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F168BE" w14:textId="70AEB835" w:rsidR="00EB03C4" w:rsidRPr="006F1612" w:rsidRDefault="00EB03C4" w:rsidP="00EB03C4">
      <w:pPr>
        <w:pStyle w:val="Nadpis1"/>
        <w:rPr>
          <w:b w:val="0"/>
          <w:sz w:val="20"/>
          <w:szCs w:val="20"/>
        </w:rPr>
      </w:pPr>
      <w:r w:rsidRPr="006F1612">
        <w:rPr>
          <w:b w:val="0"/>
          <w:sz w:val="20"/>
          <w:szCs w:val="20"/>
        </w:rPr>
        <w:t>Příloha č.</w:t>
      </w:r>
      <w:r w:rsidR="004E1379">
        <w:rPr>
          <w:b w:val="0"/>
          <w:sz w:val="20"/>
          <w:szCs w:val="20"/>
        </w:rPr>
        <w:t xml:space="preserve"> </w:t>
      </w:r>
      <w:r w:rsidR="008E6BDB">
        <w:rPr>
          <w:b w:val="0"/>
          <w:sz w:val="20"/>
          <w:szCs w:val="20"/>
        </w:rPr>
        <w:t xml:space="preserve">5 </w:t>
      </w:r>
      <w:r w:rsidR="00FA6C76">
        <w:rPr>
          <w:b w:val="0"/>
          <w:sz w:val="20"/>
          <w:szCs w:val="20"/>
        </w:rPr>
        <w:t>ZD</w:t>
      </w:r>
    </w:p>
    <w:p w14:paraId="244C024A" w14:textId="77777777" w:rsidR="00EB03C4" w:rsidRPr="006F1612" w:rsidRDefault="00EB03C4" w:rsidP="00EB03C4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 w:rsidRPr="006F1612">
        <w:rPr>
          <w:rFonts w:ascii="Times New Roman" w:hAnsi="Times New Roman" w:cs="Times New Roman"/>
          <w:sz w:val="40"/>
          <w:szCs w:val="40"/>
          <w:u w:val="single"/>
        </w:rPr>
        <w:t>Krycí list nabídky</w:t>
      </w:r>
    </w:p>
    <w:tbl>
      <w:tblPr>
        <w:tblpPr w:leftFromText="141" w:rightFromText="141" w:vertAnchor="text" w:tblpXSpec="center" w:tblpY="1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387"/>
      </w:tblGrid>
      <w:tr w:rsidR="00B41C89" w:rsidRPr="00B41C89" w14:paraId="4706A769" w14:textId="77777777">
        <w:trPr>
          <w:trHeight w:val="284"/>
        </w:trPr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3008C61" w14:textId="77777777" w:rsidR="00B41C89" w:rsidRPr="00B41C89" w:rsidRDefault="00B41C89" w:rsidP="00B41C89">
            <w:pPr>
              <w:widowControl w:val="0"/>
              <w:suppressAutoHyphens/>
              <w:rPr>
                <w:rFonts w:eastAsia="Arial Unicode MS" w:cs="Mangal"/>
                <w:b/>
                <w:i/>
                <w:kern w:val="2"/>
                <w:sz w:val="20"/>
                <w:szCs w:val="20"/>
                <w:lang w:eastAsia="hi-IN" w:bidi="hi-IN"/>
              </w:rPr>
            </w:pPr>
            <w:r w:rsidRPr="00B41C89">
              <w:rPr>
                <w:rFonts w:eastAsia="Arial Unicode MS" w:cs="Mangal"/>
                <w:b/>
                <w:i/>
                <w:kern w:val="2"/>
                <w:sz w:val="20"/>
                <w:szCs w:val="20"/>
                <w:lang w:eastAsia="hi-IN" w:bidi="hi-IN"/>
              </w:rPr>
              <w:t>Zadavatel: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7162142" w14:textId="77777777" w:rsidR="00B41C89" w:rsidRPr="00B41C89" w:rsidRDefault="00B41C89" w:rsidP="00B41C89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B41C89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Nemocnice Nové Město na Moravě, příspěvková organizace</w:t>
            </w:r>
          </w:p>
        </w:tc>
      </w:tr>
      <w:tr w:rsidR="00B41C89" w:rsidRPr="00B41C89" w14:paraId="6B50052A" w14:textId="77777777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5513717" w14:textId="77777777" w:rsidR="00B41C89" w:rsidRPr="00B41C89" w:rsidRDefault="00B41C89" w:rsidP="00B41C89">
            <w:pPr>
              <w:widowControl w:val="0"/>
              <w:suppressAutoHyphens/>
              <w:rPr>
                <w:rFonts w:eastAsia="Arial Unicode MS" w:cs="Mangal"/>
                <w:b/>
                <w:i/>
                <w:kern w:val="2"/>
                <w:sz w:val="20"/>
                <w:szCs w:val="20"/>
                <w:lang w:eastAsia="hi-IN" w:bidi="hi-IN"/>
              </w:rPr>
            </w:pPr>
            <w:r w:rsidRPr="00B41C89">
              <w:rPr>
                <w:rFonts w:eastAsia="Arial Unicode MS" w:cs="Mangal"/>
                <w:b/>
                <w:i/>
                <w:kern w:val="2"/>
                <w:sz w:val="20"/>
                <w:szCs w:val="20"/>
                <w:lang w:eastAsia="hi-IN" w:bidi="hi-IN"/>
              </w:rPr>
              <w:t>sídlo zadavatele: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7BB6649" w14:textId="77777777" w:rsidR="00B41C89" w:rsidRPr="00B41C89" w:rsidRDefault="00B41C89" w:rsidP="00B41C89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B41C89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Žďárská 610, 592 </w:t>
            </w:r>
            <w:proofErr w:type="gramStart"/>
            <w:r w:rsidRPr="00B41C89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31  Nové</w:t>
            </w:r>
            <w:proofErr w:type="gramEnd"/>
            <w:r w:rsidRPr="00B41C89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 Město na Moravě</w:t>
            </w:r>
          </w:p>
        </w:tc>
      </w:tr>
      <w:tr w:rsidR="00B41C89" w:rsidRPr="00B41C89" w14:paraId="1624F87E" w14:textId="77777777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7E305D4" w14:textId="77777777" w:rsidR="00B41C89" w:rsidRPr="00B41C89" w:rsidRDefault="00B41C89" w:rsidP="00B41C89">
            <w:pPr>
              <w:widowControl w:val="0"/>
              <w:suppressAutoHyphens/>
              <w:rPr>
                <w:rFonts w:eastAsia="Arial Unicode MS" w:cs="Mangal"/>
                <w:b/>
                <w:i/>
                <w:kern w:val="2"/>
                <w:sz w:val="20"/>
                <w:szCs w:val="20"/>
                <w:lang w:eastAsia="hi-IN" w:bidi="hi-IN"/>
              </w:rPr>
            </w:pPr>
            <w:r w:rsidRPr="00B41C89">
              <w:rPr>
                <w:rFonts w:eastAsia="Arial Unicode MS" w:cs="Mangal"/>
                <w:b/>
                <w:i/>
                <w:kern w:val="2"/>
                <w:sz w:val="20"/>
                <w:szCs w:val="20"/>
                <w:lang w:eastAsia="hi-IN" w:bidi="hi-IN"/>
              </w:rPr>
              <w:t>zastoupený: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B6393AB" w14:textId="77777777" w:rsidR="00B41C89" w:rsidRPr="00B41C89" w:rsidRDefault="00B41C89" w:rsidP="00B41C89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B41C89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JUDr. Věrou Palečkovou</w:t>
            </w:r>
          </w:p>
        </w:tc>
      </w:tr>
      <w:tr w:rsidR="00B41C89" w:rsidRPr="00B41C89" w14:paraId="13023014" w14:textId="77777777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35DA66F" w14:textId="77777777" w:rsidR="00B41C89" w:rsidRPr="00B41C89" w:rsidRDefault="00B41C89" w:rsidP="00B41C89">
            <w:pPr>
              <w:widowControl w:val="0"/>
              <w:suppressAutoHyphens/>
              <w:rPr>
                <w:rFonts w:eastAsia="Arial Unicode MS" w:cs="Mangal"/>
                <w:b/>
                <w:i/>
                <w:kern w:val="2"/>
                <w:sz w:val="20"/>
                <w:szCs w:val="20"/>
                <w:lang w:eastAsia="hi-IN" w:bidi="hi-IN"/>
              </w:rPr>
            </w:pPr>
            <w:r w:rsidRPr="00B41C89">
              <w:rPr>
                <w:rFonts w:eastAsia="Arial Unicode MS" w:cs="Mangal"/>
                <w:b/>
                <w:i/>
                <w:kern w:val="2"/>
                <w:sz w:val="20"/>
                <w:szCs w:val="20"/>
                <w:lang w:eastAsia="hi-IN" w:bidi="hi-IN"/>
              </w:rPr>
              <w:t>IČO: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AC6ADB0" w14:textId="77777777" w:rsidR="00B41C89" w:rsidRPr="00B41C89" w:rsidRDefault="00B41C89" w:rsidP="00B41C89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B41C89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00842001</w:t>
            </w:r>
          </w:p>
        </w:tc>
      </w:tr>
      <w:tr w:rsidR="00B41C89" w:rsidRPr="00B41C89" w14:paraId="2B7690C5" w14:textId="77777777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55FB1B66" w14:textId="77777777" w:rsidR="00B41C89" w:rsidRPr="00B41C89" w:rsidRDefault="00B41C89" w:rsidP="00B41C89">
            <w:pPr>
              <w:widowControl w:val="0"/>
              <w:suppressAutoHyphens/>
              <w:rPr>
                <w:rFonts w:eastAsia="Arial Unicode MS" w:cs="Mangal"/>
                <w:b/>
                <w:i/>
                <w:kern w:val="2"/>
                <w:sz w:val="20"/>
                <w:szCs w:val="20"/>
                <w:lang w:eastAsia="hi-IN" w:bidi="hi-IN"/>
              </w:rPr>
            </w:pPr>
            <w:r w:rsidRPr="00B41C89">
              <w:rPr>
                <w:rFonts w:eastAsia="Arial Unicode MS" w:cs="Mangal"/>
                <w:b/>
                <w:i/>
                <w:kern w:val="2"/>
                <w:sz w:val="20"/>
                <w:szCs w:val="20"/>
                <w:lang w:eastAsia="hi-IN" w:bidi="hi-IN"/>
              </w:rPr>
              <w:t>název VZ: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D56F15F" w14:textId="79DDBBBE" w:rsidR="00B41C89" w:rsidRPr="00B41C89" w:rsidRDefault="0017337F" w:rsidP="00B41C89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17337F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Dílčí dodávky reagencií, kontrolního, kalibračního a ostatního materiálu včetně výpůjčky analytické linky a dvou samostatně stojících modulů (biochemický + ISE a imunochemický)</w:t>
            </w:r>
          </w:p>
        </w:tc>
      </w:tr>
      <w:tr w:rsidR="00B41C89" w:rsidRPr="00B41C89" w14:paraId="085D0A27" w14:textId="77777777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E9CA570" w14:textId="77777777" w:rsidR="00B41C89" w:rsidRPr="00B41C89" w:rsidRDefault="00B41C89" w:rsidP="00B41C89">
            <w:pPr>
              <w:widowControl w:val="0"/>
              <w:suppressAutoHyphens/>
              <w:rPr>
                <w:rFonts w:eastAsia="Arial Unicode MS" w:cs="Mangal"/>
                <w:b/>
                <w:i/>
                <w:kern w:val="2"/>
                <w:sz w:val="20"/>
                <w:szCs w:val="20"/>
                <w:lang w:eastAsia="hi-IN" w:bidi="hi-IN"/>
              </w:rPr>
            </w:pPr>
            <w:r w:rsidRPr="00B41C89">
              <w:rPr>
                <w:rFonts w:eastAsia="Arial Unicode MS" w:cs="Mangal"/>
                <w:b/>
                <w:i/>
                <w:kern w:val="2"/>
                <w:sz w:val="20"/>
                <w:szCs w:val="20"/>
                <w:lang w:eastAsia="hi-IN" w:bidi="hi-IN"/>
              </w:rPr>
              <w:t>druh zadávacího řízení: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A83ABA7" w14:textId="77777777" w:rsidR="00B41C89" w:rsidRPr="00B41C89" w:rsidRDefault="00B41C89" w:rsidP="00B41C89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B41C89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nadlimitní veřejná zakázka na dodávky zadávaná v otevřeném řízení</w:t>
            </w:r>
          </w:p>
        </w:tc>
      </w:tr>
      <w:tr w:rsidR="00B41C89" w:rsidRPr="00B41C89" w14:paraId="2C164602" w14:textId="77777777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45B1D88" w14:textId="77777777" w:rsidR="00B41C89" w:rsidRPr="00B41C89" w:rsidRDefault="00B41C89" w:rsidP="00B41C89">
            <w:pPr>
              <w:widowControl w:val="0"/>
              <w:suppressAutoHyphens/>
              <w:rPr>
                <w:rFonts w:eastAsia="Arial Unicode MS" w:cs="Mangal"/>
                <w:b/>
                <w:i/>
                <w:kern w:val="2"/>
                <w:sz w:val="20"/>
                <w:szCs w:val="20"/>
                <w:lang w:eastAsia="hi-IN" w:bidi="hi-IN"/>
              </w:rPr>
            </w:pPr>
            <w:r w:rsidRPr="00B41C89">
              <w:rPr>
                <w:rFonts w:eastAsia="Arial Unicode MS" w:cs="Mangal"/>
                <w:b/>
                <w:i/>
                <w:kern w:val="2"/>
                <w:sz w:val="20"/>
                <w:szCs w:val="20"/>
                <w:lang w:eastAsia="hi-IN" w:bidi="hi-IN"/>
              </w:rPr>
              <w:t>ev. č. VZ u zadavatele: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688E06B" w14:textId="49A572FB" w:rsidR="00B41C89" w:rsidRPr="00B41C89" w:rsidRDefault="0007715D" w:rsidP="00B41C89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B41C89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0</w:t>
            </w: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4</w:t>
            </w:r>
            <w:r w:rsidR="00B41C89" w:rsidRPr="00B41C89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/24VZ</w:t>
            </w:r>
          </w:p>
        </w:tc>
      </w:tr>
    </w:tbl>
    <w:p w14:paraId="6D888C19" w14:textId="77777777" w:rsidR="00D41C22" w:rsidRPr="00D41C22" w:rsidRDefault="00D41C22" w:rsidP="00EB03C4">
      <w:pPr>
        <w:jc w:val="center"/>
        <w:rPr>
          <w:sz w:val="16"/>
          <w:szCs w:val="16"/>
        </w:rPr>
      </w:pPr>
    </w:p>
    <w:p w14:paraId="2A737EF7" w14:textId="77777777" w:rsidR="008A0EAA" w:rsidRPr="008A0EAA" w:rsidRDefault="008A0EAA" w:rsidP="008A0EAA">
      <w:pPr>
        <w:pStyle w:val="Nadpis1"/>
        <w:ind w:left="720"/>
        <w:rPr>
          <w:sz w:val="16"/>
          <w:szCs w:val="16"/>
          <w:u w:val="single"/>
        </w:rPr>
      </w:pPr>
    </w:p>
    <w:p w14:paraId="2BDA8227" w14:textId="77777777" w:rsidR="00EB03C4" w:rsidRDefault="00EB03C4" w:rsidP="008A0EAA">
      <w:pPr>
        <w:pStyle w:val="Nadpis1"/>
        <w:numPr>
          <w:ilvl w:val="0"/>
          <w:numId w:val="3"/>
        </w:numPr>
        <w:rPr>
          <w:sz w:val="28"/>
          <w:szCs w:val="28"/>
          <w:u w:val="single"/>
        </w:rPr>
      </w:pPr>
      <w:r w:rsidRPr="008A0EAA">
        <w:rPr>
          <w:sz w:val="32"/>
          <w:szCs w:val="32"/>
          <w:u w:val="single"/>
        </w:rPr>
        <w:t xml:space="preserve">Údaje o </w:t>
      </w:r>
      <w:r w:rsidR="008A0EAA">
        <w:rPr>
          <w:sz w:val="28"/>
          <w:szCs w:val="28"/>
          <w:u w:val="single"/>
        </w:rPr>
        <w:t>účastníkovi zadávacího řízení</w:t>
      </w:r>
    </w:p>
    <w:p w14:paraId="78BFE363" w14:textId="77777777" w:rsidR="008A0EAA" w:rsidRPr="008A0EAA" w:rsidRDefault="008A0EAA" w:rsidP="008A0EAA">
      <w:pPr>
        <w:rPr>
          <w:sz w:val="16"/>
          <w:szCs w:val="16"/>
        </w:rPr>
      </w:pPr>
    </w:p>
    <w:tbl>
      <w:tblPr>
        <w:tblW w:w="9394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3994"/>
      </w:tblGrid>
      <w:tr w:rsidR="00733E7F" w14:paraId="493DF424" w14:textId="77777777">
        <w:trPr>
          <w:trHeight w:val="1373"/>
        </w:trPr>
        <w:tc>
          <w:tcPr>
            <w:tcW w:w="5400" w:type="dxa"/>
            <w:shd w:val="clear" w:color="auto" w:fill="FFFFFF"/>
            <w:vAlign w:val="center"/>
          </w:tcPr>
          <w:p w14:paraId="74834945" w14:textId="77777777" w:rsidR="00733E7F" w:rsidRPr="00007FFB" w:rsidRDefault="00733E7F">
            <w:pPr>
              <w:rPr>
                <w:b/>
              </w:rPr>
            </w:pPr>
            <w:r w:rsidRPr="00007FFB">
              <w:rPr>
                <w:b/>
              </w:rPr>
              <w:t>Obchodní firma nebo název</w:t>
            </w:r>
          </w:p>
          <w:p w14:paraId="6B9EC317" w14:textId="77777777" w:rsidR="00733E7F" w:rsidRPr="00007FFB" w:rsidRDefault="00733E7F">
            <w:pPr>
              <w:rPr>
                <w:i/>
                <w:sz w:val="20"/>
                <w:szCs w:val="20"/>
              </w:rPr>
            </w:pPr>
            <w:r w:rsidRPr="00007FFB">
              <w:rPr>
                <w:i/>
                <w:sz w:val="20"/>
                <w:szCs w:val="20"/>
              </w:rPr>
              <w:t>(jedná-li se o právnickou osobu)</w:t>
            </w:r>
          </w:p>
          <w:p w14:paraId="44AF4044" w14:textId="77777777" w:rsidR="00733E7F" w:rsidRPr="00007FFB" w:rsidRDefault="00733E7F">
            <w:pPr>
              <w:rPr>
                <w:b/>
              </w:rPr>
            </w:pPr>
            <w:r w:rsidRPr="00007FFB">
              <w:rPr>
                <w:b/>
              </w:rPr>
              <w:t>Obchodní firma nebo jméno a příjmení</w:t>
            </w:r>
          </w:p>
          <w:p w14:paraId="124154BC" w14:textId="77777777" w:rsidR="00733E7F" w:rsidRPr="00007FFB" w:rsidRDefault="00733E7F">
            <w:pPr>
              <w:rPr>
                <w:i/>
              </w:rPr>
            </w:pPr>
            <w:r w:rsidRPr="00007FFB"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4" w:type="dxa"/>
            <w:vAlign w:val="center"/>
          </w:tcPr>
          <w:p w14:paraId="6F5C7694" w14:textId="77777777" w:rsidR="00733E7F" w:rsidRDefault="00733E7F">
            <w:permStart w:id="1220027275" w:edGrp="everyone"/>
            <w:r>
              <w:t>…………………………….</w:t>
            </w:r>
            <w:permEnd w:id="1220027275"/>
          </w:p>
        </w:tc>
      </w:tr>
      <w:tr w:rsidR="00733E7F" w14:paraId="6759AF24" w14:textId="77777777">
        <w:trPr>
          <w:trHeight w:val="397"/>
        </w:trPr>
        <w:tc>
          <w:tcPr>
            <w:tcW w:w="5400" w:type="dxa"/>
            <w:shd w:val="clear" w:color="auto" w:fill="FFFFFF"/>
            <w:vAlign w:val="center"/>
          </w:tcPr>
          <w:p w14:paraId="68CBE3F7" w14:textId="77777777" w:rsidR="00733E7F" w:rsidRDefault="00733E7F">
            <w:r w:rsidRPr="00007FFB">
              <w:rPr>
                <w:b/>
              </w:rPr>
              <w:t>Sídlo</w:t>
            </w:r>
            <w:r>
              <w:t xml:space="preserve"> </w:t>
            </w:r>
          </w:p>
          <w:p w14:paraId="70F5613B" w14:textId="77777777" w:rsidR="00733E7F" w:rsidRPr="004F07C7" w:rsidRDefault="00733E7F">
            <w:r w:rsidRPr="004F07C7">
              <w:rPr>
                <w:i/>
                <w:sz w:val="20"/>
                <w:szCs w:val="20"/>
              </w:rPr>
              <w:t>(jedná-li se o právnickou osobu)</w:t>
            </w:r>
          </w:p>
          <w:p w14:paraId="10A000DC" w14:textId="77777777" w:rsidR="00733E7F" w:rsidRPr="00007FFB" w:rsidRDefault="00733E7F">
            <w:pPr>
              <w:rPr>
                <w:b/>
              </w:rPr>
            </w:pPr>
            <w:r w:rsidRPr="00007FFB">
              <w:rPr>
                <w:b/>
              </w:rPr>
              <w:t xml:space="preserve">Místo </w:t>
            </w:r>
            <w:proofErr w:type="gramStart"/>
            <w:r w:rsidRPr="00007FFB">
              <w:rPr>
                <w:b/>
              </w:rPr>
              <w:t>podnikání</w:t>
            </w:r>
            <w:proofErr w:type="gramEnd"/>
            <w:r w:rsidRPr="00007FFB">
              <w:rPr>
                <w:b/>
              </w:rPr>
              <w:t xml:space="preserve"> popř. místo trvalého pobytu</w:t>
            </w:r>
          </w:p>
          <w:p w14:paraId="654DA51A" w14:textId="77777777" w:rsidR="00733E7F" w:rsidRPr="00EA74D2" w:rsidRDefault="00733E7F">
            <w:pPr>
              <w:rPr>
                <w:i/>
                <w:sz w:val="20"/>
                <w:szCs w:val="20"/>
              </w:rPr>
            </w:pPr>
            <w:r w:rsidRPr="004F07C7"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4" w:type="dxa"/>
            <w:vAlign w:val="center"/>
          </w:tcPr>
          <w:p w14:paraId="6EC3C496" w14:textId="77777777" w:rsidR="00733E7F" w:rsidRDefault="00733E7F">
            <w:permStart w:id="798691399" w:edGrp="everyone"/>
            <w:r>
              <w:t>…………………………….</w:t>
            </w:r>
            <w:permEnd w:id="798691399"/>
          </w:p>
        </w:tc>
      </w:tr>
      <w:tr w:rsidR="00733E7F" w14:paraId="422F002F" w14:textId="77777777">
        <w:trPr>
          <w:trHeight w:val="567"/>
        </w:trPr>
        <w:tc>
          <w:tcPr>
            <w:tcW w:w="5400" w:type="dxa"/>
            <w:shd w:val="clear" w:color="auto" w:fill="FFFFFF"/>
            <w:vAlign w:val="center"/>
          </w:tcPr>
          <w:p w14:paraId="76A0F3A2" w14:textId="77777777" w:rsidR="00733E7F" w:rsidRDefault="00733E7F">
            <w:r>
              <w:t>Právní forma</w:t>
            </w:r>
          </w:p>
        </w:tc>
        <w:tc>
          <w:tcPr>
            <w:tcW w:w="3994" w:type="dxa"/>
            <w:vAlign w:val="center"/>
          </w:tcPr>
          <w:p w14:paraId="17AF7BD9" w14:textId="77777777" w:rsidR="00733E7F" w:rsidRDefault="00733E7F">
            <w:permStart w:id="1213495345" w:edGrp="everyone"/>
            <w:r>
              <w:t>…………………………….</w:t>
            </w:r>
            <w:permEnd w:id="1213495345"/>
          </w:p>
        </w:tc>
      </w:tr>
      <w:tr w:rsidR="00733E7F" w14:paraId="66E27B76" w14:textId="77777777">
        <w:trPr>
          <w:trHeight w:val="567"/>
        </w:trPr>
        <w:tc>
          <w:tcPr>
            <w:tcW w:w="540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026E870" w14:textId="77777777" w:rsidR="00733E7F" w:rsidRDefault="00733E7F">
            <w:r>
              <w:t>IČO/DIČ:</w:t>
            </w:r>
          </w:p>
        </w:tc>
        <w:tc>
          <w:tcPr>
            <w:tcW w:w="3994" w:type="dxa"/>
            <w:vAlign w:val="center"/>
          </w:tcPr>
          <w:p w14:paraId="0FAFD09B" w14:textId="77777777" w:rsidR="00733E7F" w:rsidRDefault="00733E7F">
            <w:permStart w:id="904463671" w:edGrp="everyone"/>
            <w:r>
              <w:t>…………………………….</w:t>
            </w:r>
            <w:permEnd w:id="904463671"/>
          </w:p>
        </w:tc>
      </w:tr>
      <w:tr w:rsidR="00733E7F" w14:paraId="7D4C023D" w14:textId="77777777">
        <w:trPr>
          <w:trHeight w:val="567"/>
        </w:trPr>
        <w:tc>
          <w:tcPr>
            <w:tcW w:w="54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9A73DB4" w14:textId="77777777" w:rsidR="00733E7F" w:rsidRDefault="00733E7F">
            <w:r>
              <w:t>Bankovní spojení</w:t>
            </w:r>
          </w:p>
        </w:tc>
        <w:tc>
          <w:tcPr>
            <w:tcW w:w="3994" w:type="dxa"/>
            <w:tcBorders>
              <w:bottom w:val="single" w:sz="4" w:space="0" w:color="auto"/>
            </w:tcBorders>
            <w:vAlign w:val="center"/>
          </w:tcPr>
          <w:p w14:paraId="3FF6E214" w14:textId="77777777" w:rsidR="00733E7F" w:rsidRDefault="00733E7F">
            <w:permStart w:id="554006736" w:edGrp="everyone"/>
            <w:r>
              <w:t>…………………………….</w:t>
            </w:r>
            <w:permEnd w:id="554006736"/>
          </w:p>
        </w:tc>
      </w:tr>
      <w:tr w:rsidR="00733E7F" w14:paraId="5C0E5C16" w14:textId="77777777">
        <w:trPr>
          <w:trHeight w:val="567"/>
        </w:trPr>
        <w:tc>
          <w:tcPr>
            <w:tcW w:w="54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7FECA5B" w14:textId="77777777" w:rsidR="00733E7F" w:rsidRDefault="00733E7F">
            <w:r>
              <w:t>Číslo účtu</w:t>
            </w:r>
          </w:p>
        </w:tc>
        <w:tc>
          <w:tcPr>
            <w:tcW w:w="3994" w:type="dxa"/>
            <w:tcBorders>
              <w:bottom w:val="single" w:sz="4" w:space="0" w:color="auto"/>
            </w:tcBorders>
            <w:vAlign w:val="center"/>
          </w:tcPr>
          <w:p w14:paraId="34A5E9FD" w14:textId="77777777" w:rsidR="00733E7F" w:rsidRDefault="00733E7F">
            <w:permStart w:id="1383032190" w:edGrp="everyone"/>
            <w:r>
              <w:t>…………………………….</w:t>
            </w:r>
            <w:permEnd w:id="1383032190"/>
          </w:p>
        </w:tc>
      </w:tr>
      <w:tr w:rsidR="00733E7F" w14:paraId="0D2A5516" w14:textId="77777777">
        <w:trPr>
          <w:trHeight w:val="567"/>
        </w:trPr>
        <w:tc>
          <w:tcPr>
            <w:tcW w:w="540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DEF9548" w14:textId="77777777" w:rsidR="00733E7F" w:rsidRDefault="00733E7F">
            <w:r>
              <w:t>Telefon</w:t>
            </w:r>
          </w:p>
        </w:tc>
        <w:tc>
          <w:tcPr>
            <w:tcW w:w="3994" w:type="dxa"/>
            <w:tcBorders>
              <w:top w:val="single" w:sz="4" w:space="0" w:color="auto"/>
            </w:tcBorders>
            <w:vAlign w:val="center"/>
          </w:tcPr>
          <w:p w14:paraId="5B3EA41A" w14:textId="77777777" w:rsidR="00733E7F" w:rsidRDefault="00733E7F">
            <w:permStart w:id="1971397119" w:edGrp="everyone"/>
            <w:r>
              <w:t>…………………………….</w:t>
            </w:r>
            <w:permEnd w:id="1971397119"/>
          </w:p>
        </w:tc>
      </w:tr>
      <w:tr w:rsidR="00733E7F" w14:paraId="096468E5" w14:textId="77777777">
        <w:trPr>
          <w:trHeight w:val="632"/>
        </w:trPr>
        <w:tc>
          <w:tcPr>
            <w:tcW w:w="540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2C0EE617" w14:textId="77777777" w:rsidR="00733E7F" w:rsidRDefault="00733E7F">
            <w:r>
              <w:t>E-mail</w:t>
            </w:r>
          </w:p>
        </w:tc>
        <w:tc>
          <w:tcPr>
            <w:tcW w:w="3994" w:type="dxa"/>
            <w:tcBorders>
              <w:bottom w:val="single" w:sz="12" w:space="0" w:color="auto"/>
            </w:tcBorders>
            <w:vAlign w:val="center"/>
          </w:tcPr>
          <w:p w14:paraId="529DC391" w14:textId="77777777" w:rsidR="00733E7F" w:rsidRDefault="00733E7F">
            <w:permStart w:id="762385836" w:edGrp="everyone"/>
            <w:r>
              <w:t>…………………………….</w:t>
            </w:r>
            <w:permEnd w:id="762385836"/>
          </w:p>
        </w:tc>
      </w:tr>
      <w:tr w:rsidR="00733E7F" w14:paraId="537F7E3B" w14:textId="77777777">
        <w:trPr>
          <w:trHeight w:val="758"/>
        </w:trPr>
        <w:tc>
          <w:tcPr>
            <w:tcW w:w="540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6C18DD26" w14:textId="77777777" w:rsidR="00733E7F" w:rsidRPr="00871F86" w:rsidRDefault="00733E7F">
            <w:r>
              <w:t>Informace o velikosti podnikatele</w:t>
            </w:r>
          </w:p>
        </w:tc>
        <w:tc>
          <w:tcPr>
            <w:tcW w:w="3994" w:type="dxa"/>
            <w:tcBorders>
              <w:bottom w:val="single" w:sz="12" w:space="0" w:color="auto"/>
            </w:tcBorders>
            <w:vAlign w:val="center"/>
          </w:tcPr>
          <w:p w14:paraId="10E8F158" w14:textId="77777777" w:rsidR="00733E7F" w:rsidRPr="00E354EC" w:rsidRDefault="00733E7F">
            <w:permStart w:id="488339671" w:edGrp="everyone"/>
            <w:r w:rsidRPr="00E354EC">
              <w:rPr>
                <w:szCs w:val="20"/>
              </w:rPr>
              <w:t>malý / střední</w:t>
            </w:r>
            <w:r w:rsidRPr="00E354EC">
              <w:rPr>
                <w:rStyle w:val="Znakapoznpodarou"/>
                <w:szCs w:val="20"/>
              </w:rPr>
              <w:footnoteReference w:id="1"/>
            </w:r>
            <w:permEnd w:id="488339671"/>
          </w:p>
        </w:tc>
      </w:tr>
      <w:tr w:rsidR="00733E7F" w14:paraId="6C532322" w14:textId="77777777">
        <w:trPr>
          <w:trHeight w:val="724"/>
        </w:trPr>
        <w:tc>
          <w:tcPr>
            <w:tcW w:w="540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5D1A7F4A" w14:textId="77777777" w:rsidR="00733E7F" w:rsidRDefault="00733E7F">
            <w:r>
              <w:t>Účastník je kótován na burze cenných papírů</w:t>
            </w:r>
          </w:p>
        </w:tc>
        <w:tc>
          <w:tcPr>
            <w:tcW w:w="3994" w:type="dxa"/>
            <w:tcBorders>
              <w:bottom w:val="single" w:sz="12" w:space="0" w:color="auto"/>
            </w:tcBorders>
            <w:vAlign w:val="center"/>
          </w:tcPr>
          <w:p w14:paraId="5C921C43" w14:textId="77777777" w:rsidR="00733E7F" w:rsidRPr="00E354EC" w:rsidRDefault="00733E7F">
            <w:pPr>
              <w:rPr>
                <w:szCs w:val="20"/>
              </w:rPr>
            </w:pPr>
            <w:permStart w:id="554717073" w:edGrp="everyone"/>
            <w:proofErr w:type="gramStart"/>
            <w:r>
              <w:rPr>
                <w:szCs w:val="20"/>
              </w:rPr>
              <w:t>ANO - NE</w:t>
            </w:r>
            <w:proofErr w:type="gramEnd"/>
            <w:r>
              <w:rPr>
                <w:rStyle w:val="Znakapoznpodarou"/>
              </w:rPr>
              <w:footnoteReference w:id="2"/>
            </w:r>
            <w:permEnd w:id="554717073"/>
          </w:p>
        </w:tc>
      </w:tr>
      <w:tr w:rsidR="00733E7F" w14:paraId="29E6DD68" w14:textId="77777777" w:rsidTr="007B1EC8">
        <w:trPr>
          <w:trHeight w:val="567"/>
        </w:trPr>
        <w:tc>
          <w:tcPr>
            <w:tcW w:w="9394" w:type="dxa"/>
            <w:gridSpan w:val="2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77C5AA" w14:textId="77777777" w:rsidR="00733E7F" w:rsidRDefault="00733E7F">
            <w:r w:rsidRPr="00305B07">
              <w:rPr>
                <w:b/>
                <w:sz w:val="22"/>
                <w:szCs w:val="22"/>
              </w:rPr>
              <w:lastRenderedPageBreak/>
              <w:t>Kontaktní osoba pro jednání ve věci nabídky</w:t>
            </w:r>
          </w:p>
        </w:tc>
      </w:tr>
      <w:tr w:rsidR="00733E7F" w14:paraId="63C4271F" w14:textId="77777777">
        <w:trPr>
          <w:trHeight w:val="567"/>
        </w:trPr>
        <w:tc>
          <w:tcPr>
            <w:tcW w:w="540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18C89FAC" w14:textId="77777777" w:rsidR="00733E7F" w:rsidRPr="00305B07" w:rsidRDefault="00733E7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Jméno a příjmení</w:t>
            </w:r>
          </w:p>
        </w:tc>
        <w:tc>
          <w:tcPr>
            <w:tcW w:w="3994" w:type="dxa"/>
            <w:tcBorders>
              <w:top w:val="single" w:sz="12" w:space="0" w:color="auto"/>
            </w:tcBorders>
            <w:vAlign w:val="center"/>
          </w:tcPr>
          <w:p w14:paraId="63A2487F" w14:textId="77777777" w:rsidR="00733E7F" w:rsidRDefault="00733E7F">
            <w:permStart w:id="103685888" w:edGrp="everyone"/>
            <w:r>
              <w:t>…………………………….</w:t>
            </w:r>
            <w:permEnd w:id="103685888"/>
          </w:p>
        </w:tc>
      </w:tr>
      <w:tr w:rsidR="00733E7F" w14:paraId="64D09C82" w14:textId="77777777">
        <w:trPr>
          <w:trHeight w:val="567"/>
        </w:trPr>
        <w:tc>
          <w:tcPr>
            <w:tcW w:w="5400" w:type="dxa"/>
            <w:shd w:val="clear" w:color="auto" w:fill="FFFFFF"/>
            <w:vAlign w:val="center"/>
          </w:tcPr>
          <w:p w14:paraId="771DBB2E" w14:textId="77777777" w:rsidR="00733E7F" w:rsidRPr="00305B07" w:rsidRDefault="00733E7F">
            <w:pPr>
              <w:rPr>
                <w:b/>
                <w:sz w:val="22"/>
                <w:szCs w:val="22"/>
              </w:rPr>
            </w:pPr>
            <w:r w:rsidRPr="00305B07">
              <w:rPr>
                <w:b/>
                <w:sz w:val="22"/>
                <w:szCs w:val="22"/>
              </w:rPr>
              <w:t xml:space="preserve">Telefon </w:t>
            </w:r>
          </w:p>
        </w:tc>
        <w:tc>
          <w:tcPr>
            <w:tcW w:w="3994" w:type="dxa"/>
            <w:vAlign w:val="center"/>
          </w:tcPr>
          <w:p w14:paraId="4AA2DBA1" w14:textId="77777777" w:rsidR="00733E7F" w:rsidRDefault="00733E7F">
            <w:permStart w:id="313996548" w:edGrp="everyone"/>
            <w:r>
              <w:t>…………………………….</w:t>
            </w:r>
            <w:permEnd w:id="313996548"/>
          </w:p>
        </w:tc>
      </w:tr>
    </w:tbl>
    <w:p w14:paraId="32110C15" w14:textId="77777777" w:rsidR="00A3015E" w:rsidRDefault="00A3015E" w:rsidP="00EB03C4">
      <w:pPr>
        <w:ind w:left="-142" w:right="-284"/>
        <w:jc w:val="both"/>
        <w:rPr>
          <w:b/>
        </w:rPr>
      </w:pPr>
    </w:p>
    <w:p w14:paraId="530947D6" w14:textId="77777777" w:rsidR="00EB03C4" w:rsidRPr="005666D8" w:rsidRDefault="00EB03C4" w:rsidP="00EB03C4">
      <w:pPr>
        <w:ind w:left="-142" w:right="-284"/>
        <w:jc w:val="both"/>
        <w:rPr>
          <w:b/>
        </w:rPr>
      </w:pPr>
      <w:r w:rsidRPr="005666D8">
        <w:rPr>
          <w:b/>
        </w:rPr>
        <w:t xml:space="preserve">Prohlášení </w:t>
      </w:r>
      <w:r w:rsidR="008B0C0C">
        <w:rPr>
          <w:b/>
        </w:rPr>
        <w:t>účastníka zadávacího řízení</w:t>
      </w:r>
      <w:r w:rsidRPr="005666D8">
        <w:rPr>
          <w:b/>
        </w:rPr>
        <w:t>:</w:t>
      </w:r>
    </w:p>
    <w:p w14:paraId="2615BE27" w14:textId="77777777" w:rsidR="00EB03C4" w:rsidRPr="005666D8" w:rsidRDefault="00EB03C4" w:rsidP="00EB03C4">
      <w:pPr>
        <w:spacing w:after="240"/>
        <w:ind w:left="-142" w:right="-2"/>
        <w:jc w:val="both"/>
      </w:pPr>
      <w:r w:rsidRPr="005666D8">
        <w:t xml:space="preserve">Po prostudování </w:t>
      </w:r>
      <w:r w:rsidR="00FA6C76">
        <w:t>zadávací dokumentace</w:t>
      </w:r>
      <w:r w:rsidR="006D0573">
        <w:t xml:space="preserve"> </w:t>
      </w:r>
      <w:r>
        <w:t>ke shora uvedené veřejné zakázce (dále jen „</w:t>
      </w:r>
      <w:r w:rsidR="00FA6C76">
        <w:t>ZD</w:t>
      </w:r>
      <w:r>
        <w:t>“)</w:t>
      </w:r>
      <w:r w:rsidRPr="005666D8">
        <w:t xml:space="preserve"> nyní my, náležitě oprávnění a níže podepsaní, nabízíme realizaci výše uvedené veřejné zakázky, v rozsahu a za podmínek stanovených </w:t>
      </w:r>
      <w:r w:rsidR="00FA6C76">
        <w:t>v ZD</w:t>
      </w:r>
      <w:r w:rsidRPr="005666D8">
        <w:t xml:space="preserve"> včetně všech dodatků k ní vydaných za </w:t>
      </w:r>
      <w:r>
        <w:t>níže</w:t>
      </w:r>
      <w:r w:rsidRPr="005666D8">
        <w:t xml:space="preserve"> uvedenou celkovou cenu a nikoli vyšší a předkládáme vám za těchto podmínek tuto naši nabídku zpracovanou v souladu </w:t>
      </w:r>
      <w:r w:rsidR="006D0573">
        <w:t>s</w:t>
      </w:r>
      <w:r w:rsidR="00FA6C76">
        <w:t>e ZD</w:t>
      </w:r>
      <w:r w:rsidRPr="005666D8">
        <w:t>.</w:t>
      </w:r>
    </w:p>
    <w:p w14:paraId="2B2C96BE" w14:textId="77777777" w:rsidR="00EB03C4" w:rsidRDefault="00EB03C4" w:rsidP="00EB03C4">
      <w:pPr>
        <w:spacing w:after="120"/>
        <w:ind w:left="-142" w:right="-284"/>
        <w:jc w:val="both"/>
      </w:pPr>
      <w:r w:rsidRPr="005666D8">
        <w:t>Prohlašujeme, že souhlasíme se zadávacími pod</w:t>
      </w:r>
      <w:r>
        <w:t xml:space="preserve">mínkami uvedenými zadavatelem </w:t>
      </w:r>
      <w:r w:rsidR="006D0573">
        <w:t>v</w:t>
      </w:r>
      <w:r w:rsidR="00FA6C76">
        <w:t xml:space="preserve"> ZD</w:t>
      </w:r>
      <w:r>
        <w:t>.</w:t>
      </w:r>
    </w:p>
    <w:p w14:paraId="689FAFD1" w14:textId="77777777" w:rsidR="00EB03C4" w:rsidRDefault="00EB03C4" w:rsidP="00A06356">
      <w:pPr>
        <w:spacing w:after="120"/>
        <w:ind w:left="-142" w:right="-2"/>
        <w:jc w:val="both"/>
      </w:pPr>
      <w:r w:rsidRPr="005666D8">
        <w:t>Dále prohlašujeme, že jsme si před podáním nabídky vyjasnili všechny potřebné technické údaje, které jednoznačně vymezují množství a druh požadovaných služeb a dodávek v souvislosti s plněním této veřejné zakázky.</w:t>
      </w:r>
    </w:p>
    <w:p w14:paraId="5128D8FD" w14:textId="77777777" w:rsidR="00D41C22" w:rsidRDefault="003216C7" w:rsidP="00A06356">
      <w:pPr>
        <w:spacing w:after="120"/>
        <w:ind w:left="-142" w:right="-2"/>
        <w:jc w:val="both"/>
        <w:rPr>
          <w:bCs/>
        </w:rPr>
      </w:pPr>
      <w:r w:rsidRPr="00C057D2">
        <w:rPr>
          <w:bCs/>
        </w:rPr>
        <w:t xml:space="preserve">Podáním nabídky </w:t>
      </w:r>
      <w:r>
        <w:rPr>
          <w:bCs/>
        </w:rPr>
        <w:t>př</w:t>
      </w:r>
      <w:r w:rsidR="001E6486">
        <w:rPr>
          <w:bCs/>
        </w:rPr>
        <w:t>i</w:t>
      </w:r>
      <w:r>
        <w:rPr>
          <w:bCs/>
        </w:rPr>
        <w:t>jímáme</w:t>
      </w:r>
      <w:r w:rsidRPr="00C057D2">
        <w:rPr>
          <w:bCs/>
        </w:rPr>
        <w:t xml:space="preserve"> plně a bez výhrad zadávací podmínky včetně příloh a případných dodatků k těmto zadávacím podmínkám.</w:t>
      </w:r>
    </w:p>
    <w:p w14:paraId="2719499D" w14:textId="77777777" w:rsidR="00EB03C4" w:rsidRPr="00C15285" w:rsidRDefault="00AF7848" w:rsidP="008A0EAA">
      <w:pPr>
        <w:pStyle w:val="Nadpis1"/>
        <w:numPr>
          <w:ilvl w:val="0"/>
          <w:numId w:val="3"/>
        </w:num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Celková n</w:t>
      </w:r>
      <w:r w:rsidR="00620938">
        <w:rPr>
          <w:sz w:val="28"/>
          <w:szCs w:val="28"/>
          <w:u w:val="single"/>
        </w:rPr>
        <w:t>abídková cena</w:t>
      </w:r>
      <w:r w:rsidR="0055154C">
        <w:rPr>
          <w:sz w:val="28"/>
          <w:szCs w:val="28"/>
          <w:u w:val="single"/>
        </w:rPr>
        <w:t xml:space="preserve"> za 4 roky plnění</w:t>
      </w:r>
    </w:p>
    <w:p w14:paraId="1029CE80" w14:textId="77777777" w:rsidR="00E845E6" w:rsidRPr="00E845E6" w:rsidRDefault="00E845E6" w:rsidP="00E845E6">
      <w:pPr>
        <w:ind w:left="284"/>
      </w:pPr>
    </w:p>
    <w:p w14:paraId="2EE3BC66" w14:textId="5F6B9854" w:rsidR="00620938" w:rsidRDefault="007534CC" w:rsidP="00B75A8B">
      <w:pPr>
        <w:rPr>
          <w:b/>
          <w:bCs/>
        </w:rPr>
      </w:pPr>
      <w:r>
        <w:rPr>
          <w:b/>
          <w:bCs/>
        </w:rPr>
        <w:t>C</w:t>
      </w:r>
      <w:r w:rsidRPr="007534CC">
        <w:rPr>
          <w:b/>
          <w:bCs/>
        </w:rPr>
        <w:t>elkov</w:t>
      </w:r>
      <w:r>
        <w:rPr>
          <w:b/>
          <w:bCs/>
        </w:rPr>
        <w:t xml:space="preserve">á </w:t>
      </w:r>
      <w:r w:rsidRPr="007534CC">
        <w:rPr>
          <w:b/>
          <w:bCs/>
        </w:rPr>
        <w:t>nabídkov</w:t>
      </w:r>
      <w:r>
        <w:rPr>
          <w:b/>
          <w:bCs/>
        </w:rPr>
        <w:t>á</w:t>
      </w:r>
      <w:r w:rsidRPr="007534CC">
        <w:rPr>
          <w:b/>
          <w:bCs/>
        </w:rPr>
        <w:t xml:space="preserve"> cen</w:t>
      </w:r>
      <w:r>
        <w:rPr>
          <w:b/>
          <w:bCs/>
        </w:rPr>
        <w:t>a</w:t>
      </w:r>
      <w:r w:rsidRPr="007534CC">
        <w:rPr>
          <w:b/>
          <w:bCs/>
        </w:rPr>
        <w:t xml:space="preserve"> </w:t>
      </w:r>
      <w:r w:rsidR="0055154C">
        <w:rPr>
          <w:b/>
          <w:bCs/>
        </w:rPr>
        <w:t xml:space="preserve">za dodávky </w:t>
      </w:r>
      <w:r w:rsidR="00733E7F">
        <w:rPr>
          <w:b/>
          <w:bCs/>
        </w:rPr>
        <w:t>reagencií</w:t>
      </w:r>
      <w:r w:rsidR="006023E6">
        <w:rPr>
          <w:b/>
          <w:bCs/>
        </w:rPr>
        <w:t xml:space="preserve">, kontrolního, kalibračního a ostatního </w:t>
      </w:r>
      <w:r w:rsidR="0055154C">
        <w:rPr>
          <w:b/>
          <w:bCs/>
        </w:rPr>
        <w:t xml:space="preserve">materiálu za </w:t>
      </w:r>
      <w:r w:rsidR="0055154C" w:rsidRPr="00B75A8B">
        <w:rPr>
          <w:b/>
          <w:bCs/>
          <w:u w:val="single"/>
        </w:rPr>
        <w:t>4 roky plnění</w:t>
      </w:r>
      <w:r w:rsidR="00E743DC" w:rsidRPr="005677D3">
        <w:t xml:space="preserve"> (údaje z přílohy č. 2 ZD)</w:t>
      </w:r>
    </w:p>
    <w:p w14:paraId="71BF5BDC" w14:textId="77777777" w:rsidR="00B75A8B" w:rsidRPr="00E603FF" w:rsidRDefault="00B75A8B" w:rsidP="00B75A8B"/>
    <w:tbl>
      <w:tblPr>
        <w:tblW w:w="94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15"/>
        <w:gridCol w:w="1896"/>
        <w:gridCol w:w="2266"/>
        <w:gridCol w:w="2266"/>
      </w:tblGrid>
      <w:tr w:rsidR="0055154C" w14:paraId="703568D8" w14:textId="77777777">
        <w:trPr>
          <w:cantSplit/>
          <w:trHeight w:val="592"/>
          <w:jc w:val="center"/>
        </w:trPr>
        <w:tc>
          <w:tcPr>
            <w:tcW w:w="301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533F9B6" w14:textId="77777777" w:rsidR="0055154C" w:rsidRPr="0055154C" w:rsidRDefault="0055154C" w:rsidP="00713CF9">
            <w:pPr>
              <w:jc w:val="center"/>
              <w:rPr>
                <w:b/>
              </w:rPr>
            </w:pPr>
            <w:r w:rsidRPr="0055154C">
              <w:rPr>
                <w:b/>
              </w:rPr>
              <w:t>Nabídková cena</w:t>
            </w:r>
          </w:p>
        </w:tc>
        <w:tc>
          <w:tcPr>
            <w:tcW w:w="18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5FF9F72" w14:textId="77777777" w:rsidR="0055154C" w:rsidRPr="0055154C" w:rsidRDefault="0055154C" w:rsidP="00713CF9">
            <w:pPr>
              <w:jc w:val="center"/>
              <w:rPr>
                <w:b/>
              </w:rPr>
            </w:pPr>
            <w:r w:rsidRPr="0055154C">
              <w:rPr>
                <w:b/>
              </w:rPr>
              <w:t>v Kč bez DPH</w:t>
            </w:r>
          </w:p>
        </w:tc>
        <w:tc>
          <w:tcPr>
            <w:tcW w:w="226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A94BA91" w14:textId="77777777" w:rsidR="0055154C" w:rsidRPr="0055154C" w:rsidRDefault="0055154C" w:rsidP="00713CF9">
            <w:pPr>
              <w:jc w:val="center"/>
              <w:rPr>
                <w:b/>
              </w:rPr>
            </w:pPr>
            <w:r w:rsidRPr="0055154C">
              <w:rPr>
                <w:b/>
              </w:rPr>
              <w:t>DPH</w:t>
            </w:r>
          </w:p>
        </w:tc>
        <w:tc>
          <w:tcPr>
            <w:tcW w:w="226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6C64AEE" w14:textId="77777777" w:rsidR="0055154C" w:rsidRPr="0055154C" w:rsidRDefault="0055154C" w:rsidP="00713CF9">
            <w:pPr>
              <w:jc w:val="center"/>
              <w:rPr>
                <w:b/>
              </w:rPr>
            </w:pPr>
            <w:r w:rsidRPr="0055154C">
              <w:rPr>
                <w:b/>
              </w:rPr>
              <w:t>v Kč se DPH</w:t>
            </w:r>
          </w:p>
        </w:tc>
      </w:tr>
      <w:tr w:rsidR="0055154C" w14:paraId="28D7191C" w14:textId="77777777" w:rsidTr="008F3889">
        <w:trPr>
          <w:cantSplit/>
          <w:trHeight w:val="701"/>
          <w:jc w:val="center"/>
        </w:trPr>
        <w:tc>
          <w:tcPr>
            <w:tcW w:w="3015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143EA70" w14:textId="77777777" w:rsidR="00D60076" w:rsidRDefault="00B75A8B">
            <w:pPr>
              <w:pStyle w:val="Nadpis4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Celková n</w:t>
            </w:r>
            <w:r w:rsidR="007822A4" w:rsidRPr="007822A4">
              <w:rPr>
                <w:sz w:val="22"/>
                <w:szCs w:val="22"/>
              </w:rPr>
              <w:t xml:space="preserve">abídková cena za </w:t>
            </w:r>
          </w:p>
          <w:p w14:paraId="4C04253F" w14:textId="68CD9116" w:rsidR="0055154C" w:rsidRPr="007822A4" w:rsidRDefault="006023E6">
            <w:pPr>
              <w:pStyle w:val="Nadpis4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roky plnění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15C89D" w14:textId="77777777" w:rsidR="0055154C" w:rsidRDefault="007822A4">
            <w:pPr>
              <w:jc w:val="right"/>
              <w:rPr>
                <w:bCs/>
              </w:rPr>
            </w:pPr>
            <w:permStart w:id="1081029403" w:edGrp="everyone"/>
            <w:r>
              <w:rPr>
                <w:bCs/>
              </w:rPr>
              <w:t>………………</w:t>
            </w:r>
            <w:permEnd w:id="1081029403"/>
          </w:p>
        </w:tc>
        <w:tc>
          <w:tcPr>
            <w:tcW w:w="2266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BE0A00" w14:textId="77777777" w:rsidR="0055154C" w:rsidRPr="0055154C" w:rsidRDefault="007822A4">
            <w:pPr>
              <w:jc w:val="right"/>
              <w:rPr>
                <w:bCs/>
              </w:rPr>
            </w:pPr>
            <w:permStart w:id="858861838" w:edGrp="everyone"/>
            <w:r>
              <w:rPr>
                <w:bCs/>
              </w:rPr>
              <w:t>………………</w:t>
            </w:r>
            <w:permEnd w:id="858861838"/>
          </w:p>
        </w:tc>
        <w:tc>
          <w:tcPr>
            <w:tcW w:w="2266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192691B" w14:textId="77777777" w:rsidR="0055154C" w:rsidRPr="0055154C" w:rsidRDefault="007822A4">
            <w:pPr>
              <w:jc w:val="right"/>
              <w:rPr>
                <w:bCs/>
              </w:rPr>
            </w:pPr>
            <w:permStart w:id="1133122669" w:edGrp="everyone"/>
            <w:r>
              <w:rPr>
                <w:bCs/>
              </w:rPr>
              <w:t>………………</w:t>
            </w:r>
            <w:permEnd w:id="1133122669"/>
          </w:p>
        </w:tc>
      </w:tr>
    </w:tbl>
    <w:p w14:paraId="45358A80" w14:textId="77777777" w:rsidR="00620938" w:rsidRDefault="00620938" w:rsidP="00620938"/>
    <w:p w14:paraId="320F1E34" w14:textId="77777777" w:rsidR="00EB03C4" w:rsidRDefault="00EB03C4" w:rsidP="00EB03C4">
      <w:pPr>
        <w:rPr>
          <w:sz w:val="16"/>
          <w:szCs w:val="16"/>
        </w:rPr>
      </w:pPr>
    </w:p>
    <w:p w14:paraId="0906723B" w14:textId="77777777" w:rsidR="00EB03C4" w:rsidRPr="005666D8" w:rsidRDefault="00EB03C4" w:rsidP="00A06356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 w:rsidRPr="005666D8">
        <w:rPr>
          <w:rFonts w:ascii="Times New Roman" w:hAnsi="Times New Roman" w:cs="Times New Roman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14:paraId="575903E5" w14:textId="77777777" w:rsidR="00F80959" w:rsidRDefault="00F80959" w:rsidP="00EB03C4">
      <w:pPr>
        <w:jc w:val="both"/>
      </w:pPr>
    </w:p>
    <w:p w14:paraId="0CF74674" w14:textId="77777777" w:rsidR="00EB03C4" w:rsidRDefault="00EB03C4" w:rsidP="00EB03C4">
      <w:pPr>
        <w:jc w:val="both"/>
      </w:pPr>
      <w:r>
        <w:t xml:space="preserve">V </w:t>
      </w:r>
      <w:permStart w:id="553281083" w:edGrp="everyone"/>
      <w:r>
        <w:t>……………………</w:t>
      </w:r>
      <w:proofErr w:type="gramStart"/>
      <w:r>
        <w:t>…….</w:t>
      </w:r>
      <w:proofErr w:type="gramEnd"/>
      <w:r>
        <w:t xml:space="preserve">. </w:t>
      </w:r>
      <w:permEnd w:id="553281083"/>
      <w:r>
        <w:t xml:space="preserve">dne </w:t>
      </w:r>
      <w:permStart w:id="1778077803" w:edGrp="everyone"/>
      <w:r>
        <w:t>……………</w:t>
      </w:r>
    </w:p>
    <w:permEnd w:id="1778077803"/>
    <w:p w14:paraId="055696F4" w14:textId="77777777" w:rsidR="00EB03C4" w:rsidRDefault="00EB03C4" w:rsidP="00EB03C4">
      <w:pPr>
        <w:ind w:left="4956"/>
        <w:jc w:val="both"/>
      </w:pPr>
      <w:r>
        <w:t xml:space="preserve">           ……………………………….</w:t>
      </w:r>
    </w:p>
    <w:p w14:paraId="65E9B4B4" w14:textId="77777777" w:rsidR="00EB03C4" w:rsidRDefault="00EB03C4" w:rsidP="00EB03C4">
      <w:pPr>
        <w:ind w:left="4248" w:firstLine="708"/>
        <w:jc w:val="both"/>
      </w:pPr>
      <w:r>
        <w:t xml:space="preserve">                </w:t>
      </w:r>
      <w:permStart w:id="176363424" w:edGrp="everyone"/>
      <w:r>
        <w:t>razítko, jméno a podpis</w:t>
      </w:r>
    </w:p>
    <w:p w14:paraId="51C641B8" w14:textId="77777777" w:rsidR="004825A4" w:rsidRDefault="00801336" w:rsidP="001E6486">
      <w:pPr>
        <w:ind w:left="4248"/>
        <w:jc w:val="both"/>
      </w:pPr>
      <w:r>
        <w:t>oprávněné osoby</w:t>
      </w:r>
      <w:r w:rsidR="00EB03C4">
        <w:t xml:space="preserve"> </w:t>
      </w:r>
      <w:r w:rsidR="008B0C0C">
        <w:t>účastníka zadávacího řízení</w:t>
      </w:r>
      <w:permEnd w:id="176363424"/>
    </w:p>
    <w:sectPr w:rsidR="004825A4" w:rsidSect="0012390B">
      <w:headerReference w:type="default" r:id="rId8"/>
      <w:footerReference w:type="even" r:id="rId9"/>
      <w:footerReference w:type="default" r:id="rId10"/>
      <w:pgSz w:w="11906" w:h="16838"/>
      <w:pgMar w:top="1985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1535D4" w14:textId="77777777" w:rsidR="00AE3693" w:rsidRDefault="00AE3693">
      <w:r>
        <w:separator/>
      </w:r>
    </w:p>
  </w:endnote>
  <w:endnote w:type="continuationSeparator" w:id="0">
    <w:p w14:paraId="53008D58" w14:textId="77777777" w:rsidR="00AE3693" w:rsidRDefault="00AE3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FD48DD" w14:textId="77777777"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3E1042E" w14:textId="77777777" w:rsidR="00461F81" w:rsidRDefault="00461F8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61CC9" w14:textId="77777777" w:rsidR="00C443FA" w:rsidRDefault="00C443FA" w:rsidP="00C8279F">
    <w:pPr>
      <w:tabs>
        <w:tab w:val="center" w:pos="6096"/>
        <w:tab w:val="right" w:pos="9072"/>
      </w:tabs>
      <w:rPr>
        <w:snapToGrid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5EA410" w14:textId="77777777" w:rsidR="00AE3693" w:rsidRDefault="00AE3693">
      <w:r>
        <w:separator/>
      </w:r>
    </w:p>
  </w:footnote>
  <w:footnote w:type="continuationSeparator" w:id="0">
    <w:p w14:paraId="05FC0D84" w14:textId="77777777" w:rsidR="00AE3693" w:rsidRDefault="00AE3693">
      <w:r>
        <w:continuationSeparator/>
      </w:r>
    </w:p>
  </w:footnote>
  <w:footnote w:id="1">
    <w:p w14:paraId="611EB687" w14:textId="77777777" w:rsidR="00733E7F" w:rsidRPr="00A1163F" w:rsidRDefault="00733E7F" w:rsidP="00733E7F">
      <w:pPr>
        <w:pStyle w:val="Textpoznpodarou"/>
        <w:ind w:left="284" w:hanging="284"/>
        <w:jc w:val="both"/>
        <w:rPr>
          <w:sz w:val="22"/>
          <w:szCs w:val="22"/>
        </w:rPr>
      </w:pPr>
      <w:r w:rsidRPr="00A1163F">
        <w:rPr>
          <w:rStyle w:val="Znakapoznpodarou"/>
          <w:sz w:val="22"/>
          <w:szCs w:val="22"/>
        </w:rPr>
        <w:footnoteRef/>
      </w:r>
      <w:r w:rsidRPr="00A1163F">
        <w:rPr>
          <w:sz w:val="22"/>
          <w:szCs w:val="22"/>
        </w:rPr>
        <w:t xml:space="preserve"> </w:t>
      </w:r>
      <w:r w:rsidRPr="00A1163F">
        <w:rPr>
          <w:sz w:val="22"/>
          <w:szCs w:val="22"/>
        </w:rPr>
        <w:tab/>
        <w:t>Účastník zvolí jednu z </w:t>
      </w:r>
      <w:proofErr w:type="gramStart"/>
      <w:r w:rsidRPr="00A1163F">
        <w:rPr>
          <w:sz w:val="22"/>
          <w:szCs w:val="22"/>
        </w:rPr>
        <w:t>variant - za</w:t>
      </w:r>
      <w:proofErr w:type="gramEnd"/>
      <w:r w:rsidRPr="00A1163F">
        <w:rPr>
          <w:sz w:val="22"/>
          <w:szCs w:val="22"/>
        </w:rPr>
        <w:t xml:space="preserve"> malý a střední podnik se považuje podnik, který zaměstnává méně než 250 zaměstnanců a jeho roční obrat nepřesahuje 50 miliónů EUR nebo jeho bilanční suma roční rozvahy nepřesahuje 43 miliónů EUR. Podrobné vysvětlení je uvedeno na webové adrese: </w:t>
      </w:r>
      <w:hyperlink r:id="rId1" w:history="1">
        <w:r w:rsidRPr="00A1163F">
          <w:rPr>
            <w:rStyle w:val="Hypertextovodkaz"/>
            <w:sz w:val="22"/>
            <w:szCs w:val="22"/>
          </w:rPr>
          <w:t>http://www.czechinvest.org/definice-msp</w:t>
        </w:r>
      </w:hyperlink>
      <w:r w:rsidRPr="00A1163F">
        <w:rPr>
          <w:sz w:val="22"/>
          <w:szCs w:val="22"/>
        </w:rPr>
        <w:t xml:space="preserve"> .</w:t>
      </w:r>
    </w:p>
  </w:footnote>
  <w:footnote w:id="2">
    <w:p w14:paraId="724D31C1" w14:textId="77777777" w:rsidR="00733E7F" w:rsidRDefault="00733E7F" w:rsidP="00733E7F">
      <w:pPr>
        <w:pStyle w:val="Textpoznpodarou"/>
        <w:ind w:left="284" w:hanging="284"/>
      </w:pPr>
      <w:r w:rsidRPr="00A1163F">
        <w:rPr>
          <w:rStyle w:val="Znakapoznpodarou"/>
          <w:sz w:val="22"/>
          <w:szCs w:val="22"/>
        </w:rPr>
        <w:footnoteRef/>
      </w:r>
      <w:r w:rsidRPr="00A1163F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A1163F">
        <w:rPr>
          <w:sz w:val="22"/>
          <w:szCs w:val="22"/>
        </w:rPr>
        <w:t>Účastník zvolí jednu z </w:t>
      </w:r>
      <w:proofErr w:type="gramStart"/>
      <w:r w:rsidRPr="00A1163F">
        <w:rPr>
          <w:sz w:val="22"/>
          <w:szCs w:val="22"/>
        </w:rPr>
        <w:t>variant - jde</w:t>
      </w:r>
      <w:proofErr w:type="gramEnd"/>
      <w:r w:rsidRPr="00A1163F">
        <w:rPr>
          <w:sz w:val="22"/>
          <w:szCs w:val="22"/>
        </w:rPr>
        <w:t xml:space="preserve"> o údaj, který musí zadavatel povinně uvádět při identifikaci vybraného dodavatele ve Věstníku veřejných zakázek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799FE5" w14:textId="77777777" w:rsidR="00DF45B1" w:rsidRDefault="00B7658D" w:rsidP="00B7658D">
    <w:pPr>
      <w:pStyle w:val="Zhlav"/>
      <w:tabs>
        <w:tab w:val="clear" w:pos="4536"/>
        <w:tab w:val="clear" w:pos="9072"/>
        <w:tab w:val="left" w:pos="277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A96540"/>
    <w:multiLevelType w:val="hybridMultilevel"/>
    <w:tmpl w:val="4522B424"/>
    <w:lvl w:ilvl="0" w:tplc="80F265C2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E184A"/>
    <w:multiLevelType w:val="hybridMultilevel"/>
    <w:tmpl w:val="97AC2476"/>
    <w:lvl w:ilvl="0" w:tplc="8D3CD3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417044"/>
    <w:multiLevelType w:val="hybridMultilevel"/>
    <w:tmpl w:val="5276ED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9F194E"/>
    <w:multiLevelType w:val="hybridMultilevel"/>
    <w:tmpl w:val="53E4C4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9938797">
    <w:abstractNumId w:val="1"/>
  </w:num>
  <w:num w:numId="2" w16cid:durableId="535892602">
    <w:abstractNumId w:val="3"/>
  </w:num>
  <w:num w:numId="3" w16cid:durableId="18243028">
    <w:abstractNumId w:val="0"/>
  </w:num>
  <w:num w:numId="4" w16cid:durableId="12387837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DF2"/>
    <w:rsid w:val="00007FFB"/>
    <w:rsid w:val="00012AF2"/>
    <w:rsid w:val="00026C3E"/>
    <w:rsid w:val="0002753B"/>
    <w:rsid w:val="000350F3"/>
    <w:rsid w:val="000451C9"/>
    <w:rsid w:val="00046B0B"/>
    <w:rsid w:val="00052EEA"/>
    <w:rsid w:val="00053C3E"/>
    <w:rsid w:val="00072C92"/>
    <w:rsid w:val="0007715D"/>
    <w:rsid w:val="000831D3"/>
    <w:rsid w:val="00086DD1"/>
    <w:rsid w:val="00087C4D"/>
    <w:rsid w:val="00096400"/>
    <w:rsid w:val="000A0599"/>
    <w:rsid w:val="000B0871"/>
    <w:rsid w:val="000C0843"/>
    <w:rsid w:val="000C4584"/>
    <w:rsid w:val="000D1DB4"/>
    <w:rsid w:val="000D3BF4"/>
    <w:rsid w:val="000D77B0"/>
    <w:rsid w:val="000D7F23"/>
    <w:rsid w:val="000E64FF"/>
    <w:rsid w:val="0011244F"/>
    <w:rsid w:val="0012390B"/>
    <w:rsid w:val="00135B0A"/>
    <w:rsid w:val="0013755E"/>
    <w:rsid w:val="0014116D"/>
    <w:rsid w:val="00150211"/>
    <w:rsid w:val="001566AC"/>
    <w:rsid w:val="0017337F"/>
    <w:rsid w:val="00193593"/>
    <w:rsid w:val="00197499"/>
    <w:rsid w:val="001A0B0E"/>
    <w:rsid w:val="001A17B5"/>
    <w:rsid w:val="001B16CA"/>
    <w:rsid w:val="001D539A"/>
    <w:rsid w:val="001D62AA"/>
    <w:rsid w:val="001E4F3E"/>
    <w:rsid w:val="001E6486"/>
    <w:rsid w:val="00207734"/>
    <w:rsid w:val="00212EED"/>
    <w:rsid w:val="00227F38"/>
    <w:rsid w:val="00230722"/>
    <w:rsid w:val="0027104E"/>
    <w:rsid w:val="002718B8"/>
    <w:rsid w:val="00274E20"/>
    <w:rsid w:val="00282657"/>
    <w:rsid w:val="002A1849"/>
    <w:rsid w:val="002A5DC5"/>
    <w:rsid w:val="002B13E7"/>
    <w:rsid w:val="002B208F"/>
    <w:rsid w:val="002B2815"/>
    <w:rsid w:val="002B66B9"/>
    <w:rsid w:val="002D4FB4"/>
    <w:rsid w:val="002E0271"/>
    <w:rsid w:val="002F228E"/>
    <w:rsid w:val="003048A3"/>
    <w:rsid w:val="00305B07"/>
    <w:rsid w:val="003216C7"/>
    <w:rsid w:val="00326499"/>
    <w:rsid w:val="00351BA0"/>
    <w:rsid w:val="00364083"/>
    <w:rsid w:val="003828DE"/>
    <w:rsid w:val="00407504"/>
    <w:rsid w:val="00425ECC"/>
    <w:rsid w:val="0043163E"/>
    <w:rsid w:val="00432494"/>
    <w:rsid w:val="004328B2"/>
    <w:rsid w:val="00435985"/>
    <w:rsid w:val="00435EEE"/>
    <w:rsid w:val="00444177"/>
    <w:rsid w:val="00451AAE"/>
    <w:rsid w:val="00454E67"/>
    <w:rsid w:val="00461F81"/>
    <w:rsid w:val="00463B70"/>
    <w:rsid w:val="00470018"/>
    <w:rsid w:val="00476559"/>
    <w:rsid w:val="004825A4"/>
    <w:rsid w:val="004863F7"/>
    <w:rsid w:val="00493197"/>
    <w:rsid w:val="004A65A0"/>
    <w:rsid w:val="004A7216"/>
    <w:rsid w:val="004A741C"/>
    <w:rsid w:val="004C4CDC"/>
    <w:rsid w:val="004C56D8"/>
    <w:rsid w:val="004C6B71"/>
    <w:rsid w:val="004E1379"/>
    <w:rsid w:val="004E1D6F"/>
    <w:rsid w:val="004E6030"/>
    <w:rsid w:val="004F07C7"/>
    <w:rsid w:val="004F657C"/>
    <w:rsid w:val="004F6F5B"/>
    <w:rsid w:val="00512936"/>
    <w:rsid w:val="005229F0"/>
    <w:rsid w:val="00524572"/>
    <w:rsid w:val="00527708"/>
    <w:rsid w:val="00540591"/>
    <w:rsid w:val="0055154C"/>
    <w:rsid w:val="00551E95"/>
    <w:rsid w:val="00553997"/>
    <w:rsid w:val="00556157"/>
    <w:rsid w:val="005677D3"/>
    <w:rsid w:val="00571FF0"/>
    <w:rsid w:val="0057345F"/>
    <w:rsid w:val="00574B2F"/>
    <w:rsid w:val="00596850"/>
    <w:rsid w:val="005977FA"/>
    <w:rsid w:val="005C69BE"/>
    <w:rsid w:val="005C7046"/>
    <w:rsid w:val="005D6985"/>
    <w:rsid w:val="005F121B"/>
    <w:rsid w:val="006023E6"/>
    <w:rsid w:val="0060319C"/>
    <w:rsid w:val="00603F15"/>
    <w:rsid w:val="00606B27"/>
    <w:rsid w:val="006204D9"/>
    <w:rsid w:val="00620938"/>
    <w:rsid w:val="00640577"/>
    <w:rsid w:val="00650D7C"/>
    <w:rsid w:val="0065234D"/>
    <w:rsid w:val="006548AD"/>
    <w:rsid w:val="006649F6"/>
    <w:rsid w:val="00664BFB"/>
    <w:rsid w:val="006724EC"/>
    <w:rsid w:val="00674349"/>
    <w:rsid w:val="00687CD9"/>
    <w:rsid w:val="00691553"/>
    <w:rsid w:val="0069484E"/>
    <w:rsid w:val="006A0DE2"/>
    <w:rsid w:val="006B18FB"/>
    <w:rsid w:val="006C2C6C"/>
    <w:rsid w:val="006C76E8"/>
    <w:rsid w:val="006D0573"/>
    <w:rsid w:val="006D237F"/>
    <w:rsid w:val="006D3A09"/>
    <w:rsid w:val="006E2A16"/>
    <w:rsid w:val="006E3DF2"/>
    <w:rsid w:val="006F1612"/>
    <w:rsid w:val="00713CF9"/>
    <w:rsid w:val="007331A2"/>
    <w:rsid w:val="00733E7F"/>
    <w:rsid w:val="00736C61"/>
    <w:rsid w:val="00736D26"/>
    <w:rsid w:val="00740927"/>
    <w:rsid w:val="007420C3"/>
    <w:rsid w:val="00742CAA"/>
    <w:rsid w:val="0074567D"/>
    <w:rsid w:val="007534CC"/>
    <w:rsid w:val="00761405"/>
    <w:rsid w:val="007822A4"/>
    <w:rsid w:val="00791763"/>
    <w:rsid w:val="007A558B"/>
    <w:rsid w:val="007B1EC8"/>
    <w:rsid w:val="007B2D4F"/>
    <w:rsid w:val="007D459A"/>
    <w:rsid w:val="007E6D93"/>
    <w:rsid w:val="007F721D"/>
    <w:rsid w:val="00800E9E"/>
    <w:rsid w:val="00801336"/>
    <w:rsid w:val="00802078"/>
    <w:rsid w:val="00803EB0"/>
    <w:rsid w:val="0083764E"/>
    <w:rsid w:val="008614AD"/>
    <w:rsid w:val="00865569"/>
    <w:rsid w:val="008A0EAA"/>
    <w:rsid w:val="008B0738"/>
    <w:rsid w:val="008B0C0C"/>
    <w:rsid w:val="008B2E36"/>
    <w:rsid w:val="008C2954"/>
    <w:rsid w:val="008C44C3"/>
    <w:rsid w:val="008D0C61"/>
    <w:rsid w:val="008E5B41"/>
    <w:rsid w:val="008E6BDB"/>
    <w:rsid w:val="008F3889"/>
    <w:rsid w:val="00910370"/>
    <w:rsid w:val="00913E0A"/>
    <w:rsid w:val="00926582"/>
    <w:rsid w:val="00943604"/>
    <w:rsid w:val="00951AA2"/>
    <w:rsid w:val="009645CC"/>
    <w:rsid w:val="00981B2B"/>
    <w:rsid w:val="009871C3"/>
    <w:rsid w:val="00992989"/>
    <w:rsid w:val="0099682F"/>
    <w:rsid w:val="009B1AD2"/>
    <w:rsid w:val="009C113A"/>
    <w:rsid w:val="009C3AA0"/>
    <w:rsid w:val="009C3D8C"/>
    <w:rsid w:val="009D0947"/>
    <w:rsid w:val="009D5996"/>
    <w:rsid w:val="009E4B37"/>
    <w:rsid w:val="009F4211"/>
    <w:rsid w:val="00A06356"/>
    <w:rsid w:val="00A22A34"/>
    <w:rsid w:val="00A25F38"/>
    <w:rsid w:val="00A3015E"/>
    <w:rsid w:val="00A30857"/>
    <w:rsid w:val="00A33EB3"/>
    <w:rsid w:val="00A41D2D"/>
    <w:rsid w:val="00A577B1"/>
    <w:rsid w:val="00A63341"/>
    <w:rsid w:val="00A7400E"/>
    <w:rsid w:val="00A80358"/>
    <w:rsid w:val="00A83580"/>
    <w:rsid w:val="00A84F8B"/>
    <w:rsid w:val="00A90136"/>
    <w:rsid w:val="00A95F54"/>
    <w:rsid w:val="00A96DA8"/>
    <w:rsid w:val="00AA2066"/>
    <w:rsid w:val="00AA24A0"/>
    <w:rsid w:val="00AA482F"/>
    <w:rsid w:val="00AA6CCE"/>
    <w:rsid w:val="00AC0D3E"/>
    <w:rsid w:val="00AE3693"/>
    <w:rsid w:val="00AF45AF"/>
    <w:rsid w:val="00AF7848"/>
    <w:rsid w:val="00B13A84"/>
    <w:rsid w:val="00B24246"/>
    <w:rsid w:val="00B319A3"/>
    <w:rsid w:val="00B332F4"/>
    <w:rsid w:val="00B40642"/>
    <w:rsid w:val="00B41C89"/>
    <w:rsid w:val="00B60FC4"/>
    <w:rsid w:val="00B75A8B"/>
    <w:rsid w:val="00B7658D"/>
    <w:rsid w:val="00B82582"/>
    <w:rsid w:val="00BA579A"/>
    <w:rsid w:val="00C004A1"/>
    <w:rsid w:val="00C20E36"/>
    <w:rsid w:val="00C24C49"/>
    <w:rsid w:val="00C25670"/>
    <w:rsid w:val="00C26E44"/>
    <w:rsid w:val="00C30317"/>
    <w:rsid w:val="00C32B14"/>
    <w:rsid w:val="00C443FA"/>
    <w:rsid w:val="00C46C1E"/>
    <w:rsid w:val="00C46D4D"/>
    <w:rsid w:val="00C8279F"/>
    <w:rsid w:val="00C90575"/>
    <w:rsid w:val="00CA4F82"/>
    <w:rsid w:val="00CB2D29"/>
    <w:rsid w:val="00CD0011"/>
    <w:rsid w:val="00CD3DFD"/>
    <w:rsid w:val="00CF188E"/>
    <w:rsid w:val="00D00DF4"/>
    <w:rsid w:val="00D03A0C"/>
    <w:rsid w:val="00D05EE4"/>
    <w:rsid w:val="00D1114B"/>
    <w:rsid w:val="00D20A1F"/>
    <w:rsid w:val="00D30C5F"/>
    <w:rsid w:val="00D30CCB"/>
    <w:rsid w:val="00D35EAE"/>
    <w:rsid w:val="00D37BD2"/>
    <w:rsid w:val="00D41C22"/>
    <w:rsid w:val="00D42DFF"/>
    <w:rsid w:val="00D479E2"/>
    <w:rsid w:val="00D5543D"/>
    <w:rsid w:val="00D60076"/>
    <w:rsid w:val="00D6231D"/>
    <w:rsid w:val="00D70948"/>
    <w:rsid w:val="00D729C8"/>
    <w:rsid w:val="00D8165B"/>
    <w:rsid w:val="00D846DD"/>
    <w:rsid w:val="00DA36F8"/>
    <w:rsid w:val="00DB5A38"/>
    <w:rsid w:val="00DB7EEE"/>
    <w:rsid w:val="00DC7659"/>
    <w:rsid w:val="00DD4269"/>
    <w:rsid w:val="00DF45B1"/>
    <w:rsid w:val="00DF74E5"/>
    <w:rsid w:val="00DF790C"/>
    <w:rsid w:val="00E14390"/>
    <w:rsid w:val="00E1612B"/>
    <w:rsid w:val="00E20897"/>
    <w:rsid w:val="00E23DA6"/>
    <w:rsid w:val="00E3232F"/>
    <w:rsid w:val="00E33AE4"/>
    <w:rsid w:val="00E469AC"/>
    <w:rsid w:val="00E52EF2"/>
    <w:rsid w:val="00E53535"/>
    <w:rsid w:val="00E574F5"/>
    <w:rsid w:val="00E603FF"/>
    <w:rsid w:val="00E63C57"/>
    <w:rsid w:val="00E743DC"/>
    <w:rsid w:val="00E845E6"/>
    <w:rsid w:val="00E87D71"/>
    <w:rsid w:val="00E94A91"/>
    <w:rsid w:val="00E96DCA"/>
    <w:rsid w:val="00EA7075"/>
    <w:rsid w:val="00EA74D2"/>
    <w:rsid w:val="00EB03C4"/>
    <w:rsid w:val="00EB551D"/>
    <w:rsid w:val="00EC1CD5"/>
    <w:rsid w:val="00ED16CE"/>
    <w:rsid w:val="00F00A58"/>
    <w:rsid w:val="00F03396"/>
    <w:rsid w:val="00F044BA"/>
    <w:rsid w:val="00F07BE8"/>
    <w:rsid w:val="00F34423"/>
    <w:rsid w:val="00F80959"/>
    <w:rsid w:val="00F901CD"/>
    <w:rsid w:val="00F91550"/>
    <w:rsid w:val="00F96C26"/>
    <w:rsid w:val="00FA6C76"/>
    <w:rsid w:val="00FB21F1"/>
    <w:rsid w:val="00FB33CE"/>
    <w:rsid w:val="00FB4FFD"/>
    <w:rsid w:val="00FB7109"/>
    <w:rsid w:val="00FC2A7D"/>
    <w:rsid w:val="00FE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3FF6D8"/>
  <w15:chartTrackingRefBased/>
  <w15:docId w15:val="{786FA774-ADCC-4D27-830C-B8A8EE6AD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B03C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link w:val="Nadpis4Char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Hypertextovodkaz">
    <w:name w:val="Hyperlink"/>
    <w:rsid w:val="00DF45B1"/>
    <w:rPr>
      <w:color w:val="0000FF"/>
      <w:u w:val="single"/>
    </w:rPr>
  </w:style>
  <w:style w:type="paragraph" w:styleId="Zhlav">
    <w:name w:val="header"/>
    <w:basedOn w:val="Normln"/>
    <w:rsid w:val="00DF45B1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60F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link w:val="Nadpis1"/>
    <w:rsid w:val="00EB03C4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EB03C4"/>
    <w:rPr>
      <w:rFonts w:ascii="Arial" w:hAnsi="Arial" w:cs="Arial"/>
      <w:b/>
      <w:bCs/>
      <w:sz w:val="22"/>
      <w:szCs w:val="24"/>
    </w:rPr>
  </w:style>
  <w:style w:type="character" w:customStyle="1" w:styleId="Nadpis4Char">
    <w:name w:val="Nadpis 4 Char"/>
    <w:link w:val="Nadpis4"/>
    <w:rsid w:val="00EB03C4"/>
    <w:rPr>
      <w:b/>
      <w:sz w:val="18"/>
      <w:szCs w:val="24"/>
    </w:rPr>
  </w:style>
  <w:style w:type="paragraph" w:styleId="Textvbloku">
    <w:name w:val="Block Text"/>
    <w:basedOn w:val="Normln"/>
    <w:unhideWhenUsed/>
    <w:rsid w:val="00EB03C4"/>
    <w:pPr>
      <w:overflowPunct w:val="0"/>
      <w:autoSpaceDE w:val="0"/>
      <w:autoSpaceDN w:val="0"/>
      <w:adjustRightInd w:val="0"/>
      <w:spacing w:after="120"/>
      <w:ind w:left="-142" w:right="-284"/>
      <w:jc w:val="both"/>
    </w:pPr>
    <w:rPr>
      <w:rFonts w:ascii="Arial" w:hAnsi="Arial" w:cs="Arial"/>
      <w:sz w:val="22"/>
      <w:szCs w:val="22"/>
    </w:rPr>
  </w:style>
  <w:style w:type="character" w:styleId="Odkaznakoment">
    <w:name w:val="annotation reference"/>
    <w:rsid w:val="00EB03C4"/>
    <w:rPr>
      <w:sz w:val="16"/>
      <w:szCs w:val="16"/>
    </w:rPr>
  </w:style>
  <w:style w:type="paragraph" w:styleId="Textkomente">
    <w:name w:val="annotation text"/>
    <w:basedOn w:val="Normln"/>
    <w:link w:val="TextkomenteChar"/>
    <w:rsid w:val="00EB03C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B03C4"/>
  </w:style>
  <w:style w:type="paragraph" w:styleId="Revize">
    <w:name w:val="Revision"/>
    <w:hidden/>
    <w:uiPriority w:val="99"/>
    <w:semiHidden/>
    <w:rsid w:val="003048A3"/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rsid w:val="0062093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20938"/>
  </w:style>
  <w:style w:type="character" w:styleId="Znakapoznpodarou">
    <w:name w:val="footnote reference"/>
    <w:uiPriority w:val="99"/>
    <w:rsid w:val="006209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98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echinvest.org/definice-msp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C6A41-3CC7-42BE-83DF-5BBAFB78F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380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Nemocnice</Company>
  <LinksUpToDate>false</LinksUpToDate>
  <CharactersWithSpaces>2619</CharactersWithSpaces>
  <SharedDoc>false</SharedDoc>
  <HLinks>
    <vt:vector size="6" baseType="variant"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>http://www.czechinvest.org/definice-msp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Pocitac</dc:creator>
  <cp:keywords/>
  <cp:lastModifiedBy>Mgr. Alena Ševčíková</cp:lastModifiedBy>
  <cp:revision>15</cp:revision>
  <cp:lastPrinted>2020-11-23T11:37:00Z</cp:lastPrinted>
  <dcterms:created xsi:type="dcterms:W3CDTF">2024-05-09T09:21:00Z</dcterms:created>
  <dcterms:modified xsi:type="dcterms:W3CDTF">2024-08-02T12:09:00Z</dcterms:modified>
</cp:coreProperties>
</file>