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4C2B0" w14:textId="77777777" w:rsidR="00501F3F" w:rsidRPr="00C476CE" w:rsidRDefault="00501F3F">
      <w:pPr>
        <w:pStyle w:val="Nzev"/>
        <w:rPr>
          <w:b w:val="0"/>
          <w:sz w:val="20"/>
          <w:szCs w:val="20"/>
        </w:rPr>
      </w:pPr>
    </w:p>
    <w:p w14:paraId="58CDDDA9" w14:textId="3A71FDC3" w:rsidR="00501F3F" w:rsidRPr="00C476CE" w:rsidRDefault="00501F3F" w:rsidP="00501F3F">
      <w:pPr>
        <w:pStyle w:val="Nzev"/>
        <w:jc w:val="both"/>
        <w:rPr>
          <w:b w:val="0"/>
          <w:sz w:val="20"/>
          <w:szCs w:val="20"/>
        </w:rPr>
      </w:pPr>
      <w:r w:rsidRPr="00C476CE">
        <w:rPr>
          <w:b w:val="0"/>
          <w:sz w:val="20"/>
          <w:szCs w:val="20"/>
        </w:rPr>
        <w:t xml:space="preserve">Příloha č. </w:t>
      </w:r>
      <w:r w:rsidR="00D44B51">
        <w:rPr>
          <w:b w:val="0"/>
          <w:sz w:val="20"/>
          <w:szCs w:val="20"/>
        </w:rPr>
        <w:t>4</w:t>
      </w:r>
      <w:r w:rsidR="00C3322D">
        <w:rPr>
          <w:b w:val="0"/>
          <w:sz w:val="20"/>
          <w:szCs w:val="20"/>
        </w:rPr>
        <w:t xml:space="preserve">b </w:t>
      </w:r>
      <w:r w:rsidR="00223675">
        <w:rPr>
          <w:b w:val="0"/>
          <w:sz w:val="20"/>
          <w:szCs w:val="20"/>
        </w:rPr>
        <w:t>ZD</w:t>
      </w:r>
    </w:p>
    <w:p w14:paraId="6CBD82D2" w14:textId="77777777" w:rsidR="00501F3F" w:rsidRPr="00C476CE" w:rsidRDefault="00501F3F">
      <w:pPr>
        <w:pStyle w:val="Nzev"/>
        <w:rPr>
          <w:sz w:val="24"/>
          <w:szCs w:val="24"/>
        </w:rPr>
      </w:pPr>
    </w:p>
    <w:p w14:paraId="3D5097BE" w14:textId="77777777" w:rsidR="002A484B" w:rsidRPr="002C0572" w:rsidRDefault="002A484B">
      <w:pPr>
        <w:pStyle w:val="Nzev"/>
      </w:pPr>
      <w:r w:rsidRPr="002C0572">
        <w:t>Kupní smlouva</w:t>
      </w:r>
    </w:p>
    <w:p w14:paraId="57DA2BC3" w14:textId="51CF2CD7" w:rsidR="000D1E01" w:rsidRPr="00C476CE" w:rsidRDefault="000D1E01" w:rsidP="000D1E01">
      <w:pPr>
        <w:jc w:val="center"/>
      </w:pPr>
      <w:r w:rsidRPr="00C476CE">
        <w:t>uzavřená podle ustanovení § 2079 a následujících zákona č. 89/2012 Sb., občanský zákoník</w:t>
      </w:r>
      <w:r w:rsidR="006A7000" w:rsidRPr="00C476CE">
        <w:t>,</w:t>
      </w:r>
      <w:r w:rsidRPr="00C476CE">
        <w:t xml:space="preserve"> </w:t>
      </w:r>
      <w:r w:rsidR="00B16ADC" w:rsidRPr="00C476CE">
        <w:t>v</w:t>
      </w:r>
      <w:r w:rsidR="00DA0000">
        <w:t> </w:t>
      </w:r>
      <w:r w:rsidR="00B16ADC" w:rsidRPr="00C476CE">
        <w:t>platném znění</w:t>
      </w:r>
      <w:r w:rsidRPr="00C476CE">
        <w:t xml:space="preserve"> (dále jen „občanský zákoník“) níže uvedeného dne, měsíce a roku mezi účastníky:</w:t>
      </w:r>
    </w:p>
    <w:p w14:paraId="67CDCC93" w14:textId="77777777" w:rsidR="002A484B" w:rsidRPr="00C476CE" w:rsidRDefault="002A484B"/>
    <w:p w14:paraId="5D2E2374" w14:textId="77777777" w:rsidR="002A484B" w:rsidRPr="00C476CE" w:rsidRDefault="002A484B">
      <w:pPr>
        <w:jc w:val="center"/>
        <w:rPr>
          <w:b/>
        </w:rPr>
      </w:pPr>
      <w:r w:rsidRPr="00C476CE">
        <w:rPr>
          <w:b/>
        </w:rPr>
        <w:t>Smluvní strany</w:t>
      </w:r>
    </w:p>
    <w:p w14:paraId="4E13033D" w14:textId="77777777" w:rsidR="002A484B" w:rsidRPr="00C476CE" w:rsidRDefault="002A484B"/>
    <w:p w14:paraId="4A701CCB" w14:textId="77777777" w:rsidR="002A484B" w:rsidRPr="00C476CE" w:rsidRDefault="002A484B">
      <w:pPr>
        <w:tabs>
          <w:tab w:val="left" w:pos="426"/>
        </w:tabs>
        <w:ind w:left="426" w:hanging="426"/>
        <w:rPr>
          <w:b/>
          <w:bCs/>
        </w:rPr>
      </w:pPr>
      <w:r w:rsidRPr="00C476CE">
        <w:rPr>
          <w:b/>
          <w:bCs/>
        </w:rPr>
        <w:t xml:space="preserve">1. </w:t>
      </w:r>
      <w:r w:rsidR="000244A2" w:rsidRPr="00C476CE">
        <w:rPr>
          <w:b/>
          <w:bCs/>
        </w:rPr>
        <w:t xml:space="preserve">   Název</w:t>
      </w:r>
      <w:r w:rsidR="005428D2" w:rsidRPr="00C476CE">
        <w:rPr>
          <w:b/>
          <w:bCs/>
        </w:rPr>
        <w:t xml:space="preserve"> firmy:</w:t>
      </w:r>
      <w:r w:rsidR="00C96179" w:rsidRPr="00C476CE">
        <w:rPr>
          <w:b/>
          <w:bCs/>
        </w:rPr>
        <w:t xml:space="preserve"> </w:t>
      </w:r>
      <w:permStart w:id="1931302473" w:edGrp="everyone"/>
      <w:r w:rsidR="00C96179" w:rsidRPr="00C476CE">
        <w:rPr>
          <w:b/>
          <w:bCs/>
        </w:rPr>
        <w:t>………………………………………………</w:t>
      </w:r>
      <w:permEnd w:id="1931302473"/>
    </w:p>
    <w:p w14:paraId="4A0D6539" w14:textId="77777777" w:rsidR="000244A2" w:rsidRPr="00C476CE" w:rsidRDefault="000244A2">
      <w:pPr>
        <w:tabs>
          <w:tab w:val="left" w:pos="426"/>
        </w:tabs>
        <w:ind w:left="426" w:hanging="426"/>
        <w:rPr>
          <w:bCs/>
        </w:rPr>
      </w:pPr>
      <w:r w:rsidRPr="00C476CE">
        <w:rPr>
          <w:b/>
          <w:bCs/>
        </w:rPr>
        <w:tab/>
        <w:t>s</w:t>
      </w:r>
      <w:r w:rsidRPr="00C476CE">
        <w:rPr>
          <w:bCs/>
        </w:rPr>
        <w:t>e sídlem</w:t>
      </w:r>
      <w:r w:rsidR="00C96179" w:rsidRPr="00C476CE">
        <w:rPr>
          <w:bCs/>
        </w:rPr>
        <w:t xml:space="preserve"> </w:t>
      </w:r>
      <w:permStart w:id="1035763601" w:edGrp="everyone"/>
      <w:r w:rsidR="00C96179" w:rsidRPr="00C476CE">
        <w:rPr>
          <w:bCs/>
        </w:rPr>
        <w:t>……………………………………………………</w:t>
      </w:r>
      <w:permEnd w:id="1035763601"/>
    </w:p>
    <w:p w14:paraId="7EF10E80" w14:textId="77777777" w:rsidR="000244A2" w:rsidRPr="00C476CE" w:rsidRDefault="000244A2">
      <w:pPr>
        <w:tabs>
          <w:tab w:val="left" w:pos="426"/>
        </w:tabs>
        <w:ind w:left="426" w:hanging="426"/>
        <w:rPr>
          <w:bCs/>
        </w:rPr>
      </w:pPr>
      <w:r w:rsidRPr="00C476CE">
        <w:rPr>
          <w:bCs/>
        </w:rPr>
        <w:tab/>
        <w:t>IČ</w:t>
      </w:r>
      <w:r w:rsidR="005A36B6" w:rsidRPr="00C476CE">
        <w:rPr>
          <w:bCs/>
        </w:rPr>
        <w:t>O</w:t>
      </w:r>
      <w:r w:rsidRPr="00C476CE">
        <w:rPr>
          <w:bCs/>
        </w:rPr>
        <w:t>, DIČ</w:t>
      </w:r>
      <w:r w:rsidR="00C96179" w:rsidRPr="00C476CE">
        <w:rPr>
          <w:bCs/>
        </w:rPr>
        <w:t xml:space="preserve"> </w:t>
      </w:r>
      <w:permStart w:id="158734317" w:edGrp="everyone"/>
      <w:r w:rsidR="00C96179" w:rsidRPr="00C476CE">
        <w:rPr>
          <w:bCs/>
        </w:rPr>
        <w:t>…………………………………………………...</w:t>
      </w:r>
      <w:permEnd w:id="158734317"/>
    </w:p>
    <w:p w14:paraId="00C639B1" w14:textId="77777777" w:rsidR="000244A2" w:rsidRPr="00C476CE" w:rsidRDefault="000244A2">
      <w:pPr>
        <w:tabs>
          <w:tab w:val="left" w:pos="426"/>
        </w:tabs>
        <w:ind w:left="426" w:hanging="426"/>
        <w:rPr>
          <w:bCs/>
        </w:rPr>
      </w:pPr>
      <w:r w:rsidRPr="00C476CE">
        <w:rPr>
          <w:bCs/>
        </w:rPr>
        <w:tab/>
      </w:r>
      <w:r w:rsidR="00C96179" w:rsidRPr="00C476CE">
        <w:rPr>
          <w:bCs/>
        </w:rPr>
        <w:t>Z</w:t>
      </w:r>
      <w:r w:rsidRPr="00C476CE">
        <w:rPr>
          <w:bCs/>
        </w:rPr>
        <w:t>apsaná</w:t>
      </w:r>
      <w:r w:rsidR="00C96179" w:rsidRPr="00C476CE">
        <w:rPr>
          <w:bCs/>
        </w:rPr>
        <w:t xml:space="preserve"> </w:t>
      </w:r>
      <w:permStart w:id="1362503537" w:edGrp="everyone"/>
      <w:r w:rsidR="00C96179" w:rsidRPr="00C476CE">
        <w:rPr>
          <w:bCs/>
        </w:rPr>
        <w:t>……………………………………………………..</w:t>
      </w:r>
      <w:permEnd w:id="1362503537"/>
    </w:p>
    <w:p w14:paraId="4F9FF213" w14:textId="77777777" w:rsidR="000244A2" w:rsidRPr="00C476CE" w:rsidRDefault="000244A2">
      <w:pPr>
        <w:tabs>
          <w:tab w:val="left" w:pos="426"/>
        </w:tabs>
        <w:ind w:left="426" w:hanging="426"/>
        <w:rPr>
          <w:bCs/>
        </w:rPr>
      </w:pPr>
      <w:r w:rsidRPr="00C476CE">
        <w:rPr>
          <w:bCs/>
        </w:rPr>
        <w:tab/>
      </w:r>
      <w:r w:rsidR="00C96179" w:rsidRPr="00C476CE">
        <w:rPr>
          <w:bCs/>
        </w:rPr>
        <w:t>Z</w:t>
      </w:r>
      <w:r w:rsidRPr="00C476CE">
        <w:rPr>
          <w:bCs/>
        </w:rPr>
        <w:t>astoupená</w:t>
      </w:r>
      <w:r w:rsidR="00C96179" w:rsidRPr="00C476CE">
        <w:rPr>
          <w:bCs/>
        </w:rPr>
        <w:t xml:space="preserve"> </w:t>
      </w:r>
      <w:permStart w:id="616316502" w:edGrp="everyone"/>
      <w:r w:rsidR="00C96179" w:rsidRPr="00C476CE">
        <w:rPr>
          <w:bCs/>
        </w:rPr>
        <w:t>………………………………………………….</w:t>
      </w:r>
      <w:permEnd w:id="616316502"/>
    </w:p>
    <w:p w14:paraId="46169447" w14:textId="77777777" w:rsidR="000244A2" w:rsidRPr="00C476CE" w:rsidRDefault="000244A2">
      <w:pPr>
        <w:tabs>
          <w:tab w:val="left" w:pos="426"/>
        </w:tabs>
        <w:ind w:left="426" w:hanging="426"/>
        <w:rPr>
          <w:bCs/>
        </w:rPr>
      </w:pPr>
      <w:r w:rsidRPr="00C476CE">
        <w:rPr>
          <w:bCs/>
        </w:rPr>
        <w:tab/>
        <w:t>bankovní spojení, č.ú.</w:t>
      </w:r>
      <w:r w:rsidR="00C96179" w:rsidRPr="00C476CE">
        <w:rPr>
          <w:bCs/>
        </w:rPr>
        <w:t xml:space="preserve"> </w:t>
      </w:r>
      <w:permStart w:id="1165912399" w:edGrp="everyone"/>
      <w:r w:rsidR="00C96179" w:rsidRPr="00C476CE">
        <w:rPr>
          <w:bCs/>
        </w:rPr>
        <w:t>………………………………………</w:t>
      </w:r>
      <w:permEnd w:id="1165912399"/>
      <w:r w:rsidR="009E336D" w:rsidRPr="00C476CE">
        <w:rPr>
          <w:bCs/>
        </w:rPr>
        <w:t>.</w:t>
      </w:r>
    </w:p>
    <w:p w14:paraId="6B4330C5" w14:textId="77777777" w:rsidR="00192B05" w:rsidRPr="00C476CE" w:rsidRDefault="00192B05">
      <w:pPr>
        <w:tabs>
          <w:tab w:val="left" w:pos="426"/>
        </w:tabs>
        <w:ind w:left="426" w:hanging="426"/>
        <w:rPr>
          <w:bCs/>
        </w:rPr>
      </w:pPr>
      <w:r w:rsidRPr="00C476CE">
        <w:rPr>
          <w:bCs/>
        </w:rPr>
        <w:tab/>
        <w:t>(dále jen „prodávající“)</w:t>
      </w:r>
    </w:p>
    <w:p w14:paraId="0BB2F2A0" w14:textId="77777777" w:rsidR="002A484B" w:rsidRPr="00C476CE" w:rsidRDefault="002A484B">
      <w:pPr>
        <w:pStyle w:val="Seznam"/>
        <w:spacing w:after="0"/>
        <w:rPr>
          <w:rFonts w:cs="Times New Roman"/>
        </w:rPr>
      </w:pPr>
      <w:r w:rsidRPr="00C476CE">
        <w:rPr>
          <w:rFonts w:cs="Times New Roman"/>
        </w:rPr>
        <w:t>a</w:t>
      </w:r>
    </w:p>
    <w:p w14:paraId="6B129DBE" w14:textId="77777777" w:rsidR="002A484B" w:rsidRPr="00C476CE" w:rsidRDefault="002A484B"/>
    <w:p w14:paraId="615BE1B4" w14:textId="77777777" w:rsidR="00624A62" w:rsidRPr="00C476CE" w:rsidRDefault="00624A62" w:rsidP="00624A62">
      <w:pPr>
        <w:numPr>
          <w:ilvl w:val="0"/>
          <w:numId w:val="6"/>
        </w:numPr>
        <w:tabs>
          <w:tab w:val="clear" w:pos="720"/>
          <w:tab w:val="num" w:pos="426"/>
        </w:tabs>
        <w:ind w:left="426"/>
      </w:pPr>
      <w:r w:rsidRPr="00C476CE">
        <w:rPr>
          <w:b/>
        </w:rPr>
        <w:t xml:space="preserve">Nemocnice </w:t>
      </w:r>
      <w:r>
        <w:rPr>
          <w:b/>
        </w:rPr>
        <w:t>Třebíč</w:t>
      </w:r>
      <w:r w:rsidRPr="00C476CE">
        <w:rPr>
          <w:b/>
        </w:rPr>
        <w:t>, příspěvková organizace</w:t>
      </w:r>
    </w:p>
    <w:p w14:paraId="1CEEABA8" w14:textId="77777777" w:rsidR="00624A62" w:rsidRPr="00C476CE" w:rsidRDefault="00624A62" w:rsidP="00624A62">
      <w:pPr>
        <w:ind w:left="66" w:firstLine="360"/>
      </w:pPr>
      <w:r w:rsidRPr="00C476CE">
        <w:t xml:space="preserve">se sídlem </w:t>
      </w:r>
      <w:r>
        <w:t>Třebíč, Purkyňovo nám. 133/2</w:t>
      </w:r>
      <w:r w:rsidRPr="00C476CE">
        <w:t xml:space="preserve">, PSČ </w:t>
      </w:r>
      <w:r>
        <w:t>674 01</w:t>
      </w:r>
    </w:p>
    <w:p w14:paraId="0B3C09C7" w14:textId="77777777" w:rsidR="00624A62" w:rsidRPr="00C476CE" w:rsidRDefault="00624A62" w:rsidP="00624A62">
      <w:pPr>
        <w:ind w:left="66" w:firstLine="360"/>
      </w:pPr>
      <w:r w:rsidRPr="00C476CE">
        <w:t xml:space="preserve">IČO: </w:t>
      </w:r>
      <w:r>
        <w:t>00839396</w:t>
      </w:r>
    </w:p>
    <w:p w14:paraId="194FBE2F" w14:textId="77777777" w:rsidR="00624A62" w:rsidRPr="00C476CE" w:rsidRDefault="00624A62" w:rsidP="00624A62">
      <w:pPr>
        <w:ind w:left="66" w:firstLine="360"/>
      </w:pPr>
      <w:r w:rsidRPr="00C476CE">
        <w:t>DIČ: CZ</w:t>
      </w:r>
      <w:r>
        <w:t>00839396</w:t>
      </w:r>
    </w:p>
    <w:p w14:paraId="233FCEF8" w14:textId="77777777" w:rsidR="00624A62" w:rsidRPr="00C476CE" w:rsidRDefault="00624A62" w:rsidP="00624A62">
      <w:pPr>
        <w:ind w:left="426"/>
      </w:pPr>
      <w:r w:rsidRPr="00C476CE">
        <w:t>zapsána v obchodním rejstříku, vedeném KS v</w:t>
      </w:r>
      <w:r>
        <w:t xml:space="preserve"> Brně </w:t>
      </w:r>
      <w:r w:rsidRPr="00C476CE">
        <w:t xml:space="preserve"> v oddílu </w:t>
      </w:r>
      <w:r>
        <w:t xml:space="preserve">Pr </w:t>
      </w:r>
      <w:r w:rsidRPr="00C476CE">
        <w:t xml:space="preserve"> vložce číslo</w:t>
      </w:r>
      <w:r>
        <w:t xml:space="preserve"> 1441</w:t>
      </w:r>
    </w:p>
    <w:p w14:paraId="61F3B4EB" w14:textId="13F8131E" w:rsidR="00624A62" w:rsidRPr="00C476CE" w:rsidRDefault="00624A62" w:rsidP="00624A62">
      <w:pPr>
        <w:ind w:left="66" w:firstLine="360"/>
      </w:pPr>
      <w:r w:rsidRPr="00C476CE">
        <w:t xml:space="preserve">zastoupená: </w:t>
      </w:r>
      <w:r>
        <w:t>Ing. Evou Tomášovou</w:t>
      </w:r>
      <w:r w:rsidRPr="00C476CE">
        <w:t>, ředitel</w:t>
      </w:r>
      <w:r w:rsidR="00940627">
        <w:t>em</w:t>
      </w:r>
    </w:p>
    <w:p w14:paraId="5D707762" w14:textId="77777777" w:rsidR="00624A62" w:rsidRPr="00C476CE" w:rsidRDefault="00624A62" w:rsidP="00624A62">
      <w:pPr>
        <w:ind w:left="66" w:firstLine="360"/>
      </w:pPr>
      <w:r w:rsidRPr="00C476CE">
        <w:t xml:space="preserve">bankovní spojení: </w:t>
      </w:r>
      <w:r w:rsidRPr="00CA1400">
        <w:t>KB Třebíč,</w:t>
      </w:r>
      <w:r w:rsidRPr="00940627">
        <w:t xml:space="preserve"> č.ú.: </w:t>
      </w:r>
      <w:r w:rsidRPr="00CA1400">
        <w:t>12338711/0100</w:t>
      </w:r>
    </w:p>
    <w:p w14:paraId="3EA0C68A" w14:textId="77777777" w:rsidR="00624A62" w:rsidRPr="00C476CE" w:rsidRDefault="00624A62" w:rsidP="00624A62">
      <w:pPr>
        <w:ind w:left="66" w:firstLine="360"/>
      </w:pPr>
      <w:r w:rsidRPr="00C476CE">
        <w:t>(dále jen „kupující“</w:t>
      </w:r>
      <w:r>
        <w:t>)</w:t>
      </w:r>
    </w:p>
    <w:p w14:paraId="6C01B3BE" w14:textId="77777777" w:rsidR="0020598C" w:rsidRDefault="0020598C" w:rsidP="00927124">
      <w:pPr>
        <w:jc w:val="center"/>
        <w:rPr>
          <w:b/>
        </w:rPr>
      </w:pPr>
    </w:p>
    <w:p w14:paraId="3B9EEDFE" w14:textId="77777777" w:rsidR="00927124" w:rsidRDefault="00927124" w:rsidP="00927124">
      <w:pPr>
        <w:jc w:val="center"/>
        <w:rPr>
          <w:b/>
        </w:rPr>
      </w:pPr>
      <w:r w:rsidRPr="00C476CE">
        <w:rPr>
          <w:b/>
        </w:rPr>
        <w:t>Preambule</w:t>
      </w:r>
    </w:p>
    <w:p w14:paraId="5B1D0FED" w14:textId="30A69815" w:rsidR="00927124" w:rsidRPr="00C476CE" w:rsidRDefault="00927124" w:rsidP="00927124">
      <w:pPr>
        <w:jc w:val="both"/>
      </w:pPr>
      <w:r w:rsidRPr="00C476CE">
        <w:t>Tato smlouva je uzavřena na základě zadávacího řízení k</w:t>
      </w:r>
      <w:r w:rsidR="00AA72AF">
        <w:t xml:space="preserve"> nadlimitní </w:t>
      </w:r>
      <w:r w:rsidRPr="00C476CE">
        <w:t>veřejné zakázce na dodávky s </w:t>
      </w:r>
      <w:r w:rsidRPr="00A65EF6">
        <w:t xml:space="preserve">názvem </w:t>
      </w:r>
      <w:r w:rsidRPr="00A65EF6">
        <w:rPr>
          <w:b/>
          <w:iCs/>
        </w:rPr>
        <w:t>„</w:t>
      </w:r>
      <w:r w:rsidR="00163990" w:rsidRPr="00A65EF6">
        <w:rPr>
          <w:b/>
          <w:iCs/>
        </w:rPr>
        <w:t>DEZINFEKCE</w:t>
      </w:r>
      <w:r w:rsidR="00F15CC2">
        <w:rPr>
          <w:b/>
          <w:iCs/>
        </w:rPr>
        <w:t xml:space="preserve"> 2</w:t>
      </w:r>
      <w:r w:rsidRPr="00A65EF6">
        <w:rPr>
          <w:b/>
          <w:iCs/>
        </w:rPr>
        <w:t xml:space="preserve">“ </w:t>
      </w:r>
      <w:r w:rsidRPr="00A65EF6">
        <w:t xml:space="preserve">vedené </w:t>
      </w:r>
      <w:r w:rsidR="00AA72AF" w:rsidRPr="00A65EF6">
        <w:t xml:space="preserve">ve Věstníku veřejných zakázek pod ev. č. </w:t>
      </w:r>
      <w:r w:rsidR="00941201">
        <w:t>Z2024</w:t>
      </w:r>
      <w:r w:rsidR="008E4E6C">
        <w:t>-057756</w:t>
      </w:r>
      <w:r w:rsidR="00941201">
        <w:t xml:space="preserve"> </w:t>
      </w:r>
      <w:r w:rsidR="00AA72AF" w:rsidRPr="00A65EF6">
        <w:t xml:space="preserve">a </w:t>
      </w:r>
      <w:r w:rsidRPr="00A65EF6">
        <w:t xml:space="preserve">u </w:t>
      </w:r>
      <w:r w:rsidR="00424CC4" w:rsidRPr="00A65EF6">
        <w:t xml:space="preserve">centrálního </w:t>
      </w:r>
      <w:r w:rsidR="00AA72AF" w:rsidRPr="00A65EF6">
        <w:t>zadavatele</w:t>
      </w:r>
      <w:r w:rsidR="00DF642D" w:rsidRPr="00A65EF6">
        <w:t xml:space="preserve"> – Nemocnice Nové Město na Moravě, příspěvkové organizace (dále jen </w:t>
      </w:r>
      <w:r w:rsidR="00DF642D" w:rsidRPr="00A65EF6">
        <w:rPr>
          <w:b/>
          <w:bCs/>
        </w:rPr>
        <w:t>„zadavatel“</w:t>
      </w:r>
      <w:r w:rsidR="00DF642D" w:rsidRPr="00A65EF6">
        <w:t xml:space="preserve">) </w:t>
      </w:r>
      <w:r w:rsidRPr="00A65EF6">
        <w:t xml:space="preserve">pod evidenčním číslem </w:t>
      </w:r>
      <w:r w:rsidR="00A64669">
        <w:t>0</w:t>
      </w:r>
      <w:r w:rsidR="00F15CC2">
        <w:t>8</w:t>
      </w:r>
      <w:r w:rsidR="00A64669">
        <w:t>/24</w:t>
      </w:r>
      <w:r w:rsidR="00AA72AF" w:rsidRPr="00A65EF6">
        <w:t>/VZ</w:t>
      </w:r>
      <w:r w:rsidR="00C667B4" w:rsidRPr="00A65EF6">
        <w:t xml:space="preserve"> (dále také </w:t>
      </w:r>
      <w:r w:rsidR="00C667B4" w:rsidRPr="00A65EF6">
        <w:rPr>
          <w:b/>
          <w:bCs/>
        </w:rPr>
        <w:t>„veřejná zakázka</w:t>
      </w:r>
      <w:r w:rsidR="007C7562" w:rsidRPr="00A65EF6">
        <w:rPr>
          <w:b/>
          <w:bCs/>
        </w:rPr>
        <w:t xml:space="preserve"> DEZINFEKCE</w:t>
      </w:r>
      <w:r w:rsidR="00F15CC2">
        <w:rPr>
          <w:b/>
          <w:bCs/>
        </w:rPr>
        <w:t xml:space="preserve"> 2</w:t>
      </w:r>
      <w:r w:rsidR="00C667B4" w:rsidRPr="00A65EF6">
        <w:rPr>
          <w:b/>
          <w:bCs/>
        </w:rPr>
        <w:t>“)</w:t>
      </w:r>
      <w:r w:rsidRPr="00A65EF6">
        <w:rPr>
          <w:b/>
          <w:bCs/>
        </w:rPr>
        <w:t>.</w:t>
      </w:r>
    </w:p>
    <w:p w14:paraId="579422F2" w14:textId="77777777" w:rsidR="002A484B" w:rsidRPr="00C476CE" w:rsidRDefault="002A484B">
      <w:pPr>
        <w:jc w:val="center"/>
      </w:pPr>
      <w:r w:rsidRPr="00C476CE">
        <w:t>Článek I.</w:t>
      </w:r>
    </w:p>
    <w:p w14:paraId="690D85D6" w14:textId="77777777" w:rsidR="002A484B" w:rsidRPr="00C476CE" w:rsidRDefault="002A484B">
      <w:pPr>
        <w:jc w:val="center"/>
        <w:rPr>
          <w:b/>
        </w:rPr>
      </w:pPr>
      <w:r w:rsidRPr="00C476CE">
        <w:rPr>
          <w:b/>
        </w:rPr>
        <w:t>Předmět smlouvy</w:t>
      </w:r>
    </w:p>
    <w:p w14:paraId="46D46079" w14:textId="102DDD2B" w:rsidR="00A21DB3" w:rsidRPr="00C476CE" w:rsidRDefault="002A484B"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Předmětem této kupní smlouvy </w:t>
      </w:r>
      <w:r w:rsidR="000244A2" w:rsidRPr="00C476CE">
        <w:t xml:space="preserve">(dále jen „smlouva“) </w:t>
      </w:r>
      <w:r w:rsidRPr="00C476CE">
        <w:t xml:space="preserve">je závazek prodávajícího dodávat </w:t>
      </w:r>
      <w:r w:rsidR="000D1E01" w:rsidRPr="00C476CE">
        <w:t xml:space="preserve">v dílčích dodávkách </w:t>
      </w:r>
      <w:r w:rsidRPr="00C476CE">
        <w:t xml:space="preserve">kupujícímu </w:t>
      </w:r>
      <w:r w:rsidR="000244A2" w:rsidRPr="00C476CE">
        <w:t xml:space="preserve">předmět koupě </w:t>
      </w:r>
      <w:r w:rsidR="0041766A" w:rsidRPr="00C476CE">
        <w:t xml:space="preserve">– </w:t>
      </w:r>
      <w:r w:rsidR="00AA72AF">
        <w:rPr>
          <w:b/>
        </w:rPr>
        <w:t xml:space="preserve">dezinfekční </w:t>
      </w:r>
      <w:r w:rsidR="00A522DC">
        <w:rPr>
          <w:b/>
        </w:rPr>
        <w:t>prostředky</w:t>
      </w:r>
      <w:r w:rsidR="00A522DC" w:rsidRPr="00C476CE">
        <w:t xml:space="preserve"> </w:t>
      </w:r>
      <w:r w:rsidR="00644CD4" w:rsidRPr="00C476CE">
        <w:t>(dále je</w:t>
      </w:r>
      <w:r w:rsidR="00192B05" w:rsidRPr="00C476CE">
        <w:t>n „</w:t>
      </w:r>
      <w:r w:rsidR="000244A2" w:rsidRPr="00C476CE">
        <w:t xml:space="preserve">předmět koupě“) </w:t>
      </w:r>
      <w:r w:rsidRPr="00C476CE">
        <w:t>v předpokládaném objemu</w:t>
      </w:r>
      <w:r w:rsidR="0041766A" w:rsidRPr="00C476CE">
        <w:t xml:space="preserve"> </w:t>
      </w:r>
      <w:r w:rsidR="00086279" w:rsidRPr="00C476CE">
        <w:t>uvedeném v</w:t>
      </w:r>
      <w:r w:rsidR="00155A22">
        <w:t> příloze č. 1</w:t>
      </w:r>
      <w:r w:rsidR="00024DD9">
        <w:t xml:space="preserve"> </w:t>
      </w:r>
      <w:r w:rsidR="00086279" w:rsidRPr="00C476CE">
        <w:t xml:space="preserve">této smlouvy </w:t>
      </w:r>
      <w:r w:rsidR="00024DD9">
        <w:t xml:space="preserve">(dále také </w:t>
      </w:r>
      <w:r w:rsidR="00024DD9" w:rsidRPr="00024DD9">
        <w:rPr>
          <w:b/>
          <w:bCs/>
        </w:rPr>
        <w:t>„příloha č. 1“</w:t>
      </w:r>
      <w:r w:rsidR="00024DD9">
        <w:t xml:space="preserve">) </w:t>
      </w:r>
      <w:r w:rsidR="0041766A" w:rsidRPr="00C476CE">
        <w:t>a specifikaci</w:t>
      </w:r>
      <w:r w:rsidRPr="00C476CE">
        <w:t xml:space="preserve">, </w:t>
      </w:r>
      <w:r w:rsidR="00086279" w:rsidRPr="00C476CE">
        <w:t>uvedené</w:t>
      </w:r>
      <w:r w:rsidR="006A2363" w:rsidRPr="00C476CE">
        <w:t xml:space="preserve"> v přílo</w:t>
      </w:r>
      <w:r w:rsidR="009A6469">
        <w:t>ze</w:t>
      </w:r>
      <w:r w:rsidR="006A2363" w:rsidRPr="00C476CE">
        <w:t xml:space="preserve"> č. 2</w:t>
      </w:r>
      <w:r w:rsidR="00086279" w:rsidRPr="00C476CE">
        <w:t xml:space="preserve"> </w:t>
      </w:r>
      <w:r w:rsidR="009A6469">
        <w:t xml:space="preserve">této </w:t>
      </w:r>
      <w:r w:rsidR="00086279" w:rsidRPr="00C476CE">
        <w:t>smlouvy –</w:t>
      </w:r>
      <w:r w:rsidR="00D3752D">
        <w:t xml:space="preserve"> tyto</w:t>
      </w:r>
      <w:r w:rsidR="00086279" w:rsidRPr="00C476CE">
        <w:t xml:space="preserve"> přílohy jsou</w:t>
      </w:r>
      <w:r w:rsidR="000244A2" w:rsidRPr="00C476CE">
        <w:t xml:space="preserve"> nedílnou součástí</w:t>
      </w:r>
      <w:r w:rsidRPr="00C476CE">
        <w:t xml:space="preserve"> této smlouvy.</w:t>
      </w:r>
      <w:r w:rsidR="00D24993" w:rsidRPr="00C476CE">
        <w:t xml:space="preserve"> </w:t>
      </w:r>
      <w:r w:rsidR="000D1E01" w:rsidRPr="00C476CE">
        <w:t>Součástí předmětu smlouvy je doprava předmětu koupě do místa plnění</w:t>
      </w:r>
      <w:r w:rsidR="00155A22">
        <w:t xml:space="preserve"> a případně i další dodávky a služby definované v této smlouvě</w:t>
      </w:r>
      <w:r w:rsidR="00E97E91">
        <w:t xml:space="preserve"> (dále jen „předmět smlouvy“ nebo „předmět koupě“).</w:t>
      </w:r>
    </w:p>
    <w:p w14:paraId="5C85D3DA" w14:textId="77777777" w:rsidR="00376E63" w:rsidRPr="00C476CE" w:rsidRDefault="00376E63" w:rsidP="001E30AB">
      <w:pPr>
        <w:pStyle w:val="Zhlav"/>
        <w:numPr>
          <w:ilvl w:val="0"/>
          <w:numId w:val="11"/>
        </w:numPr>
        <w:tabs>
          <w:tab w:val="clear" w:pos="360"/>
          <w:tab w:val="clear" w:pos="4536"/>
          <w:tab w:val="clear" w:pos="9072"/>
          <w:tab w:val="num" w:pos="426"/>
        </w:tabs>
        <w:spacing w:before="60" w:after="60"/>
        <w:ind w:left="426"/>
        <w:jc w:val="both"/>
      </w:pPr>
      <w:r w:rsidRPr="00C476CE">
        <w:t>Kupující se touto smlouvou zavazuje řádně dodaný předmět koupě od prodávajícího odebírat a platit kupní cenu dle příslušných ustanovení této smlouvy.</w:t>
      </w:r>
    </w:p>
    <w:p w14:paraId="151D407E" w14:textId="77777777" w:rsidR="005B7FA9" w:rsidRPr="00C476CE" w:rsidRDefault="006B3F9A"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Prodávající garantuje kupujícímu, že předmět koupě splňuje z pohledu kvality všechny příslušné </w:t>
      </w:r>
      <w:r w:rsidRPr="00491A89">
        <w:t>předepsané normy a je v souladu s platnou legislativou pro tuto oblast zejména</w:t>
      </w:r>
      <w:r w:rsidR="00516481" w:rsidRPr="00491A89">
        <w:t xml:space="preserve"> </w:t>
      </w:r>
      <w:r w:rsidRPr="007C7562">
        <w:t>se zákonem č.</w:t>
      </w:r>
      <w:r w:rsidR="00464664" w:rsidRPr="007C7562">
        <w:t xml:space="preserve"> </w:t>
      </w:r>
      <w:r w:rsidR="001D168D" w:rsidRPr="00491A89">
        <w:t xml:space="preserve">258/2000 Sb., o ochraně veřejného zdraví a o změně některých souvisejících zákonů, v platném znění, vyhláška Ministerstva zdravotnictví č. 306/2012 Sb., kterou se upravují podmínky předcházení vzniku a šíření infekčních onemocnění a hygienické požadavky pro provoz zdravotnických zařízení a ústavů sociální péče, v platném znění, </w:t>
      </w:r>
      <w:r w:rsidR="001D168D" w:rsidRPr="00491A89">
        <w:lastRenderedPageBreak/>
        <w:t>zákon č. 120/2002 Sb., o podmínkách uvádění biocidních přípravků a účinných látek na trh a o změně některých souvisejících zákonu, v platném</w:t>
      </w:r>
      <w:r w:rsidR="001D168D">
        <w:t xml:space="preserve"> znění</w:t>
      </w:r>
      <w:r w:rsidR="00516481">
        <w:t>.</w:t>
      </w:r>
      <w:r w:rsidR="001D168D" w:rsidRPr="007C7562" w:rsidDel="001D168D">
        <w:t xml:space="preserve"> </w:t>
      </w:r>
    </w:p>
    <w:p w14:paraId="1E3FE3A3" w14:textId="4128A9D6" w:rsidR="00210395" w:rsidRDefault="00210395" w:rsidP="001E30AB">
      <w:pPr>
        <w:pStyle w:val="Zhlav"/>
        <w:numPr>
          <w:ilvl w:val="0"/>
          <w:numId w:val="11"/>
        </w:numPr>
        <w:tabs>
          <w:tab w:val="clear" w:pos="360"/>
          <w:tab w:val="clear" w:pos="4536"/>
          <w:tab w:val="clear" w:pos="9072"/>
          <w:tab w:val="num" w:pos="426"/>
        </w:tabs>
        <w:spacing w:before="60" w:after="60"/>
        <w:ind w:left="426"/>
        <w:jc w:val="both"/>
      </w:pPr>
      <w:r w:rsidRPr="00C476CE">
        <w:t xml:space="preserve">Předmět smlouvy je dán </w:t>
      </w:r>
      <w:r w:rsidR="005C0870">
        <w:t>Zadávací dokumentací</w:t>
      </w:r>
      <w:r w:rsidRPr="00C476CE">
        <w:t xml:space="preserve"> </w:t>
      </w:r>
      <w:r w:rsidR="005311D9" w:rsidRPr="00C476CE">
        <w:t>(</w:t>
      </w:r>
      <w:r w:rsidRPr="00C476CE">
        <w:t>včetně jejích příloh</w:t>
      </w:r>
      <w:r w:rsidR="005311D9" w:rsidRPr="00C476CE">
        <w:t>)</w:t>
      </w:r>
      <w:r w:rsidRPr="00C476CE">
        <w:t xml:space="preserve"> k</w:t>
      </w:r>
      <w:r w:rsidR="005C0870">
        <w:t xml:space="preserve"> nadlimitní </w:t>
      </w:r>
      <w:r w:rsidRPr="00C476CE">
        <w:t xml:space="preserve">veřejné zakázce na dodávky: </w:t>
      </w:r>
      <w:r w:rsidR="004A53F0" w:rsidRPr="007C7562">
        <w:t>„</w:t>
      </w:r>
      <w:r w:rsidR="005C0870" w:rsidRPr="007C7562">
        <w:t>DEZINFEKCE</w:t>
      </w:r>
      <w:r w:rsidR="00F15CC2">
        <w:t xml:space="preserve"> 2</w:t>
      </w:r>
      <w:r w:rsidR="004A53F0" w:rsidRPr="007C7562">
        <w:t>“</w:t>
      </w:r>
      <w:r w:rsidR="001E651D" w:rsidRPr="00C476CE">
        <w:t xml:space="preserve"> </w:t>
      </w:r>
      <w:r w:rsidRPr="00C476CE">
        <w:t xml:space="preserve">vedené </w:t>
      </w:r>
      <w:r w:rsidR="00491A89">
        <w:t xml:space="preserve">u zadavatele </w:t>
      </w:r>
      <w:r w:rsidRPr="00C476CE">
        <w:t xml:space="preserve">pod ev. č. </w:t>
      </w:r>
      <w:r w:rsidR="0081539E">
        <w:t>0</w:t>
      </w:r>
      <w:r w:rsidR="00F15CC2">
        <w:t>8</w:t>
      </w:r>
      <w:r w:rsidR="0081539E">
        <w:t>/24</w:t>
      </w:r>
      <w:r w:rsidR="005C0870">
        <w:t>/VZ</w:t>
      </w:r>
      <w:r w:rsidR="007E5267" w:rsidRPr="00C476CE">
        <w:t xml:space="preserve"> (dále </w:t>
      </w:r>
      <w:r w:rsidR="005C0870">
        <w:t>také</w:t>
      </w:r>
      <w:r w:rsidR="00491A89">
        <w:t xml:space="preserve"> </w:t>
      </w:r>
      <w:r w:rsidR="007E5267" w:rsidRPr="00C476CE">
        <w:t>„</w:t>
      </w:r>
      <w:r w:rsidR="005C0870">
        <w:t>ZD</w:t>
      </w:r>
      <w:r w:rsidR="007E5267" w:rsidRPr="00C476CE">
        <w:t>“).</w:t>
      </w:r>
    </w:p>
    <w:p w14:paraId="140CB118" w14:textId="77777777" w:rsidR="00CA0736" w:rsidRDefault="00CA0736" w:rsidP="001E30AB">
      <w:pPr>
        <w:pStyle w:val="Zhlav"/>
        <w:numPr>
          <w:ilvl w:val="0"/>
          <w:numId w:val="11"/>
        </w:numPr>
        <w:tabs>
          <w:tab w:val="clear" w:pos="360"/>
          <w:tab w:val="clear" w:pos="4536"/>
          <w:tab w:val="clear" w:pos="9072"/>
          <w:tab w:val="num" w:pos="426"/>
        </w:tabs>
        <w:spacing w:before="60" w:after="60"/>
        <w:ind w:left="426"/>
        <w:jc w:val="both"/>
      </w:pPr>
      <w:r>
        <w:t>Účinnost nabízených chemických dezinfekčních přípravků a antiseptik musí být testována v souladu s postupy uvedenými v příslušných normách ČSN EN pro chemické dezinfekční přípravky a antiseptika používaná ve zdravotnictví, přípravky musí vyhovovat závazným podmínkám těchto norem.</w:t>
      </w:r>
      <w:r w:rsidR="006870CD">
        <w:t xml:space="preserve"> </w:t>
      </w:r>
    </w:p>
    <w:p w14:paraId="45F2A722"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 xml:space="preserve">Dodávané dezinfekční přípravky musí být vzájemně kompatibilní (vzájemná snášenlivost alkoholových přípravků a přípravků na mytí rukou). Dezinfekční přípravky musí být nedráždivé kůži. </w:t>
      </w:r>
    </w:p>
    <w:p w14:paraId="09028CC9"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Prodávající se zavazuje, že bude dodávat pouze dezinfekční přípravky, z jejichž exspirační doby neuplynula doba delší než 1/3 celkové exspirační doby.</w:t>
      </w:r>
    </w:p>
    <w:p w14:paraId="41DFAECC" w14:textId="77777777"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Prodávající je oprávněn v rámci dílčích dodávek nabídnout kupujícímu dezinfekční přípravky, u nichž uplynulo z exspirační doby více jak 1/3 její délky, ale tuto skutečnost musí oznámit prodávající kupujícímu předem. Kupující má však právo takovouto dodávku odmítnout a prodávající je povinen ji nahradit dodávkou s řádnou exspirační dobou. Pokud kupující s dodávkou takovýchto dezinfekčních přípravků souhlasí, musí prodávající poskytnout kupujícímu přiměřenou slevu ze sjednané ceny.</w:t>
      </w:r>
    </w:p>
    <w:p w14:paraId="1722F927" w14:textId="4A7F405F" w:rsidR="00AC4CA7" w:rsidRDefault="00AC4CA7" w:rsidP="001E30AB">
      <w:pPr>
        <w:pStyle w:val="Zhlav"/>
        <w:numPr>
          <w:ilvl w:val="0"/>
          <w:numId w:val="11"/>
        </w:numPr>
        <w:tabs>
          <w:tab w:val="clear" w:pos="360"/>
          <w:tab w:val="clear" w:pos="4536"/>
          <w:tab w:val="clear" w:pos="9072"/>
          <w:tab w:val="num" w:pos="426"/>
        </w:tabs>
        <w:spacing w:before="60" w:after="60"/>
        <w:ind w:left="426"/>
        <w:jc w:val="both"/>
      </w:pPr>
      <w:r>
        <w:t xml:space="preserve">Součástí </w:t>
      </w:r>
      <w:r w:rsidR="00703C40">
        <w:t>předmětu smlouvy</w:t>
      </w:r>
      <w:r>
        <w:t xml:space="preserve"> je zaškolení zaměstnanců kupujícího v této oblasti (používání </w:t>
      </w:r>
      <w:r w:rsidR="00703C40">
        <w:t>dodávaných</w:t>
      </w:r>
      <w:r>
        <w:t xml:space="preserve"> dezinfekčních přípravků) v</w:t>
      </w:r>
      <w:r w:rsidR="00703C40">
        <w:t xml:space="preserve"> min. </w:t>
      </w:r>
      <w:r>
        <w:t xml:space="preserve">rozsahu jednoho pracovního dne. Termín školení a harmonogram projedná prodávající s kupujícím po </w:t>
      </w:r>
      <w:r w:rsidR="00703C40">
        <w:t>nabytí účinnosti</w:t>
      </w:r>
      <w:r>
        <w:t xml:space="preserve"> této smlouvy</w:t>
      </w:r>
      <w:r w:rsidR="00703C40">
        <w:t xml:space="preserve"> dle čl. XI</w:t>
      </w:r>
      <w:r w:rsidR="007F2D13">
        <w:t>V</w:t>
      </w:r>
      <w:r w:rsidR="00703C40">
        <w:t>. odst. 1 této smlouvy</w:t>
      </w:r>
      <w:r>
        <w:t>.</w:t>
      </w:r>
    </w:p>
    <w:p w14:paraId="33BD1CE5" w14:textId="50D673D7" w:rsidR="00C667B4" w:rsidRPr="003A584E" w:rsidRDefault="001621DD" w:rsidP="001E30AB">
      <w:pPr>
        <w:pStyle w:val="Zhlav"/>
        <w:numPr>
          <w:ilvl w:val="0"/>
          <w:numId w:val="11"/>
        </w:numPr>
        <w:tabs>
          <w:tab w:val="clear" w:pos="360"/>
          <w:tab w:val="clear" w:pos="4536"/>
          <w:tab w:val="clear" w:pos="9072"/>
          <w:tab w:val="num" w:pos="426"/>
        </w:tabs>
        <w:spacing w:before="60" w:after="60"/>
        <w:ind w:left="426"/>
        <w:jc w:val="both"/>
      </w:pPr>
      <w:r>
        <w:t>S</w:t>
      </w:r>
      <w:r w:rsidR="00787BC9">
        <w:t>oučástí předmětu koupě</w:t>
      </w:r>
      <w:r>
        <w:t xml:space="preserve"> je</w:t>
      </w:r>
      <w:r w:rsidR="00787BC9">
        <w:t xml:space="preserve"> i bezplatná výpůjčka dávkovačů</w:t>
      </w:r>
      <w:r w:rsidR="00D6377B">
        <w:t xml:space="preserve"> (včetně držáků) pro</w:t>
      </w:r>
      <w:r w:rsidR="00787BC9">
        <w:t xml:space="preserve"> </w:t>
      </w:r>
      <w:r w:rsidR="00D6377B">
        <w:t xml:space="preserve">přípravky pro dezinfekci rukou a pokožky poskytnutá nejpozději k datu první dodávky </w:t>
      </w:r>
      <w:r w:rsidR="00415971">
        <w:t xml:space="preserve">příslušných </w:t>
      </w:r>
      <w:r w:rsidR="00D6377B" w:rsidRPr="003A584E">
        <w:t>dezinfekčních přípravků.</w:t>
      </w:r>
      <w:r w:rsidR="00016402" w:rsidRPr="003A584E">
        <w:t xml:space="preserve"> </w:t>
      </w:r>
    </w:p>
    <w:p w14:paraId="1880D035" w14:textId="744AAA0D" w:rsidR="00016402" w:rsidRPr="003A584E" w:rsidRDefault="003C6EAE" w:rsidP="001E30AB">
      <w:pPr>
        <w:pStyle w:val="Zhlav"/>
        <w:tabs>
          <w:tab w:val="clear" w:pos="4536"/>
          <w:tab w:val="clear" w:pos="9072"/>
          <w:tab w:val="num" w:pos="426"/>
        </w:tabs>
        <w:spacing w:before="60" w:after="60"/>
        <w:ind w:left="426"/>
        <w:jc w:val="both"/>
        <w:rPr>
          <w:b/>
          <w:bCs/>
          <w:i/>
          <w:iCs/>
        </w:rPr>
      </w:pPr>
      <w:r w:rsidRPr="003A584E">
        <w:rPr>
          <w:u w:val="single"/>
        </w:rPr>
        <w:t>P</w:t>
      </w:r>
      <w:r w:rsidR="00016402" w:rsidRPr="003A584E">
        <w:rPr>
          <w:u w:val="single"/>
        </w:rPr>
        <w:t>ožadovan</w:t>
      </w:r>
      <w:r w:rsidR="00950F28" w:rsidRPr="003A584E">
        <w:rPr>
          <w:u w:val="single"/>
        </w:rPr>
        <w:t>é</w:t>
      </w:r>
      <w:r w:rsidR="00CC63BA" w:rsidRPr="003A584E">
        <w:rPr>
          <w:u w:val="single"/>
        </w:rPr>
        <w:t xml:space="preserve"> mi</w:t>
      </w:r>
      <w:r w:rsidR="001621DD" w:rsidRPr="003A584E">
        <w:rPr>
          <w:u w:val="single"/>
        </w:rPr>
        <w:t>n</w:t>
      </w:r>
      <w:r w:rsidR="00CC63BA" w:rsidRPr="003A584E">
        <w:rPr>
          <w:u w:val="single"/>
        </w:rPr>
        <w:t>i</w:t>
      </w:r>
      <w:r w:rsidR="00131559" w:rsidRPr="003A584E">
        <w:rPr>
          <w:u w:val="single"/>
        </w:rPr>
        <w:t>m</w:t>
      </w:r>
      <w:r w:rsidR="00CC63BA" w:rsidRPr="003A584E">
        <w:rPr>
          <w:u w:val="single"/>
        </w:rPr>
        <w:t>ální</w:t>
      </w:r>
      <w:r w:rsidR="00016402" w:rsidRPr="003A584E">
        <w:rPr>
          <w:u w:val="single"/>
        </w:rPr>
        <w:t xml:space="preserve"> počty</w:t>
      </w:r>
      <w:r w:rsidR="007F0D04" w:rsidRPr="003A584E">
        <w:rPr>
          <w:u w:val="single"/>
        </w:rPr>
        <w:t>:</w:t>
      </w:r>
      <w:r w:rsidR="007F0D04" w:rsidRPr="003A584E">
        <w:t xml:space="preserve"> </w:t>
      </w:r>
      <w:r w:rsidR="008A1DC3">
        <w:rPr>
          <w:b/>
          <w:bCs/>
          <w:i/>
          <w:iCs/>
        </w:rPr>
        <w:t>900</w:t>
      </w:r>
      <w:r w:rsidR="00CB241B" w:rsidRPr="003A584E">
        <w:rPr>
          <w:b/>
          <w:bCs/>
          <w:i/>
          <w:iCs/>
        </w:rPr>
        <w:t xml:space="preserve"> </w:t>
      </w:r>
      <w:r w:rsidR="007F0D04" w:rsidRPr="003A584E">
        <w:rPr>
          <w:b/>
          <w:bCs/>
          <w:i/>
          <w:iCs/>
        </w:rPr>
        <w:t xml:space="preserve">ks o objemu </w:t>
      </w:r>
      <w:r w:rsidR="007B1B06" w:rsidRPr="003A584E">
        <w:rPr>
          <w:b/>
          <w:bCs/>
          <w:i/>
          <w:iCs/>
        </w:rPr>
        <w:t>500ml</w:t>
      </w:r>
      <w:r w:rsidR="007F0D04" w:rsidRPr="003A584E">
        <w:rPr>
          <w:b/>
          <w:bCs/>
          <w:i/>
          <w:iCs/>
        </w:rPr>
        <w:t xml:space="preserve"> a </w:t>
      </w:r>
      <w:r w:rsidR="008A1DC3">
        <w:rPr>
          <w:b/>
          <w:bCs/>
          <w:i/>
          <w:iCs/>
        </w:rPr>
        <w:t>60</w:t>
      </w:r>
      <w:r w:rsidR="00CB241B" w:rsidRPr="003A584E">
        <w:rPr>
          <w:b/>
          <w:bCs/>
          <w:i/>
          <w:iCs/>
        </w:rPr>
        <w:t xml:space="preserve"> </w:t>
      </w:r>
      <w:r w:rsidR="007F0D04" w:rsidRPr="003A584E">
        <w:rPr>
          <w:b/>
          <w:bCs/>
          <w:i/>
          <w:iCs/>
        </w:rPr>
        <w:t>ks o objemu 1</w:t>
      </w:r>
      <w:r w:rsidR="007B1B06" w:rsidRPr="003A584E">
        <w:rPr>
          <w:b/>
          <w:bCs/>
          <w:i/>
          <w:iCs/>
        </w:rPr>
        <w:t> 000m</w:t>
      </w:r>
      <w:r w:rsidR="007F0D04" w:rsidRPr="003A584E">
        <w:rPr>
          <w:b/>
          <w:bCs/>
          <w:i/>
          <w:iCs/>
        </w:rPr>
        <w:t>l</w:t>
      </w:r>
      <w:r w:rsidR="00CC63BA" w:rsidRPr="003A584E">
        <w:rPr>
          <w:b/>
          <w:bCs/>
          <w:i/>
          <w:iCs/>
        </w:rPr>
        <w:t>,</w:t>
      </w:r>
      <w:r w:rsidR="00C451B6" w:rsidRPr="003A584E">
        <w:rPr>
          <w:b/>
          <w:bCs/>
          <w:i/>
          <w:iCs/>
        </w:rPr>
        <w:t xml:space="preserve"> </w:t>
      </w:r>
    </w:p>
    <w:p w14:paraId="0AE72243" w14:textId="1689F9B0" w:rsidR="001F4684" w:rsidRPr="003A584E" w:rsidRDefault="00410127" w:rsidP="001E30AB">
      <w:pPr>
        <w:pStyle w:val="Zhlav"/>
        <w:tabs>
          <w:tab w:val="clear" w:pos="4536"/>
          <w:tab w:val="clear" w:pos="9072"/>
        </w:tabs>
        <w:spacing w:before="60" w:after="60"/>
        <w:ind w:left="426"/>
        <w:jc w:val="both"/>
      </w:pPr>
      <w:r w:rsidRPr="003A584E">
        <w:t>a</w:t>
      </w:r>
      <w:r w:rsidR="00C451B6" w:rsidRPr="003A584E">
        <w:t xml:space="preserve"> to </w:t>
      </w:r>
      <w:r w:rsidR="00016402" w:rsidRPr="003A584E">
        <w:t xml:space="preserve">pouze </w:t>
      </w:r>
      <w:r w:rsidR="00C451B6" w:rsidRPr="003A584E">
        <w:t>v případě, že dodávaná balení nejsou kompatibilní se stávajícími dávkovači a držáky</w:t>
      </w:r>
      <w:r w:rsidR="006E0FD9" w:rsidRPr="003A584E">
        <w:t xml:space="preserve"> (prodávající je povinen prověřit u kupujícího s dostatečným předstihem vhodnost stávajících držáků či dávkovačů pro vložení dodávaných balení). </w:t>
      </w:r>
      <w:r w:rsidR="00016402" w:rsidRPr="003A584E">
        <w:t>Na výpůjčk</w:t>
      </w:r>
      <w:r w:rsidR="006E0FD9" w:rsidRPr="003A584E">
        <w:t>y</w:t>
      </w:r>
      <w:r w:rsidR="00016402" w:rsidRPr="003A584E">
        <w:t xml:space="preserve"> dávkovačů a držáků jsou obě smluvní strany povinny uzavřít smlouvu o výpůjčce dle vzoru, který byl součástí ZD</w:t>
      </w:r>
      <w:r w:rsidR="003C6EAE" w:rsidRPr="003A584E">
        <w:t xml:space="preserve"> k předmětné veřejné zakázce</w:t>
      </w:r>
      <w:r w:rsidR="00016402" w:rsidRPr="003A584E">
        <w:t>.</w:t>
      </w:r>
    </w:p>
    <w:p w14:paraId="601A1544" w14:textId="09BCAE49" w:rsidR="00AC4CA7" w:rsidRPr="003A584E" w:rsidRDefault="00AC4CA7" w:rsidP="001E30AB">
      <w:pPr>
        <w:pStyle w:val="Zhlav"/>
        <w:tabs>
          <w:tab w:val="clear" w:pos="4536"/>
          <w:tab w:val="clear" w:pos="9072"/>
          <w:tab w:val="num" w:pos="426"/>
        </w:tabs>
        <w:spacing w:before="60" w:after="60"/>
        <w:ind w:left="426"/>
        <w:jc w:val="both"/>
      </w:pPr>
      <w:bookmarkStart w:id="0" w:name="_Hlk19516429"/>
      <w:r w:rsidRPr="003A584E">
        <w:t>Prodávající, který dodá</w:t>
      </w:r>
      <w:r w:rsidR="00A67BC1" w:rsidRPr="003A584E">
        <w:t xml:space="preserve"> </w:t>
      </w:r>
      <w:r w:rsidRPr="003A584E">
        <w:t xml:space="preserve">držáky a dávkovače, je </w:t>
      </w:r>
      <w:r w:rsidR="00A34923" w:rsidRPr="003A584E">
        <w:t>povinen v průběhu plnění této smlouvy</w:t>
      </w:r>
      <w:r w:rsidRPr="003A584E">
        <w:t xml:space="preserve"> dodávat nové držáky či dávkovače</w:t>
      </w:r>
      <w:r w:rsidR="00A34923" w:rsidRPr="003A584E">
        <w:t xml:space="preserve">, a to jak </w:t>
      </w:r>
      <w:r w:rsidRPr="003A584E">
        <w:t>v případě jejich nefunkčnosti nebo rozbití</w:t>
      </w:r>
      <w:r w:rsidR="00A34923" w:rsidRPr="003A584E">
        <w:t>, tak i v případě rozšíření</w:t>
      </w:r>
      <w:r w:rsidR="003C6EAE" w:rsidRPr="003A584E">
        <w:t xml:space="preserve"> či úprav</w:t>
      </w:r>
      <w:r w:rsidR="00A34923" w:rsidRPr="003A584E">
        <w:t xml:space="preserve"> pracovišť kupujícího. Toto ujednání </w:t>
      </w:r>
      <w:r w:rsidRPr="003A584E">
        <w:t>platí po celou dobu trvání této kupní smlouvy.</w:t>
      </w:r>
    </w:p>
    <w:bookmarkEnd w:id="0"/>
    <w:p w14:paraId="167702C2" w14:textId="7E666823" w:rsidR="00C80A7C" w:rsidRPr="003A584E" w:rsidRDefault="001621DD" w:rsidP="001E30AB">
      <w:pPr>
        <w:pStyle w:val="Zhlav"/>
        <w:numPr>
          <w:ilvl w:val="0"/>
          <w:numId w:val="11"/>
        </w:numPr>
        <w:tabs>
          <w:tab w:val="clear" w:pos="360"/>
          <w:tab w:val="clear" w:pos="4536"/>
          <w:tab w:val="clear" w:pos="9072"/>
          <w:tab w:val="num" w:pos="426"/>
        </w:tabs>
        <w:spacing w:before="60" w:after="60"/>
        <w:ind w:left="426"/>
        <w:jc w:val="both"/>
      </w:pPr>
      <w:r w:rsidRPr="003A584E">
        <w:t>Součástí předmětu koupě</w:t>
      </w:r>
      <w:r w:rsidR="00950F28" w:rsidRPr="003A584E">
        <w:t xml:space="preserve"> je </w:t>
      </w:r>
      <w:r w:rsidR="00C80A7C" w:rsidRPr="003A584E">
        <w:t>bezplatná výpůjčka směšovacích zařízení:</w:t>
      </w:r>
    </w:p>
    <w:p w14:paraId="22BD3C98" w14:textId="24196C8F" w:rsidR="00C80A7C" w:rsidRPr="003A584E" w:rsidRDefault="00C80A7C" w:rsidP="001E30AB">
      <w:pPr>
        <w:pStyle w:val="Zhlav"/>
        <w:numPr>
          <w:ilvl w:val="1"/>
          <w:numId w:val="11"/>
        </w:numPr>
        <w:tabs>
          <w:tab w:val="clear" w:pos="4536"/>
          <w:tab w:val="clear" w:pos="9072"/>
        </w:tabs>
        <w:spacing w:before="60" w:after="60"/>
        <w:ind w:left="426"/>
        <w:jc w:val="both"/>
      </w:pPr>
      <w:r w:rsidRPr="003A584E">
        <w:t xml:space="preserve">pro dodávky dezinfekčních přípravků pro dekontaminaci a dezinfekci chirurgických nástrojů </w:t>
      </w:r>
      <w:r w:rsidR="00C75B3A" w:rsidRPr="003A584E">
        <w:t xml:space="preserve">s možností nastavení koncentrace pracovního roztoku v rozmezí od 0,5 – 2%, a to </w:t>
      </w:r>
      <w:r w:rsidRPr="003A584E">
        <w:rPr>
          <w:b/>
          <w:bCs/>
          <w:i/>
          <w:iCs/>
        </w:rPr>
        <w:t xml:space="preserve">v počtu 10 ks jednokomorových </w:t>
      </w:r>
    </w:p>
    <w:p w14:paraId="6F343CDF" w14:textId="799A78A3" w:rsidR="00C80A7C" w:rsidRPr="003A584E" w:rsidRDefault="00C80A7C" w:rsidP="00CE23A7">
      <w:pPr>
        <w:pStyle w:val="Zhlav"/>
        <w:numPr>
          <w:ilvl w:val="1"/>
          <w:numId w:val="11"/>
        </w:numPr>
        <w:tabs>
          <w:tab w:val="clear" w:pos="4536"/>
          <w:tab w:val="clear" w:pos="9072"/>
        </w:tabs>
        <w:spacing w:before="60" w:after="60"/>
        <w:ind w:left="426"/>
        <w:jc w:val="both"/>
      </w:pPr>
      <w:r w:rsidRPr="003A584E">
        <w:t>pro dodávky dezinfekčních přípravků pro dezinfekci velkých ploch, povrchů a předmětů</w:t>
      </w:r>
      <w:r w:rsidR="00C75B3A" w:rsidRPr="003A584E">
        <w:t xml:space="preserve"> s možností nastavení koncentrace pracovního roztoku v rozmezí od 0,5 – 2%</w:t>
      </w:r>
      <w:r w:rsidR="00C22B34" w:rsidRPr="003A584E">
        <w:t>, a to</w:t>
      </w:r>
      <w:r w:rsidR="00C22B34" w:rsidRPr="003A584E">
        <w:rPr>
          <w:b/>
          <w:bCs/>
          <w:i/>
          <w:iCs/>
        </w:rPr>
        <w:t xml:space="preserve"> </w:t>
      </w:r>
      <w:r w:rsidR="00624EC8" w:rsidRPr="003A584E">
        <w:rPr>
          <w:b/>
          <w:bCs/>
          <w:i/>
          <w:iCs/>
        </w:rPr>
        <w:t xml:space="preserve">v počtu  </w:t>
      </w:r>
      <w:r w:rsidR="008A1DC3">
        <w:rPr>
          <w:b/>
          <w:bCs/>
          <w:i/>
          <w:iCs/>
        </w:rPr>
        <w:t>45</w:t>
      </w:r>
      <w:r w:rsidR="00624EC8" w:rsidRPr="003A584E">
        <w:rPr>
          <w:b/>
          <w:bCs/>
          <w:i/>
          <w:iCs/>
        </w:rPr>
        <w:t xml:space="preserve">ks dvoukomorových nebo </w:t>
      </w:r>
      <w:r w:rsidR="008A1DC3">
        <w:rPr>
          <w:b/>
          <w:bCs/>
          <w:i/>
          <w:iCs/>
        </w:rPr>
        <w:t xml:space="preserve"> 90</w:t>
      </w:r>
      <w:r w:rsidR="00624EC8" w:rsidRPr="003A584E">
        <w:rPr>
          <w:b/>
          <w:bCs/>
          <w:i/>
          <w:iCs/>
        </w:rPr>
        <w:t xml:space="preserve"> ks jednokomorových</w:t>
      </w:r>
      <w:r w:rsidR="00C22B34" w:rsidRPr="003A584E">
        <w:rPr>
          <w:b/>
          <w:bCs/>
          <w:i/>
          <w:iCs/>
        </w:rPr>
        <w:t>;</w:t>
      </w:r>
    </w:p>
    <w:p w14:paraId="63AEC2FE" w14:textId="27B9298C" w:rsidR="00C667B4" w:rsidRPr="008613B6" w:rsidRDefault="00C667B4" w:rsidP="001E30AB">
      <w:pPr>
        <w:pStyle w:val="Zhlav"/>
        <w:tabs>
          <w:tab w:val="clear" w:pos="4536"/>
          <w:tab w:val="clear" w:pos="9072"/>
        </w:tabs>
        <w:spacing w:before="60" w:after="60"/>
        <w:ind w:left="426"/>
        <w:jc w:val="both"/>
        <w:rPr>
          <w:b/>
          <w:bCs/>
        </w:rPr>
      </w:pPr>
      <w:r w:rsidRPr="008613B6">
        <w:rPr>
          <w:b/>
          <w:bCs/>
        </w:rPr>
        <w:t>a to</w:t>
      </w:r>
      <w:r w:rsidR="0024120D" w:rsidRPr="008613B6">
        <w:rPr>
          <w:b/>
          <w:bCs/>
        </w:rPr>
        <w:t xml:space="preserve"> </w:t>
      </w:r>
      <w:r w:rsidR="00C80A7C" w:rsidRPr="008613B6">
        <w:rPr>
          <w:b/>
          <w:bCs/>
        </w:rPr>
        <w:t xml:space="preserve">nejpozději do data první dodávky příslušných dezinfekčních přípravků. </w:t>
      </w:r>
    </w:p>
    <w:p w14:paraId="227A9AAD" w14:textId="003C3BE6" w:rsidR="00950F28" w:rsidRDefault="00950F28" w:rsidP="001E30AB">
      <w:pPr>
        <w:pStyle w:val="Zhlav"/>
        <w:tabs>
          <w:tab w:val="clear" w:pos="4536"/>
          <w:tab w:val="clear" w:pos="9072"/>
        </w:tabs>
        <w:spacing w:before="60" w:after="60"/>
        <w:ind w:left="426"/>
        <w:jc w:val="both"/>
      </w:pPr>
      <w:r w:rsidRPr="002029C1">
        <w:lastRenderedPageBreak/>
        <w:t>Na výpůjčk</w:t>
      </w:r>
      <w:r w:rsidR="002745F2">
        <w:t>u</w:t>
      </w:r>
      <w:r w:rsidRPr="002745F2">
        <w:t xml:space="preserve"> </w:t>
      </w:r>
      <w:r w:rsidR="002745F2">
        <w:t>směšovačů</w:t>
      </w:r>
      <w:r w:rsidRPr="002745F2">
        <w:t xml:space="preserve"> jsou obě smluvní strany povinny uzavřít smlouvu o výpůjčce dle vzoru, který byl součástí ZD</w:t>
      </w:r>
      <w:r w:rsidR="00F071B0">
        <w:t xml:space="preserve"> k předmětné veřejné zakázce.</w:t>
      </w:r>
    </w:p>
    <w:p w14:paraId="548CA667" w14:textId="2870C7E1" w:rsidR="00A34923" w:rsidRDefault="00A34923" w:rsidP="001E30AB">
      <w:pPr>
        <w:pStyle w:val="Zhlav"/>
        <w:tabs>
          <w:tab w:val="clear" w:pos="4536"/>
          <w:tab w:val="clear" w:pos="9072"/>
          <w:tab w:val="num" w:pos="426"/>
        </w:tabs>
        <w:spacing w:before="60" w:after="60"/>
        <w:ind w:left="426"/>
        <w:jc w:val="both"/>
      </w:pPr>
      <w:r>
        <w:t xml:space="preserve">Prodávající, který dodá směšovací zařízení, je povinen v průběhu plnění této smlouvy dodávat nová směšovací zařízení, a to jak v případě jejich nefunkčnosti nebo rozbití, tak i v případě rozšíření </w:t>
      </w:r>
      <w:r w:rsidR="00CC63BA">
        <w:t xml:space="preserve">či úprav </w:t>
      </w:r>
      <w:r>
        <w:t>pracovišť kupujícího. Toto ujednání platí po celou dobu trvání této kupní smlouvy.</w:t>
      </w:r>
    </w:p>
    <w:p w14:paraId="555A2393" w14:textId="3612F1DD" w:rsidR="00672735" w:rsidRPr="00672735" w:rsidRDefault="00672735" w:rsidP="001E30AB">
      <w:pPr>
        <w:pStyle w:val="Zhlav"/>
        <w:numPr>
          <w:ilvl w:val="0"/>
          <w:numId w:val="11"/>
        </w:numPr>
        <w:tabs>
          <w:tab w:val="clear" w:pos="360"/>
          <w:tab w:val="clear" w:pos="4536"/>
          <w:tab w:val="clear" w:pos="9072"/>
          <w:tab w:val="num" w:pos="426"/>
        </w:tabs>
        <w:spacing w:before="60" w:after="60"/>
        <w:ind w:left="426"/>
        <w:jc w:val="both"/>
        <w:rPr>
          <w:sz w:val="8"/>
          <w:szCs w:val="8"/>
        </w:rPr>
      </w:pPr>
      <w:r>
        <w:t>Součástí předmětu koupě</w:t>
      </w:r>
      <w:r w:rsidRPr="002029C1">
        <w:t xml:space="preserve"> je bezplatn</w:t>
      </w:r>
      <w:r>
        <w:t xml:space="preserve">é poskytnutí otvíracích klíčů ke každému typu kanystrů </w:t>
      </w:r>
      <w:r w:rsidR="00C80A7C">
        <w:t xml:space="preserve">dezinfekčních přípravků k dezinfekci velkých ploch, povrchů a předmětů </w:t>
      </w:r>
      <w:r w:rsidRPr="003A584E">
        <w:rPr>
          <w:b/>
          <w:bCs/>
          <w:i/>
          <w:iCs/>
        </w:rPr>
        <w:t>v max.</w:t>
      </w:r>
      <w:r w:rsidR="00DA0000">
        <w:rPr>
          <w:b/>
          <w:bCs/>
          <w:i/>
          <w:iCs/>
        </w:rPr>
        <w:t xml:space="preserve"> </w:t>
      </w:r>
      <w:r w:rsidRPr="003A584E">
        <w:rPr>
          <w:b/>
          <w:bCs/>
          <w:i/>
          <w:iCs/>
        </w:rPr>
        <w:t xml:space="preserve">počtu 100 ks, </w:t>
      </w:r>
      <w:r w:rsidRPr="003A584E">
        <w:rPr>
          <w:b/>
          <w:bCs/>
        </w:rPr>
        <w:t>a</w:t>
      </w:r>
      <w:r w:rsidRPr="00672735">
        <w:rPr>
          <w:b/>
          <w:bCs/>
        </w:rPr>
        <w:t xml:space="preserve"> to nejpozději do uskutečnění první dodávky daného dezinfekčního prostředku.</w:t>
      </w:r>
    </w:p>
    <w:p w14:paraId="3388D29B" w14:textId="3A7CAB6E" w:rsidR="0095537C" w:rsidRPr="00C80984" w:rsidRDefault="001621DD" w:rsidP="001E30AB">
      <w:pPr>
        <w:pStyle w:val="Zhlav"/>
        <w:numPr>
          <w:ilvl w:val="0"/>
          <w:numId w:val="11"/>
        </w:numPr>
        <w:tabs>
          <w:tab w:val="clear" w:pos="360"/>
          <w:tab w:val="clear" w:pos="4536"/>
          <w:tab w:val="clear" w:pos="9072"/>
          <w:tab w:val="num" w:pos="426"/>
        </w:tabs>
        <w:spacing w:before="60" w:after="60"/>
        <w:ind w:left="426"/>
        <w:jc w:val="both"/>
      </w:pPr>
      <w:bookmarkStart w:id="1" w:name="_Hlk31635139"/>
      <w:bookmarkStart w:id="2" w:name="_Hlk19520125"/>
      <w:r>
        <w:t>S</w:t>
      </w:r>
      <w:r w:rsidR="0095537C" w:rsidRPr="001C15A5">
        <w:t xml:space="preserve">oučástí předmětu koupě </w:t>
      </w:r>
      <w:r>
        <w:t>je dále</w:t>
      </w:r>
      <w:r w:rsidR="0095537C" w:rsidRPr="001C15A5">
        <w:t xml:space="preserve"> </w:t>
      </w:r>
      <w:r w:rsidR="004A31D1">
        <w:t xml:space="preserve">bezplatné </w:t>
      </w:r>
      <w:r w:rsidR="0095537C">
        <w:t xml:space="preserve">zajištění </w:t>
      </w:r>
      <w:r w:rsidR="004A31D1">
        <w:t>a dodávka dezinfekčních řádů</w:t>
      </w:r>
      <w:r w:rsidR="0095537C" w:rsidRPr="00C80984">
        <w:t xml:space="preserve"> </w:t>
      </w:r>
      <w:r w:rsidR="00C667B4">
        <w:t xml:space="preserve">v níže uvedeném </w:t>
      </w:r>
      <w:r w:rsidR="004A31D1">
        <w:t>předpokládaném počtu</w:t>
      </w:r>
      <w:r w:rsidR="00C667B4">
        <w:t xml:space="preserve"> a specifikaci</w:t>
      </w:r>
      <w:r w:rsidR="004A31D1">
        <w:t>:</w:t>
      </w:r>
      <w:r w:rsidR="0095537C" w:rsidRPr="00C80984">
        <w:t xml:space="preserve"> </w:t>
      </w:r>
    </w:p>
    <w:p w14:paraId="23046472" w14:textId="52B546BC" w:rsidR="00D4171F" w:rsidRPr="003A584E" w:rsidRDefault="00624A62" w:rsidP="001E30AB">
      <w:pPr>
        <w:pStyle w:val="Zhlav"/>
        <w:numPr>
          <w:ilvl w:val="0"/>
          <w:numId w:val="15"/>
        </w:numPr>
        <w:tabs>
          <w:tab w:val="clear" w:pos="4536"/>
          <w:tab w:val="clear" w:pos="9072"/>
          <w:tab w:val="left" w:pos="851"/>
        </w:tabs>
        <w:spacing w:before="60" w:after="60"/>
        <w:ind w:left="851"/>
        <w:jc w:val="both"/>
        <w:rPr>
          <w:b/>
          <w:bCs/>
          <w:i/>
          <w:iCs/>
        </w:rPr>
      </w:pPr>
      <w:r w:rsidRPr="003A584E">
        <w:rPr>
          <w:b/>
          <w:bCs/>
          <w:i/>
          <w:iCs/>
        </w:rPr>
        <w:t>80</w:t>
      </w:r>
      <w:r w:rsidR="001E2BA3" w:rsidRPr="003A584E">
        <w:rPr>
          <w:b/>
          <w:bCs/>
          <w:i/>
          <w:iCs/>
        </w:rPr>
        <w:t xml:space="preserve"> </w:t>
      </w:r>
      <w:r w:rsidR="00D4171F" w:rsidRPr="003A584E">
        <w:rPr>
          <w:b/>
          <w:bCs/>
          <w:i/>
          <w:iCs/>
        </w:rPr>
        <w:t>ks, formát A4,</w:t>
      </w:r>
      <w:r w:rsidR="003724BF" w:rsidRPr="003A584E">
        <w:rPr>
          <w:b/>
          <w:bCs/>
          <w:i/>
          <w:iCs/>
        </w:rPr>
        <w:t xml:space="preserve"> </w:t>
      </w:r>
      <w:r w:rsidR="00F5430D" w:rsidRPr="003A584E">
        <w:rPr>
          <w:b/>
          <w:bCs/>
          <w:i/>
          <w:iCs/>
        </w:rPr>
        <w:t>1</w:t>
      </w:r>
      <w:r w:rsidRPr="003A584E">
        <w:rPr>
          <w:b/>
          <w:bCs/>
          <w:i/>
          <w:iCs/>
        </w:rPr>
        <w:t>1</w:t>
      </w:r>
      <w:r w:rsidR="00F5430D" w:rsidRPr="003A584E">
        <w:rPr>
          <w:b/>
          <w:bCs/>
          <w:i/>
          <w:iCs/>
        </w:rPr>
        <w:t>0</w:t>
      </w:r>
      <w:r w:rsidR="00D4171F" w:rsidRPr="003A584E">
        <w:rPr>
          <w:b/>
          <w:bCs/>
          <w:i/>
          <w:iCs/>
        </w:rPr>
        <w:t xml:space="preserve"> ks formát A3 (barevný tisk, zalaminovaný)</w:t>
      </w:r>
      <w:r w:rsidR="002346A1" w:rsidRPr="003A584E">
        <w:rPr>
          <w:b/>
          <w:bCs/>
          <w:i/>
          <w:iCs/>
        </w:rPr>
        <w:t>; tolerance +/-10ks</w:t>
      </w:r>
    </w:p>
    <w:bookmarkEnd w:id="1"/>
    <w:bookmarkEnd w:id="2"/>
    <w:p w14:paraId="066ABCD9" w14:textId="77777777" w:rsidR="00B304F6" w:rsidRPr="00091D99" w:rsidRDefault="00B304F6" w:rsidP="00B304F6">
      <w:pPr>
        <w:pStyle w:val="Zhlav"/>
        <w:numPr>
          <w:ilvl w:val="0"/>
          <w:numId w:val="11"/>
        </w:numPr>
        <w:tabs>
          <w:tab w:val="clear" w:pos="360"/>
          <w:tab w:val="clear" w:pos="4536"/>
          <w:tab w:val="clear" w:pos="9072"/>
          <w:tab w:val="num" w:pos="426"/>
        </w:tabs>
        <w:spacing w:before="60" w:after="60"/>
        <w:ind w:left="426"/>
        <w:jc w:val="both"/>
        <w:rPr>
          <w:b/>
          <w:bCs/>
        </w:rPr>
      </w:pPr>
      <w:r w:rsidRPr="00091D99">
        <w:rPr>
          <w:b/>
          <w:bCs/>
        </w:rPr>
        <w:t>Aspekty odpovědného zadávání</w:t>
      </w:r>
    </w:p>
    <w:p w14:paraId="47DB74DF" w14:textId="09D4972B" w:rsidR="00B304F6" w:rsidRPr="00091D99" w:rsidRDefault="00B304F6" w:rsidP="00B304F6">
      <w:pPr>
        <w:pStyle w:val="Zhlav"/>
        <w:numPr>
          <w:ilvl w:val="0"/>
          <w:numId w:val="31"/>
        </w:numPr>
        <w:tabs>
          <w:tab w:val="num" w:pos="426"/>
        </w:tabs>
        <w:ind w:left="426"/>
        <w:jc w:val="both"/>
      </w:pPr>
      <w:r w:rsidRPr="00091D99">
        <w:t>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DA0000">
        <w:t> </w:t>
      </w:r>
      <w:r w:rsidRPr="00091D99">
        <w:t>435/2004 Sb., o zaměstnanosti, ve znění pozdějších předpisů a z.č.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w:t>
      </w:r>
      <w:r w:rsidR="00DA0000">
        <w:t> </w:t>
      </w:r>
      <w:r w:rsidRPr="00091D99">
        <w:t>problematiky BOZP a že jsou vybaveny osobními ochrannými pracovními prostředky dle účinné legislativy.</w:t>
      </w:r>
    </w:p>
    <w:p w14:paraId="491F7703" w14:textId="77777777" w:rsidR="00B304F6" w:rsidRPr="00091D99" w:rsidRDefault="00B304F6" w:rsidP="00B304F6">
      <w:pPr>
        <w:pStyle w:val="Zhlav"/>
        <w:numPr>
          <w:ilvl w:val="0"/>
          <w:numId w:val="31"/>
        </w:numPr>
        <w:tabs>
          <w:tab w:val="num" w:pos="426"/>
        </w:tabs>
        <w:ind w:left="426"/>
        <w:jc w:val="both"/>
      </w:pPr>
      <w:r w:rsidRPr="00091D99">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Pr="00091D99">
          <w:rPr>
            <w:rStyle w:val="Hypertextovodkaz"/>
          </w:rPr>
          <w:t>https://apps.odok.cz/attachment/-/down/RCIAAPNEQ20J</w:t>
        </w:r>
      </w:hyperlink>
      <w:r w:rsidRPr="00091D99">
        <w:t xml:space="preserve"> . </w:t>
      </w:r>
    </w:p>
    <w:p w14:paraId="57258C6C" w14:textId="1C86D527" w:rsidR="00B304F6" w:rsidRPr="00091D99" w:rsidRDefault="00B304F6" w:rsidP="00B304F6">
      <w:pPr>
        <w:pStyle w:val="Zhlav"/>
        <w:numPr>
          <w:ilvl w:val="0"/>
          <w:numId w:val="31"/>
        </w:numPr>
        <w:tabs>
          <w:tab w:val="num" w:pos="426"/>
        </w:tabs>
        <w:ind w:left="426"/>
        <w:jc w:val="both"/>
      </w:pPr>
      <w:r w:rsidRPr="00091D99">
        <w:t>V rámci plnění předmětu smlouvy se prodávající zavazuje dodržovat předpisy z oblasti ochrany životního prostředí, odpadového a vodního hospodářství zejména zákon č.</w:t>
      </w:r>
      <w:r w:rsidR="00DA0000">
        <w:t> </w:t>
      </w:r>
      <w:r w:rsidRPr="00091D99">
        <w:t>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 souladu s platnými právními předpisy provést odvoz a řádnou ekologickou likvidaci všech odpadů a obalů vzniklých při činnostech prodávajícího u</w:t>
      </w:r>
      <w:r w:rsidR="00DA0000">
        <w:t> </w:t>
      </w:r>
      <w:r w:rsidRPr="00091D99">
        <w:t>kupujícího. Náklady na tyto činnosti jsou zahrnuty v ceně za předmět smlouvy</w:t>
      </w:r>
      <w:r>
        <w:t>.</w:t>
      </w:r>
    </w:p>
    <w:p w14:paraId="5688FF5F" w14:textId="77777777" w:rsidR="00B304F6" w:rsidRPr="00091D99" w:rsidRDefault="00B304F6" w:rsidP="00B304F6">
      <w:pPr>
        <w:pStyle w:val="Zhlav"/>
        <w:numPr>
          <w:ilvl w:val="0"/>
          <w:numId w:val="31"/>
        </w:numPr>
        <w:tabs>
          <w:tab w:val="num" w:pos="426"/>
        </w:tabs>
        <w:ind w:left="426"/>
        <w:jc w:val="both"/>
      </w:pPr>
      <w:r w:rsidRPr="00091D99">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 a to bez zbytečného odkladu.</w:t>
      </w:r>
    </w:p>
    <w:p w14:paraId="0D500097" w14:textId="77777777" w:rsidR="002A484B" w:rsidRPr="00C476CE" w:rsidRDefault="002A484B">
      <w:pPr>
        <w:jc w:val="center"/>
      </w:pPr>
      <w:r w:rsidRPr="00C476CE">
        <w:lastRenderedPageBreak/>
        <w:t>Článek II.</w:t>
      </w:r>
    </w:p>
    <w:p w14:paraId="51336437" w14:textId="77777777" w:rsidR="002A484B" w:rsidRPr="00C476CE" w:rsidRDefault="002A484B">
      <w:pPr>
        <w:jc w:val="center"/>
        <w:rPr>
          <w:b/>
        </w:rPr>
      </w:pPr>
      <w:r w:rsidRPr="00C476CE">
        <w:rPr>
          <w:b/>
        </w:rPr>
        <w:t>Místo plnění</w:t>
      </w:r>
    </w:p>
    <w:p w14:paraId="3B987722" w14:textId="7BAC0538" w:rsidR="002A484B" w:rsidRPr="00940627" w:rsidRDefault="00DE25B7" w:rsidP="005F739E">
      <w:pPr>
        <w:pStyle w:val="Zhlav"/>
        <w:numPr>
          <w:ilvl w:val="0"/>
          <w:numId w:val="12"/>
        </w:numPr>
        <w:tabs>
          <w:tab w:val="clear" w:pos="720"/>
          <w:tab w:val="clear" w:pos="4536"/>
          <w:tab w:val="clear" w:pos="9072"/>
          <w:tab w:val="num" w:pos="426"/>
        </w:tabs>
        <w:ind w:left="426"/>
        <w:jc w:val="both"/>
      </w:pPr>
      <w:r w:rsidRPr="00C476CE">
        <w:t xml:space="preserve">Místem plnění </w:t>
      </w:r>
      <w:r w:rsidRPr="00940627">
        <w:t xml:space="preserve">je </w:t>
      </w:r>
      <w:r w:rsidR="00940627">
        <w:t>Lékárna Nemocnice Třebíč</w:t>
      </w:r>
      <w:r w:rsidR="004102A2" w:rsidRPr="00CA1400">
        <w:t xml:space="preserve"> </w:t>
      </w:r>
      <w:r w:rsidR="004D09E8" w:rsidRPr="00CA1400">
        <w:t>v </w:t>
      </w:r>
      <w:r w:rsidRPr="00CA1400">
        <w:t>sídle kupujícího.</w:t>
      </w:r>
    </w:p>
    <w:p w14:paraId="3F51B43F" w14:textId="77777777" w:rsidR="00264251" w:rsidRDefault="00264251"/>
    <w:p w14:paraId="3C7CB552" w14:textId="77777777" w:rsidR="002A484B" w:rsidRPr="00C476CE" w:rsidRDefault="002A484B">
      <w:pPr>
        <w:jc w:val="center"/>
      </w:pPr>
      <w:r w:rsidRPr="00C476CE">
        <w:t>Článek III.</w:t>
      </w:r>
    </w:p>
    <w:p w14:paraId="1744DBDD" w14:textId="77777777" w:rsidR="002A484B" w:rsidRPr="00C476CE" w:rsidRDefault="00F17ABB">
      <w:pPr>
        <w:jc w:val="center"/>
        <w:rPr>
          <w:b/>
        </w:rPr>
      </w:pPr>
      <w:r>
        <w:rPr>
          <w:b/>
        </w:rPr>
        <w:t>Doba</w:t>
      </w:r>
      <w:r w:rsidRPr="00C476CE">
        <w:rPr>
          <w:b/>
        </w:rPr>
        <w:t xml:space="preserve"> </w:t>
      </w:r>
      <w:r w:rsidR="002A484B" w:rsidRPr="00C476CE">
        <w:rPr>
          <w:b/>
        </w:rPr>
        <w:t xml:space="preserve">plnění </w:t>
      </w:r>
    </w:p>
    <w:p w14:paraId="47B3754B" w14:textId="20C4DCB0" w:rsidR="00E573FC" w:rsidRPr="005A0CB1" w:rsidRDefault="008443EF" w:rsidP="00837435">
      <w:pPr>
        <w:numPr>
          <w:ilvl w:val="0"/>
          <w:numId w:val="3"/>
        </w:numPr>
        <w:tabs>
          <w:tab w:val="clear" w:pos="720"/>
          <w:tab w:val="left" w:pos="284"/>
        </w:tabs>
        <w:spacing w:before="60" w:after="60"/>
        <w:ind w:left="284" w:hanging="284"/>
        <w:jc w:val="both"/>
        <w:rPr>
          <w:b/>
        </w:rPr>
      </w:pPr>
      <w:r w:rsidRPr="00C476CE">
        <w:t xml:space="preserve">Tato kupní smlouva </w:t>
      </w:r>
      <w:r w:rsidR="002A484B" w:rsidRPr="00C476CE">
        <w:t>se sjednává na</w:t>
      </w:r>
      <w:r w:rsidRPr="00C476CE">
        <w:t xml:space="preserve"> </w:t>
      </w:r>
      <w:r w:rsidR="002A484B" w:rsidRPr="00C476CE">
        <w:t>dobu</w:t>
      </w:r>
      <w:r w:rsidR="00000A66">
        <w:t xml:space="preserve"> </w:t>
      </w:r>
      <w:r w:rsidR="00674644">
        <w:t>neurčitou</w:t>
      </w:r>
      <w:r w:rsidR="00E653D9">
        <w:t xml:space="preserve"> s platností a účinností dle ust. čl. X</w:t>
      </w:r>
      <w:r w:rsidR="00815310">
        <w:t xml:space="preserve">IV </w:t>
      </w:r>
      <w:r w:rsidR="00E653D9">
        <w:t>odst. 1 této smlouvy.</w:t>
      </w:r>
    </w:p>
    <w:p w14:paraId="4AA78713" w14:textId="77777777" w:rsidR="00931971" w:rsidRPr="005A0CB1" w:rsidRDefault="00931971" w:rsidP="00837435">
      <w:pPr>
        <w:numPr>
          <w:ilvl w:val="0"/>
          <w:numId w:val="3"/>
        </w:numPr>
        <w:tabs>
          <w:tab w:val="clear" w:pos="720"/>
          <w:tab w:val="left" w:pos="284"/>
        </w:tabs>
        <w:spacing w:before="60" w:after="60"/>
        <w:ind w:left="284" w:hanging="284"/>
        <w:jc w:val="both"/>
      </w:pPr>
      <w:r>
        <w:t xml:space="preserve">Zahájení dodávek podléhá konkrétním objednávkám od kupujícího. </w:t>
      </w:r>
    </w:p>
    <w:p w14:paraId="17F5D306" w14:textId="77777777" w:rsidR="002A484B" w:rsidRPr="00C476CE" w:rsidRDefault="008443EF" w:rsidP="00837435">
      <w:pPr>
        <w:numPr>
          <w:ilvl w:val="0"/>
          <w:numId w:val="3"/>
        </w:numPr>
        <w:tabs>
          <w:tab w:val="clear" w:pos="720"/>
          <w:tab w:val="left" w:pos="284"/>
        </w:tabs>
        <w:spacing w:before="60" w:after="60"/>
        <w:ind w:left="284" w:hanging="284"/>
        <w:jc w:val="both"/>
        <w:rPr>
          <w:b/>
        </w:rPr>
      </w:pPr>
      <w:r w:rsidRPr="00C476CE">
        <w:t xml:space="preserve">Tuto kupní smlouvu </w:t>
      </w:r>
      <w:r w:rsidR="00FA3285" w:rsidRPr="00C476CE">
        <w:t>lze</w:t>
      </w:r>
      <w:r w:rsidR="002A484B" w:rsidRPr="00C476CE">
        <w:t xml:space="preserve"> </w:t>
      </w:r>
      <w:r w:rsidR="00F17ABB">
        <w:t xml:space="preserve">oboustranně </w:t>
      </w:r>
      <w:r w:rsidR="002A484B" w:rsidRPr="00C476CE">
        <w:t xml:space="preserve">vypovědět písemnou výpovědí </w:t>
      </w:r>
      <w:r w:rsidR="00AB72B3" w:rsidRPr="00C476CE">
        <w:t xml:space="preserve">i </w:t>
      </w:r>
      <w:r w:rsidR="002A484B" w:rsidRPr="00C476CE">
        <w:t xml:space="preserve">bez udání důvodu. </w:t>
      </w:r>
      <w:r w:rsidR="00BB0F9E" w:rsidRPr="00C476CE">
        <w:t xml:space="preserve">Výpovědní doba činí </w:t>
      </w:r>
      <w:r w:rsidR="00F17ABB">
        <w:t xml:space="preserve">30 kalendářních dnů </w:t>
      </w:r>
      <w:r w:rsidR="00BB0F9E" w:rsidRPr="00C476CE">
        <w:t>a z</w:t>
      </w:r>
      <w:r w:rsidR="00F17ABB">
        <w:t>apo</w:t>
      </w:r>
      <w:r w:rsidR="00BB0F9E" w:rsidRPr="00C476CE">
        <w:t xml:space="preserve">čne běžet </w:t>
      </w:r>
      <w:r w:rsidR="00BB0F9E" w:rsidRPr="00C476CE">
        <w:rPr>
          <w:bCs/>
        </w:rPr>
        <w:t xml:space="preserve">dnem doručení </w:t>
      </w:r>
      <w:r w:rsidR="00F17ABB">
        <w:rPr>
          <w:bCs/>
        </w:rPr>
        <w:t xml:space="preserve">písemné výpovědi </w:t>
      </w:r>
      <w:r w:rsidR="00BB0F9E" w:rsidRPr="00C476CE">
        <w:rPr>
          <w:bCs/>
        </w:rPr>
        <w:t>druhé smluvní straně</w:t>
      </w:r>
      <w:r w:rsidR="002A484B" w:rsidRPr="00C476CE">
        <w:t xml:space="preserve">. </w:t>
      </w:r>
      <w:r w:rsidR="002A484B" w:rsidRPr="00C476CE">
        <w:rPr>
          <w:b/>
        </w:rPr>
        <w:t xml:space="preserve"> </w:t>
      </w:r>
    </w:p>
    <w:p w14:paraId="4CAD4EF7" w14:textId="77777777" w:rsidR="003F7815" w:rsidRPr="00C476CE" w:rsidRDefault="003F7815" w:rsidP="00837435">
      <w:pPr>
        <w:numPr>
          <w:ilvl w:val="0"/>
          <w:numId w:val="3"/>
        </w:numPr>
        <w:tabs>
          <w:tab w:val="clear" w:pos="720"/>
          <w:tab w:val="left" w:pos="284"/>
        </w:tabs>
        <w:spacing w:before="60" w:after="60"/>
        <w:ind w:left="284" w:hanging="284"/>
        <w:jc w:val="both"/>
        <w:rPr>
          <w:b/>
        </w:rPr>
      </w:pPr>
      <w:r w:rsidRPr="00C476CE">
        <w:t xml:space="preserve">Kupující </w:t>
      </w:r>
      <w:r w:rsidR="00672872" w:rsidRPr="00C476CE">
        <w:t>je oprávněn</w:t>
      </w:r>
      <w:r w:rsidRPr="00C476CE">
        <w:t xml:space="preserve"> vypovědět tuto smlouvu </w:t>
      </w:r>
      <w:r w:rsidR="00672872" w:rsidRPr="00C476CE">
        <w:t>také</w:t>
      </w:r>
      <w:r w:rsidRPr="00C476CE">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2FBB4601" w14:textId="77777777" w:rsidR="00F526BA" w:rsidRPr="00C476CE" w:rsidRDefault="00F526BA" w:rsidP="00837435">
      <w:pPr>
        <w:numPr>
          <w:ilvl w:val="0"/>
          <w:numId w:val="3"/>
        </w:numPr>
        <w:tabs>
          <w:tab w:val="clear" w:pos="720"/>
          <w:tab w:val="left" w:pos="284"/>
        </w:tabs>
        <w:spacing w:before="60" w:after="60"/>
        <w:ind w:left="284" w:hanging="284"/>
        <w:jc w:val="both"/>
      </w:pPr>
      <w:r w:rsidRPr="00C476CE">
        <w:t>Smlouvu lze ukončit i dohodou obou smluvních stran.</w:t>
      </w:r>
    </w:p>
    <w:p w14:paraId="5E248349" w14:textId="77777777" w:rsidR="008613B6" w:rsidRDefault="008613B6">
      <w:pPr>
        <w:jc w:val="center"/>
      </w:pPr>
    </w:p>
    <w:p w14:paraId="09CA5F56" w14:textId="79481A43" w:rsidR="002A484B" w:rsidRPr="00C476CE" w:rsidRDefault="002A484B">
      <w:pPr>
        <w:jc w:val="center"/>
      </w:pPr>
      <w:r w:rsidRPr="00C476CE">
        <w:t>Článek IV.</w:t>
      </w:r>
    </w:p>
    <w:p w14:paraId="33B81BAB" w14:textId="77777777" w:rsidR="002A484B" w:rsidRPr="00C476CE" w:rsidRDefault="002A484B">
      <w:pPr>
        <w:jc w:val="center"/>
        <w:rPr>
          <w:b/>
        </w:rPr>
      </w:pPr>
      <w:r w:rsidRPr="00C476CE">
        <w:rPr>
          <w:b/>
        </w:rPr>
        <w:t>Dodací podmínky</w:t>
      </w:r>
    </w:p>
    <w:p w14:paraId="390A3627" w14:textId="77777777" w:rsidR="00CA0736" w:rsidRDefault="002A484B" w:rsidP="00837435">
      <w:pPr>
        <w:numPr>
          <w:ilvl w:val="0"/>
          <w:numId w:val="5"/>
        </w:numPr>
        <w:spacing w:before="60" w:after="60"/>
        <w:ind w:left="357" w:hanging="357"/>
        <w:jc w:val="both"/>
      </w:pPr>
      <w:r w:rsidRPr="00C476CE">
        <w:t>Prodávající se zavazuje</w:t>
      </w:r>
      <w:r w:rsidR="00084542" w:rsidRPr="00C476CE">
        <w:t xml:space="preserve"> po dobu </w:t>
      </w:r>
      <w:r w:rsidR="003F4292" w:rsidRPr="00C476CE">
        <w:t xml:space="preserve">platnosti této smlouvy </w:t>
      </w:r>
      <w:r w:rsidRPr="00C476CE">
        <w:t>dod</w:t>
      </w:r>
      <w:r w:rsidR="008823AB" w:rsidRPr="00C476CE">
        <w:t>ávat</w:t>
      </w:r>
      <w:r w:rsidRPr="00C476CE">
        <w:t xml:space="preserve"> kupujícímu předmět koupě</w:t>
      </w:r>
      <w:r w:rsidR="003F7815" w:rsidRPr="00C476CE">
        <w:t xml:space="preserve"> v dílčích dodávkách</w:t>
      </w:r>
      <w:r w:rsidR="008823AB" w:rsidRPr="00C476CE">
        <w:t xml:space="preserve"> </w:t>
      </w:r>
      <w:r w:rsidR="00E35A06" w:rsidRPr="00C476CE">
        <w:t xml:space="preserve">v předpokládaném rozsahu, uvedeném v příloze č. 1 této smlouvy a </w:t>
      </w:r>
      <w:r w:rsidR="008823AB" w:rsidRPr="00C476CE">
        <w:t>ve specifikaci</w:t>
      </w:r>
      <w:r w:rsidR="000A62FF" w:rsidRPr="00C476CE">
        <w:t>, uvedené v</w:t>
      </w:r>
      <w:r w:rsidR="00276200">
        <w:t> příloze č. 2</w:t>
      </w:r>
      <w:r w:rsidR="00E35A06" w:rsidRPr="00C476CE">
        <w:t xml:space="preserve"> této smlouvy</w:t>
      </w:r>
      <w:r w:rsidRPr="00C476CE">
        <w:t>.</w:t>
      </w:r>
      <w:r w:rsidR="008136F6">
        <w:t xml:space="preserve"> </w:t>
      </w:r>
      <w:r w:rsidR="008136F6" w:rsidRPr="008136F6">
        <w:t xml:space="preserve">Definované množství dezinfekčních přípravků je množstvím </w:t>
      </w:r>
      <w:r w:rsidR="00276200" w:rsidRPr="008136F6">
        <w:t xml:space="preserve">předpokládaným </w:t>
      </w:r>
      <w:r w:rsidR="008136F6" w:rsidRPr="008136F6">
        <w:t xml:space="preserve">a může dojít ve skutečnosti k odchylkám, a to bez jakékoli sankcionalizace či jiného postihu ze strany prodávajícího. </w:t>
      </w:r>
    </w:p>
    <w:p w14:paraId="57CC5780" w14:textId="77777777" w:rsidR="004F1577" w:rsidRPr="00C476CE" w:rsidRDefault="002A484B" w:rsidP="00837435">
      <w:pPr>
        <w:numPr>
          <w:ilvl w:val="0"/>
          <w:numId w:val="5"/>
        </w:numPr>
        <w:spacing w:before="60" w:after="60"/>
        <w:ind w:left="357" w:hanging="357"/>
        <w:jc w:val="both"/>
        <w:rPr>
          <w:u w:val="single"/>
        </w:rPr>
      </w:pPr>
      <w:r w:rsidRPr="00C476CE">
        <w:t xml:space="preserve">Jednotlivé </w:t>
      </w:r>
      <w:r w:rsidRPr="00823027">
        <w:t xml:space="preserve">dílčí dodávky předmětu koupě je prodávající povinen dodat kupujícímu nejpozději do </w:t>
      </w:r>
      <w:r w:rsidR="00DA3052" w:rsidRPr="00823027">
        <w:rPr>
          <w:b/>
        </w:rPr>
        <w:t xml:space="preserve">2 </w:t>
      </w:r>
      <w:r w:rsidR="009E336D" w:rsidRPr="00823027">
        <w:rPr>
          <w:b/>
        </w:rPr>
        <w:t xml:space="preserve">pracovních </w:t>
      </w:r>
      <w:r w:rsidR="0041766A" w:rsidRPr="00823027">
        <w:rPr>
          <w:b/>
        </w:rPr>
        <w:t>dnů</w:t>
      </w:r>
      <w:r w:rsidRPr="00823027">
        <w:t xml:space="preserve"> od obdržení písemné, telefonické, </w:t>
      </w:r>
      <w:r w:rsidR="009B7769" w:rsidRPr="00823027">
        <w:t>faxové nebo emailové objednávky.</w:t>
      </w:r>
      <w:r w:rsidR="00DA3052" w:rsidRPr="00823027">
        <w:t xml:space="preserve"> </w:t>
      </w:r>
      <w:r w:rsidR="00593907" w:rsidRPr="00823027">
        <w:t>Objednávka musí obsahovat</w:t>
      </w:r>
      <w:r w:rsidR="00593907">
        <w:t xml:space="preserve"> identifikaci kupujícího, požadovaný druh dezinfekčních přípravků, jejich množství a místo dodání.</w:t>
      </w:r>
    </w:p>
    <w:p w14:paraId="5545A177" w14:textId="77777777" w:rsidR="00276200" w:rsidRPr="008613B6" w:rsidRDefault="00276200" w:rsidP="00276200">
      <w:pPr>
        <w:ind w:left="360"/>
        <w:jc w:val="both"/>
        <w:rPr>
          <w:sz w:val="8"/>
          <w:szCs w:val="8"/>
          <w:u w:val="single"/>
        </w:rPr>
      </w:pPr>
    </w:p>
    <w:p w14:paraId="6B503582" w14:textId="77777777" w:rsidR="009B7769" w:rsidRDefault="009B7769" w:rsidP="005F739E">
      <w:pPr>
        <w:numPr>
          <w:ilvl w:val="0"/>
          <w:numId w:val="5"/>
        </w:numPr>
        <w:jc w:val="both"/>
        <w:rPr>
          <w:b/>
          <w:bCs/>
        </w:rPr>
      </w:pPr>
      <w:r w:rsidRPr="00276200">
        <w:rPr>
          <w:b/>
          <w:bCs/>
        </w:rPr>
        <w:t>Kontaktní údaje prodávajícího</w:t>
      </w:r>
      <w:r w:rsidR="00593907" w:rsidRPr="00276200">
        <w:rPr>
          <w:b/>
          <w:bCs/>
        </w:rPr>
        <w:t xml:space="preserve"> pro objednání</w:t>
      </w:r>
      <w:r w:rsidRPr="00276200">
        <w:rPr>
          <w:b/>
          <w:bCs/>
        </w:rPr>
        <w:t>:</w:t>
      </w:r>
    </w:p>
    <w:p w14:paraId="7F21AFEA" w14:textId="77777777" w:rsidR="00276200" w:rsidRPr="00276200" w:rsidRDefault="00276200" w:rsidP="00276200">
      <w:pPr>
        <w:jc w:val="both"/>
        <w:rPr>
          <w:b/>
          <w:bCs/>
        </w:rPr>
      </w:pPr>
    </w:p>
    <w:p w14:paraId="4A668F3B" w14:textId="77777777" w:rsidR="009B7769" w:rsidRPr="00C476CE" w:rsidRDefault="0086768B" w:rsidP="009B7769">
      <w:pPr>
        <w:spacing w:line="480" w:lineRule="auto"/>
        <w:ind w:left="357"/>
        <w:jc w:val="both"/>
      </w:pPr>
      <w:permStart w:id="798040837" w:edGrp="everyone"/>
      <w:r w:rsidRPr="00C476CE">
        <w:t>……………………………………………………</w:t>
      </w:r>
      <w:permEnd w:id="798040837"/>
    </w:p>
    <w:p w14:paraId="5B91A193" w14:textId="77777777" w:rsidR="009B7769" w:rsidRPr="00C476CE" w:rsidRDefault="009B7769" w:rsidP="009B7769">
      <w:pPr>
        <w:spacing w:line="480" w:lineRule="auto"/>
        <w:ind w:left="357"/>
        <w:jc w:val="both"/>
        <w:rPr>
          <w:u w:val="dotted"/>
        </w:rPr>
      </w:pPr>
      <w:r w:rsidRPr="00C476CE">
        <w:t>Adresa:</w:t>
      </w:r>
      <w:r w:rsidRPr="00C476CE">
        <w:rPr>
          <w:u w:val="dotted"/>
        </w:rPr>
        <w:t xml:space="preserve"> </w:t>
      </w:r>
      <w:permStart w:id="1857060071" w:edGrp="everyone"/>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1857060071"/>
    </w:p>
    <w:p w14:paraId="7CF067C1" w14:textId="77777777" w:rsidR="009B7769" w:rsidRPr="00C476CE" w:rsidRDefault="009B7769" w:rsidP="009B7769">
      <w:pPr>
        <w:spacing w:line="480" w:lineRule="auto"/>
        <w:ind w:left="357"/>
        <w:jc w:val="both"/>
      </w:pPr>
      <w:r w:rsidRPr="00C476CE">
        <w:t>Tel:</w:t>
      </w:r>
      <w:r w:rsidRPr="00C476CE">
        <w:rPr>
          <w:u w:val="dotted"/>
        </w:rPr>
        <w:t xml:space="preserve"> </w:t>
      </w:r>
      <w:permStart w:id="435036105" w:edGrp="everyone"/>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435036105"/>
    </w:p>
    <w:p w14:paraId="2DC951C6" w14:textId="77777777" w:rsidR="009B7769" w:rsidRPr="00C476CE" w:rsidRDefault="009B7769" w:rsidP="009B7769">
      <w:pPr>
        <w:spacing w:line="480" w:lineRule="auto"/>
        <w:ind w:left="357"/>
        <w:jc w:val="both"/>
      </w:pPr>
      <w:r w:rsidRPr="00C476CE">
        <w:t>Email:</w:t>
      </w:r>
      <w:permStart w:id="1570929837" w:edGrp="everyone"/>
      <w:r w:rsidRPr="00C476CE">
        <w:rPr>
          <w:u w:val="dotted"/>
        </w:rPr>
        <w:t xml:space="preserve"> </w:t>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rPr>
          <w:u w:val="dotted"/>
        </w:rPr>
        <w:tab/>
      </w:r>
      <w:permEnd w:id="1570929837"/>
    </w:p>
    <w:p w14:paraId="1F52D9BF" w14:textId="77777777" w:rsidR="009B7769" w:rsidRPr="00276200" w:rsidRDefault="009B7769" w:rsidP="00F87F6E">
      <w:pPr>
        <w:spacing w:line="360" w:lineRule="auto"/>
        <w:ind w:left="357"/>
        <w:jc w:val="both"/>
        <w:rPr>
          <w:b/>
          <w:bCs/>
        </w:rPr>
      </w:pPr>
      <w:r w:rsidRPr="00276200">
        <w:rPr>
          <w:b/>
          <w:bCs/>
        </w:rPr>
        <w:t>Kontaktní údaje kupujícího:</w:t>
      </w:r>
    </w:p>
    <w:p w14:paraId="48782C6F" w14:textId="77777777" w:rsidR="000D1E01" w:rsidRPr="00276200" w:rsidRDefault="000D1E01" w:rsidP="005F739E">
      <w:pPr>
        <w:numPr>
          <w:ilvl w:val="0"/>
          <w:numId w:val="8"/>
        </w:numPr>
        <w:spacing w:line="360" w:lineRule="auto"/>
        <w:jc w:val="both"/>
        <w:rPr>
          <w:u w:val="dotted"/>
        </w:rPr>
      </w:pPr>
      <w:r w:rsidRPr="00276200">
        <w:rPr>
          <w:u w:val="single"/>
        </w:rPr>
        <w:t>ve věcech smluvních a obchodních:</w:t>
      </w:r>
      <w:r w:rsidRPr="00276200">
        <w:rPr>
          <w:u w:val="dotted"/>
        </w:rPr>
        <w:t xml:space="preserve"> </w:t>
      </w:r>
    </w:p>
    <w:p w14:paraId="454D7311" w14:textId="6FD9D7B6" w:rsidR="000D1E01" w:rsidRPr="00276200" w:rsidRDefault="003A584E" w:rsidP="000D1E01">
      <w:pPr>
        <w:spacing w:line="360" w:lineRule="auto"/>
        <w:ind w:left="717"/>
        <w:jc w:val="both"/>
      </w:pPr>
      <w:r>
        <w:t>Nemocnice Třebíč</w:t>
      </w:r>
      <w:r w:rsidR="003724BF">
        <w:t>, příspěvková organizace,</w:t>
      </w:r>
      <w:r w:rsidR="00DA0000">
        <w:t xml:space="preserve"> </w:t>
      </w:r>
      <w:r w:rsidR="00940627">
        <w:t>obchodní oddělení</w:t>
      </w:r>
    </w:p>
    <w:p w14:paraId="47443DB9" w14:textId="77777777" w:rsidR="000D1E01" w:rsidRPr="00276200" w:rsidRDefault="000D1E01" w:rsidP="000D1E01">
      <w:pPr>
        <w:spacing w:line="360" w:lineRule="auto"/>
        <w:ind w:left="717"/>
        <w:jc w:val="both"/>
      </w:pPr>
      <w:r w:rsidRPr="00276200">
        <w:t xml:space="preserve">adresa: sídlo </w:t>
      </w:r>
      <w:r w:rsidR="007E3C6A">
        <w:t>kupujícího</w:t>
      </w:r>
    </w:p>
    <w:p w14:paraId="2000C74A" w14:textId="13354513" w:rsidR="000D1E01" w:rsidRPr="00276200" w:rsidRDefault="0086768B" w:rsidP="000D1E01">
      <w:pPr>
        <w:spacing w:line="360" w:lineRule="auto"/>
        <w:ind w:left="717"/>
        <w:jc w:val="both"/>
        <w:rPr>
          <w:u w:val="dotted"/>
        </w:rPr>
      </w:pPr>
      <w:r w:rsidRPr="00276200">
        <w:t>k</w:t>
      </w:r>
      <w:r w:rsidR="00A63A30" w:rsidRPr="00276200">
        <w:t xml:space="preserve">ontaktní osoba: </w:t>
      </w:r>
      <w:r w:rsidR="00940627">
        <w:t>Bc. Monika Trnková</w:t>
      </w:r>
    </w:p>
    <w:p w14:paraId="58EA16A2" w14:textId="7A00E9B0" w:rsidR="000D1E01" w:rsidRPr="00276200" w:rsidRDefault="000D1E01" w:rsidP="000D1E01">
      <w:pPr>
        <w:spacing w:line="360" w:lineRule="auto"/>
        <w:ind w:left="357" w:firstLine="351"/>
        <w:jc w:val="both"/>
      </w:pPr>
      <w:r w:rsidRPr="00276200">
        <w:t>tel:</w:t>
      </w:r>
      <w:r w:rsidRPr="00276200">
        <w:tab/>
      </w:r>
      <w:r w:rsidR="00940627">
        <w:rPr>
          <w:u w:val="dotted"/>
        </w:rPr>
        <w:t>568 809 647</w:t>
      </w:r>
    </w:p>
    <w:p w14:paraId="277319E6" w14:textId="05417999" w:rsidR="000D1E01" w:rsidRPr="00C476CE" w:rsidRDefault="000D1E01" w:rsidP="000D1E01">
      <w:pPr>
        <w:spacing w:line="360" w:lineRule="auto"/>
        <w:ind w:left="357" w:firstLine="351"/>
        <w:jc w:val="both"/>
        <w:rPr>
          <w:color w:val="0000FF"/>
          <w:u w:val="single"/>
        </w:rPr>
      </w:pPr>
      <w:r w:rsidRPr="00C476CE">
        <w:t xml:space="preserve">email:  </w:t>
      </w:r>
      <w:hyperlink r:id="rId9" w:history="1">
        <w:r w:rsidR="008613B6" w:rsidRPr="007D3944">
          <w:rPr>
            <w:rStyle w:val="Hypertextovodkaz"/>
          </w:rPr>
          <w:t>mtrnkova@nem-tr.cz</w:t>
        </w:r>
      </w:hyperlink>
      <w:r w:rsidR="008613B6">
        <w:t xml:space="preserve"> </w:t>
      </w:r>
    </w:p>
    <w:p w14:paraId="05B54641" w14:textId="77777777" w:rsidR="000D1E01" w:rsidRPr="00276200" w:rsidRDefault="000D1E01" w:rsidP="005F739E">
      <w:pPr>
        <w:numPr>
          <w:ilvl w:val="0"/>
          <w:numId w:val="8"/>
        </w:numPr>
        <w:spacing w:line="360" w:lineRule="auto"/>
        <w:jc w:val="both"/>
      </w:pPr>
      <w:r w:rsidRPr="00276200">
        <w:rPr>
          <w:u w:val="single"/>
        </w:rPr>
        <w:lastRenderedPageBreak/>
        <w:t xml:space="preserve">ve věcech týkajících se objednávek a dodávek: </w:t>
      </w:r>
    </w:p>
    <w:p w14:paraId="1654D9D9" w14:textId="289214FC" w:rsidR="000D1E01" w:rsidRPr="00276200" w:rsidRDefault="00940627" w:rsidP="000D1E01">
      <w:pPr>
        <w:spacing w:line="360" w:lineRule="auto"/>
        <w:ind w:left="717"/>
        <w:jc w:val="both"/>
      </w:pPr>
      <w:r>
        <w:t>Lékárna Nemocnice Třebíč</w:t>
      </w:r>
    </w:p>
    <w:p w14:paraId="50361014" w14:textId="073BD1F4" w:rsidR="0024120D" w:rsidRPr="00276200" w:rsidRDefault="0024120D" w:rsidP="000D1E01">
      <w:pPr>
        <w:spacing w:line="360" w:lineRule="auto"/>
        <w:ind w:left="717"/>
        <w:jc w:val="both"/>
      </w:pPr>
      <w:r w:rsidRPr="00276200">
        <w:t xml:space="preserve">kontaktní osoba: </w:t>
      </w:r>
      <w:r w:rsidR="00940627">
        <w:t>Hana Krejsková</w:t>
      </w:r>
    </w:p>
    <w:p w14:paraId="4513BC96" w14:textId="77777777" w:rsidR="00A63A30" w:rsidRPr="00276200" w:rsidRDefault="00A63A30" w:rsidP="000D1E01">
      <w:pPr>
        <w:spacing w:line="360" w:lineRule="auto"/>
        <w:ind w:left="357" w:firstLine="351"/>
        <w:jc w:val="both"/>
      </w:pPr>
      <w:r w:rsidRPr="00276200">
        <w:t>adresa: sídlo</w:t>
      </w:r>
      <w:r w:rsidR="007E3C6A">
        <w:t xml:space="preserve"> kupujícího</w:t>
      </w:r>
    </w:p>
    <w:p w14:paraId="47C5CDA5" w14:textId="179CE497" w:rsidR="000D1E01" w:rsidRDefault="000D1E01" w:rsidP="00C06FC8">
      <w:pPr>
        <w:spacing w:line="360" w:lineRule="auto"/>
        <w:ind w:left="357" w:firstLine="351"/>
        <w:jc w:val="both"/>
      </w:pPr>
      <w:r w:rsidRPr="00276200">
        <w:t>tel:</w:t>
      </w:r>
      <w:r w:rsidRPr="00276200">
        <w:tab/>
      </w:r>
      <w:r w:rsidR="00940627">
        <w:rPr>
          <w:u w:val="dotted"/>
        </w:rPr>
        <w:t>568 809</w:t>
      </w:r>
      <w:r w:rsidR="00C06FC8">
        <w:rPr>
          <w:u w:val="dotted"/>
        </w:rPr>
        <w:t> </w:t>
      </w:r>
      <w:r w:rsidR="00940627">
        <w:rPr>
          <w:u w:val="dotted"/>
        </w:rPr>
        <w:t>952</w:t>
      </w:r>
      <w:r w:rsidR="00C06FC8">
        <w:rPr>
          <w:u w:val="dotted"/>
        </w:rPr>
        <w:t xml:space="preserve">; </w:t>
      </w:r>
      <w:r w:rsidRPr="00C476CE">
        <w:t>email:</w:t>
      </w:r>
      <w:r w:rsidRPr="00C476CE">
        <w:tab/>
      </w:r>
      <w:hyperlink r:id="rId10" w:history="1">
        <w:r w:rsidR="008613B6" w:rsidRPr="007D3944">
          <w:rPr>
            <w:rStyle w:val="Hypertextovodkaz"/>
          </w:rPr>
          <w:t>hkrejskova@nem-tr.cz</w:t>
        </w:r>
      </w:hyperlink>
      <w:r w:rsidR="008613B6">
        <w:t xml:space="preserve"> </w:t>
      </w:r>
    </w:p>
    <w:p w14:paraId="0A6F15DA" w14:textId="77777777" w:rsidR="0024120D" w:rsidRPr="00276200" w:rsidRDefault="0024120D" w:rsidP="005F739E">
      <w:pPr>
        <w:numPr>
          <w:ilvl w:val="0"/>
          <w:numId w:val="8"/>
        </w:numPr>
        <w:spacing w:line="360" w:lineRule="auto"/>
        <w:jc w:val="both"/>
      </w:pPr>
      <w:r w:rsidRPr="00276200">
        <w:rPr>
          <w:u w:val="single"/>
        </w:rPr>
        <w:t>ve věcech odborných</w:t>
      </w:r>
      <w:r w:rsidR="008852F1" w:rsidRPr="00276200">
        <w:rPr>
          <w:u w:val="single"/>
        </w:rPr>
        <w:t xml:space="preserve"> a provozních</w:t>
      </w:r>
      <w:r w:rsidRPr="00276200">
        <w:rPr>
          <w:u w:val="single"/>
        </w:rPr>
        <w:t xml:space="preserve">: </w:t>
      </w:r>
    </w:p>
    <w:p w14:paraId="62A5F6AE" w14:textId="1B507AEF" w:rsidR="0024120D" w:rsidRPr="00276200" w:rsidRDefault="0024120D" w:rsidP="0024120D">
      <w:pPr>
        <w:spacing w:line="360" w:lineRule="auto"/>
        <w:ind w:left="717"/>
        <w:jc w:val="both"/>
      </w:pPr>
      <w:r w:rsidRPr="00276200">
        <w:t xml:space="preserve">kontaktní osoba: </w:t>
      </w:r>
      <w:r w:rsidR="00940627">
        <w:t>Hana Krejsková, Mgr. Ilona Tomanová</w:t>
      </w:r>
    </w:p>
    <w:p w14:paraId="13F54AAE" w14:textId="77777777" w:rsidR="0024120D" w:rsidRPr="00276200" w:rsidRDefault="0024120D" w:rsidP="0024120D">
      <w:pPr>
        <w:spacing w:line="360" w:lineRule="auto"/>
        <w:ind w:left="357" w:firstLine="351"/>
        <w:jc w:val="both"/>
      </w:pPr>
      <w:r w:rsidRPr="00276200">
        <w:t xml:space="preserve">adresa: sídlo </w:t>
      </w:r>
      <w:r w:rsidR="007E3C6A">
        <w:t>kupujícího</w:t>
      </w:r>
    </w:p>
    <w:p w14:paraId="443EA40B" w14:textId="727A0EBB" w:rsidR="0024120D" w:rsidRPr="00276200" w:rsidRDefault="0024120D" w:rsidP="0024120D">
      <w:pPr>
        <w:spacing w:line="360" w:lineRule="auto"/>
        <w:ind w:left="357" w:firstLine="351"/>
        <w:jc w:val="both"/>
      </w:pPr>
      <w:r w:rsidRPr="00276200">
        <w:t>tel</w:t>
      </w:r>
      <w:r w:rsidR="00940627" w:rsidRPr="00276200">
        <w:t>:</w:t>
      </w:r>
      <w:r w:rsidR="00940627">
        <w:rPr>
          <w:u w:val="dotted"/>
        </w:rPr>
        <w:t>568 809 952, 568 809</w:t>
      </w:r>
      <w:r w:rsidR="00C06FC8">
        <w:rPr>
          <w:u w:val="dotted"/>
        </w:rPr>
        <w:t> </w:t>
      </w:r>
      <w:r w:rsidR="00940627">
        <w:rPr>
          <w:u w:val="dotted"/>
        </w:rPr>
        <w:t>457</w:t>
      </w:r>
      <w:r w:rsidR="00C06FC8">
        <w:rPr>
          <w:u w:val="dotted"/>
        </w:rPr>
        <w:t xml:space="preserve">; </w:t>
      </w:r>
    </w:p>
    <w:p w14:paraId="322801A1" w14:textId="02B9840C" w:rsidR="0024120D" w:rsidRDefault="0024120D" w:rsidP="0024120D">
      <w:pPr>
        <w:spacing w:line="360" w:lineRule="auto"/>
        <w:ind w:left="284" w:firstLine="424"/>
        <w:jc w:val="both"/>
      </w:pPr>
      <w:r w:rsidRPr="00C476CE">
        <w:t>email:</w:t>
      </w:r>
      <w:r w:rsidRPr="00C476CE">
        <w:tab/>
      </w:r>
      <w:hyperlink r:id="rId11" w:history="1">
        <w:r w:rsidR="00940627" w:rsidRPr="00791182">
          <w:rPr>
            <w:rStyle w:val="Hypertextovodkaz"/>
          </w:rPr>
          <w:t>hkrejskova@nem-tr.cz</w:t>
        </w:r>
      </w:hyperlink>
      <w:r w:rsidR="00940627">
        <w:t xml:space="preserve">; </w:t>
      </w:r>
      <w:hyperlink r:id="rId12" w:history="1">
        <w:r w:rsidR="008613B6" w:rsidRPr="007D3944">
          <w:rPr>
            <w:rStyle w:val="Hypertextovodkaz"/>
          </w:rPr>
          <w:t>itomanova@nem-tr.cz</w:t>
        </w:r>
      </w:hyperlink>
      <w:r w:rsidR="008613B6">
        <w:t xml:space="preserve"> </w:t>
      </w:r>
    </w:p>
    <w:p w14:paraId="43D349D7" w14:textId="77777777" w:rsidR="002A484B" w:rsidRPr="00C476CE" w:rsidRDefault="002A484B" w:rsidP="00837435">
      <w:pPr>
        <w:pStyle w:val="Zkladntext2"/>
        <w:numPr>
          <w:ilvl w:val="0"/>
          <w:numId w:val="5"/>
        </w:numPr>
        <w:spacing w:before="60" w:after="60"/>
        <w:ind w:left="357" w:hanging="357"/>
      </w:pPr>
      <w:r w:rsidRPr="00C476CE">
        <w:t xml:space="preserve">Kupující se zavazuje umožnit přístup určeným pracovníkům prodávajícího do </w:t>
      </w:r>
      <w:r w:rsidR="00422374" w:rsidRPr="00C476CE">
        <w:t xml:space="preserve">areálu </w:t>
      </w:r>
      <w:r w:rsidR="009242EE" w:rsidRPr="00C476CE">
        <w:t xml:space="preserve">místa plnění </w:t>
      </w:r>
      <w:r w:rsidRPr="00C476CE">
        <w:t>za účelem plnění ustanovení této smlouvy.</w:t>
      </w:r>
    </w:p>
    <w:p w14:paraId="1BC49A78" w14:textId="77777777" w:rsidR="002A484B" w:rsidRPr="00C476CE" w:rsidRDefault="002A484B" w:rsidP="00837435">
      <w:pPr>
        <w:numPr>
          <w:ilvl w:val="0"/>
          <w:numId w:val="5"/>
        </w:numPr>
        <w:tabs>
          <w:tab w:val="left" w:pos="0"/>
        </w:tabs>
        <w:spacing w:before="60" w:after="60"/>
        <w:ind w:left="357" w:hanging="357"/>
        <w:jc w:val="both"/>
      </w:pPr>
      <w:r w:rsidRPr="00C476CE">
        <w:t>Dodávka se považuje dle této smlouvy za splněnou, pokud předmět koupě bude řádně</w:t>
      </w:r>
      <w:r w:rsidR="008C69D3" w:rsidRPr="00C476CE">
        <w:t xml:space="preserve"> p</w:t>
      </w:r>
      <w:r w:rsidRPr="00C476CE">
        <w:t xml:space="preserve">ředán kupujícímu v místě plnění včetně příslušných dokladů, které se k dodávanému předmětu koupě vztahují. </w:t>
      </w:r>
      <w:r w:rsidR="00192B05" w:rsidRPr="00C476CE">
        <w:t>Předání a převzetí</w:t>
      </w:r>
      <w:r w:rsidRPr="00C476CE">
        <w:t xml:space="preserve"> bude potvrzeno podpisem dodacího listu oprávněnými zástupci obou smluvních stran.</w:t>
      </w:r>
    </w:p>
    <w:p w14:paraId="6066AD82" w14:textId="77777777" w:rsidR="00DD7345" w:rsidRDefault="008B1F94" w:rsidP="00837435">
      <w:pPr>
        <w:numPr>
          <w:ilvl w:val="0"/>
          <w:numId w:val="5"/>
        </w:numPr>
        <w:tabs>
          <w:tab w:val="left" w:pos="0"/>
        </w:tabs>
        <w:spacing w:before="60" w:after="60"/>
        <w:ind w:left="357" w:hanging="357"/>
        <w:jc w:val="both"/>
      </w:pPr>
      <w:r w:rsidRPr="00C476CE">
        <w:t>Prodávající odpovídá za to, že dodaný předmět koupě je způsobilý k užití v souladu s jeho určením, a že odpovídá všem požadavkům obecně závazných právních předpisů.</w:t>
      </w:r>
    </w:p>
    <w:p w14:paraId="5E1B2BBE" w14:textId="77777777" w:rsidR="00A67BC1" w:rsidRDefault="00A67BC1" w:rsidP="00837435">
      <w:pPr>
        <w:pStyle w:val="Zhlav"/>
        <w:numPr>
          <w:ilvl w:val="0"/>
          <w:numId w:val="5"/>
        </w:numPr>
        <w:tabs>
          <w:tab w:val="clear" w:pos="4536"/>
          <w:tab w:val="clear" w:pos="9072"/>
        </w:tabs>
        <w:spacing w:before="60" w:after="60"/>
        <w:ind w:left="357" w:hanging="357"/>
        <w:jc w:val="both"/>
      </w:pPr>
      <w:r>
        <w:t>Nastane-li u kupujícího akutní potřeba dodávky dezinfekčních přípravků, má kupující právo objednat dodávku i v jiných mimořádných termínech (a to max. 2x do měsíce) a prodávající je povinen na tyto mimořádné dodávky přistoupit a dodat požadované množství a druhy dezinfekčních přípravků ve lhůtě požadované kupujícím, která však nesmí být kratší jak 48 hodin, pokud nebude dohodnuto jinak.</w:t>
      </w:r>
    </w:p>
    <w:p w14:paraId="42831712" w14:textId="7D275AC4" w:rsidR="00A8031C" w:rsidRPr="008E0534" w:rsidRDefault="00A8031C" w:rsidP="00A8031C">
      <w:pPr>
        <w:pStyle w:val="Zhlav"/>
        <w:numPr>
          <w:ilvl w:val="0"/>
          <w:numId w:val="5"/>
        </w:numPr>
        <w:tabs>
          <w:tab w:val="clear" w:pos="4536"/>
          <w:tab w:val="clear" w:pos="9072"/>
        </w:tabs>
        <w:spacing w:before="60" w:after="60"/>
        <w:ind w:left="357" w:hanging="357"/>
        <w:jc w:val="both"/>
      </w:pPr>
      <w:r w:rsidRPr="008E0534">
        <w:t>Prodávající se zavazuje v rámci plnění této smlouvy nevyužívat v rozsahu vyšším než 10</w:t>
      </w:r>
      <w:r w:rsidR="00DA0000">
        <w:t xml:space="preserve"> </w:t>
      </w:r>
      <w:r w:rsidRPr="008E0534">
        <w:t>% ceny poddodavatele, který je:</w:t>
      </w:r>
    </w:p>
    <w:p w14:paraId="3A18DE2A" w14:textId="77777777" w:rsidR="00A8031C" w:rsidRPr="008E0534" w:rsidRDefault="00A8031C" w:rsidP="00A8031C">
      <w:pPr>
        <w:pStyle w:val="Zhlav"/>
        <w:numPr>
          <w:ilvl w:val="0"/>
          <w:numId w:val="30"/>
        </w:numPr>
        <w:spacing w:before="60" w:after="60"/>
      </w:pPr>
      <w:r w:rsidRPr="008E0534">
        <w:t>fyzickou či právnickou osobou nebo subjektem či orgánem se sídlem v Rusku,</w:t>
      </w:r>
    </w:p>
    <w:p w14:paraId="670FB5D1" w14:textId="77777777" w:rsidR="00A8031C" w:rsidRPr="008E0534" w:rsidRDefault="00A8031C" w:rsidP="00A8031C">
      <w:pPr>
        <w:pStyle w:val="Zhlav"/>
        <w:numPr>
          <w:ilvl w:val="0"/>
          <w:numId w:val="30"/>
        </w:numPr>
        <w:spacing w:before="60" w:after="60"/>
      </w:pPr>
      <w:r w:rsidRPr="008E0534">
        <w:t>právnickou osobou, subjektem nebo orgánem, který je z více než 50 % přímo či nepřímo vlastněn některým ze subjektů uvedených v písmeni a) tohoto odstavce, nebo</w:t>
      </w:r>
    </w:p>
    <w:p w14:paraId="60BEF47B" w14:textId="77777777" w:rsidR="00A8031C" w:rsidRPr="008E0534" w:rsidRDefault="00A8031C" w:rsidP="00A8031C">
      <w:pPr>
        <w:pStyle w:val="Zhlav"/>
        <w:numPr>
          <w:ilvl w:val="0"/>
          <w:numId w:val="30"/>
        </w:numPr>
        <w:spacing w:before="60" w:after="60"/>
      </w:pPr>
      <w:r w:rsidRPr="008E0534">
        <w:t>fyzickou nebo právnickou osobou, subjektem nebo orgánem, který jedná jménem nebo na pokyn některého ze subjektů uvedených v písmeni a) nebo b) tohoto odstavce.</w:t>
      </w:r>
    </w:p>
    <w:p w14:paraId="18B5FF8F" w14:textId="77777777" w:rsidR="00A8031C" w:rsidRPr="008E0534" w:rsidRDefault="00A8031C" w:rsidP="00A8031C">
      <w:pPr>
        <w:pStyle w:val="Zhlav"/>
        <w:numPr>
          <w:ilvl w:val="0"/>
          <w:numId w:val="5"/>
        </w:numPr>
        <w:spacing w:before="60" w:after="60"/>
        <w:ind w:left="357" w:hanging="357"/>
        <w:jc w:val="both"/>
      </w:pPr>
      <w:r w:rsidRPr="008E0534">
        <w:t>Prodávající se zavazuje v rámci plnění této smlouvy nerealizovat ani přímý ani nepřímý nákup či dovoz zboží uvedeného v Nařízení Rady (EU) č. 833/2014 ve znění poslední novely Nařízením Rady (EU) č. 2022/576.</w:t>
      </w:r>
    </w:p>
    <w:p w14:paraId="2356729D" w14:textId="77777777" w:rsidR="00927124" w:rsidRPr="00C06FC8" w:rsidRDefault="00927124">
      <w:pPr>
        <w:jc w:val="center"/>
        <w:rPr>
          <w:sz w:val="8"/>
          <w:szCs w:val="8"/>
        </w:rPr>
      </w:pPr>
    </w:p>
    <w:p w14:paraId="4677B3A5" w14:textId="52465DE5" w:rsidR="002A484B" w:rsidRPr="00A65EF6" w:rsidRDefault="002A484B" w:rsidP="00A65EF6">
      <w:pPr>
        <w:jc w:val="center"/>
      </w:pPr>
      <w:r w:rsidRPr="00A65EF6">
        <w:t>Článek V.</w:t>
      </w:r>
    </w:p>
    <w:p w14:paraId="7933AD22" w14:textId="77777777" w:rsidR="002A484B" w:rsidRPr="00A65EF6" w:rsidRDefault="002A484B" w:rsidP="00A65EF6">
      <w:pPr>
        <w:jc w:val="center"/>
        <w:rPr>
          <w:b/>
        </w:rPr>
      </w:pPr>
      <w:r w:rsidRPr="00A65EF6">
        <w:rPr>
          <w:b/>
        </w:rPr>
        <w:t>Kupní cena a platební podmínky</w:t>
      </w:r>
    </w:p>
    <w:p w14:paraId="4E85FCA5" w14:textId="134EC2F2" w:rsidR="0069768B" w:rsidRPr="00A65EF6" w:rsidRDefault="00AF59A5" w:rsidP="00A65EF6">
      <w:pPr>
        <w:pStyle w:val="Zkladntextodsazen"/>
        <w:numPr>
          <w:ilvl w:val="0"/>
          <w:numId w:val="4"/>
        </w:numPr>
        <w:tabs>
          <w:tab w:val="clear" w:pos="360"/>
          <w:tab w:val="left" w:pos="426"/>
        </w:tabs>
        <w:ind w:left="426" w:hanging="426"/>
      </w:pPr>
      <w:r>
        <w:t>Ceny</w:t>
      </w:r>
      <w:r w:rsidR="0080240E" w:rsidRPr="00A65EF6">
        <w:t xml:space="preserve"> za předmět koupě jsou uvedeny v</w:t>
      </w:r>
      <w:r w:rsidR="000205CC">
        <w:t> příloze č. 1</w:t>
      </w:r>
      <w:r w:rsidR="0080240E" w:rsidRPr="00A65EF6">
        <w:t xml:space="preserve"> této smlouvy –</w:t>
      </w:r>
      <w:r w:rsidR="000205CC">
        <w:t xml:space="preserve"> tyto </w:t>
      </w:r>
      <w:r w:rsidR="0080240E" w:rsidRPr="00A65EF6">
        <w:t>ceny jsou konečné a zahrnují veškeré náklady prodávajícího (např. dopravné do místa plnění, pojištění zásilky, celní, bankovní a ostatní poplatky, finanční vlivy</w:t>
      </w:r>
      <w:r w:rsidR="00285D60" w:rsidRPr="00A65EF6">
        <w:t>, změnu minimální mzdy, cenu dávkovačů, směšovačů vypůjčených dle souběžně uzavřené sm</w:t>
      </w:r>
      <w:r w:rsidR="00CB241B" w:rsidRPr="00A65EF6">
        <w:t>l</w:t>
      </w:r>
      <w:r w:rsidR="00285D60" w:rsidRPr="00A65EF6">
        <w:t>ouvy o výpůjčce k realizaci této smlouvy</w:t>
      </w:r>
      <w:r w:rsidR="0080240E" w:rsidRPr="00A65EF6">
        <w:t xml:space="preserve"> apod.). </w:t>
      </w:r>
      <w:bookmarkStart w:id="3" w:name="_Hlk32498546"/>
      <w:r w:rsidR="0080240E" w:rsidRPr="00A65EF6">
        <w:t xml:space="preserve">Ceny jsou platné a neměnné </w:t>
      </w:r>
      <w:r w:rsidR="009149CF" w:rsidRPr="00823027">
        <w:t xml:space="preserve">minimálně </w:t>
      </w:r>
      <w:r w:rsidR="0080240E" w:rsidRPr="00823027">
        <w:t xml:space="preserve">po dobu </w:t>
      </w:r>
      <w:r w:rsidR="009149CF" w:rsidRPr="00823027">
        <w:t>2</w:t>
      </w:r>
      <w:r w:rsidR="0080240E" w:rsidRPr="00823027">
        <w:t xml:space="preserve"> roků od </w:t>
      </w:r>
      <w:r w:rsidR="00F23C60" w:rsidRPr="00823027">
        <w:t>nabytí účinnosti dle čl. XI</w:t>
      </w:r>
      <w:r w:rsidR="00085FEB" w:rsidRPr="00823027">
        <w:t>V</w:t>
      </w:r>
      <w:r w:rsidR="00F23C60" w:rsidRPr="00823027">
        <w:t xml:space="preserve"> odst. 1 této </w:t>
      </w:r>
      <w:r w:rsidR="0080240E" w:rsidRPr="00823027">
        <w:t>smlouvy</w:t>
      </w:r>
      <w:r w:rsidR="00424CC4" w:rsidRPr="00823027">
        <w:t xml:space="preserve"> (vyjma změn dle ustanovení čl. V. odst. 2 této smlouvy)</w:t>
      </w:r>
      <w:r w:rsidR="0080240E" w:rsidRPr="00823027">
        <w:t xml:space="preserve">, po uplynutí této doby je u těchto cen, </w:t>
      </w:r>
      <w:r w:rsidR="000205CC" w:rsidRPr="00823027">
        <w:t>postupem uvedeným níže v odst. 9</w:t>
      </w:r>
      <w:r w:rsidR="0080240E" w:rsidRPr="00823027">
        <w:t xml:space="preserve">, přípustné zohlednit vývoj </w:t>
      </w:r>
      <w:r w:rsidR="00251E46" w:rsidRPr="00823027">
        <w:t>inflace. Změna ceny dle předchozí věty je možná</w:t>
      </w:r>
      <w:r w:rsidR="00251E46" w:rsidRPr="00A65EF6">
        <w:t xml:space="preserve"> pouze </w:t>
      </w:r>
      <w:r w:rsidR="00251E46" w:rsidRPr="00A65EF6">
        <w:lastRenderedPageBreak/>
        <w:t>prostřednictvím změny smlouvy v souladu s jejím článkem X</w:t>
      </w:r>
      <w:r w:rsidR="00853C3E">
        <w:t>IV</w:t>
      </w:r>
      <w:r w:rsidR="00251E46" w:rsidRPr="00A65EF6">
        <w:t>. odst. 5</w:t>
      </w:r>
      <w:r w:rsidR="00853C3E">
        <w:t>.</w:t>
      </w:r>
      <w:r w:rsidR="00251E46" w:rsidRPr="00A65EF6" w:rsidDel="00251E46">
        <w:t xml:space="preserve"> </w:t>
      </w:r>
      <w:r w:rsidR="0069768B" w:rsidRPr="00A65EF6">
        <w:t>K ceně bude připočtena zákonem stanovená sazba DPH.</w:t>
      </w:r>
      <w:bookmarkEnd w:id="3"/>
    </w:p>
    <w:p w14:paraId="053A1332" w14:textId="77777777" w:rsidR="002527ED" w:rsidRPr="00A65EF6" w:rsidRDefault="00FB46CB" w:rsidP="00A65EF6">
      <w:pPr>
        <w:pStyle w:val="Zkladntextodsazen"/>
        <w:numPr>
          <w:ilvl w:val="0"/>
          <w:numId w:val="4"/>
        </w:numPr>
        <w:tabs>
          <w:tab w:val="clear" w:pos="360"/>
          <w:tab w:val="left" w:pos="426"/>
        </w:tabs>
        <w:ind w:left="426" w:hanging="426"/>
      </w:pPr>
      <w:r w:rsidRPr="00A65EF6">
        <w:t xml:space="preserve">Po </w:t>
      </w:r>
      <w:r w:rsidR="003B0F15" w:rsidRPr="00A65EF6">
        <w:t xml:space="preserve">celou </w:t>
      </w:r>
      <w:r w:rsidRPr="00A65EF6">
        <w:t>dobu plnění je možné změnit cenu</w:t>
      </w:r>
      <w:r w:rsidR="002527ED" w:rsidRPr="00A65EF6">
        <w:t xml:space="preserve"> v případě, že dojde v průběhu realizace předmětu koupě ke změnám daňových předpisů </w:t>
      </w:r>
      <w:r w:rsidR="003F7815" w:rsidRPr="00A65EF6">
        <w:t xml:space="preserve">– zákonných sazeb, </w:t>
      </w:r>
      <w:r w:rsidR="002527ED" w:rsidRPr="00A65EF6">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FFF230F" w14:textId="77777777" w:rsidR="003F7815" w:rsidRPr="00C476CE" w:rsidRDefault="003F7815" w:rsidP="007A4A7D">
      <w:pPr>
        <w:numPr>
          <w:ilvl w:val="0"/>
          <w:numId w:val="4"/>
        </w:numPr>
        <w:tabs>
          <w:tab w:val="clear" w:pos="360"/>
          <w:tab w:val="left" w:pos="426"/>
        </w:tabs>
        <w:ind w:left="426" w:hanging="360"/>
        <w:jc w:val="both"/>
      </w:pPr>
      <w:r w:rsidRPr="00A65EF6">
        <w:t>Jednotlivé dílčí dodávky budou fakturovány pro každou dílčí objednávku podle skutečně dodaného druhu a objemu zboží, a to po dodání dílčí dodávky do místa plnění</w:t>
      </w:r>
      <w:r w:rsidRPr="00C476CE">
        <w:t xml:space="preserve"> a na základě potvrzeného dodacího listu. </w:t>
      </w:r>
    </w:p>
    <w:p w14:paraId="19F0AB47" w14:textId="77777777" w:rsidR="0069768B" w:rsidRPr="00C476CE" w:rsidRDefault="00FB46CB" w:rsidP="005F739E">
      <w:pPr>
        <w:pStyle w:val="Zkladntextodsazen"/>
        <w:numPr>
          <w:ilvl w:val="0"/>
          <w:numId w:val="4"/>
        </w:numPr>
        <w:tabs>
          <w:tab w:val="clear" w:pos="360"/>
          <w:tab w:val="left" w:pos="426"/>
        </w:tabs>
        <w:ind w:left="426" w:hanging="426"/>
      </w:pPr>
      <w:r w:rsidRPr="00C476CE">
        <w:t>Kupující</w:t>
      </w:r>
      <w:r w:rsidR="0069768B" w:rsidRPr="00C476CE">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0E77871" w14:textId="77777777" w:rsidR="0069768B" w:rsidRPr="00C476CE" w:rsidRDefault="003F7815" w:rsidP="005F739E">
      <w:pPr>
        <w:pStyle w:val="Zkladntextodsazen"/>
        <w:numPr>
          <w:ilvl w:val="0"/>
          <w:numId w:val="4"/>
        </w:numPr>
        <w:tabs>
          <w:tab w:val="clear" w:pos="360"/>
          <w:tab w:val="left" w:pos="426"/>
        </w:tabs>
        <w:ind w:left="426" w:hanging="426"/>
      </w:pPr>
      <w:r w:rsidRPr="00C476CE">
        <w:t>S</w:t>
      </w:r>
      <w:r w:rsidR="0069768B" w:rsidRPr="00C476CE">
        <w:t xml:space="preserve">platnost daňového dokladu bude </w:t>
      </w:r>
      <w:r w:rsidR="00897E03" w:rsidRPr="00C476CE">
        <w:rPr>
          <w:b/>
        </w:rPr>
        <w:t>30</w:t>
      </w:r>
      <w:r w:rsidR="0069768B" w:rsidRPr="00C476CE">
        <w:rPr>
          <w:b/>
        </w:rPr>
        <w:t xml:space="preserve"> kalendářních dnů</w:t>
      </w:r>
      <w:r w:rsidR="0069768B" w:rsidRPr="00C476CE">
        <w:t xml:space="preserve"> ode dne doručení daňového dokladu kupujícímu. </w:t>
      </w:r>
    </w:p>
    <w:p w14:paraId="0B0462FE" w14:textId="77777777" w:rsidR="0069768B" w:rsidRPr="00C476CE" w:rsidRDefault="0069768B" w:rsidP="005F739E">
      <w:pPr>
        <w:pStyle w:val="Zkladntextodsazen"/>
        <w:numPr>
          <w:ilvl w:val="0"/>
          <w:numId w:val="4"/>
        </w:numPr>
        <w:tabs>
          <w:tab w:val="clear" w:pos="360"/>
          <w:tab w:val="left" w:pos="426"/>
        </w:tabs>
        <w:ind w:left="426" w:hanging="426"/>
      </w:pPr>
      <w:r w:rsidRPr="00C476CE">
        <w:t>Celkovou a pro účely fakturace rozhodnou cenou se rozumí cena včetně DPH.</w:t>
      </w:r>
    </w:p>
    <w:p w14:paraId="425658E1" w14:textId="77777777" w:rsidR="0069768B" w:rsidRPr="00C476CE" w:rsidRDefault="0069768B" w:rsidP="005F739E">
      <w:pPr>
        <w:pStyle w:val="Zkladntextodsazen"/>
        <w:numPr>
          <w:ilvl w:val="0"/>
          <w:numId w:val="4"/>
        </w:numPr>
        <w:tabs>
          <w:tab w:val="clear" w:pos="360"/>
          <w:tab w:val="left" w:pos="426"/>
        </w:tabs>
        <w:ind w:left="426" w:hanging="426"/>
      </w:pPr>
      <w:r w:rsidRPr="00C476CE">
        <w:t xml:space="preserve">Úhrada za plnění z této smlouvy bude realizována bezhotovostním převodem na účet prodávajícího, který je správcem daně (finančním úřadem) zveřejněn způsobem umožňujícím dálkový přístup ve smyslu ustanovení </w:t>
      </w:r>
      <w:r w:rsidR="00A1725C">
        <w:t>§</w:t>
      </w:r>
      <w:r w:rsidR="00107444">
        <w:t xml:space="preserve"> </w:t>
      </w:r>
      <w:r w:rsidR="00A1725C">
        <w:t xml:space="preserve">98 </w:t>
      </w:r>
      <w:r w:rsidRPr="00C476CE">
        <w:t>zákona č. 235/2004 Sb., o dani z přidané hodnoty, ve znění pozdějších předpisů (dále jen „zákon o DPH“).</w:t>
      </w:r>
    </w:p>
    <w:p w14:paraId="059C88D5" w14:textId="77777777" w:rsidR="0069768B" w:rsidRDefault="0069768B" w:rsidP="005F739E">
      <w:pPr>
        <w:pStyle w:val="Zkladntextodsazen"/>
        <w:numPr>
          <w:ilvl w:val="0"/>
          <w:numId w:val="4"/>
        </w:numPr>
        <w:tabs>
          <w:tab w:val="clear" w:pos="360"/>
          <w:tab w:val="left" w:pos="426"/>
        </w:tabs>
        <w:ind w:left="426" w:hanging="426"/>
      </w:pPr>
      <w:r w:rsidRPr="00C476CE">
        <w:t xml:space="preserve">Pokud se po dobu účinnosti této smlouvy prodávající stane nespolehlivým plátcem ve smyslu ustanovení § </w:t>
      </w:r>
      <w:r w:rsidR="00A1725C">
        <w:t xml:space="preserve">106a </w:t>
      </w:r>
      <w:r w:rsidRPr="00C476CE">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7DA1183" w14:textId="77777777" w:rsidR="000C3146" w:rsidRPr="003A584E" w:rsidRDefault="000C3146" w:rsidP="000C3146">
      <w:pPr>
        <w:pStyle w:val="Zkladntextodsazen"/>
        <w:numPr>
          <w:ilvl w:val="0"/>
          <w:numId w:val="4"/>
        </w:numPr>
        <w:tabs>
          <w:tab w:val="clear" w:pos="360"/>
          <w:tab w:val="left" w:pos="426"/>
        </w:tabs>
        <w:ind w:left="426" w:hanging="426"/>
        <w:rPr>
          <w:lang w:eastAsia="cs-CZ"/>
        </w:rPr>
      </w:pPr>
      <w:r w:rsidRPr="003A584E">
        <w:rPr>
          <w:lang w:eastAsia="cs-CZ"/>
        </w:rPr>
        <w:t>Jednotkové nabídkové ceny lze změnit v důsledku změny míry inflace zjištěné podle oficiálních údajů ČSÚ za uplynulý kalendářní rok za těchto podmínek:</w:t>
      </w:r>
    </w:p>
    <w:p w14:paraId="23DE8092" w14:textId="0EA5E79E" w:rsidR="000C3146" w:rsidRPr="003A584E" w:rsidRDefault="000C3146" w:rsidP="000C3146">
      <w:pPr>
        <w:numPr>
          <w:ilvl w:val="0"/>
          <w:numId w:val="23"/>
        </w:numPr>
        <w:suppressAutoHyphens w:val="0"/>
        <w:ind w:left="714" w:right="-142" w:hanging="357"/>
        <w:jc w:val="both"/>
        <w:rPr>
          <w:lang w:eastAsia="cs-CZ"/>
        </w:rPr>
      </w:pPr>
      <w:r w:rsidRPr="003A584E">
        <w:rPr>
          <w:lang w:eastAsia="cs-CZ"/>
        </w:rPr>
        <w:t xml:space="preserve">cena uvedená v této smlouvě nebude měněna po dobu </w:t>
      </w:r>
      <w:r w:rsidR="00837435" w:rsidRPr="003A584E">
        <w:rPr>
          <w:lang w:eastAsia="cs-CZ"/>
        </w:rPr>
        <w:t>2 roků</w:t>
      </w:r>
      <w:r w:rsidRPr="003A584E">
        <w:rPr>
          <w:lang w:eastAsia="cs-CZ"/>
        </w:rPr>
        <w:t xml:space="preserve"> trvání </w:t>
      </w:r>
      <w:r w:rsidR="00837435" w:rsidRPr="003A584E">
        <w:rPr>
          <w:lang w:eastAsia="cs-CZ"/>
        </w:rPr>
        <w:t xml:space="preserve">této </w:t>
      </w:r>
      <w:r w:rsidRPr="003A584E">
        <w:rPr>
          <w:lang w:eastAsia="cs-CZ"/>
        </w:rPr>
        <w:t xml:space="preserve">smlouvy. </w:t>
      </w:r>
    </w:p>
    <w:p w14:paraId="29F71A70" w14:textId="1426E9F6" w:rsidR="000C3146" w:rsidRPr="003A584E" w:rsidRDefault="00837435" w:rsidP="000C3146">
      <w:pPr>
        <w:numPr>
          <w:ilvl w:val="0"/>
          <w:numId w:val="23"/>
        </w:numPr>
        <w:suppressAutoHyphens w:val="0"/>
        <w:ind w:left="714" w:right="-142" w:hanging="357"/>
        <w:jc w:val="both"/>
        <w:rPr>
          <w:lang w:eastAsia="cs-CZ"/>
        </w:rPr>
      </w:pPr>
      <w:r w:rsidRPr="003A584E">
        <w:rPr>
          <w:lang w:eastAsia="cs-CZ"/>
        </w:rPr>
        <w:t xml:space="preserve">v </w:t>
      </w:r>
      <w:r w:rsidR="000C3146" w:rsidRPr="003A584E">
        <w:rPr>
          <w:lang w:eastAsia="cs-CZ"/>
        </w:rPr>
        <w:t xml:space="preserve">každém následujícím roce </w:t>
      </w:r>
      <w:r w:rsidRPr="003A584E">
        <w:rPr>
          <w:lang w:eastAsia="cs-CZ"/>
        </w:rPr>
        <w:t xml:space="preserve">po druhém roce </w:t>
      </w:r>
      <w:r w:rsidR="000C3146" w:rsidRPr="003A584E">
        <w:rPr>
          <w:lang w:eastAsia="cs-CZ"/>
        </w:rPr>
        <w:t>trvání smlouvy může být cena upravena v</w:t>
      </w:r>
      <w:r w:rsidR="00DA0000">
        <w:rPr>
          <w:lang w:eastAsia="cs-CZ"/>
        </w:rPr>
        <w:t> </w:t>
      </w:r>
      <w:r w:rsidR="000C3146" w:rsidRPr="003A584E">
        <w:rPr>
          <w:lang w:eastAsia="cs-CZ"/>
        </w:rPr>
        <w:t>závislosti na hodnotě inflace zjištěné podle oficiálních údajů ČSÚ za uplynulý kalendářní rok, a to tehdy, pokud se míra inflace změní o více jak 5 (pět) % oproti míře inflace v předchozím kalendářním roce. Úpravy ceny mohou být provedeny tak, že se cena zvýší / sníží maximálně o stejné %, o které se změní míra inflace oproti míře inflace v předchozím kalendářním roce.</w:t>
      </w:r>
    </w:p>
    <w:p w14:paraId="07BDF369" w14:textId="376EE354" w:rsidR="000C3146" w:rsidRPr="003A584E" w:rsidRDefault="000C3146" w:rsidP="000C3146">
      <w:pPr>
        <w:numPr>
          <w:ilvl w:val="0"/>
          <w:numId w:val="23"/>
        </w:numPr>
        <w:suppressAutoHyphens w:val="0"/>
        <w:ind w:left="714" w:right="-142" w:hanging="357"/>
        <w:jc w:val="both"/>
        <w:rPr>
          <w:lang w:eastAsia="cs-CZ"/>
        </w:rPr>
      </w:pPr>
      <w:r w:rsidRPr="003A584E">
        <w:rPr>
          <w:lang w:eastAsia="cs-CZ"/>
        </w:rPr>
        <w:t>úpravy ceny mohou být provedeny v okamžiku, kdy budou vydány oficiální údaje ČSÚ za uplynulý kalendářní rok, platnost úpravy ceny je však možné uplatňovat smluvními stranami zpětně k datu, kdy uplynul</w:t>
      </w:r>
      <w:r w:rsidR="00837435" w:rsidRPr="003A584E">
        <w:rPr>
          <w:lang w:eastAsia="cs-CZ"/>
        </w:rPr>
        <w:t xml:space="preserve">y 2 roky </w:t>
      </w:r>
      <w:r w:rsidRPr="003A584E">
        <w:rPr>
          <w:lang w:eastAsia="cs-CZ"/>
        </w:rPr>
        <w:t xml:space="preserve">trvání smlouvy (ve </w:t>
      </w:r>
      <w:r w:rsidR="00837435" w:rsidRPr="003A584E">
        <w:rPr>
          <w:lang w:eastAsia="cs-CZ"/>
        </w:rPr>
        <w:t>3</w:t>
      </w:r>
      <w:r w:rsidRPr="003A584E">
        <w:rPr>
          <w:lang w:eastAsia="cs-CZ"/>
        </w:rPr>
        <w:t xml:space="preserve">. roce trvání smlouvy) a vždy dalších 12 měsíců (v dalších letech trvání smlouvy).  </w:t>
      </w:r>
    </w:p>
    <w:p w14:paraId="1D2FC9E1" w14:textId="77777777" w:rsidR="000C3146" w:rsidRPr="003A584E" w:rsidRDefault="000C3146" w:rsidP="000C3146">
      <w:pPr>
        <w:numPr>
          <w:ilvl w:val="0"/>
          <w:numId w:val="23"/>
        </w:numPr>
        <w:suppressAutoHyphens w:val="0"/>
        <w:ind w:left="714" w:right="-142" w:hanging="357"/>
        <w:jc w:val="both"/>
        <w:rPr>
          <w:lang w:eastAsia="cs-CZ"/>
        </w:rPr>
      </w:pPr>
      <w:r w:rsidRPr="003A584E">
        <w:rPr>
          <w:lang w:eastAsia="cs-CZ"/>
        </w:rPr>
        <w:t xml:space="preserve">o úpravu ceny musí smluvní strana požádat písemně druhou smluvní stranu nejpozději do 1 kalendářního měsíce od vydání oficiálních údajů ČSÚ za uplynulý kalendářní rok. Neučiní-li tak, cena zůstane v platnosti po dalších 12 měsíců platnosti smlouvy. </w:t>
      </w:r>
    </w:p>
    <w:p w14:paraId="4D608232" w14:textId="77777777" w:rsidR="000C3146" w:rsidRPr="003A584E" w:rsidRDefault="000C3146" w:rsidP="000C3146">
      <w:pPr>
        <w:numPr>
          <w:ilvl w:val="0"/>
          <w:numId w:val="23"/>
        </w:numPr>
        <w:suppressAutoHyphens w:val="0"/>
        <w:ind w:left="714" w:right="-142" w:hanging="357"/>
        <w:jc w:val="both"/>
        <w:rPr>
          <w:lang w:eastAsia="cs-CZ"/>
        </w:rPr>
      </w:pPr>
      <w:r w:rsidRPr="003A584E">
        <w:rPr>
          <w:lang w:eastAsia="cs-CZ"/>
        </w:rPr>
        <w:t xml:space="preserve">k úpravě ceny může dojít jen na základě dohody smluvních stran na základě uzavřeného písemného dodatku ke smlouvě. </w:t>
      </w:r>
    </w:p>
    <w:p w14:paraId="0A6FA09E" w14:textId="33EA40B5" w:rsidR="000C3146" w:rsidRPr="003A584E" w:rsidRDefault="000C3146" w:rsidP="000C3146">
      <w:pPr>
        <w:numPr>
          <w:ilvl w:val="0"/>
          <w:numId w:val="23"/>
        </w:numPr>
        <w:suppressAutoHyphens w:val="0"/>
        <w:ind w:left="714" w:right="-142" w:hanging="357"/>
        <w:jc w:val="both"/>
        <w:rPr>
          <w:lang w:eastAsia="cs-CZ"/>
        </w:rPr>
      </w:pPr>
      <w:r w:rsidRPr="003A584E">
        <w:rPr>
          <w:lang w:eastAsia="cs-CZ"/>
        </w:rPr>
        <w:t>pokud dojde k dohodě smluvních stran, mohou smluvní strany uplatnit změny ceny k</w:t>
      </w:r>
      <w:r w:rsidR="00DA0000">
        <w:rPr>
          <w:lang w:eastAsia="cs-CZ"/>
        </w:rPr>
        <w:t> </w:t>
      </w:r>
      <w:r w:rsidRPr="003A584E">
        <w:rPr>
          <w:lang w:eastAsia="cs-CZ"/>
        </w:rPr>
        <w:t xml:space="preserve">datu, kdy </w:t>
      </w:r>
      <w:r w:rsidR="00837435" w:rsidRPr="003A584E">
        <w:rPr>
          <w:lang w:eastAsia="cs-CZ"/>
        </w:rPr>
        <w:t xml:space="preserve">uplynuly první 2 roky </w:t>
      </w:r>
      <w:r w:rsidRPr="003A584E">
        <w:rPr>
          <w:lang w:eastAsia="cs-CZ"/>
        </w:rPr>
        <w:t xml:space="preserve">trvání smlouvy (v </w:t>
      </w:r>
      <w:r w:rsidR="00837435" w:rsidRPr="003A584E">
        <w:rPr>
          <w:lang w:eastAsia="cs-CZ"/>
        </w:rPr>
        <w:t>3</w:t>
      </w:r>
      <w:r w:rsidRPr="003A584E">
        <w:rPr>
          <w:lang w:eastAsia="cs-CZ"/>
        </w:rPr>
        <w:t>. roce trvání smlouvy) a vždy dalších 12 měsíců (v dalších letech trvání smlouvy). V takovém případě jsou smluvní strany povinny provést doúčtování/vrácení částek odpovídajících sjednané úpravě ceny za platební období, ve kterém byla účtována původně sjednaná cena.</w:t>
      </w:r>
    </w:p>
    <w:p w14:paraId="4E4C8CBA" w14:textId="77777777" w:rsidR="000C3146" w:rsidRDefault="000C3146" w:rsidP="00770E78">
      <w:pPr>
        <w:pStyle w:val="Zkladntextodsazen"/>
        <w:tabs>
          <w:tab w:val="left" w:pos="426"/>
        </w:tabs>
        <w:ind w:left="426" w:firstLine="0"/>
      </w:pPr>
    </w:p>
    <w:p w14:paraId="76C7C67F" w14:textId="77777777" w:rsidR="002C0572" w:rsidRDefault="002C0572" w:rsidP="00770E78">
      <w:pPr>
        <w:pStyle w:val="Zkladntextodsazen"/>
        <w:tabs>
          <w:tab w:val="left" w:pos="426"/>
        </w:tabs>
        <w:ind w:left="426" w:firstLine="0"/>
      </w:pPr>
    </w:p>
    <w:p w14:paraId="09FAB32D" w14:textId="77777777" w:rsidR="002A484B" w:rsidRPr="00C476CE" w:rsidRDefault="002A484B">
      <w:pPr>
        <w:jc w:val="center"/>
      </w:pPr>
      <w:r w:rsidRPr="00C476CE">
        <w:lastRenderedPageBreak/>
        <w:t>Článek VI.</w:t>
      </w:r>
    </w:p>
    <w:p w14:paraId="71B86976" w14:textId="77777777" w:rsidR="002A484B" w:rsidRPr="00C476CE" w:rsidRDefault="002A484B">
      <w:pPr>
        <w:jc w:val="center"/>
        <w:rPr>
          <w:b/>
        </w:rPr>
      </w:pPr>
      <w:r w:rsidRPr="00C476CE">
        <w:rPr>
          <w:b/>
        </w:rPr>
        <w:t xml:space="preserve">Smluvní </w:t>
      </w:r>
      <w:r w:rsidR="00B511CA" w:rsidRPr="00C476CE">
        <w:rPr>
          <w:b/>
        </w:rPr>
        <w:t>pokut</w:t>
      </w:r>
      <w:r w:rsidR="00B511CA">
        <w:rPr>
          <w:b/>
        </w:rPr>
        <w:t>y</w:t>
      </w:r>
      <w:r w:rsidR="00B511CA" w:rsidRPr="00C476CE">
        <w:rPr>
          <w:b/>
        </w:rPr>
        <w:t xml:space="preserve"> </w:t>
      </w:r>
      <w:r w:rsidRPr="00C476CE">
        <w:rPr>
          <w:b/>
        </w:rPr>
        <w:t>a úrok z prodlení</w:t>
      </w:r>
    </w:p>
    <w:p w14:paraId="4AB2C2D6" w14:textId="77777777" w:rsidR="007B4800" w:rsidRPr="00C476CE" w:rsidRDefault="007B4800" w:rsidP="005F739E">
      <w:pPr>
        <w:numPr>
          <w:ilvl w:val="0"/>
          <w:numId w:val="1"/>
        </w:numPr>
        <w:tabs>
          <w:tab w:val="left" w:pos="360"/>
        </w:tabs>
        <w:ind w:left="360" w:hanging="360"/>
        <w:jc w:val="both"/>
      </w:pPr>
      <w:r w:rsidRPr="00C476CE">
        <w:t xml:space="preserve">V případě, že prodávající nedodrží termíny dle čl. IV. odst. </w:t>
      </w:r>
      <w:r w:rsidR="007F17CD">
        <w:t>2</w:t>
      </w:r>
      <w:r w:rsidRPr="00C476CE">
        <w:t xml:space="preserve"> této smlouvy, má kupující právo na smluvní pokutu ve výši </w:t>
      </w:r>
      <w:r w:rsidR="002019E6">
        <w:t>1 000 Kč</w:t>
      </w:r>
      <w:r w:rsidRPr="00C476CE">
        <w:t>, a to za každý den prodlení</w:t>
      </w:r>
      <w:r w:rsidR="00C213DC" w:rsidRPr="00C476CE">
        <w:t>.</w:t>
      </w:r>
    </w:p>
    <w:p w14:paraId="46E96608" w14:textId="42F4CED5" w:rsidR="007B4800" w:rsidRDefault="007B4800" w:rsidP="005F739E">
      <w:pPr>
        <w:numPr>
          <w:ilvl w:val="0"/>
          <w:numId w:val="1"/>
        </w:numPr>
        <w:tabs>
          <w:tab w:val="left" w:pos="360"/>
        </w:tabs>
        <w:ind w:left="360" w:hanging="360"/>
        <w:jc w:val="both"/>
      </w:pPr>
      <w:r w:rsidRPr="00C476CE">
        <w:t xml:space="preserve">V případě, že kupující nedodrží dobu splatnosti faktur dle čl. V odst. </w:t>
      </w:r>
      <w:r w:rsidR="00837435">
        <w:t>5</w:t>
      </w:r>
      <w:r w:rsidRPr="00C476CE">
        <w:t xml:space="preserve"> této smlouvy, má prodávající právo požadovat úrok z prodlení ve výši 0,0</w:t>
      </w:r>
      <w:r w:rsidR="00927124" w:rsidRPr="00C476CE">
        <w:t>1</w:t>
      </w:r>
      <w:r w:rsidR="00CB241B">
        <w:t xml:space="preserve"> </w:t>
      </w:r>
      <w:r w:rsidRPr="00C476CE">
        <w:t>% z </w:t>
      </w:r>
      <w:r w:rsidR="003F7815" w:rsidRPr="00C476CE">
        <w:t>dlužné</w:t>
      </w:r>
      <w:r w:rsidRPr="00C476CE">
        <w:t xml:space="preserve"> částky, a to za každý den prodlení</w:t>
      </w:r>
      <w:r w:rsidR="00C213DC" w:rsidRPr="00C476CE">
        <w:t>.</w:t>
      </w:r>
    </w:p>
    <w:p w14:paraId="02FC1607" w14:textId="2845DB57" w:rsidR="00B511CA" w:rsidRDefault="00B511CA" w:rsidP="005F739E">
      <w:pPr>
        <w:numPr>
          <w:ilvl w:val="0"/>
          <w:numId w:val="1"/>
        </w:numPr>
        <w:tabs>
          <w:tab w:val="left" w:pos="360"/>
        </w:tabs>
        <w:ind w:left="360" w:hanging="360"/>
        <w:jc w:val="both"/>
      </w:pPr>
      <w:r>
        <w:t xml:space="preserve">Prokáže-li se, že některý dezinfekční prostředek, dodaný v rámci plnění této smlouvy, není nebo nebyl v souladu s právními předpisy platnými pro oblast dezinfekce, je povinen zaplatit kupujícímu smluvní pokutu ve výši </w:t>
      </w:r>
      <w:r w:rsidR="006309BE">
        <w:t>20</w:t>
      </w:r>
      <w:r>
        <w:t xml:space="preserve"> 000,-- Kč za každý takto zjištěný případ, a to i opakovaně. Současně je prodávající povinen nahradit i jakoukoliv </w:t>
      </w:r>
      <w:r w:rsidR="002019E6">
        <w:t xml:space="preserve">vzniklou škodu, související </w:t>
      </w:r>
      <w:r>
        <w:t xml:space="preserve">s nesprávně dodaným dezinfekčním prostředkem </w:t>
      </w:r>
    </w:p>
    <w:p w14:paraId="3AA9EB59" w14:textId="37B573C5" w:rsidR="007967A9" w:rsidRPr="007967A9" w:rsidRDefault="007967A9" w:rsidP="002425BD">
      <w:pPr>
        <w:numPr>
          <w:ilvl w:val="0"/>
          <w:numId w:val="1"/>
        </w:numPr>
        <w:tabs>
          <w:tab w:val="left" w:pos="360"/>
        </w:tabs>
        <w:ind w:left="360" w:hanging="360"/>
        <w:jc w:val="both"/>
      </w:pPr>
      <w:r w:rsidRPr="007967A9">
        <w:t>V případě, že prodávající poruší ustanovení o mlčenlivosti dle čl. X</w:t>
      </w:r>
      <w:r w:rsidR="000277D3">
        <w:t>I</w:t>
      </w:r>
      <w:r w:rsidR="00E96E82">
        <w:t>I</w:t>
      </w:r>
      <w:r w:rsidR="000277D3">
        <w:t>I</w:t>
      </w:r>
      <w:r w:rsidRPr="007967A9">
        <w:t xml:space="preserve"> této smlouvy, je prodávající povinen uhradit smluvní pokutu ve výši 20.000,- Kč za každé jednotlivé porušení.</w:t>
      </w:r>
    </w:p>
    <w:p w14:paraId="1BE5CB35" w14:textId="77777777" w:rsidR="003F7815" w:rsidRPr="009C1664" w:rsidRDefault="003F7815" w:rsidP="005F739E">
      <w:pPr>
        <w:numPr>
          <w:ilvl w:val="0"/>
          <w:numId w:val="1"/>
        </w:numPr>
        <w:tabs>
          <w:tab w:val="left" w:pos="360"/>
        </w:tabs>
        <w:ind w:left="360" w:hanging="360"/>
        <w:jc w:val="both"/>
        <w:rPr>
          <w:u w:val="single"/>
        </w:rPr>
      </w:pPr>
      <w:r w:rsidRPr="00C476CE">
        <w:t xml:space="preserve">Zaplacením smluvní pokuty či úroků z prodlení není dotčeno právo na náhradu škody, která vznikla smluvní straně v příčinné souvislosti s </w:t>
      </w:r>
      <w:r w:rsidR="006B6F44" w:rsidRPr="00C476CE">
        <w:t xml:space="preserve">porušením </w:t>
      </w:r>
      <w:r w:rsidR="007F17CD">
        <w:t xml:space="preserve">této </w:t>
      </w:r>
      <w:r w:rsidR="006B6F44" w:rsidRPr="00C476CE">
        <w:t>smlouvy. Ustanovení § </w:t>
      </w:r>
      <w:r w:rsidRPr="00C476CE">
        <w:t>1971 občanského zákoníku se v tomto případě nepoužije</w:t>
      </w:r>
      <w:r w:rsidR="00C213DC" w:rsidRPr="00C476CE">
        <w:t>.</w:t>
      </w:r>
    </w:p>
    <w:p w14:paraId="59B180BA" w14:textId="77777777" w:rsidR="0072702E" w:rsidRDefault="0072702E">
      <w:pPr>
        <w:jc w:val="center"/>
      </w:pPr>
    </w:p>
    <w:p w14:paraId="002675B0" w14:textId="77777777" w:rsidR="002A484B" w:rsidRPr="00C476CE" w:rsidRDefault="002A484B">
      <w:pPr>
        <w:jc w:val="center"/>
      </w:pPr>
      <w:r w:rsidRPr="00C476CE">
        <w:t>Článek VII.</w:t>
      </w:r>
    </w:p>
    <w:p w14:paraId="5E7D8128" w14:textId="77777777" w:rsidR="002A484B" w:rsidRPr="00C476CE" w:rsidRDefault="002A484B">
      <w:pPr>
        <w:jc w:val="center"/>
        <w:rPr>
          <w:b/>
        </w:rPr>
      </w:pPr>
      <w:r w:rsidRPr="00C476CE">
        <w:rPr>
          <w:b/>
        </w:rPr>
        <w:t>Přechod nebezpečí škody</w:t>
      </w:r>
    </w:p>
    <w:p w14:paraId="0FD0B96C" w14:textId="77777777" w:rsidR="002A484B" w:rsidRPr="00C476CE" w:rsidRDefault="002A484B" w:rsidP="005F739E">
      <w:pPr>
        <w:numPr>
          <w:ilvl w:val="1"/>
          <w:numId w:val="16"/>
        </w:numPr>
        <w:tabs>
          <w:tab w:val="clear" w:pos="1080"/>
        </w:tabs>
        <w:ind w:left="426" w:hanging="426"/>
        <w:jc w:val="both"/>
      </w:pPr>
      <w:r w:rsidRPr="00C476CE">
        <w:t xml:space="preserve">Nebezpečí škody na předmětu koupě přechází na kupujícího okamžikem jeho převzetí dle čl. IV. odst. </w:t>
      </w:r>
      <w:r w:rsidR="007F17CD">
        <w:t>5</w:t>
      </w:r>
      <w:r w:rsidRPr="00C476CE">
        <w:t xml:space="preserve"> této smlouvy.</w:t>
      </w:r>
    </w:p>
    <w:p w14:paraId="70437AB1" w14:textId="77777777" w:rsidR="002C0572" w:rsidRPr="00C476CE" w:rsidRDefault="002C0572">
      <w:pPr>
        <w:jc w:val="center"/>
      </w:pPr>
    </w:p>
    <w:p w14:paraId="487D54BB" w14:textId="77777777" w:rsidR="002A484B" w:rsidRPr="00C476CE" w:rsidRDefault="002A484B">
      <w:pPr>
        <w:jc w:val="center"/>
      </w:pPr>
      <w:r w:rsidRPr="00C476CE">
        <w:t>Článek VIII.</w:t>
      </w:r>
    </w:p>
    <w:p w14:paraId="0B28546A" w14:textId="77777777" w:rsidR="002A484B" w:rsidRPr="00C476CE" w:rsidRDefault="002A484B">
      <w:pPr>
        <w:jc w:val="center"/>
        <w:rPr>
          <w:b/>
        </w:rPr>
      </w:pPr>
      <w:r w:rsidRPr="00C476CE">
        <w:rPr>
          <w:b/>
        </w:rPr>
        <w:t>Nabytí vlastnického práva</w:t>
      </w:r>
    </w:p>
    <w:p w14:paraId="253B2F1E" w14:textId="77777777" w:rsidR="002A484B" w:rsidRPr="00C476CE" w:rsidRDefault="002A484B" w:rsidP="005F739E">
      <w:pPr>
        <w:numPr>
          <w:ilvl w:val="2"/>
          <w:numId w:val="16"/>
        </w:numPr>
        <w:tabs>
          <w:tab w:val="left" w:pos="426"/>
        </w:tabs>
        <w:ind w:left="426" w:hanging="426"/>
        <w:jc w:val="both"/>
      </w:pPr>
      <w:r w:rsidRPr="00C476CE">
        <w:t xml:space="preserve">Kupující nabývá vlastnické právo k předmětu koupě okamžikem jeho převzetí dle čl. IV. odst. </w:t>
      </w:r>
      <w:r w:rsidR="007F17CD">
        <w:t>5</w:t>
      </w:r>
      <w:r w:rsidRPr="00C476CE">
        <w:t xml:space="preserve"> této smlouvy.</w:t>
      </w:r>
    </w:p>
    <w:p w14:paraId="7BFFA4E6" w14:textId="77777777" w:rsidR="00F17ABB" w:rsidRDefault="00F17ABB" w:rsidP="007B4800">
      <w:pPr>
        <w:jc w:val="center"/>
      </w:pPr>
    </w:p>
    <w:p w14:paraId="1965F6B4" w14:textId="77777777" w:rsidR="007B4800" w:rsidRPr="00C476CE" w:rsidRDefault="007B4800" w:rsidP="007B4800">
      <w:pPr>
        <w:jc w:val="center"/>
      </w:pPr>
      <w:r w:rsidRPr="00C476CE">
        <w:t>Článek IX.</w:t>
      </w:r>
    </w:p>
    <w:p w14:paraId="77B627A3" w14:textId="77777777" w:rsidR="007B4800" w:rsidRPr="00C476CE" w:rsidRDefault="007B4800" w:rsidP="007B4800">
      <w:pPr>
        <w:jc w:val="center"/>
        <w:rPr>
          <w:b/>
        </w:rPr>
      </w:pPr>
      <w:r w:rsidRPr="00C476CE">
        <w:rPr>
          <w:b/>
        </w:rPr>
        <w:t>Záruka za jakost</w:t>
      </w:r>
    </w:p>
    <w:p w14:paraId="221B86A9" w14:textId="77777777" w:rsidR="007B4800" w:rsidRPr="00C476CE" w:rsidRDefault="007B4800" w:rsidP="005F739E">
      <w:pPr>
        <w:numPr>
          <w:ilvl w:val="2"/>
          <w:numId w:val="9"/>
        </w:numPr>
        <w:tabs>
          <w:tab w:val="left" w:pos="426"/>
        </w:tabs>
        <w:ind w:left="426" w:hanging="426"/>
        <w:jc w:val="both"/>
      </w:pPr>
      <w:r w:rsidRPr="00C476CE">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C476CE">
        <w:t xml:space="preserve"> Na jakost předmětu koupě při převzetí se použijí ustanovení § 2161 občanského zákoníku.</w:t>
      </w:r>
    </w:p>
    <w:p w14:paraId="34B0EF8A" w14:textId="77777777" w:rsidR="001C3EE1" w:rsidRDefault="001C3EE1">
      <w:pPr>
        <w:jc w:val="center"/>
      </w:pPr>
    </w:p>
    <w:p w14:paraId="02E2616B" w14:textId="0254078A" w:rsidR="002A484B" w:rsidRPr="00C476CE" w:rsidRDefault="00320CBB">
      <w:pPr>
        <w:jc w:val="center"/>
      </w:pPr>
      <w:r w:rsidRPr="00C476CE">
        <w:t xml:space="preserve">Článek </w:t>
      </w:r>
      <w:r w:rsidR="002A484B" w:rsidRPr="00C476CE">
        <w:t>X.</w:t>
      </w:r>
    </w:p>
    <w:p w14:paraId="41C00902" w14:textId="77777777" w:rsidR="002A484B" w:rsidRPr="00C476CE" w:rsidRDefault="00243413">
      <w:pPr>
        <w:jc w:val="center"/>
        <w:rPr>
          <w:b/>
        </w:rPr>
      </w:pPr>
      <w:r w:rsidRPr="00C476CE">
        <w:rPr>
          <w:b/>
        </w:rPr>
        <w:t>Odpovědnost prodávajícího za vady</w:t>
      </w:r>
    </w:p>
    <w:p w14:paraId="7F2661F9"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Poskytnutá záruka znamená, že dodaný předmět koupě bude po dobu </w:t>
      </w:r>
      <w:r w:rsidR="006B6F44" w:rsidRPr="00C476CE">
        <w:t xml:space="preserve">exspirační lhůty </w:t>
      </w:r>
      <w:r w:rsidRPr="00C476CE">
        <w:t>plně funkční a bude mít vlastnosti odpovídající jeho využití.</w:t>
      </w:r>
    </w:p>
    <w:p w14:paraId="7E8992E7"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Prodávající neodpovídá za vady předmětu koupě, které byly způsobeny nevhodným a neodborným používáním. </w:t>
      </w:r>
    </w:p>
    <w:p w14:paraId="7ED59516" w14:textId="77777777" w:rsidR="00243413" w:rsidRPr="00C476CE" w:rsidRDefault="00243413" w:rsidP="0040642B">
      <w:pPr>
        <w:numPr>
          <w:ilvl w:val="0"/>
          <w:numId w:val="7"/>
        </w:numPr>
        <w:tabs>
          <w:tab w:val="clear" w:pos="720"/>
          <w:tab w:val="num" w:pos="360"/>
        </w:tabs>
        <w:suppressAutoHyphens w:val="0"/>
        <w:ind w:left="426"/>
        <w:jc w:val="both"/>
      </w:pPr>
      <w:r w:rsidRPr="00C476CE">
        <w:t>Zjevné vady předmětu koupě, tedy vady, které lze zjistit při převzetí předmětu koupě kupujícím, musí být kupujícím reklamovány na předávacím protokolu nebo neprodleně následnou písemností.</w:t>
      </w:r>
    </w:p>
    <w:p w14:paraId="62C55FDB" w14:textId="77777777" w:rsidR="00243413" w:rsidRDefault="00243413" w:rsidP="0040642B">
      <w:pPr>
        <w:numPr>
          <w:ilvl w:val="0"/>
          <w:numId w:val="7"/>
        </w:numPr>
        <w:tabs>
          <w:tab w:val="clear" w:pos="720"/>
          <w:tab w:val="num" w:pos="360"/>
        </w:tabs>
        <w:suppressAutoHyphens w:val="0"/>
        <w:ind w:left="426"/>
        <w:jc w:val="both"/>
      </w:pPr>
      <w:r w:rsidRPr="00C476CE">
        <w:t>Vady, které lze zjistit až po dodání předmětu koupě, musí kupující reklamovat písemně nebo e-mailem bez zbytečného odkladu po tomto zjištění. Reklamace obsahuje stručný popis toho, jak se vada projevuje.</w:t>
      </w:r>
    </w:p>
    <w:p w14:paraId="48FB3FEE" w14:textId="77777777" w:rsidR="00D356D9" w:rsidRPr="00C476CE" w:rsidRDefault="00D356D9" w:rsidP="0040642B">
      <w:pPr>
        <w:numPr>
          <w:ilvl w:val="0"/>
          <w:numId w:val="7"/>
        </w:numPr>
        <w:tabs>
          <w:tab w:val="clear" w:pos="720"/>
          <w:tab w:val="num" w:pos="360"/>
        </w:tabs>
        <w:suppressAutoHyphens w:val="0"/>
        <w:ind w:left="426"/>
        <w:jc w:val="both"/>
      </w:pPr>
      <w:r>
        <w:t>Nesplnění ustanovení, uvedených v této smlouvě</w:t>
      </w:r>
      <w:r w:rsidR="00CF0042">
        <w:t>,</w:t>
      </w:r>
      <w:r w:rsidR="009A3DA4">
        <w:t xml:space="preserve"> </w:t>
      </w:r>
      <w:r>
        <w:t>je považováno za vadné plnění.</w:t>
      </w:r>
    </w:p>
    <w:p w14:paraId="69D07276" w14:textId="77777777" w:rsidR="00243413" w:rsidRPr="00C476CE" w:rsidRDefault="00243413" w:rsidP="0040642B">
      <w:pPr>
        <w:numPr>
          <w:ilvl w:val="0"/>
          <w:numId w:val="7"/>
        </w:numPr>
        <w:tabs>
          <w:tab w:val="clear" w:pos="720"/>
          <w:tab w:val="num" w:pos="360"/>
        </w:tabs>
        <w:suppressAutoHyphens w:val="0"/>
        <w:ind w:left="426"/>
        <w:jc w:val="both"/>
      </w:pPr>
      <w:r w:rsidRPr="00C476CE">
        <w:t xml:space="preserve">V případě </w:t>
      </w:r>
      <w:r w:rsidR="009D6400">
        <w:t>vadného plnění, které je považováno</w:t>
      </w:r>
      <w:r w:rsidR="00D31AB6">
        <w:t xml:space="preserve"> za podstatné porušení smlouvy, či reklamace</w:t>
      </w:r>
      <w:r w:rsidR="009D6400" w:rsidRPr="00C476CE">
        <w:t xml:space="preserve"> </w:t>
      </w:r>
      <w:r w:rsidRPr="00C476CE">
        <w:t>má kupující vůči prodávajícímu tyto nároky:</w:t>
      </w:r>
    </w:p>
    <w:p w14:paraId="7CC4135F"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lastRenderedPageBreak/>
        <w:t>právo žádat bezplatné odstranění vady v rozsahu uvedeném v reklamaci,</w:t>
      </w:r>
    </w:p>
    <w:p w14:paraId="0928230B" w14:textId="3CC13E64" w:rsidR="00243413" w:rsidRPr="00C476CE" w:rsidRDefault="00243413" w:rsidP="000C5C7F">
      <w:pPr>
        <w:numPr>
          <w:ilvl w:val="1"/>
          <w:numId w:val="7"/>
        </w:numPr>
        <w:tabs>
          <w:tab w:val="clear" w:pos="1440"/>
          <w:tab w:val="num" w:pos="851"/>
        </w:tabs>
        <w:suppressAutoHyphens w:val="0"/>
        <w:ind w:left="851" w:hanging="425"/>
        <w:jc w:val="both"/>
      </w:pPr>
      <w:r w:rsidRPr="00C476CE">
        <w:t>právo žádat nové bezvadné plnění, pokud reklamovanou vadu není možné odstranit z</w:t>
      </w:r>
      <w:r w:rsidR="00DA0000">
        <w:t> </w:t>
      </w:r>
      <w:r w:rsidRPr="00C476CE">
        <w:t>technického či ekonomického hlediska, nebo reklamovaná vada není odstraněna ve sjednaném čase,</w:t>
      </w:r>
    </w:p>
    <w:p w14:paraId="63D51677"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t>právo na poskytnutí slevy odpovídající rozdílu ceny vadného plnění a bezvadného výrobku,</w:t>
      </w:r>
    </w:p>
    <w:p w14:paraId="00CBB949" w14:textId="77777777" w:rsidR="00243413" w:rsidRPr="00C476CE" w:rsidRDefault="00243413" w:rsidP="000C5C7F">
      <w:pPr>
        <w:numPr>
          <w:ilvl w:val="1"/>
          <w:numId w:val="7"/>
        </w:numPr>
        <w:tabs>
          <w:tab w:val="clear" w:pos="1440"/>
          <w:tab w:val="num" w:pos="851"/>
        </w:tabs>
        <w:suppressAutoHyphens w:val="0"/>
        <w:ind w:left="851" w:hanging="425"/>
        <w:jc w:val="both"/>
      </w:pPr>
      <w:r w:rsidRPr="00C476CE">
        <w:t>právo odstoupit od smlouvy v případě, že se jedná o vadu, která brání řádnému užívání</w:t>
      </w:r>
      <w:r w:rsidR="006870CD">
        <w:t xml:space="preserve"> předmětu smlouvy</w:t>
      </w:r>
      <w:r w:rsidRPr="00C476CE">
        <w:t xml:space="preserve"> a v náhradním termínu nebylo dodáno nové bezvadné plnění. </w:t>
      </w:r>
    </w:p>
    <w:p w14:paraId="228FE822" w14:textId="77777777" w:rsidR="00243413" w:rsidRPr="00C476CE" w:rsidRDefault="00243413" w:rsidP="0040642B">
      <w:pPr>
        <w:pStyle w:val="Zkladntext"/>
        <w:numPr>
          <w:ilvl w:val="0"/>
          <w:numId w:val="7"/>
        </w:numPr>
        <w:tabs>
          <w:tab w:val="clear" w:pos="720"/>
          <w:tab w:val="num" w:pos="360"/>
        </w:tabs>
        <w:suppressAutoHyphens w:val="0"/>
        <w:spacing w:after="0"/>
        <w:ind w:left="426"/>
        <w:jc w:val="both"/>
      </w:pPr>
      <w:r w:rsidRPr="00C476CE">
        <w:t>V ostatním platí pro uplatňování a způsob odstraňování vad příslušná ustanovení Ob</w:t>
      </w:r>
      <w:r w:rsidR="00793005" w:rsidRPr="00C476CE">
        <w:t>čanského</w:t>
      </w:r>
      <w:r w:rsidRPr="00C476CE">
        <w:t xml:space="preserve"> zákoníku.</w:t>
      </w:r>
    </w:p>
    <w:p w14:paraId="1AA4A56D" w14:textId="1A378078" w:rsidR="000C3146" w:rsidRPr="0082120D" w:rsidRDefault="000C3146">
      <w:pPr>
        <w:jc w:val="center"/>
      </w:pPr>
      <w:r w:rsidRPr="0082120D">
        <w:t>Článek XI.</w:t>
      </w:r>
    </w:p>
    <w:p w14:paraId="006E60A7" w14:textId="1A0EED57" w:rsidR="000C3146" w:rsidRPr="0082120D" w:rsidRDefault="000C3146" w:rsidP="000C3146">
      <w:pPr>
        <w:jc w:val="center"/>
        <w:rPr>
          <w:b/>
        </w:rPr>
      </w:pPr>
      <w:r w:rsidRPr="0082120D">
        <w:rPr>
          <w:b/>
        </w:rPr>
        <w:t>Vyhrazené změny závazku</w:t>
      </w:r>
    </w:p>
    <w:p w14:paraId="257E8F35" w14:textId="4BA9CA38" w:rsidR="000C3146" w:rsidRPr="0082120D" w:rsidRDefault="000C3146" w:rsidP="0040642B">
      <w:pPr>
        <w:numPr>
          <w:ilvl w:val="0"/>
          <w:numId w:val="24"/>
        </w:numPr>
        <w:tabs>
          <w:tab w:val="clear" w:pos="720"/>
          <w:tab w:val="num" w:pos="360"/>
        </w:tabs>
        <w:suppressAutoHyphens w:val="0"/>
        <w:ind w:left="426"/>
        <w:jc w:val="both"/>
      </w:pPr>
      <w:r w:rsidRPr="0082120D">
        <w:t xml:space="preserve">Vedle čl. </w:t>
      </w:r>
      <w:r w:rsidR="005E0DF6">
        <w:t>V</w:t>
      </w:r>
      <w:r w:rsidRPr="0082120D">
        <w:t xml:space="preserve"> odst. </w:t>
      </w:r>
      <w:r w:rsidR="00770E78" w:rsidRPr="0082120D">
        <w:t>9</w:t>
      </w:r>
      <w:r w:rsidRPr="0082120D">
        <w:t xml:space="preserve"> této smlouvy si kupující vyhrazuje další změny závazku ze smlouvy na veřejnou zakázku:</w:t>
      </w:r>
    </w:p>
    <w:p w14:paraId="0348A200" w14:textId="3B791E50"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dojde k ukončení výroby, k výpadku výroby, k ukončení dodávek z důvodů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w:t>
      </w:r>
    </w:p>
    <w:p w14:paraId="147B8C64" w14:textId="5E99C3F8"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výrobce některé položky zboží, jehož dodávka je součástí předmětu veřejné zakázky, uvede na trh novou verzi takové položky zboží, která má stejné účelové určení a splňuje zadávací podmínky, vyhrazuje</w:t>
      </w:r>
      <w:r w:rsidR="0082120D">
        <w:t xml:space="preserve"> </w:t>
      </w:r>
      <w:r w:rsidRPr="0082120D">
        <w:t>si kupující změnu závazku ze smlouvy spočívající v nahrazení takové položky zboží touto její novou verzí, přičemž kupující není povinen takovou změnu závazku provést;</w:t>
      </w:r>
    </w:p>
    <w:p w14:paraId="62C5A4DE" w14:textId="4BFFE426" w:rsidR="000C3146" w:rsidRPr="0082120D" w:rsidRDefault="000C3146" w:rsidP="0040642B">
      <w:pPr>
        <w:pStyle w:val="Odstavecseseznamem"/>
        <w:numPr>
          <w:ilvl w:val="0"/>
          <w:numId w:val="25"/>
        </w:numPr>
        <w:suppressAutoHyphens w:val="0"/>
        <w:spacing w:before="120"/>
        <w:ind w:left="567"/>
        <w:contextualSpacing w:val="0"/>
        <w:jc w:val="both"/>
      </w:pPr>
      <w:r w:rsidRPr="0082120D">
        <w:t>v případě, že kupující pořídí nové zařízení (přístroj apod.), se kterým není kompatibilní některá z položek zboží, jehož dodávka je součástí předmětu veřejné zakázky, vyhrazuje si kupující změnu závazku ze smlouvy spočívající v nahrazení takové položky zboží jinou položkou stejného účelového určení splňující zadávací podmínky, která s tímto novým zařízením bude kompatibilní, přičemž kupující není povinen takovou změnu závazku provést.</w:t>
      </w:r>
    </w:p>
    <w:p w14:paraId="232517EB" w14:textId="0FD81802" w:rsidR="002A484B" w:rsidRPr="00C476CE" w:rsidRDefault="002A484B">
      <w:pPr>
        <w:jc w:val="center"/>
      </w:pPr>
      <w:r w:rsidRPr="00C476CE">
        <w:t>Článek X</w:t>
      </w:r>
      <w:r w:rsidR="00D13F15" w:rsidRPr="00C476CE">
        <w:t>I</w:t>
      </w:r>
      <w:r w:rsidR="003649A7">
        <w:t>I</w:t>
      </w:r>
      <w:r w:rsidRPr="00C476CE">
        <w:t>.</w:t>
      </w:r>
    </w:p>
    <w:p w14:paraId="61136457" w14:textId="77777777" w:rsidR="002A484B" w:rsidRPr="00C476CE" w:rsidRDefault="002A484B">
      <w:pPr>
        <w:jc w:val="center"/>
        <w:rPr>
          <w:b/>
        </w:rPr>
      </w:pPr>
      <w:r w:rsidRPr="00C476CE">
        <w:rPr>
          <w:b/>
        </w:rPr>
        <w:t>Odstoupení od smlouvy</w:t>
      </w:r>
    </w:p>
    <w:p w14:paraId="3FFD52DE" w14:textId="77777777" w:rsidR="002A484B" w:rsidRPr="00C476CE" w:rsidRDefault="002A484B">
      <w:pPr>
        <w:jc w:val="both"/>
      </w:pPr>
      <w:r w:rsidRPr="00C476CE">
        <w:t xml:space="preserve">Kromě důvodů stanovených </w:t>
      </w:r>
      <w:r w:rsidR="00192B05" w:rsidRPr="00C476CE">
        <w:t>O</w:t>
      </w:r>
      <w:r w:rsidRPr="00C476CE">
        <w:t>b</w:t>
      </w:r>
      <w:r w:rsidR="007F6DB1" w:rsidRPr="00C476CE">
        <w:t>čanským</w:t>
      </w:r>
      <w:r w:rsidRPr="00C476CE">
        <w:t xml:space="preserve"> zákoníkem lze od této smlouvy jednostranně odstoupit v následujících případech:</w:t>
      </w:r>
    </w:p>
    <w:p w14:paraId="7460F2C0" w14:textId="77777777" w:rsidR="002A484B" w:rsidRPr="00C476CE" w:rsidRDefault="002A484B" w:rsidP="005F739E">
      <w:pPr>
        <w:numPr>
          <w:ilvl w:val="0"/>
          <w:numId w:val="2"/>
        </w:numPr>
        <w:tabs>
          <w:tab w:val="left" w:pos="360"/>
        </w:tabs>
        <w:ind w:left="360" w:hanging="360"/>
        <w:jc w:val="both"/>
      </w:pPr>
      <w:r w:rsidRPr="00C476CE">
        <w:t>prodávající v případě, že na straně kupujícího dojde k prodlení s</w:t>
      </w:r>
      <w:r w:rsidR="00290EDF" w:rsidRPr="00C476CE">
        <w:t> úhradou faktury</w:t>
      </w:r>
      <w:r w:rsidRPr="00C476CE">
        <w:t xml:space="preserve"> delší než 90 dnů po splatnosti a </w:t>
      </w:r>
      <w:r w:rsidR="0003411A" w:rsidRPr="00C476CE">
        <w:t>pokud kupující ne</w:t>
      </w:r>
      <w:r w:rsidR="008E6C94" w:rsidRPr="00C476CE">
        <w:t>z</w:t>
      </w:r>
      <w:r w:rsidR="0003411A" w:rsidRPr="00C476CE">
        <w:t>jedná nápravu, přestože bude prodávajícím na tuto skutečnost prokazatelně upozorněn, do 7 kalendářních dnů od doručení upozornění</w:t>
      </w:r>
      <w:r w:rsidR="006B624B" w:rsidRPr="00C476CE">
        <w:t>,</w:t>
      </w:r>
    </w:p>
    <w:p w14:paraId="464DA35D" w14:textId="77777777" w:rsidR="00EB36AC" w:rsidRDefault="002A484B" w:rsidP="005F739E">
      <w:pPr>
        <w:numPr>
          <w:ilvl w:val="0"/>
          <w:numId w:val="2"/>
        </w:numPr>
        <w:tabs>
          <w:tab w:val="left" w:pos="360"/>
        </w:tabs>
        <w:ind w:left="360" w:hanging="360"/>
        <w:jc w:val="both"/>
      </w:pPr>
      <w:r w:rsidRPr="00C476CE">
        <w:t xml:space="preserve">kupující v případě, že na straně prodávajícího dojde k neplnění předmětu </w:t>
      </w:r>
      <w:r w:rsidR="00192B05" w:rsidRPr="00C476CE">
        <w:t>koupě</w:t>
      </w:r>
      <w:r w:rsidRPr="00C476CE">
        <w:t xml:space="preserve"> v termínech a kvalitě dle příslušných ustanovení této smlouvy a </w:t>
      </w:r>
      <w:r w:rsidR="0003411A" w:rsidRPr="00C476CE">
        <w:t>pokud prodávající ne</w:t>
      </w:r>
      <w:r w:rsidR="008E6C94" w:rsidRPr="00C476CE">
        <w:t>z</w:t>
      </w:r>
      <w:r w:rsidR="0003411A" w:rsidRPr="00C476CE">
        <w:t>jedná nápravu, přestože bude kupujícím na tuto skutečnost prokazatelně upozorněn, do 7 kalendářních dnů od doručení upozornění</w:t>
      </w:r>
      <w:r w:rsidR="00EB36AC">
        <w:t>,</w:t>
      </w:r>
    </w:p>
    <w:p w14:paraId="109439B2" w14:textId="77777777" w:rsidR="005138F3" w:rsidRPr="00C476CE" w:rsidRDefault="005138F3" w:rsidP="005138F3">
      <w:pPr>
        <w:tabs>
          <w:tab w:val="left" w:pos="360"/>
        </w:tabs>
        <w:jc w:val="both"/>
      </w:pPr>
      <w:r w:rsidRPr="00C476CE">
        <w:t>Odstoupení se stává účinným dnem následujícím po dni, kdy bylo písemné vyhotovení odstoupení doručeno druhé smluvní straně.</w:t>
      </w:r>
    </w:p>
    <w:p w14:paraId="21761332" w14:textId="77777777" w:rsidR="006D3330" w:rsidRDefault="006D3330">
      <w:pPr>
        <w:jc w:val="center"/>
        <w:rPr>
          <w:b/>
          <w:bCs/>
        </w:rPr>
      </w:pPr>
    </w:p>
    <w:p w14:paraId="49CB1B1D" w14:textId="4BFFFCEB" w:rsidR="006F56C4" w:rsidRPr="002425BD" w:rsidRDefault="007967A9">
      <w:pPr>
        <w:jc w:val="center"/>
        <w:rPr>
          <w:b/>
          <w:bCs/>
        </w:rPr>
      </w:pPr>
      <w:r w:rsidRPr="007967A9">
        <w:t>Článek XI</w:t>
      </w:r>
      <w:r w:rsidR="003649A7">
        <w:t>I</w:t>
      </w:r>
      <w:r w:rsidRPr="007967A9">
        <w:t>I.</w:t>
      </w:r>
    </w:p>
    <w:p w14:paraId="0A663EEE" w14:textId="77777777" w:rsidR="007967A9" w:rsidRPr="002425BD" w:rsidRDefault="007967A9" w:rsidP="00E506AD">
      <w:pPr>
        <w:ind w:left="426" w:hanging="426"/>
        <w:jc w:val="center"/>
        <w:rPr>
          <w:b/>
        </w:rPr>
      </w:pPr>
      <w:r w:rsidRPr="002425BD">
        <w:rPr>
          <w:b/>
        </w:rPr>
        <w:t>Mlčenlivost</w:t>
      </w:r>
    </w:p>
    <w:p w14:paraId="66AD9A6B" w14:textId="77777777" w:rsidR="0040642B" w:rsidRPr="00392DED" w:rsidRDefault="0040642B" w:rsidP="00E506AD">
      <w:pPr>
        <w:numPr>
          <w:ilvl w:val="0"/>
          <w:numId w:val="29"/>
        </w:numPr>
        <w:tabs>
          <w:tab w:val="clear" w:pos="720"/>
          <w:tab w:val="left" w:pos="426"/>
        </w:tabs>
        <w:suppressAutoHyphens w:val="0"/>
        <w:ind w:left="426" w:hanging="426"/>
        <w:jc w:val="both"/>
      </w:pPr>
      <w:r w:rsidRPr="00392DED">
        <w:t>V průběhu plnění předmětu této smlouvy může prodávající přijít do styku s důvěrnými informacemi týkající se kupujícího, jeho zaměstnanců či pacientů</w:t>
      </w:r>
    </w:p>
    <w:p w14:paraId="2D09E618" w14:textId="77777777" w:rsidR="0040642B" w:rsidRPr="00392DED" w:rsidRDefault="0040642B" w:rsidP="00E506AD">
      <w:pPr>
        <w:pStyle w:val="LEG3"/>
        <w:widowControl/>
        <w:numPr>
          <w:ilvl w:val="3"/>
          <w:numId w:val="27"/>
        </w:numPr>
        <w:tabs>
          <w:tab w:val="clear" w:pos="2268"/>
          <w:tab w:val="left" w:pos="426"/>
        </w:tabs>
        <w:adjustRightInd/>
        <w:ind w:left="426" w:hanging="426"/>
        <w:rPr>
          <w:rFonts w:ascii="Times New Roman" w:eastAsia="SimSun" w:hAnsi="Times New Roman"/>
          <w:kern w:val="1"/>
          <w:lang w:eastAsia="hi-IN" w:bidi="hi-IN"/>
        </w:rPr>
      </w:pPr>
      <w:r w:rsidRPr="00392DED">
        <w:rPr>
          <w:rFonts w:ascii="Times New Roman" w:eastAsia="SimSun" w:hAnsi="Times New Roman"/>
          <w:kern w:val="1"/>
          <w:lang w:eastAsia="hi-IN" w:bidi="hi-IN"/>
        </w:rPr>
        <w:t>mající povahu osobních údajů identifikovatelných fyzických osob, obchodních údajů, či údajů o jiných právních a faktických vztazích kupujícího,</w:t>
      </w:r>
    </w:p>
    <w:p w14:paraId="6FCCFDC8" w14:textId="77777777" w:rsidR="0040642B" w:rsidRPr="00392DED" w:rsidRDefault="0040642B" w:rsidP="00E506AD">
      <w:pPr>
        <w:pStyle w:val="LEG3"/>
        <w:widowControl/>
        <w:numPr>
          <w:ilvl w:val="3"/>
          <w:numId w:val="27"/>
        </w:numPr>
        <w:tabs>
          <w:tab w:val="clear" w:pos="2268"/>
          <w:tab w:val="left" w:pos="426"/>
        </w:tabs>
        <w:adjustRightInd/>
        <w:ind w:left="426" w:hanging="426"/>
        <w:rPr>
          <w:rFonts w:ascii="Times New Roman" w:eastAsia="SimSun" w:hAnsi="Times New Roman"/>
          <w:kern w:val="1"/>
          <w:lang w:eastAsia="hi-IN" w:bidi="hi-IN"/>
        </w:rPr>
      </w:pPr>
      <w:r w:rsidRPr="00392DED">
        <w:rPr>
          <w:rFonts w:ascii="Times New Roman" w:eastAsia="SimSun" w:hAnsi="Times New Roman"/>
          <w:kern w:val="1"/>
          <w:lang w:eastAsia="hi-IN" w:bidi="hi-IN"/>
        </w:rPr>
        <w:lastRenderedPageBreak/>
        <w:t>které prodávající obdržel či obdrží, a to ať již písemně, ústně, v elektronické či jiné formě, a to na jakémkoli nosiči, na němž takováto informace může být nahrána nebo uložena.</w:t>
      </w:r>
    </w:p>
    <w:p w14:paraId="2630E468"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Za důvěrné informace se nepovažují informace, které jsou či se stanou veřejně přístupnými a mohou být kýmkoli získány bez nutnosti vyvinout větší úsilí za předpokladu, že nejsou získány jako důsledek protiprávního jednání.</w:t>
      </w:r>
    </w:p>
    <w:p w14:paraId="3CB74246"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V případě pochybností sdělí kupující na žádost prodávajícího, zda informaci považuje za důvěrnou. Nepožádal-li prodávající o toto sdělení, má se v případě pochybností za to, že informace je důvěrná.</w:t>
      </w:r>
    </w:p>
    <w:p w14:paraId="5D763EC3" w14:textId="77777777" w:rsidR="0040642B" w:rsidRPr="00392DED" w:rsidRDefault="0040642B" w:rsidP="00E506AD">
      <w:pPr>
        <w:numPr>
          <w:ilvl w:val="0"/>
          <w:numId w:val="29"/>
        </w:numPr>
        <w:tabs>
          <w:tab w:val="clear" w:pos="720"/>
          <w:tab w:val="num" w:pos="66"/>
          <w:tab w:val="left" w:pos="426"/>
        </w:tabs>
        <w:suppressAutoHyphens w:val="0"/>
        <w:ind w:left="426" w:hanging="426"/>
        <w:jc w:val="both"/>
      </w:pPr>
      <w:r w:rsidRPr="00392DED">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1C5295AF" w14:textId="5C83459D" w:rsidR="0040642B" w:rsidRDefault="0040642B" w:rsidP="00E506AD">
      <w:pPr>
        <w:numPr>
          <w:ilvl w:val="0"/>
          <w:numId w:val="29"/>
        </w:numPr>
        <w:tabs>
          <w:tab w:val="clear" w:pos="720"/>
          <w:tab w:val="num" w:pos="66"/>
          <w:tab w:val="left" w:pos="426"/>
        </w:tabs>
        <w:suppressAutoHyphens w:val="0"/>
        <w:ind w:left="426" w:hanging="426"/>
        <w:jc w:val="both"/>
      </w:pPr>
      <w:r w:rsidRPr="006F08E3">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745220F" w14:textId="77777777" w:rsidR="0040642B" w:rsidRDefault="0040642B" w:rsidP="00E506AD">
      <w:pPr>
        <w:tabs>
          <w:tab w:val="num" w:pos="66"/>
        </w:tabs>
        <w:ind w:left="720"/>
        <w:jc w:val="both"/>
      </w:pPr>
    </w:p>
    <w:p w14:paraId="223857DE" w14:textId="77777777" w:rsidR="0040642B" w:rsidRPr="006F08E3" w:rsidRDefault="0040642B" w:rsidP="00E506AD">
      <w:pPr>
        <w:numPr>
          <w:ilvl w:val="0"/>
          <w:numId w:val="29"/>
        </w:numPr>
        <w:tabs>
          <w:tab w:val="clear" w:pos="720"/>
          <w:tab w:val="num" w:pos="66"/>
          <w:tab w:val="left" w:pos="426"/>
        </w:tabs>
        <w:suppressAutoHyphens w:val="0"/>
        <w:ind w:left="426"/>
        <w:jc w:val="both"/>
      </w:pPr>
      <w:r w:rsidRPr="006F08E3">
        <w:t xml:space="preserve">Prodávající prohlašuje, že v předmětu dodávky: </w:t>
      </w:r>
    </w:p>
    <w:p w14:paraId="668F9EE3" w14:textId="77777777" w:rsidR="0040642B" w:rsidRPr="006F08E3" w:rsidRDefault="0040642B" w:rsidP="0040642B">
      <w:pPr>
        <w:tabs>
          <w:tab w:val="left" w:pos="426"/>
        </w:tabs>
        <w:jc w:val="both"/>
      </w:pPr>
    </w:p>
    <w:p w14:paraId="2ECF4FFE" w14:textId="77777777" w:rsidR="0040642B" w:rsidRPr="006F08E3" w:rsidRDefault="0040642B" w:rsidP="0040642B">
      <w:pPr>
        <w:ind w:left="709"/>
        <w:jc w:val="both"/>
      </w:pPr>
      <w:r w:rsidRPr="006F08E3">
        <w:fldChar w:fldCharType="begin">
          <w:ffData>
            <w:name w:val="Zaškrtávací1"/>
            <w:enabled/>
            <w:calcOnExit w:val="0"/>
            <w:checkBox>
              <w:sizeAuto/>
              <w:default w:val="0"/>
            </w:checkBox>
          </w:ffData>
        </w:fldChar>
      </w:r>
      <w:r w:rsidRPr="006F08E3">
        <w:instrText xml:space="preserve"> FORMCHECKBOX </w:instrText>
      </w:r>
      <w:r w:rsidRPr="006F08E3">
        <w:fldChar w:fldCharType="separate"/>
      </w:r>
      <w:r w:rsidRPr="006F08E3">
        <w:fldChar w:fldCharType="end"/>
      </w:r>
      <w:r w:rsidRPr="006F08E3">
        <w:t xml:space="preserve"> jsou uchovávány osobní údaje a údaje zvláštní kategorie kupujícího, jeho zaměstnanců či pacientů, a to následující:</w:t>
      </w:r>
    </w:p>
    <w:p w14:paraId="623CA1D5" w14:textId="77777777" w:rsidR="0040642B" w:rsidRPr="006F08E3" w:rsidRDefault="0040642B" w:rsidP="0040642B">
      <w:pPr>
        <w:ind w:left="709"/>
        <w:jc w:val="both"/>
      </w:pPr>
      <w:r w:rsidRPr="006F08E3">
        <w:t xml:space="preserve">     </w:t>
      </w:r>
    </w:p>
    <w:p w14:paraId="4B194B0F" w14:textId="77777777" w:rsidR="0040642B" w:rsidRPr="006F08E3" w:rsidRDefault="0040642B" w:rsidP="0040642B">
      <w:pPr>
        <w:spacing w:after="120"/>
        <w:ind w:left="709"/>
        <w:jc w:val="both"/>
      </w:pPr>
      <w:permStart w:id="1045503429" w:edGrp="everyone"/>
      <w:r w:rsidRPr="006F08E3">
        <w:t>……………………………..……………</w:t>
      </w:r>
    </w:p>
    <w:p w14:paraId="246160C2" w14:textId="77777777" w:rsidR="0040642B" w:rsidRPr="006F08E3" w:rsidRDefault="0040642B" w:rsidP="0040642B">
      <w:pPr>
        <w:spacing w:after="120"/>
        <w:ind w:left="709"/>
        <w:jc w:val="both"/>
      </w:pPr>
      <w:r w:rsidRPr="006F08E3">
        <w:t>…………………………………………..</w:t>
      </w:r>
    </w:p>
    <w:p w14:paraId="46C9B1F1" w14:textId="77777777" w:rsidR="0040642B" w:rsidRPr="006F08E3" w:rsidRDefault="0040642B" w:rsidP="0040642B">
      <w:pPr>
        <w:spacing w:after="120"/>
        <w:ind w:left="709"/>
      </w:pPr>
      <w:r w:rsidRPr="006F08E3">
        <w:t>…………………………………………..</w:t>
      </w:r>
    </w:p>
    <w:permEnd w:id="1045503429"/>
    <w:p w14:paraId="42BC3E9F" w14:textId="77777777" w:rsidR="0040642B" w:rsidRPr="006F08E3" w:rsidRDefault="0040642B" w:rsidP="0040642B">
      <w:pPr>
        <w:ind w:left="709"/>
        <w:jc w:val="both"/>
      </w:pPr>
    </w:p>
    <w:p w14:paraId="4ABB2BF5" w14:textId="77777777" w:rsidR="0040642B" w:rsidRPr="006F08E3" w:rsidRDefault="0040642B" w:rsidP="0040642B">
      <w:pPr>
        <w:ind w:left="709"/>
        <w:jc w:val="both"/>
      </w:pPr>
      <w:r w:rsidRPr="006F08E3">
        <w:fldChar w:fldCharType="begin">
          <w:ffData>
            <w:name w:val="Zaškrtávací1"/>
            <w:enabled/>
            <w:calcOnExit w:val="0"/>
            <w:checkBox>
              <w:sizeAuto/>
              <w:default w:val="0"/>
            </w:checkBox>
          </w:ffData>
        </w:fldChar>
      </w:r>
      <w:r w:rsidRPr="006F08E3">
        <w:instrText xml:space="preserve"> FORMCHECKBOX </w:instrText>
      </w:r>
      <w:r w:rsidRPr="006F08E3">
        <w:fldChar w:fldCharType="separate"/>
      </w:r>
      <w:r w:rsidRPr="006F08E3">
        <w:fldChar w:fldCharType="end"/>
      </w:r>
      <w:r w:rsidRPr="006F08E3">
        <w:t xml:space="preserve"> nejsou uchovávány osobní údaje a údaje zvláštní kategorie kupujícího, jeho zaměstnanců či pacientů. </w:t>
      </w:r>
    </w:p>
    <w:p w14:paraId="099239D0" w14:textId="77777777" w:rsidR="0040642B" w:rsidRPr="006F08E3" w:rsidRDefault="0040642B" w:rsidP="0040642B">
      <w:pPr>
        <w:pStyle w:val="Odstavecseseznamem"/>
        <w:rPr>
          <w:highlight w:val="cyan"/>
        </w:rPr>
      </w:pPr>
    </w:p>
    <w:p w14:paraId="21FA14B2" w14:textId="0AF94041" w:rsidR="007967A9" w:rsidRDefault="0040642B" w:rsidP="0040642B">
      <w:pPr>
        <w:widowControl w:val="0"/>
        <w:tabs>
          <w:tab w:val="left" w:pos="426"/>
        </w:tabs>
        <w:suppressAutoHyphens w:val="0"/>
        <w:ind w:left="66"/>
        <w:jc w:val="both"/>
      </w:pPr>
      <w:r w:rsidRPr="008E63C3">
        <w:t>Ustanovení tohoto článku se vztahují jak na období platnosti této smlouvy, tak na období po jejím ukončení.</w:t>
      </w:r>
    </w:p>
    <w:p w14:paraId="2F7E917F" w14:textId="77777777" w:rsidR="00F23428" w:rsidRPr="002425BD" w:rsidRDefault="00F23428" w:rsidP="0040642B">
      <w:pPr>
        <w:widowControl w:val="0"/>
        <w:tabs>
          <w:tab w:val="left" w:pos="426"/>
        </w:tabs>
        <w:suppressAutoHyphens w:val="0"/>
        <w:ind w:left="66"/>
        <w:jc w:val="both"/>
        <w:rPr>
          <w:rFonts w:eastAsia="SimSun"/>
          <w:kern w:val="1"/>
          <w:lang w:eastAsia="hi-IN" w:bidi="hi-IN"/>
        </w:rPr>
      </w:pPr>
    </w:p>
    <w:p w14:paraId="04EBA009" w14:textId="130ABB74" w:rsidR="002A484B" w:rsidRPr="00C476CE" w:rsidRDefault="002A484B">
      <w:pPr>
        <w:jc w:val="center"/>
      </w:pPr>
      <w:r w:rsidRPr="00C476CE">
        <w:t>Článek X</w:t>
      </w:r>
      <w:r w:rsidR="005E0DF6">
        <w:t>IV</w:t>
      </w:r>
      <w:r w:rsidRPr="00C476CE">
        <w:t>.</w:t>
      </w:r>
    </w:p>
    <w:p w14:paraId="5E672D7E" w14:textId="77777777" w:rsidR="002A484B" w:rsidRPr="00C476CE" w:rsidRDefault="002A484B">
      <w:pPr>
        <w:jc w:val="center"/>
        <w:rPr>
          <w:b/>
        </w:rPr>
      </w:pPr>
      <w:r w:rsidRPr="00C476CE">
        <w:rPr>
          <w:b/>
        </w:rPr>
        <w:t>Závěrečná ustanovení</w:t>
      </w:r>
    </w:p>
    <w:p w14:paraId="37492BC4" w14:textId="77777777" w:rsidR="00927124" w:rsidRPr="00C476CE" w:rsidRDefault="00927124" w:rsidP="002F0305">
      <w:pPr>
        <w:widowControl w:val="0"/>
        <w:numPr>
          <w:ilvl w:val="0"/>
          <w:numId w:val="20"/>
        </w:numPr>
        <w:tabs>
          <w:tab w:val="clear" w:pos="720"/>
          <w:tab w:val="left" w:pos="426"/>
        </w:tabs>
        <w:suppressAutoHyphens w:val="0"/>
        <w:spacing w:before="60" w:after="60"/>
        <w:ind w:left="426"/>
        <w:jc w:val="both"/>
        <w:rPr>
          <w:rFonts w:eastAsia="SimSun"/>
          <w:kern w:val="1"/>
          <w:lang w:eastAsia="hi-IN" w:bidi="hi-IN"/>
        </w:rPr>
      </w:pPr>
      <w:r w:rsidRPr="00C476CE">
        <w:rPr>
          <w:rFonts w:eastAsia="SimSun"/>
          <w:kern w:val="1"/>
          <w:lang w:eastAsia="hi-IN" w:bidi="hi-IN"/>
        </w:rPr>
        <w:t>Tato smlouva nabývá platnosti dnem podpisu obou smluvních stran a účinnosti dnem uveřejnění v informačním systému veřejné správy – Registru smluv.</w:t>
      </w:r>
    </w:p>
    <w:p w14:paraId="0D20D4C0" w14:textId="77777777" w:rsidR="00927124" w:rsidRPr="00C476CE" w:rsidRDefault="00927124" w:rsidP="002F0305">
      <w:pPr>
        <w:widowControl w:val="0"/>
        <w:numPr>
          <w:ilvl w:val="0"/>
          <w:numId w:val="20"/>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C87F3B">
        <w:rPr>
          <w:rFonts w:eastAsia="SimSun"/>
          <w:kern w:val="1"/>
          <w:lang w:eastAsia="hi-IN" w:bidi="hi-IN"/>
        </w:rPr>
        <w:t xml:space="preserve">kupující </w:t>
      </w:r>
      <w:r w:rsidRPr="00C476CE">
        <w:rPr>
          <w:rFonts w:eastAsia="SimSun"/>
          <w:kern w:val="1"/>
          <w:lang w:eastAsia="hi-IN" w:bidi="hi-IN"/>
        </w:rPr>
        <w:t>uzavřel smlouvu, a že se zejména ve vztahu k ostatním účastníkům nedopustil žádného jednání narušujícího hospodářskou soutěž.</w:t>
      </w:r>
    </w:p>
    <w:p w14:paraId="57391952" w14:textId="77777777" w:rsidR="00927124" w:rsidRPr="00C476CE" w:rsidRDefault="00927124" w:rsidP="002F0305">
      <w:pPr>
        <w:widowControl w:val="0"/>
        <w:numPr>
          <w:ilvl w:val="0"/>
          <w:numId w:val="13"/>
        </w:numPr>
        <w:tabs>
          <w:tab w:val="left" w:pos="360"/>
          <w:tab w:val="left" w:pos="426"/>
        </w:tabs>
        <w:spacing w:before="60" w:after="60"/>
        <w:ind w:left="380" w:hanging="380"/>
        <w:jc w:val="both"/>
        <w:rPr>
          <w:rFonts w:eastAsia="SimSun"/>
          <w:kern w:val="1"/>
          <w:lang w:eastAsia="hi-IN" w:bidi="hi-IN"/>
        </w:rPr>
      </w:pPr>
      <w:r w:rsidRPr="00C476CE">
        <w:rPr>
          <w:rFonts w:eastAsia="SimSun"/>
          <w:kern w:val="1"/>
          <w:lang w:eastAsia="hi-IN" w:bidi="hi-IN"/>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w:t>
      </w:r>
      <w:r w:rsidRPr="00C476CE">
        <w:rPr>
          <w:rFonts w:eastAsia="SimSun"/>
          <w:kern w:val="1"/>
          <w:lang w:eastAsia="hi-IN" w:bidi="hi-IN"/>
        </w:rPr>
        <w:lastRenderedPageBreak/>
        <w:t>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448D42E5" w14:textId="77777777" w:rsidR="00927124" w:rsidRPr="00C476CE"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Jakékoliv změny nebo doplňky této smlouvy nebo jejich příloh musí být provedeny formou písemných, chronologicky číslovaných dodatků, podepsaných oběma smluvními stranami.</w:t>
      </w:r>
    </w:p>
    <w:p w14:paraId="7A4C1870" w14:textId="77777777" w:rsidR="00927124" w:rsidRPr="00C476CE"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54528B4E"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Právní vztahy touto smlouvou výslovně neupravené se řídí příslušnými ustanoveními občanského zákoníku.</w:t>
      </w:r>
    </w:p>
    <w:p w14:paraId="7DB70AAC"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Prodávající výslovně souhlasí se zveřejněním celého textu této smlouvy v informačním systému veřejné správy – Registru smluv.</w:t>
      </w:r>
    </w:p>
    <w:p w14:paraId="7221526E" w14:textId="77777777" w:rsidR="00927124" w:rsidRPr="00C476CE" w:rsidRDefault="00927124" w:rsidP="002F0305">
      <w:pPr>
        <w:widowControl w:val="0"/>
        <w:numPr>
          <w:ilvl w:val="0"/>
          <w:numId w:val="13"/>
        </w:numPr>
        <w:tabs>
          <w:tab w:val="left" w:pos="426"/>
        </w:tabs>
        <w:spacing w:before="60" w:after="60"/>
        <w:ind w:left="426" w:hanging="426"/>
        <w:jc w:val="both"/>
        <w:rPr>
          <w:rFonts w:eastAsia="SimSun"/>
          <w:kern w:val="1"/>
          <w:lang w:eastAsia="hi-IN" w:bidi="hi-IN"/>
        </w:rPr>
      </w:pPr>
      <w:r w:rsidRPr="00C476CE">
        <w:rPr>
          <w:rFonts w:eastAsia="SimSun"/>
          <w:kern w:val="1"/>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0364402C" w14:textId="77777777" w:rsidR="00927124" w:rsidRDefault="00927124"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sidRPr="00C476CE">
        <w:rPr>
          <w:rFonts w:eastAsia="SimSun"/>
          <w:kern w:val="1"/>
          <w:lang w:eastAsia="hi-IN" w:bidi="hi-IN"/>
        </w:rPr>
        <w:t>Tato smlouva je vyhotovena ve dvou stejnopisech stejné autentičnosti, přičemž každá ze smluvních stran obdrží po jednom vyhotovení.</w:t>
      </w:r>
    </w:p>
    <w:p w14:paraId="63CDC3DC" w14:textId="35299CD8" w:rsidR="002F0305" w:rsidRDefault="002F0305" w:rsidP="002F0305">
      <w:pPr>
        <w:widowControl w:val="0"/>
        <w:numPr>
          <w:ilvl w:val="0"/>
          <w:numId w:val="13"/>
        </w:numPr>
        <w:tabs>
          <w:tab w:val="left" w:pos="360"/>
          <w:tab w:val="left" w:pos="426"/>
        </w:tabs>
        <w:suppressAutoHyphens w:val="0"/>
        <w:spacing w:before="60" w:after="60"/>
        <w:ind w:left="380" w:hanging="380"/>
        <w:jc w:val="both"/>
        <w:rPr>
          <w:rFonts w:eastAsia="SimSun"/>
          <w:kern w:val="1"/>
          <w:lang w:eastAsia="hi-IN" w:bidi="hi-IN"/>
        </w:rPr>
      </w:pPr>
      <w:r>
        <w:rPr>
          <w:rFonts w:eastAsia="SimSun"/>
          <w:kern w:val="1"/>
          <w:lang w:eastAsia="hi-IN" w:bidi="hi-IN"/>
        </w:rPr>
        <w:t>Nedílnou součástí této smlouvy jsou přílohy:</w:t>
      </w:r>
    </w:p>
    <w:p w14:paraId="4BB8BD67" w14:textId="77777777" w:rsidR="002F0305" w:rsidRP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1 </w:t>
      </w:r>
      <w:r w:rsidRPr="002F0305">
        <w:rPr>
          <w:rFonts w:eastAsia="SimSun"/>
          <w:kern w:val="1"/>
          <w:lang w:eastAsia="hi-IN" w:bidi="hi-IN"/>
        </w:rPr>
        <w:tab/>
        <w:t>Cenová nabídka, podklady pro hodnocení nabídek</w:t>
      </w:r>
    </w:p>
    <w:p w14:paraId="0946F123" w14:textId="77777777" w:rsidR="002F0305" w:rsidRP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2 – </w:t>
      </w:r>
      <w:r w:rsidRPr="002F0305">
        <w:rPr>
          <w:rFonts w:eastAsia="SimSun"/>
          <w:kern w:val="1"/>
          <w:lang w:eastAsia="hi-IN" w:bidi="hi-IN"/>
        </w:rPr>
        <w:tab/>
        <w:t>Technická specifikace předmětu plnění – minimální technické podmínky vymezující předmět veřejné zakázky</w:t>
      </w:r>
    </w:p>
    <w:p w14:paraId="5134D8F2" w14:textId="019D8198" w:rsidR="002F0305" w:rsidRDefault="002F0305" w:rsidP="002F0305">
      <w:pPr>
        <w:widowControl w:val="0"/>
        <w:tabs>
          <w:tab w:val="left" w:pos="2127"/>
        </w:tabs>
        <w:suppressAutoHyphens w:val="0"/>
        <w:ind w:left="2127" w:hanging="1701"/>
        <w:jc w:val="both"/>
        <w:rPr>
          <w:rFonts w:eastAsia="SimSun"/>
          <w:kern w:val="1"/>
          <w:lang w:eastAsia="hi-IN" w:bidi="hi-IN"/>
        </w:rPr>
      </w:pPr>
      <w:r w:rsidRPr="002F0305">
        <w:rPr>
          <w:rFonts w:eastAsia="SimSun"/>
          <w:kern w:val="1"/>
          <w:lang w:eastAsia="hi-IN" w:bidi="hi-IN"/>
        </w:rPr>
        <w:t xml:space="preserve">Příloha č. 3 - </w:t>
      </w:r>
      <w:r w:rsidRPr="002F0305">
        <w:rPr>
          <w:rFonts w:eastAsia="SimSun"/>
          <w:kern w:val="1"/>
          <w:lang w:eastAsia="hi-IN" w:bidi="hi-IN"/>
        </w:rPr>
        <w:tab/>
        <w:t>Seznam poddodavatelů</w:t>
      </w:r>
    </w:p>
    <w:p w14:paraId="6E061BE3" w14:textId="77777777" w:rsidR="002F0305" w:rsidRPr="00C476CE" w:rsidRDefault="002F0305" w:rsidP="002F0305">
      <w:pPr>
        <w:widowControl w:val="0"/>
        <w:tabs>
          <w:tab w:val="left" w:pos="360"/>
        </w:tabs>
        <w:suppressAutoHyphens w:val="0"/>
        <w:spacing w:after="240"/>
        <w:ind w:left="380"/>
        <w:jc w:val="both"/>
        <w:rPr>
          <w:rFonts w:eastAsia="SimSun"/>
          <w:kern w:val="1"/>
          <w:lang w:eastAsia="hi-IN" w:bidi="hi-IN"/>
        </w:rPr>
      </w:pPr>
    </w:p>
    <w:p w14:paraId="37FE955A" w14:textId="77777777" w:rsidR="00DD7345" w:rsidRPr="00C476CE" w:rsidRDefault="00DD7345"/>
    <w:p w14:paraId="3CB46E78" w14:textId="4D88011B" w:rsidR="002A484B" w:rsidRPr="00C476CE" w:rsidRDefault="006C04F3" w:rsidP="006C04F3">
      <w:r w:rsidRPr="00C476CE">
        <w:t>V</w:t>
      </w:r>
      <w:permStart w:id="144657432" w:edGrp="everyone"/>
      <w:r w:rsidRPr="00C476CE">
        <w:t>………………….</w:t>
      </w:r>
      <w:permEnd w:id="144657432"/>
      <w:r w:rsidRPr="00C476CE">
        <w:t>dne</w:t>
      </w:r>
      <w:permStart w:id="817724939" w:edGrp="everyone"/>
      <w:r w:rsidRPr="00C476CE">
        <w:t>…………</w:t>
      </w:r>
      <w:permEnd w:id="817724939"/>
      <w:r w:rsidRPr="00C476CE">
        <w:tab/>
      </w:r>
      <w:r w:rsidRPr="00C476CE">
        <w:tab/>
      </w:r>
      <w:r w:rsidRPr="00C476CE">
        <w:tab/>
      </w:r>
      <w:r w:rsidR="002A484B" w:rsidRPr="00C476CE">
        <w:t>V</w:t>
      </w:r>
      <w:r w:rsidR="00376BF5">
        <w:t> </w:t>
      </w:r>
      <w:r w:rsidR="003E0912">
        <w:t>Třebíči</w:t>
      </w:r>
      <w:r w:rsidR="002A484B" w:rsidRPr="00C476CE">
        <w:t xml:space="preserve"> dne …………</w:t>
      </w:r>
    </w:p>
    <w:p w14:paraId="70FEC416" w14:textId="77777777" w:rsidR="002A484B" w:rsidRPr="00C476CE" w:rsidRDefault="002A484B">
      <w:pPr>
        <w:rPr>
          <w:sz w:val="8"/>
          <w:szCs w:val="8"/>
        </w:rPr>
      </w:pPr>
      <w:r w:rsidRPr="00C476CE">
        <w:t xml:space="preserve"> </w:t>
      </w:r>
    </w:p>
    <w:p w14:paraId="78B57FAB" w14:textId="77777777" w:rsidR="004A53F0" w:rsidRPr="00C476CE" w:rsidRDefault="004A53F0" w:rsidP="00400A10">
      <w:pPr>
        <w:rPr>
          <w:u w:val="single"/>
        </w:rPr>
      </w:pPr>
    </w:p>
    <w:p w14:paraId="65EFB0BD" w14:textId="77777777" w:rsidR="00400A10" w:rsidRPr="00C476CE" w:rsidRDefault="00400A10" w:rsidP="00400A10">
      <w:pPr>
        <w:rPr>
          <w:u w:val="single"/>
        </w:rPr>
      </w:pPr>
      <w:r w:rsidRPr="00C476CE">
        <w:rPr>
          <w:u w:val="single"/>
        </w:rPr>
        <w:t>Za prodávajícího:</w:t>
      </w:r>
      <w:r w:rsidRPr="00C476CE">
        <w:tab/>
      </w:r>
      <w:r w:rsidRPr="00C476CE">
        <w:tab/>
      </w:r>
      <w:r w:rsidRPr="00C476CE">
        <w:tab/>
      </w:r>
      <w:r w:rsidRPr="00C476CE">
        <w:tab/>
      </w:r>
      <w:r w:rsidRPr="00C476CE">
        <w:tab/>
      </w:r>
      <w:r w:rsidRPr="00C476CE">
        <w:rPr>
          <w:u w:val="single"/>
        </w:rPr>
        <w:t>Za kupujícího:</w:t>
      </w:r>
    </w:p>
    <w:p w14:paraId="375C38F9" w14:textId="77777777" w:rsidR="0072702E" w:rsidRPr="00C476CE" w:rsidRDefault="0072702E" w:rsidP="00400A10">
      <w:pPr>
        <w:rPr>
          <w:u w:val="dotted"/>
        </w:rPr>
      </w:pPr>
    </w:p>
    <w:p w14:paraId="68027B07" w14:textId="77777777" w:rsidR="004A53F0" w:rsidRPr="00C476CE" w:rsidRDefault="004A53F0" w:rsidP="00400A10">
      <w:pPr>
        <w:rPr>
          <w:u w:val="dotted"/>
        </w:rPr>
      </w:pPr>
    </w:p>
    <w:p w14:paraId="42369BD3" w14:textId="77777777" w:rsidR="004A53F0" w:rsidRPr="00C476CE" w:rsidRDefault="004A53F0" w:rsidP="00400A10">
      <w:pPr>
        <w:rPr>
          <w:u w:val="dotted"/>
        </w:rPr>
      </w:pPr>
    </w:p>
    <w:p w14:paraId="4404D727" w14:textId="77777777" w:rsidR="0072702E" w:rsidRPr="00C476CE" w:rsidRDefault="0072702E" w:rsidP="00400A10">
      <w:pPr>
        <w:rPr>
          <w:u w:val="dotted"/>
        </w:rPr>
      </w:pPr>
    </w:p>
    <w:p w14:paraId="08BEC36B" w14:textId="77777777" w:rsidR="00400A10" w:rsidRPr="00C476CE" w:rsidRDefault="00400A10" w:rsidP="00400A10">
      <w:pPr>
        <w:rPr>
          <w:u w:val="dotted"/>
        </w:rPr>
      </w:pPr>
      <w:r w:rsidRPr="00C476CE">
        <w:rPr>
          <w:u w:val="dotted"/>
        </w:rPr>
        <w:tab/>
      </w:r>
      <w:r w:rsidRPr="00C476CE">
        <w:rPr>
          <w:u w:val="dotted"/>
        </w:rPr>
        <w:tab/>
      </w:r>
      <w:r w:rsidRPr="00C476CE">
        <w:rPr>
          <w:u w:val="dotted"/>
        </w:rPr>
        <w:tab/>
      </w:r>
      <w:r w:rsidRPr="00C476CE">
        <w:rPr>
          <w:u w:val="dotted"/>
        </w:rPr>
        <w:tab/>
      </w:r>
      <w:r w:rsidRPr="00C476CE">
        <w:rPr>
          <w:u w:val="dotted"/>
        </w:rPr>
        <w:tab/>
      </w:r>
      <w:r w:rsidRPr="00C476CE">
        <w:tab/>
      </w:r>
      <w:r w:rsidRPr="00C476CE">
        <w:tab/>
      </w:r>
      <w:r w:rsidRPr="00C476CE">
        <w:rPr>
          <w:u w:val="dotted"/>
        </w:rPr>
        <w:tab/>
      </w:r>
      <w:r w:rsidRPr="00C476CE">
        <w:rPr>
          <w:u w:val="dotted"/>
        </w:rPr>
        <w:tab/>
      </w:r>
      <w:r w:rsidRPr="00C476CE">
        <w:rPr>
          <w:u w:val="dotted"/>
        </w:rPr>
        <w:tab/>
      </w:r>
      <w:r w:rsidRPr="00C476CE">
        <w:rPr>
          <w:u w:val="dotted"/>
        </w:rPr>
        <w:tab/>
      </w:r>
      <w:r w:rsidRPr="00C476CE">
        <w:rPr>
          <w:u w:val="dotted"/>
        </w:rPr>
        <w:tab/>
      </w:r>
    </w:p>
    <w:p w14:paraId="195BA7F4" w14:textId="33127639" w:rsidR="00400A10" w:rsidRPr="00C476CE" w:rsidRDefault="00400A10" w:rsidP="00400A10">
      <w:r w:rsidRPr="00C476CE">
        <w:t xml:space="preserve"> </w:t>
      </w:r>
      <w:permStart w:id="281937563" w:edGrp="everyone"/>
      <w:r w:rsidRPr="00C476CE">
        <w:t>(jméno, příjmení, razítko a podpis)</w:t>
      </w:r>
      <w:permEnd w:id="281937563"/>
      <w:r w:rsidRPr="00C476CE">
        <w:tab/>
      </w:r>
      <w:r w:rsidRPr="00C476CE">
        <w:tab/>
      </w:r>
      <w:r w:rsidRPr="00C476CE">
        <w:tab/>
      </w:r>
      <w:r w:rsidR="003E0912">
        <w:t>Ing. Eva Tomášová</w:t>
      </w:r>
    </w:p>
    <w:p w14:paraId="6C470B70" w14:textId="596AA0BC" w:rsidR="00400A10" w:rsidRPr="00C476CE" w:rsidRDefault="004A53F0" w:rsidP="00400A10">
      <w:permStart w:id="464936826" w:edGrp="everyone"/>
      <w:r w:rsidRPr="00C476CE">
        <w:t>oprávněné osoby prodávajícího</w:t>
      </w:r>
      <w:permEnd w:id="464936826"/>
      <w:r w:rsidR="00400A10" w:rsidRPr="00C476CE">
        <w:t xml:space="preserve"> </w:t>
      </w:r>
      <w:r w:rsidRPr="00C476CE">
        <w:tab/>
      </w:r>
      <w:r w:rsidRPr="00C476CE">
        <w:tab/>
      </w:r>
      <w:r w:rsidRPr="00C476CE">
        <w:tab/>
      </w:r>
      <w:r w:rsidR="00400A10" w:rsidRPr="00C476CE">
        <w:t>ředitel nemocnice</w:t>
      </w:r>
    </w:p>
    <w:p w14:paraId="7C8EB2AF" w14:textId="77777777" w:rsidR="004A53F0" w:rsidRPr="00C476CE" w:rsidRDefault="004A53F0">
      <w:pPr>
        <w:rPr>
          <w:sz w:val="20"/>
          <w:szCs w:val="20"/>
          <w:u w:val="single"/>
        </w:rPr>
      </w:pPr>
    </w:p>
    <w:p w14:paraId="0969CC1A" w14:textId="77777777" w:rsidR="004A53F0" w:rsidRPr="00C476CE" w:rsidRDefault="004A53F0">
      <w:pPr>
        <w:rPr>
          <w:sz w:val="20"/>
          <w:szCs w:val="20"/>
          <w:u w:val="single"/>
        </w:rPr>
      </w:pPr>
    </w:p>
    <w:p w14:paraId="6325922F" w14:textId="77777777" w:rsidR="005E595E" w:rsidRPr="00C476CE" w:rsidRDefault="005E595E">
      <w:pPr>
        <w:rPr>
          <w:u w:val="single"/>
        </w:rPr>
      </w:pPr>
      <w:r w:rsidRPr="00C476CE">
        <w:br w:type="page"/>
      </w:r>
      <w:r w:rsidRPr="00C476CE">
        <w:rPr>
          <w:u w:val="single"/>
        </w:rPr>
        <w:lastRenderedPageBreak/>
        <w:t>Příloha č. 1</w:t>
      </w:r>
    </w:p>
    <w:p w14:paraId="3365F163" w14:textId="77777777" w:rsidR="005E595E" w:rsidRPr="00C476CE" w:rsidRDefault="005E595E"/>
    <w:p w14:paraId="68EA3469" w14:textId="77777777" w:rsidR="00210395" w:rsidRPr="00C476CE" w:rsidRDefault="00F80E9C">
      <w:r>
        <w:t>Cenová nabídka</w:t>
      </w:r>
    </w:p>
    <w:p w14:paraId="7BE98AFD" w14:textId="3D09B6A9" w:rsidR="00210395" w:rsidRPr="00C476CE" w:rsidRDefault="00210395">
      <w:bookmarkStart w:id="4" w:name="_Hlk19520581"/>
      <w:r w:rsidRPr="00C476CE">
        <w:rPr>
          <w:i/>
        </w:rPr>
        <w:t>(</w:t>
      </w:r>
      <w:r w:rsidR="00B529EC" w:rsidRPr="00C476CE">
        <w:rPr>
          <w:i/>
        </w:rPr>
        <w:t>vyplněn</w:t>
      </w:r>
      <w:r w:rsidR="00F957C3">
        <w:rPr>
          <w:i/>
        </w:rPr>
        <w:t>á</w:t>
      </w:r>
      <w:r w:rsidR="00B529EC" w:rsidRPr="00C476CE">
        <w:rPr>
          <w:i/>
        </w:rPr>
        <w:t xml:space="preserve"> </w:t>
      </w:r>
      <w:r w:rsidR="00F80E9C" w:rsidRPr="00C476CE">
        <w:rPr>
          <w:i/>
        </w:rPr>
        <w:t>příloh</w:t>
      </w:r>
      <w:r w:rsidR="00D87220">
        <w:rPr>
          <w:i/>
        </w:rPr>
        <w:t>a</w:t>
      </w:r>
      <w:r w:rsidR="00F80E9C" w:rsidRPr="00C476CE">
        <w:rPr>
          <w:i/>
        </w:rPr>
        <w:t xml:space="preserve"> </w:t>
      </w:r>
      <w:r w:rsidRPr="00C476CE">
        <w:rPr>
          <w:i/>
        </w:rPr>
        <w:t>č. 1</w:t>
      </w:r>
      <w:r w:rsidR="00F80E9C">
        <w:rPr>
          <w:i/>
        </w:rPr>
        <w:t xml:space="preserve"> </w:t>
      </w:r>
      <w:r w:rsidR="00424636">
        <w:rPr>
          <w:i/>
        </w:rPr>
        <w:t>ZD</w:t>
      </w:r>
      <w:r w:rsidRPr="00C476CE">
        <w:rPr>
          <w:i/>
        </w:rPr>
        <w:t>)</w:t>
      </w:r>
    </w:p>
    <w:bookmarkEnd w:id="4"/>
    <w:p w14:paraId="49860CDD" w14:textId="77777777" w:rsidR="002C64FA" w:rsidRPr="00C476CE" w:rsidRDefault="00355779">
      <w:r w:rsidRPr="00C476CE">
        <w:t>___________________________________________________________________________</w:t>
      </w:r>
    </w:p>
    <w:p w14:paraId="36A844FD" w14:textId="77777777" w:rsidR="00355779" w:rsidRPr="00C476CE" w:rsidRDefault="00355779"/>
    <w:p w14:paraId="706B7B6B" w14:textId="77777777" w:rsidR="00355779" w:rsidRPr="00C476CE" w:rsidRDefault="00355779" w:rsidP="00355779">
      <w:pPr>
        <w:rPr>
          <w:u w:val="single"/>
        </w:rPr>
      </w:pPr>
      <w:r w:rsidRPr="00C476CE">
        <w:rPr>
          <w:u w:val="single"/>
        </w:rPr>
        <w:t>Příloha č. 2</w:t>
      </w:r>
    </w:p>
    <w:p w14:paraId="666AAC15" w14:textId="77777777" w:rsidR="00355779" w:rsidRPr="00C476CE" w:rsidRDefault="00355779" w:rsidP="00355779"/>
    <w:p w14:paraId="25589758" w14:textId="77777777" w:rsidR="009448C8" w:rsidRDefault="009448C8" w:rsidP="00355779">
      <w:r w:rsidRPr="009448C8">
        <w:t>Technická specifikace předmětu plnění – minimální technické podmínky vymezující předmět veřejné zakázky</w:t>
      </w:r>
      <w:r w:rsidRPr="009448C8" w:rsidDel="009448C8">
        <w:t xml:space="preserve"> </w:t>
      </w:r>
    </w:p>
    <w:p w14:paraId="52B2CC28" w14:textId="4FF3A489" w:rsidR="00AB51A5" w:rsidRPr="009448C8" w:rsidRDefault="009448C8" w:rsidP="00355779">
      <w:pPr>
        <w:rPr>
          <w:i/>
          <w:iCs/>
        </w:rPr>
      </w:pPr>
      <w:r w:rsidRPr="005A0CB1">
        <w:rPr>
          <w:i/>
          <w:iCs/>
        </w:rPr>
        <w:t>(</w:t>
      </w:r>
      <w:r w:rsidR="00424636">
        <w:rPr>
          <w:i/>
          <w:iCs/>
        </w:rPr>
        <w:t>vyplněná příloha č. 2 ZD</w:t>
      </w:r>
      <w:r w:rsidRPr="005A0CB1">
        <w:rPr>
          <w:i/>
          <w:iCs/>
        </w:rPr>
        <w:t>)</w:t>
      </w:r>
    </w:p>
    <w:p w14:paraId="304EF56C" w14:textId="77777777" w:rsidR="00355779" w:rsidRPr="005A0CB1" w:rsidRDefault="00355779" w:rsidP="00355779">
      <w:pPr>
        <w:rPr>
          <w:i/>
          <w:iCs/>
        </w:rPr>
      </w:pPr>
      <w:r w:rsidRPr="005A0CB1">
        <w:rPr>
          <w:i/>
          <w:iCs/>
        </w:rPr>
        <w:t>___________________________________________________________________________</w:t>
      </w:r>
    </w:p>
    <w:p w14:paraId="6029F05F" w14:textId="77777777" w:rsidR="00355779" w:rsidRPr="00C476CE" w:rsidRDefault="00355779" w:rsidP="00355779"/>
    <w:p w14:paraId="43F758EF" w14:textId="77777777" w:rsidR="008B20E5" w:rsidRPr="00C476CE" w:rsidRDefault="008B20E5" w:rsidP="008B20E5"/>
    <w:p w14:paraId="031B9C4C" w14:textId="77777777" w:rsidR="00C476CE" w:rsidRPr="00C476CE" w:rsidRDefault="00C476CE" w:rsidP="00C476CE">
      <w:pPr>
        <w:numPr>
          <w:ilvl w:val="12"/>
          <w:numId w:val="0"/>
        </w:numPr>
        <w:suppressAutoHyphens w:val="0"/>
        <w:jc w:val="both"/>
        <w:rPr>
          <w:sz w:val="20"/>
          <w:szCs w:val="20"/>
          <w:lang w:eastAsia="cs-CZ"/>
        </w:rPr>
      </w:pPr>
      <w:r w:rsidRPr="00C476CE">
        <w:rPr>
          <w:sz w:val="20"/>
          <w:szCs w:val="20"/>
          <w:lang w:eastAsia="cs-CZ"/>
        </w:rPr>
        <w:br w:type="page"/>
      </w:r>
      <w:r w:rsidRPr="00C476CE">
        <w:rPr>
          <w:sz w:val="20"/>
          <w:szCs w:val="20"/>
          <w:lang w:eastAsia="cs-CZ"/>
        </w:rPr>
        <w:lastRenderedPageBreak/>
        <w:t xml:space="preserve">Příloha č. </w:t>
      </w:r>
      <w:r w:rsidR="00AB51A5">
        <w:rPr>
          <w:sz w:val="20"/>
          <w:szCs w:val="20"/>
          <w:lang w:eastAsia="cs-CZ"/>
        </w:rPr>
        <w:t>3</w:t>
      </w:r>
    </w:p>
    <w:p w14:paraId="5547D06C" w14:textId="77777777" w:rsidR="00C476CE" w:rsidRPr="00C476CE" w:rsidRDefault="00C476CE" w:rsidP="00C476CE">
      <w:pPr>
        <w:numPr>
          <w:ilvl w:val="12"/>
          <w:numId w:val="0"/>
        </w:numPr>
        <w:suppressAutoHyphens w:val="0"/>
        <w:jc w:val="center"/>
        <w:rPr>
          <w:lang w:eastAsia="cs-CZ"/>
        </w:rPr>
      </w:pPr>
    </w:p>
    <w:p w14:paraId="3F139DA6" w14:textId="77777777" w:rsidR="00C476CE" w:rsidRPr="00C476CE" w:rsidRDefault="00C476CE" w:rsidP="00C476CE">
      <w:pPr>
        <w:numPr>
          <w:ilvl w:val="12"/>
          <w:numId w:val="0"/>
        </w:numPr>
        <w:suppressAutoHyphens w:val="0"/>
        <w:jc w:val="center"/>
        <w:rPr>
          <w:b/>
          <w:sz w:val="28"/>
          <w:szCs w:val="28"/>
          <w:lang w:eastAsia="cs-CZ"/>
        </w:rPr>
      </w:pPr>
      <w:r w:rsidRPr="00C476CE">
        <w:rPr>
          <w:b/>
          <w:sz w:val="28"/>
          <w:szCs w:val="28"/>
          <w:lang w:eastAsia="cs-CZ"/>
        </w:rPr>
        <w:t>Seznam poddodavatelů</w:t>
      </w:r>
    </w:p>
    <w:p w14:paraId="32A1776C" w14:textId="77777777" w:rsidR="00C476CE" w:rsidRPr="00C476CE" w:rsidRDefault="00C476CE" w:rsidP="00C476CE">
      <w:pPr>
        <w:numPr>
          <w:ilvl w:val="12"/>
          <w:numId w:val="0"/>
        </w:numPr>
        <w:suppressAutoHyphens w:val="0"/>
        <w:jc w:val="both"/>
        <w:rPr>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C476CE" w14:paraId="265B4110" w14:textId="77777777" w:rsidTr="00CF6894">
        <w:trPr>
          <w:trHeight w:val="395"/>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776F29D8" w14:textId="104A70A1" w:rsidR="00C476CE" w:rsidRPr="002425BD" w:rsidRDefault="008E4D42" w:rsidP="00C476CE">
            <w:pPr>
              <w:suppressAutoHyphens w:val="0"/>
              <w:jc w:val="right"/>
              <w:rPr>
                <w:i/>
                <w:iCs/>
                <w:sz w:val="22"/>
                <w:szCs w:val="22"/>
                <w:lang w:eastAsia="cs-CZ"/>
              </w:rPr>
            </w:pPr>
            <w:r>
              <w:rPr>
                <w:i/>
                <w:iCs/>
                <w:sz w:val="22"/>
                <w:szCs w:val="22"/>
                <w:lang w:eastAsia="cs-CZ"/>
              </w:rPr>
              <w:t>Centrální z</w:t>
            </w:r>
            <w:r w:rsidR="00C476CE" w:rsidRPr="002425BD">
              <w:rPr>
                <w:i/>
                <w:iCs/>
                <w:sz w:val="22"/>
                <w:szCs w:val="22"/>
                <w:lang w:eastAsia="cs-CZ"/>
              </w:rPr>
              <w:t>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7EA54BD6" w14:textId="77777777" w:rsidR="00C476CE" w:rsidRPr="002425BD" w:rsidRDefault="00C476CE" w:rsidP="00C476CE">
            <w:pPr>
              <w:suppressAutoHyphens w:val="0"/>
              <w:rPr>
                <w:b/>
                <w:bCs/>
                <w:sz w:val="22"/>
                <w:szCs w:val="22"/>
                <w:lang w:eastAsia="cs-CZ"/>
              </w:rPr>
            </w:pPr>
            <w:r w:rsidRPr="002425BD">
              <w:rPr>
                <w:b/>
                <w:bCs/>
                <w:sz w:val="22"/>
                <w:szCs w:val="22"/>
                <w:lang w:eastAsia="cs-CZ"/>
              </w:rPr>
              <w:t>Nemocnice Nové Město na Moravě, příspěvková organizace</w:t>
            </w:r>
          </w:p>
        </w:tc>
      </w:tr>
      <w:tr w:rsidR="00C476CE" w:rsidRPr="00C476CE" w14:paraId="2FBCDF3B"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5DBC115"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2A8AF3EF" w14:textId="77777777" w:rsidR="00C476CE" w:rsidRPr="008D2909" w:rsidRDefault="00C476CE" w:rsidP="00C476CE">
            <w:pPr>
              <w:suppressAutoHyphens w:val="0"/>
              <w:rPr>
                <w:b/>
                <w:bCs/>
                <w:sz w:val="22"/>
                <w:szCs w:val="22"/>
                <w:lang w:eastAsia="cs-CZ"/>
              </w:rPr>
            </w:pPr>
            <w:r w:rsidRPr="008D2909">
              <w:rPr>
                <w:b/>
                <w:bCs/>
                <w:sz w:val="22"/>
                <w:szCs w:val="22"/>
                <w:lang w:eastAsia="cs-CZ"/>
              </w:rPr>
              <w:t>Žďárská 610, 592 31  Nové Město na Moravě</w:t>
            </w:r>
          </w:p>
        </w:tc>
      </w:tr>
      <w:tr w:rsidR="00C476CE" w:rsidRPr="00C476CE" w14:paraId="5D73B21D"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7BCCB83E"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7C50C3F" w14:textId="77777777" w:rsidR="00C476CE" w:rsidRPr="008D2909" w:rsidRDefault="00C476CE" w:rsidP="00C476CE">
            <w:pPr>
              <w:suppressAutoHyphens w:val="0"/>
              <w:rPr>
                <w:b/>
                <w:bCs/>
                <w:sz w:val="22"/>
                <w:szCs w:val="22"/>
                <w:lang w:eastAsia="cs-CZ"/>
              </w:rPr>
            </w:pPr>
            <w:r w:rsidRPr="008D2909">
              <w:rPr>
                <w:b/>
                <w:bCs/>
                <w:sz w:val="22"/>
                <w:szCs w:val="22"/>
                <w:lang w:eastAsia="cs-CZ"/>
              </w:rPr>
              <w:t>JUDr. Věrou Palečkovou</w:t>
            </w:r>
          </w:p>
        </w:tc>
      </w:tr>
      <w:tr w:rsidR="00C476CE" w:rsidRPr="00C476CE" w14:paraId="0A94D5F3"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A84EBA9"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1851862B" w14:textId="77777777" w:rsidR="00C476CE" w:rsidRPr="008D2909" w:rsidRDefault="00C476CE" w:rsidP="00C476CE">
            <w:pPr>
              <w:suppressAutoHyphens w:val="0"/>
              <w:rPr>
                <w:b/>
                <w:bCs/>
                <w:sz w:val="22"/>
                <w:szCs w:val="22"/>
                <w:lang w:eastAsia="cs-CZ"/>
              </w:rPr>
            </w:pPr>
            <w:r w:rsidRPr="008D2909">
              <w:rPr>
                <w:b/>
                <w:bCs/>
                <w:sz w:val="22"/>
                <w:szCs w:val="22"/>
                <w:lang w:eastAsia="cs-CZ"/>
              </w:rPr>
              <w:t>00842001</w:t>
            </w:r>
          </w:p>
        </w:tc>
      </w:tr>
      <w:tr w:rsidR="00C476CE" w:rsidRPr="00C476CE" w14:paraId="76EFCACA"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0AE072D8"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5FA27859" w14:textId="04DB7252" w:rsidR="00C476CE" w:rsidRPr="008D2909" w:rsidRDefault="00AB51A5" w:rsidP="00C476CE">
            <w:pPr>
              <w:suppressAutoHyphens w:val="0"/>
              <w:rPr>
                <w:b/>
                <w:bCs/>
                <w:sz w:val="22"/>
                <w:szCs w:val="22"/>
                <w:lang w:eastAsia="cs-CZ"/>
              </w:rPr>
            </w:pPr>
            <w:r w:rsidRPr="008D2909">
              <w:rPr>
                <w:b/>
                <w:bCs/>
                <w:sz w:val="22"/>
                <w:szCs w:val="22"/>
                <w:lang w:eastAsia="cs-CZ"/>
              </w:rPr>
              <w:t>Dezinfekce</w:t>
            </w:r>
            <w:r w:rsidR="00797FB0">
              <w:rPr>
                <w:b/>
                <w:bCs/>
                <w:sz w:val="22"/>
                <w:szCs w:val="22"/>
                <w:lang w:eastAsia="cs-CZ"/>
              </w:rPr>
              <w:t xml:space="preserve"> 2</w:t>
            </w:r>
          </w:p>
        </w:tc>
      </w:tr>
      <w:tr w:rsidR="00C476CE" w:rsidRPr="00C476CE" w14:paraId="7CF45B6C"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43AD21"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0755ADAC" w14:textId="741F3744" w:rsidR="00C476CE" w:rsidRPr="008D2909" w:rsidRDefault="00AB51A5" w:rsidP="00381F8D">
            <w:pPr>
              <w:suppressAutoHyphens w:val="0"/>
              <w:rPr>
                <w:b/>
                <w:bCs/>
                <w:sz w:val="22"/>
                <w:szCs w:val="22"/>
                <w:lang w:eastAsia="cs-CZ"/>
              </w:rPr>
            </w:pPr>
            <w:r w:rsidRPr="008D2909">
              <w:rPr>
                <w:b/>
                <w:bCs/>
                <w:sz w:val="22"/>
                <w:szCs w:val="22"/>
                <w:lang w:eastAsia="cs-CZ"/>
              </w:rPr>
              <w:t xml:space="preserve">nadlimitní </w:t>
            </w:r>
            <w:r w:rsidR="00C476CE" w:rsidRPr="008D2909">
              <w:rPr>
                <w:b/>
                <w:bCs/>
                <w:sz w:val="22"/>
                <w:szCs w:val="22"/>
                <w:lang w:eastAsia="cs-CZ"/>
              </w:rPr>
              <w:t>veřejná zakázka na dodávky</w:t>
            </w:r>
            <w:r w:rsidR="00AD624A" w:rsidRPr="008D2909">
              <w:rPr>
                <w:b/>
                <w:bCs/>
                <w:sz w:val="22"/>
                <w:szCs w:val="22"/>
                <w:lang w:eastAsia="cs-CZ"/>
              </w:rPr>
              <w:t xml:space="preserve"> zadávaná v otevřeném řízení</w:t>
            </w:r>
          </w:p>
        </w:tc>
      </w:tr>
      <w:tr w:rsidR="000F071F" w:rsidRPr="00C476CE" w14:paraId="2057376E" w14:textId="77777777" w:rsidTr="00CF6894">
        <w:trPr>
          <w:trHeight w:val="395"/>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0B4D5DDC" w14:textId="7748C3EA" w:rsidR="000F071F" w:rsidRPr="008D2909" w:rsidRDefault="000F071F" w:rsidP="00C476CE">
            <w:pPr>
              <w:suppressAutoHyphens w:val="0"/>
              <w:jc w:val="right"/>
              <w:rPr>
                <w:i/>
                <w:iCs/>
                <w:sz w:val="22"/>
                <w:szCs w:val="22"/>
                <w:lang w:eastAsia="cs-CZ"/>
              </w:rPr>
            </w:pPr>
            <w:r>
              <w:rPr>
                <w:i/>
                <w:iCs/>
                <w:sz w:val="22"/>
                <w:szCs w:val="22"/>
                <w:lang w:eastAsia="cs-CZ"/>
              </w:rPr>
              <w:t>ev. č.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32166616" w14:textId="7B933C7F" w:rsidR="000F071F" w:rsidRPr="008D2909" w:rsidRDefault="00335380" w:rsidP="00381F8D">
            <w:pPr>
              <w:suppressAutoHyphens w:val="0"/>
              <w:rPr>
                <w:b/>
                <w:bCs/>
                <w:sz w:val="22"/>
                <w:szCs w:val="22"/>
                <w:lang w:eastAsia="cs-CZ"/>
              </w:rPr>
            </w:pPr>
            <w:r>
              <w:rPr>
                <w:b/>
                <w:bCs/>
                <w:sz w:val="22"/>
                <w:szCs w:val="22"/>
                <w:lang w:eastAsia="cs-CZ"/>
              </w:rPr>
              <w:t>Z2024</w:t>
            </w:r>
            <w:r w:rsidR="008E4E6C">
              <w:rPr>
                <w:b/>
                <w:bCs/>
                <w:sz w:val="22"/>
                <w:szCs w:val="22"/>
                <w:lang w:eastAsia="cs-CZ"/>
              </w:rPr>
              <w:t>-057756</w:t>
            </w:r>
          </w:p>
        </w:tc>
      </w:tr>
      <w:tr w:rsidR="00C476CE" w:rsidRPr="00C476CE" w14:paraId="05375131" w14:textId="77777777" w:rsidTr="00CF6894">
        <w:trPr>
          <w:trHeight w:val="395"/>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5644A6D" w14:textId="77777777" w:rsidR="00C476CE" w:rsidRPr="008D2909" w:rsidRDefault="00C476CE" w:rsidP="00C476CE">
            <w:pPr>
              <w:suppressAutoHyphens w:val="0"/>
              <w:jc w:val="right"/>
              <w:rPr>
                <w:i/>
                <w:iCs/>
                <w:sz w:val="22"/>
                <w:szCs w:val="22"/>
                <w:lang w:eastAsia="cs-CZ"/>
              </w:rPr>
            </w:pPr>
            <w:r w:rsidRPr="008D2909">
              <w:rPr>
                <w:i/>
                <w:iCs/>
                <w:sz w:val="22"/>
                <w:szCs w:val="22"/>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33880BBE" w14:textId="1BAFABD1" w:rsidR="00C476CE" w:rsidRPr="008D2909" w:rsidRDefault="00CD55F4" w:rsidP="00C476CE">
            <w:pPr>
              <w:suppressAutoHyphens w:val="0"/>
              <w:rPr>
                <w:b/>
                <w:bCs/>
                <w:sz w:val="22"/>
                <w:szCs w:val="22"/>
                <w:lang w:eastAsia="cs-CZ"/>
              </w:rPr>
            </w:pPr>
            <w:r>
              <w:rPr>
                <w:b/>
                <w:bCs/>
                <w:sz w:val="22"/>
                <w:szCs w:val="22"/>
                <w:lang w:eastAsia="cs-CZ"/>
              </w:rPr>
              <w:t>0</w:t>
            </w:r>
            <w:r w:rsidR="00797FB0">
              <w:rPr>
                <w:b/>
                <w:bCs/>
                <w:sz w:val="22"/>
                <w:szCs w:val="22"/>
                <w:lang w:eastAsia="cs-CZ"/>
              </w:rPr>
              <w:t>8</w:t>
            </w:r>
            <w:r>
              <w:rPr>
                <w:b/>
                <w:bCs/>
                <w:sz w:val="22"/>
                <w:szCs w:val="22"/>
                <w:lang w:eastAsia="cs-CZ"/>
              </w:rPr>
              <w:t>/24/VZ</w:t>
            </w:r>
          </w:p>
        </w:tc>
      </w:tr>
      <w:tr w:rsidR="00C476CE" w:rsidRPr="00C476CE" w14:paraId="09B0033B"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36327E1F" w14:textId="77777777" w:rsidR="00C476CE" w:rsidRPr="00C476CE" w:rsidRDefault="00C476CE" w:rsidP="00C476CE">
            <w:pPr>
              <w:suppressAutoHyphens w:val="0"/>
              <w:jc w:val="right"/>
              <w:rPr>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4A1D4361" w14:textId="77777777" w:rsidR="00C476CE" w:rsidRPr="00C476CE" w:rsidRDefault="00C476CE" w:rsidP="00C476CE">
            <w:pPr>
              <w:suppressAutoHyphens w:val="0"/>
              <w:jc w:val="right"/>
              <w:rPr>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5FAEAB17" w14:textId="77777777" w:rsidR="00C476CE" w:rsidRPr="00C476CE" w:rsidRDefault="00C476CE" w:rsidP="00C476CE">
            <w:pPr>
              <w:suppressAutoHyphens w:val="0"/>
              <w:rPr>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4AE67CCD" w14:textId="77777777" w:rsidR="00C476CE" w:rsidRPr="00C476CE" w:rsidRDefault="00C476CE" w:rsidP="00C476CE">
            <w:pPr>
              <w:suppressAutoHyphens w:val="0"/>
              <w:rPr>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074EB073" w14:textId="77777777" w:rsidR="00C476CE" w:rsidRPr="00C476CE" w:rsidRDefault="00C476CE" w:rsidP="00C476CE">
            <w:pPr>
              <w:suppressAutoHyphens w:val="0"/>
              <w:rPr>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70D3D56F" w14:textId="77777777" w:rsidR="00C476CE" w:rsidRPr="00C476CE" w:rsidRDefault="00C476CE" w:rsidP="00C476CE">
            <w:pPr>
              <w:suppressAutoHyphens w:val="0"/>
              <w:rPr>
                <w:b/>
                <w:bCs/>
                <w:sz w:val="20"/>
                <w:szCs w:val="20"/>
                <w:lang w:eastAsia="cs-CZ"/>
              </w:rPr>
            </w:pPr>
            <w:r w:rsidRPr="00C476CE">
              <w:rPr>
                <w:b/>
                <w:bCs/>
                <w:sz w:val="20"/>
                <w:szCs w:val="20"/>
                <w:lang w:eastAsia="cs-CZ"/>
              </w:rPr>
              <w:t> </w:t>
            </w:r>
          </w:p>
        </w:tc>
      </w:tr>
      <w:tr w:rsidR="00C476CE" w:rsidRPr="00C476CE" w14:paraId="29B3089A" w14:textId="77777777" w:rsidTr="00815F33">
        <w:trPr>
          <w:trHeight w:val="255"/>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4078A44F"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6F44352D"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 xml:space="preserve"> Část plnění VZ, kterou hodlá </w:t>
            </w:r>
            <w:r>
              <w:rPr>
                <w:b/>
                <w:bCs/>
                <w:sz w:val="20"/>
                <w:szCs w:val="20"/>
                <w:lang w:eastAsia="cs-CZ"/>
              </w:rPr>
              <w:t>účastník řízení</w:t>
            </w:r>
            <w:r w:rsidRPr="00C476CE">
              <w:rPr>
                <w:b/>
                <w:bCs/>
                <w:sz w:val="20"/>
                <w:szCs w:val="20"/>
                <w:lang w:eastAsia="cs-CZ"/>
              </w:rPr>
              <w:t xml:space="preserve">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6B8EE51"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1F9B73B7" w14:textId="77777777" w:rsidR="00C476CE" w:rsidRPr="00C476CE" w:rsidRDefault="00C476CE" w:rsidP="00C476CE">
            <w:pPr>
              <w:suppressAutoHyphens w:val="0"/>
              <w:jc w:val="center"/>
              <w:rPr>
                <w:b/>
                <w:bCs/>
                <w:sz w:val="20"/>
                <w:szCs w:val="20"/>
                <w:lang w:eastAsia="cs-CZ"/>
              </w:rPr>
            </w:pPr>
            <w:r w:rsidRPr="00C476CE">
              <w:rPr>
                <w:b/>
                <w:bCs/>
                <w:sz w:val="20"/>
                <w:szCs w:val="20"/>
                <w:lang w:eastAsia="cs-CZ"/>
              </w:rPr>
              <w:t>Prokazování kvalifikace prostřednictvím poddodavatele</w:t>
            </w:r>
            <w:r w:rsidRPr="00C476CE">
              <w:rPr>
                <w:b/>
                <w:bCs/>
                <w:sz w:val="20"/>
                <w:szCs w:val="20"/>
                <w:lang w:eastAsia="cs-CZ"/>
              </w:rPr>
              <w:br/>
            </w:r>
            <w:r w:rsidRPr="00C476CE">
              <w:rPr>
                <w:b/>
                <w:bCs/>
                <w:sz w:val="20"/>
                <w:szCs w:val="20"/>
                <w:lang w:eastAsia="cs-CZ"/>
              </w:rPr>
              <w:br/>
              <w:t>[Ano/Ne]</w:t>
            </w:r>
          </w:p>
        </w:tc>
      </w:tr>
      <w:tr w:rsidR="00C476CE" w:rsidRPr="00C476CE" w14:paraId="04790AD1" w14:textId="77777777" w:rsidTr="00815F33">
        <w:trPr>
          <w:trHeight w:val="2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45DBC9C" w14:textId="77777777" w:rsidR="00C476CE" w:rsidRPr="00C476CE" w:rsidRDefault="00C476CE" w:rsidP="00C476CE">
            <w:pPr>
              <w:suppressAutoHyphens w:val="0"/>
              <w:rPr>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2B197D25" w14:textId="77777777" w:rsidR="00C476CE" w:rsidRPr="00C476CE" w:rsidRDefault="00C476CE" w:rsidP="00C476CE">
            <w:pPr>
              <w:suppressAutoHyphens w:val="0"/>
              <w:rPr>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0BE2D16E" w14:textId="77777777" w:rsidR="00C476CE" w:rsidRPr="00C476CE" w:rsidRDefault="00C476CE" w:rsidP="00C476CE">
            <w:pPr>
              <w:suppressAutoHyphens w:val="0"/>
              <w:rPr>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17892C66" w14:textId="77777777" w:rsidR="00C476CE" w:rsidRPr="00C476CE" w:rsidRDefault="00C476CE" w:rsidP="00C476CE">
            <w:pPr>
              <w:suppressAutoHyphens w:val="0"/>
              <w:rPr>
                <w:b/>
                <w:bCs/>
                <w:sz w:val="20"/>
                <w:szCs w:val="20"/>
                <w:lang w:eastAsia="cs-CZ"/>
              </w:rPr>
            </w:pPr>
          </w:p>
        </w:tc>
      </w:tr>
      <w:tr w:rsidR="00C476CE" w:rsidRPr="00C476CE" w14:paraId="4DC5B015"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32A0AB86" w14:textId="77777777" w:rsidR="00C476CE" w:rsidRPr="00C476CE" w:rsidRDefault="00C476CE" w:rsidP="00C476CE">
            <w:pPr>
              <w:suppressAutoHyphens w:val="0"/>
              <w:rPr>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8E104FA" w14:textId="77777777" w:rsidR="00C476CE" w:rsidRPr="00C476CE" w:rsidRDefault="00C476CE" w:rsidP="00C476CE">
            <w:pPr>
              <w:suppressAutoHyphens w:val="0"/>
              <w:rPr>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4B88C7BB" w14:textId="77777777" w:rsidR="00C476CE" w:rsidRPr="00C476CE" w:rsidRDefault="00C476CE" w:rsidP="00C476CE">
            <w:pPr>
              <w:suppressAutoHyphens w:val="0"/>
              <w:rPr>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596333C3" w14:textId="77777777" w:rsidR="00C476CE" w:rsidRPr="00C476CE" w:rsidRDefault="00C476CE" w:rsidP="00C476CE">
            <w:pPr>
              <w:suppressAutoHyphens w:val="0"/>
              <w:rPr>
                <w:b/>
                <w:bCs/>
                <w:sz w:val="20"/>
                <w:szCs w:val="20"/>
                <w:lang w:eastAsia="cs-CZ"/>
              </w:rPr>
            </w:pPr>
          </w:p>
        </w:tc>
      </w:tr>
      <w:tr w:rsidR="00C476CE" w:rsidRPr="00C476CE" w14:paraId="15E172B1"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3400F337" w14:textId="77777777" w:rsidR="00C476CE" w:rsidRPr="00C476CE" w:rsidRDefault="00C476CE" w:rsidP="00C476CE">
            <w:pPr>
              <w:suppressAutoHyphens w:val="0"/>
              <w:rPr>
                <w:sz w:val="20"/>
                <w:szCs w:val="20"/>
                <w:lang w:eastAsia="cs-CZ"/>
              </w:rPr>
            </w:pPr>
            <w:r w:rsidRPr="00C476CE">
              <w:rPr>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237F59CD" w14:textId="77777777" w:rsidR="00C476CE" w:rsidRPr="00C476CE" w:rsidRDefault="00C476CE" w:rsidP="00C476CE">
            <w:pPr>
              <w:suppressAutoHyphens w:val="0"/>
              <w:rPr>
                <w:sz w:val="20"/>
                <w:szCs w:val="20"/>
                <w:lang w:eastAsia="cs-CZ"/>
              </w:rPr>
            </w:pPr>
            <w:r w:rsidRPr="00C476CE">
              <w:rPr>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67A4D8A0" w14:textId="77777777" w:rsidR="00C476CE" w:rsidRPr="00C476CE" w:rsidRDefault="00C476CE" w:rsidP="00C476CE">
            <w:pPr>
              <w:suppressAutoHyphens w:val="0"/>
              <w:rPr>
                <w:sz w:val="20"/>
                <w:szCs w:val="20"/>
                <w:lang w:eastAsia="cs-CZ"/>
              </w:rPr>
            </w:pPr>
            <w:permStart w:id="1804156674" w:edGrp="everyone"/>
            <w:r w:rsidRPr="00C476CE">
              <w:rPr>
                <w:sz w:val="20"/>
                <w:szCs w:val="20"/>
                <w:lang w:eastAsia="cs-CZ"/>
              </w:rPr>
              <w:t> </w:t>
            </w:r>
            <w:r w:rsidR="004B7718">
              <w:rPr>
                <w:sz w:val="20"/>
                <w:szCs w:val="20"/>
                <w:lang w:eastAsia="cs-CZ"/>
              </w:rPr>
              <w:t>……………..</w:t>
            </w:r>
            <w:permEnd w:id="1804156674"/>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3A175315" w14:textId="77777777" w:rsidR="00C476CE" w:rsidRPr="00C476CE" w:rsidRDefault="004B7718" w:rsidP="004B7718">
            <w:pPr>
              <w:suppressAutoHyphens w:val="0"/>
              <w:jc w:val="center"/>
              <w:rPr>
                <w:sz w:val="20"/>
                <w:szCs w:val="20"/>
                <w:lang w:eastAsia="cs-CZ"/>
              </w:rPr>
            </w:pPr>
            <w:permStart w:id="562249352" w:edGrp="everyone"/>
            <w:r>
              <w:rPr>
                <w:sz w:val="20"/>
                <w:szCs w:val="20"/>
                <w:lang w:eastAsia="cs-CZ"/>
              </w:rPr>
              <w:t>……………..</w:t>
            </w:r>
            <w:permEnd w:id="562249352"/>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BDB281E" w14:textId="77777777" w:rsidR="00C476CE" w:rsidRPr="00C476CE" w:rsidRDefault="004B7718" w:rsidP="004B7718">
            <w:pPr>
              <w:suppressAutoHyphens w:val="0"/>
              <w:jc w:val="center"/>
              <w:rPr>
                <w:sz w:val="20"/>
                <w:szCs w:val="20"/>
                <w:lang w:eastAsia="cs-CZ"/>
              </w:rPr>
            </w:pPr>
            <w:permStart w:id="1068982730" w:edGrp="everyone"/>
            <w:r>
              <w:rPr>
                <w:sz w:val="20"/>
                <w:szCs w:val="20"/>
                <w:lang w:eastAsia="cs-CZ"/>
              </w:rPr>
              <w:t>……….</w:t>
            </w:r>
            <w:permEnd w:id="1068982730"/>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119ED86C" w14:textId="77777777" w:rsidR="00C476CE" w:rsidRPr="00C476CE" w:rsidRDefault="004B7718" w:rsidP="004B7718">
            <w:pPr>
              <w:suppressAutoHyphens w:val="0"/>
              <w:jc w:val="center"/>
              <w:rPr>
                <w:sz w:val="20"/>
                <w:szCs w:val="20"/>
                <w:lang w:eastAsia="cs-CZ"/>
              </w:rPr>
            </w:pPr>
            <w:permStart w:id="218104848" w:edGrp="everyone"/>
            <w:r>
              <w:rPr>
                <w:sz w:val="20"/>
                <w:szCs w:val="20"/>
                <w:lang w:eastAsia="cs-CZ"/>
              </w:rPr>
              <w:t>……………..</w:t>
            </w:r>
            <w:permEnd w:id="218104848"/>
          </w:p>
        </w:tc>
      </w:tr>
      <w:tr w:rsidR="00C476CE" w:rsidRPr="00C476CE" w14:paraId="0502EFCF"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04F9A069"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778B80C8" w14:textId="77777777" w:rsidR="00C476CE" w:rsidRPr="00C476CE" w:rsidRDefault="00C476CE" w:rsidP="00C476CE">
            <w:pPr>
              <w:suppressAutoHyphens w:val="0"/>
              <w:rPr>
                <w:sz w:val="20"/>
                <w:szCs w:val="20"/>
                <w:lang w:eastAsia="cs-CZ"/>
              </w:rPr>
            </w:pPr>
            <w:r w:rsidRPr="00C476CE">
              <w:rPr>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3DD8720A" w14:textId="77777777" w:rsidR="00C476CE" w:rsidRPr="00C476CE" w:rsidRDefault="00C476CE" w:rsidP="00C476CE">
            <w:pPr>
              <w:suppressAutoHyphens w:val="0"/>
              <w:rPr>
                <w:sz w:val="20"/>
                <w:szCs w:val="20"/>
                <w:lang w:eastAsia="cs-CZ"/>
              </w:rPr>
            </w:pPr>
            <w:r w:rsidRPr="00C476CE">
              <w:rPr>
                <w:sz w:val="20"/>
                <w:szCs w:val="20"/>
                <w:lang w:eastAsia="cs-CZ"/>
              </w:rPr>
              <w:t> </w:t>
            </w:r>
            <w:permStart w:id="1498114307" w:edGrp="everyone"/>
            <w:r w:rsidR="004B7718" w:rsidRPr="00C476CE">
              <w:rPr>
                <w:sz w:val="20"/>
                <w:szCs w:val="20"/>
                <w:lang w:eastAsia="cs-CZ"/>
              </w:rPr>
              <w:t> </w:t>
            </w:r>
            <w:r w:rsidR="004B7718">
              <w:rPr>
                <w:sz w:val="20"/>
                <w:szCs w:val="20"/>
                <w:lang w:eastAsia="cs-CZ"/>
              </w:rPr>
              <w:t>……………..</w:t>
            </w:r>
            <w:permEnd w:id="1498114307"/>
          </w:p>
        </w:tc>
        <w:tc>
          <w:tcPr>
            <w:tcW w:w="2127" w:type="dxa"/>
            <w:vMerge/>
            <w:tcBorders>
              <w:top w:val="nil"/>
              <w:left w:val="single" w:sz="8" w:space="0" w:color="auto"/>
              <w:bottom w:val="single" w:sz="8" w:space="0" w:color="000000"/>
              <w:right w:val="single" w:sz="8" w:space="0" w:color="auto"/>
            </w:tcBorders>
            <w:vAlign w:val="center"/>
          </w:tcPr>
          <w:p w14:paraId="339BCD5D"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B22398E"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6B06F571" w14:textId="77777777" w:rsidR="00C476CE" w:rsidRPr="00C476CE" w:rsidRDefault="00C476CE" w:rsidP="00C476CE">
            <w:pPr>
              <w:suppressAutoHyphens w:val="0"/>
              <w:rPr>
                <w:sz w:val="20"/>
                <w:szCs w:val="20"/>
                <w:lang w:eastAsia="cs-CZ"/>
              </w:rPr>
            </w:pPr>
          </w:p>
        </w:tc>
      </w:tr>
      <w:tr w:rsidR="00C476CE" w:rsidRPr="00C476CE" w14:paraId="6D88BB5B"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CB68022"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05E916F" w14:textId="77777777" w:rsidR="00C476CE" w:rsidRPr="00C476CE" w:rsidRDefault="00C476CE" w:rsidP="00C476CE">
            <w:pPr>
              <w:suppressAutoHyphens w:val="0"/>
              <w:rPr>
                <w:sz w:val="20"/>
                <w:szCs w:val="20"/>
                <w:lang w:eastAsia="cs-CZ"/>
              </w:rPr>
            </w:pPr>
            <w:r w:rsidRPr="00C476CE">
              <w:rPr>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26FE3D8C" w14:textId="77777777" w:rsidR="00C476CE" w:rsidRPr="00C476CE" w:rsidRDefault="00C476CE" w:rsidP="00C476CE">
            <w:pPr>
              <w:suppressAutoHyphens w:val="0"/>
              <w:rPr>
                <w:sz w:val="20"/>
                <w:szCs w:val="20"/>
                <w:lang w:eastAsia="cs-CZ"/>
              </w:rPr>
            </w:pPr>
            <w:r w:rsidRPr="00C476CE">
              <w:rPr>
                <w:sz w:val="20"/>
                <w:szCs w:val="20"/>
                <w:lang w:eastAsia="cs-CZ"/>
              </w:rPr>
              <w:t> </w:t>
            </w:r>
            <w:permStart w:id="1346000573" w:edGrp="everyone"/>
            <w:r w:rsidR="004B7718" w:rsidRPr="00C476CE">
              <w:rPr>
                <w:sz w:val="20"/>
                <w:szCs w:val="20"/>
                <w:lang w:eastAsia="cs-CZ"/>
              </w:rPr>
              <w:t> </w:t>
            </w:r>
            <w:r w:rsidR="004B7718">
              <w:rPr>
                <w:sz w:val="20"/>
                <w:szCs w:val="20"/>
                <w:lang w:eastAsia="cs-CZ"/>
              </w:rPr>
              <w:t>……………..</w:t>
            </w:r>
            <w:permEnd w:id="1346000573"/>
          </w:p>
        </w:tc>
        <w:tc>
          <w:tcPr>
            <w:tcW w:w="2127" w:type="dxa"/>
            <w:vMerge/>
            <w:tcBorders>
              <w:top w:val="nil"/>
              <w:left w:val="single" w:sz="8" w:space="0" w:color="auto"/>
              <w:bottom w:val="single" w:sz="8" w:space="0" w:color="000000"/>
              <w:right w:val="single" w:sz="8" w:space="0" w:color="auto"/>
            </w:tcBorders>
            <w:vAlign w:val="center"/>
          </w:tcPr>
          <w:p w14:paraId="028BDEC2"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4AED631C"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0001094" w14:textId="77777777" w:rsidR="00C476CE" w:rsidRPr="00C476CE" w:rsidRDefault="00C476CE" w:rsidP="00C476CE">
            <w:pPr>
              <w:suppressAutoHyphens w:val="0"/>
              <w:rPr>
                <w:sz w:val="20"/>
                <w:szCs w:val="20"/>
                <w:lang w:eastAsia="cs-CZ"/>
              </w:rPr>
            </w:pPr>
          </w:p>
        </w:tc>
      </w:tr>
      <w:tr w:rsidR="00C476CE" w:rsidRPr="00C476CE" w14:paraId="5DC9B6E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318877BD"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5B6653DE" w14:textId="77777777" w:rsidR="00C476CE" w:rsidRPr="00C476CE" w:rsidRDefault="00C476CE" w:rsidP="00C476CE">
            <w:pPr>
              <w:suppressAutoHyphens w:val="0"/>
              <w:rPr>
                <w:sz w:val="20"/>
                <w:szCs w:val="20"/>
                <w:lang w:eastAsia="cs-CZ"/>
              </w:rPr>
            </w:pPr>
            <w:r w:rsidRPr="00C476CE">
              <w:rPr>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7FAC4D0D" w14:textId="77777777" w:rsidR="00C476CE" w:rsidRPr="00C476CE" w:rsidRDefault="00C476CE" w:rsidP="00C476CE">
            <w:pPr>
              <w:suppressAutoHyphens w:val="0"/>
              <w:rPr>
                <w:sz w:val="20"/>
                <w:szCs w:val="20"/>
                <w:lang w:eastAsia="cs-CZ"/>
              </w:rPr>
            </w:pPr>
            <w:r w:rsidRPr="00C476CE">
              <w:rPr>
                <w:sz w:val="20"/>
                <w:szCs w:val="20"/>
                <w:lang w:eastAsia="cs-CZ"/>
              </w:rPr>
              <w:t> </w:t>
            </w:r>
            <w:permStart w:id="722081296" w:edGrp="everyone"/>
            <w:r w:rsidR="004B7718" w:rsidRPr="00C476CE">
              <w:rPr>
                <w:sz w:val="20"/>
                <w:szCs w:val="20"/>
                <w:lang w:eastAsia="cs-CZ"/>
              </w:rPr>
              <w:t> </w:t>
            </w:r>
            <w:r w:rsidR="004B7718">
              <w:rPr>
                <w:sz w:val="20"/>
                <w:szCs w:val="20"/>
                <w:lang w:eastAsia="cs-CZ"/>
              </w:rPr>
              <w:t>……………..</w:t>
            </w:r>
            <w:permEnd w:id="722081296"/>
          </w:p>
        </w:tc>
        <w:tc>
          <w:tcPr>
            <w:tcW w:w="2127" w:type="dxa"/>
            <w:vMerge/>
            <w:tcBorders>
              <w:top w:val="nil"/>
              <w:left w:val="single" w:sz="8" w:space="0" w:color="auto"/>
              <w:bottom w:val="single" w:sz="8" w:space="0" w:color="000000"/>
              <w:right w:val="single" w:sz="8" w:space="0" w:color="auto"/>
            </w:tcBorders>
            <w:vAlign w:val="center"/>
          </w:tcPr>
          <w:p w14:paraId="1014F106"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0E6F2C0E"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59F9C364" w14:textId="77777777" w:rsidR="00C476CE" w:rsidRPr="00C476CE" w:rsidRDefault="00C476CE" w:rsidP="00C476CE">
            <w:pPr>
              <w:suppressAutoHyphens w:val="0"/>
              <w:rPr>
                <w:sz w:val="20"/>
                <w:szCs w:val="20"/>
                <w:lang w:eastAsia="cs-CZ"/>
              </w:rPr>
            </w:pPr>
          </w:p>
        </w:tc>
      </w:tr>
      <w:tr w:rsidR="00C476CE" w:rsidRPr="00C476CE" w14:paraId="5E6176EF"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1E7ACB7C"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67DD086B" w14:textId="77777777" w:rsidR="00C476CE" w:rsidRPr="00C476CE" w:rsidRDefault="00C476CE" w:rsidP="00C476CE">
            <w:pPr>
              <w:suppressAutoHyphens w:val="0"/>
              <w:rPr>
                <w:sz w:val="20"/>
                <w:szCs w:val="20"/>
                <w:lang w:eastAsia="cs-CZ"/>
              </w:rPr>
            </w:pPr>
            <w:r w:rsidRPr="00C476CE">
              <w:rPr>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2598EFCD" w14:textId="77777777" w:rsidR="00C476CE" w:rsidRPr="00C476CE" w:rsidRDefault="00C476CE" w:rsidP="00C476CE">
            <w:pPr>
              <w:suppressAutoHyphens w:val="0"/>
              <w:rPr>
                <w:sz w:val="20"/>
                <w:szCs w:val="20"/>
                <w:lang w:eastAsia="cs-CZ"/>
              </w:rPr>
            </w:pPr>
            <w:r w:rsidRPr="00C476CE">
              <w:rPr>
                <w:sz w:val="20"/>
                <w:szCs w:val="20"/>
                <w:lang w:eastAsia="cs-CZ"/>
              </w:rPr>
              <w:t> </w:t>
            </w:r>
            <w:permStart w:id="1825991679" w:edGrp="everyone"/>
            <w:r w:rsidR="004B7718" w:rsidRPr="00C476CE">
              <w:rPr>
                <w:sz w:val="20"/>
                <w:szCs w:val="20"/>
                <w:lang w:eastAsia="cs-CZ"/>
              </w:rPr>
              <w:t> </w:t>
            </w:r>
            <w:r w:rsidR="004B7718">
              <w:rPr>
                <w:sz w:val="20"/>
                <w:szCs w:val="20"/>
                <w:lang w:eastAsia="cs-CZ"/>
              </w:rPr>
              <w:t>……………..</w:t>
            </w:r>
            <w:permEnd w:id="1825991679"/>
          </w:p>
        </w:tc>
        <w:tc>
          <w:tcPr>
            <w:tcW w:w="2127" w:type="dxa"/>
            <w:vMerge/>
            <w:tcBorders>
              <w:top w:val="nil"/>
              <w:left w:val="single" w:sz="8" w:space="0" w:color="auto"/>
              <w:bottom w:val="single" w:sz="8" w:space="0" w:color="000000"/>
              <w:right w:val="single" w:sz="8" w:space="0" w:color="auto"/>
            </w:tcBorders>
            <w:vAlign w:val="center"/>
          </w:tcPr>
          <w:p w14:paraId="773459C5"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E64D3A7"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6D187586" w14:textId="77777777" w:rsidR="00C476CE" w:rsidRPr="00C476CE" w:rsidRDefault="00C476CE" w:rsidP="00C476CE">
            <w:pPr>
              <w:suppressAutoHyphens w:val="0"/>
              <w:rPr>
                <w:sz w:val="20"/>
                <w:szCs w:val="20"/>
                <w:lang w:eastAsia="cs-CZ"/>
              </w:rPr>
            </w:pPr>
          </w:p>
        </w:tc>
      </w:tr>
      <w:tr w:rsidR="00C476CE" w:rsidRPr="00C476CE" w14:paraId="3611BE03"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C1CA655" w14:textId="77777777" w:rsidR="00C476CE" w:rsidRPr="00C476CE" w:rsidRDefault="00C476CE" w:rsidP="00C476CE">
            <w:pPr>
              <w:suppressAutoHyphens w:val="0"/>
              <w:rPr>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52260037" w14:textId="77777777" w:rsidR="00C476CE" w:rsidRPr="00C476CE" w:rsidRDefault="00C476CE" w:rsidP="00C476CE">
            <w:pPr>
              <w:suppressAutoHyphens w:val="0"/>
              <w:rPr>
                <w:sz w:val="20"/>
                <w:szCs w:val="20"/>
                <w:lang w:eastAsia="cs-CZ"/>
              </w:rPr>
            </w:pPr>
            <w:r w:rsidRPr="00C476CE">
              <w:rPr>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6E3290E" w14:textId="77777777" w:rsidR="00C476CE" w:rsidRPr="00C476CE" w:rsidRDefault="00C476CE" w:rsidP="00C476CE">
            <w:pPr>
              <w:suppressAutoHyphens w:val="0"/>
              <w:rPr>
                <w:sz w:val="20"/>
                <w:szCs w:val="20"/>
                <w:lang w:eastAsia="cs-CZ"/>
              </w:rPr>
            </w:pPr>
            <w:r w:rsidRPr="00C476CE">
              <w:rPr>
                <w:sz w:val="20"/>
                <w:szCs w:val="20"/>
                <w:lang w:eastAsia="cs-CZ"/>
              </w:rPr>
              <w:t> </w:t>
            </w:r>
            <w:permStart w:id="1653544776" w:edGrp="everyone"/>
            <w:r w:rsidR="004B7718" w:rsidRPr="00C476CE">
              <w:rPr>
                <w:sz w:val="20"/>
                <w:szCs w:val="20"/>
                <w:lang w:eastAsia="cs-CZ"/>
              </w:rPr>
              <w:t> </w:t>
            </w:r>
            <w:r w:rsidR="004B7718">
              <w:rPr>
                <w:sz w:val="20"/>
                <w:szCs w:val="20"/>
                <w:lang w:eastAsia="cs-CZ"/>
              </w:rPr>
              <w:t>……………..</w:t>
            </w:r>
            <w:permEnd w:id="1653544776"/>
          </w:p>
        </w:tc>
        <w:tc>
          <w:tcPr>
            <w:tcW w:w="2127" w:type="dxa"/>
            <w:vMerge/>
            <w:tcBorders>
              <w:top w:val="nil"/>
              <w:left w:val="single" w:sz="8" w:space="0" w:color="auto"/>
              <w:bottom w:val="single" w:sz="8" w:space="0" w:color="000000"/>
              <w:right w:val="single" w:sz="8" w:space="0" w:color="auto"/>
            </w:tcBorders>
            <w:vAlign w:val="center"/>
          </w:tcPr>
          <w:p w14:paraId="23AAC738" w14:textId="77777777" w:rsidR="00C476CE" w:rsidRPr="00C476CE" w:rsidRDefault="00C476CE" w:rsidP="00C476CE">
            <w:pPr>
              <w:suppressAutoHyphens w:val="0"/>
              <w:rPr>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9A96D9B" w14:textId="77777777" w:rsidR="00C476CE" w:rsidRPr="00C476CE" w:rsidRDefault="00C476CE" w:rsidP="00C476CE">
            <w:pPr>
              <w:suppressAutoHyphens w:val="0"/>
              <w:rPr>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23DED157" w14:textId="77777777" w:rsidR="00C476CE" w:rsidRPr="00C476CE" w:rsidRDefault="00C476CE" w:rsidP="00C476CE">
            <w:pPr>
              <w:suppressAutoHyphens w:val="0"/>
              <w:rPr>
                <w:sz w:val="20"/>
                <w:szCs w:val="20"/>
                <w:lang w:eastAsia="cs-CZ"/>
              </w:rPr>
            </w:pPr>
          </w:p>
        </w:tc>
      </w:tr>
      <w:tr w:rsidR="00C476CE" w:rsidRPr="00C476CE" w14:paraId="4A004BF2"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1B356E6" w14:textId="77777777" w:rsidR="00C476CE" w:rsidRPr="00C476CE" w:rsidRDefault="00C476CE" w:rsidP="00C476CE">
            <w:pPr>
              <w:suppressAutoHyphens w:val="0"/>
              <w:rPr>
                <w:sz w:val="20"/>
                <w:szCs w:val="20"/>
                <w:lang w:eastAsia="cs-CZ"/>
              </w:rPr>
            </w:pPr>
            <w:r w:rsidRPr="00C476CE">
              <w:rPr>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38199F48" w14:textId="77777777" w:rsidR="00C476CE" w:rsidRPr="00C476CE" w:rsidRDefault="00C476CE" w:rsidP="00C476CE">
            <w:pPr>
              <w:suppressAutoHyphens w:val="0"/>
              <w:rPr>
                <w:sz w:val="20"/>
                <w:szCs w:val="20"/>
                <w:lang w:eastAsia="cs-CZ"/>
              </w:rPr>
            </w:pPr>
          </w:p>
        </w:tc>
      </w:tr>
      <w:tr w:rsidR="00C476CE" w:rsidRPr="00C476CE" w14:paraId="09267816"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086E6500" w14:textId="77777777" w:rsidR="00C476CE" w:rsidRPr="00C476CE" w:rsidRDefault="00C476CE" w:rsidP="00C476CE">
            <w:pPr>
              <w:suppressAutoHyphens w:val="0"/>
              <w:rPr>
                <w:sz w:val="20"/>
                <w:szCs w:val="20"/>
                <w:lang w:eastAsia="cs-CZ"/>
              </w:rPr>
            </w:pPr>
            <w:r w:rsidRPr="00C476CE">
              <w:rPr>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E255B90" w14:textId="77777777" w:rsidR="00C476CE" w:rsidRPr="00C476CE" w:rsidRDefault="00C476CE" w:rsidP="00C476CE">
            <w:pPr>
              <w:suppressAutoHyphens w:val="0"/>
              <w:rPr>
                <w:sz w:val="20"/>
                <w:szCs w:val="20"/>
                <w:lang w:eastAsia="cs-CZ"/>
              </w:rPr>
            </w:pPr>
            <w:r w:rsidRPr="00C476CE">
              <w:rPr>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4A365D62" w14:textId="77777777" w:rsidR="00C476CE" w:rsidRPr="00C476CE" w:rsidRDefault="00C476CE" w:rsidP="00C476CE">
            <w:pPr>
              <w:suppressAutoHyphens w:val="0"/>
              <w:rPr>
                <w:sz w:val="20"/>
                <w:szCs w:val="20"/>
                <w:lang w:eastAsia="cs-CZ"/>
              </w:rPr>
            </w:pPr>
            <w:r w:rsidRPr="00C476CE">
              <w:rPr>
                <w:sz w:val="20"/>
                <w:szCs w:val="20"/>
                <w:lang w:eastAsia="cs-CZ"/>
              </w:rPr>
              <w:t> </w:t>
            </w:r>
            <w:permStart w:id="541615621" w:edGrp="everyone"/>
            <w:r w:rsidR="004B7718" w:rsidRPr="00C476CE">
              <w:rPr>
                <w:sz w:val="20"/>
                <w:szCs w:val="20"/>
                <w:lang w:eastAsia="cs-CZ"/>
              </w:rPr>
              <w:t> </w:t>
            </w:r>
            <w:r w:rsidR="004B7718">
              <w:rPr>
                <w:sz w:val="20"/>
                <w:szCs w:val="20"/>
                <w:lang w:eastAsia="cs-CZ"/>
              </w:rPr>
              <w:t>……………..</w:t>
            </w:r>
            <w:permEnd w:id="541615621"/>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2A949AD" w14:textId="77777777" w:rsidR="00C476CE" w:rsidRPr="00C476CE" w:rsidRDefault="004B7718" w:rsidP="004B7718">
            <w:pPr>
              <w:suppressAutoHyphens w:val="0"/>
              <w:jc w:val="center"/>
              <w:rPr>
                <w:sz w:val="20"/>
                <w:szCs w:val="20"/>
                <w:lang w:eastAsia="cs-CZ"/>
              </w:rPr>
            </w:pPr>
            <w:permStart w:id="1668296482" w:edGrp="everyone"/>
            <w:r>
              <w:rPr>
                <w:sz w:val="20"/>
                <w:szCs w:val="20"/>
                <w:lang w:eastAsia="cs-CZ"/>
              </w:rPr>
              <w:t>……………..</w:t>
            </w:r>
            <w:permEnd w:id="1668296482"/>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537C39DA" w14:textId="77777777" w:rsidR="00C476CE" w:rsidRPr="00C476CE" w:rsidRDefault="004B7718" w:rsidP="004B7718">
            <w:pPr>
              <w:suppressAutoHyphens w:val="0"/>
              <w:jc w:val="center"/>
              <w:rPr>
                <w:sz w:val="20"/>
                <w:szCs w:val="20"/>
                <w:lang w:eastAsia="cs-CZ"/>
              </w:rPr>
            </w:pPr>
            <w:permStart w:id="1744796245" w:edGrp="everyone"/>
            <w:r>
              <w:rPr>
                <w:sz w:val="20"/>
                <w:szCs w:val="20"/>
                <w:lang w:eastAsia="cs-CZ"/>
              </w:rPr>
              <w:t>……..</w:t>
            </w:r>
            <w:permEnd w:id="1744796245"/>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FC44F63" w14:textId="77777777" w:rsidR="00C476CE" w:rsidRPr="00C476CE" w:rsidRDefault="004B7718" w:rsidP="004B7718">
            <w:pPr>
              <w:suppressAutoHyphens w:val="0"/>
              <w:jc w:val="center"/>
              <w:rPr>
                <w:sz w:val="20"/>
                <w:szCs w:val="20"/>
                <w:lang w:eastAsia="cs-CZ"/>
              </w:rPr>
            </w:pPr>
            <w:permStart w:id="1933865033" w:edGrp="everyone"/>
            <w:r>
              <w:rPr>
                <w:sz w:val="20"/>
                <w:szCs w:val="20"/>
                <w:lang w:eastAsia="cs-CZ"/>
              </w:rPr>
              <w:t>……………..</w:t>
            </w:r>
            <w:permEnd w:id="1933865033"/>
          </w:p>
        </w:tc>
      </w:tr>
      <w:tr w:rsidR="00C476CE" w:rsidRPr="00C476CE" w14:paraId="1CFD7036"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23D9A5C8"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FB9AF90" w14:textId="77777777" w:rsidR="00C476CE" w:rsidRPr="00C476CE" w:rsidRDefault="00C476CE" w:rsidP="00C476CE">
            <w:pPr>
              <w:suppressAutoHyphens w:val="0"/>
              <w:rPr>
                <w:sz w:val="20"/>
                <w:szCs w:val="20"/>
                <w:lang w:eastAsia="cs-CZ"/>
              </w:rPr>
            </w:pPr>
            <w:r w:rsidRPr="00C476CE">
              <w:rPr>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1911336" w14:textId="77777777" w:rsidR="00C476CE" w:rsidRPr="00C476CE" w:rsidRDefault="00C476CE" w:rsidP="00C476CE">
            <w:pPr>
              <w:suppressAutoHyphens w:val="0"/>
              <w:rPr>
                <w:sz w:val="20"/>
                <w:szCs w:val="20"/>
                <w:lang w:eastAsia="cs-CZ"/>
              </w:rPr>
            </w:pPr>
            <w:r w:rsidRPr="00C476CE">
              <w:rPr>
                <w:sz w:val="20"/>
                <w:szCs w:val="20"/>
                <w:lang w:eastAsia="cs-CZ"/>
              </w:rPr>
              <w:t> </w:t>
            </w:r>
            <w:permStart w:id="533154250" w:edGrp="everyone"/>
            <w:r w:rsidR="004B7718" w:rsidRPr="00C476CE">
              <w:rPr>
                <w:sz w:val="20"/>
                <w:szCs w:val="20"/>
                <w:lang w:eastAsia="cs-CZ"/>
              </w:rPr>
              <w:t> </w:t>
            </w:r>
            <w:r w:rsidR="004B7718">
              <w:rPr>
                <w:sz w:val="20"/>
                <w:szCs w:val="20"/>
                <w:lang w:eastAsia="cs-CZ"/>
              </w:rPr>
              <w:t>……………..</w:t>
            </w:r>
            <w:permEnd w:id="533154250"/>
          </w:p>
        </w:tc>
        <w:tc>
          <w:tcPr>
            <w:tcW w:w="2127" w:type="dxa"/>
            <w:vMerge/>
            <w:tcBorders>
              <w:top w:val="single" w:sz="8" w:space="0" w:color="auto"/>
              <w:left w:val="single" w:sz="8" w:space="0" w:color="auto"/>
              <w:bottom w:val="single" w:sz="8" w:space="0" w:color="000000"/>
              <w:right w:val="single" w:sz="8" w:space="0" w:color="auto"/>
            </w:tcBorders>
            <w:vAlign w:val="center"/>
          </w:tcPr>
          <w:p w14:paraId="759AC7AB"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DEAEF25"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8E53A61" w14:textId="77777777" w:rsidR="00C476CE" w:rsidRPr="00C476CE" w:rsidRDefault="00C476CE" w:rsidP="00C476CE">
            <w:pPr>
              <w:suppressAutoHyphens w:val="0"/>
              <w:rPr>
                <w:sz w:val="20"/>
                <w:szCs w:val="20"/>
                <w:lang w:eastAsia="cs-CZ"/>
              </w:rPr>
            </w:pPr>
          </w:p>
        </w:tc>
      </w:tr>
      <w:tr w:rsidR="00C476CE" w:rsidRPr="00C476CE" w14:paraId="242D5C4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1C67A58"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76505AAE" w14:textId="77777777" w:rsidR="00C476CE" w:rsidRPr="00C476CE" w:rsidRDefault="00C476CE" w:rsidP="00C476CE">
            <w:pPr>
              <w:suppressAutoHyphens w:val="0"/>
              <w:rPr>
                <w:sz w:val="20"/>
                <w:szCs w:val="20"/>
                <w:lang w:eastAsia="cs-CZ"/>
              </w:rPr>
            </w:pPr>
            <w:r w:rsidRPr="00C476CE">
              <w:rPr>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3B3C7D1" w14:textId="77777777" w:rsidR="00C476CE" w:rsidRPr="00C476CE" w:rsidRDefault="00C476CE" w:rsidP="00C476CE">
            <w:pPr>
              <w:suppressAutoHyphens w:val="0"/>
              <w:rPr>
                <w:sz w:val="20"/>
                <w:szCs w:val="20"/>
                <w:lang w:eastAsia="cs-CZ"/>
              </w:rPr>
            </w:pPr>
            <w:r w:rsidRPr="00C476CE">
              <w:rPr>
                <w:sz w:val="20"/>
                <w:szCs w:val="20"/>
                <w:lang w:eastAsia="cs-CZ"/>
              </w:rPr>
              <w:t> </w:t>
            </w:r>
            <w:permStart w:id="1223775335" w:edGrp="everyone"/>
            <w:r w:rsidR="004B7718" w:rsidRPr="00C476CE">
              <w:rPr>
                <w:sz w:val="20"/>
                <w:szCs w:val="20"/>
                <w:lang w:eastAsia="cs-CZ"/>
              </w:rPr>
              <w:t> </w:t>
            </w:r>
            <w:r w:rsidR="004B7718">
              <w:rPr>
                <w:sz w:val="20"/>
                <w:szCs w:val="20"/>
                <w:lang w:eastAsia="cs-CZ"/>
              </w:rPr>
              <w:t>……………..</w:t>
            </w:r>
            <w:permEnd w:id="1223775335"/>
          </w:p>
        </w:tc>
        <w:tc>
          <w:tcPr>
            <w:tcW w:w="2127" w:type="dxa"/>
            <w:vMerge/>
            <w:tcBorders>
              <w:top w:val="single" w:sz="8" w:space="0" w:color="auto"/>
              <w:left w:val="single" w:sz="8" w:space="0" w:color="auto"/>
              <w:bottom w:val="single" w:sz="8" w:space="0" w:color="000000"/>
              <w:right w:val="single" w:sz="8" w:space="0" w:color="auto"/>
            </w:tcBorders>
            <w:vAlign w:val="center"/>
          </w:tcPr>
          <w:p w14:paraId="2305411E"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B9FEB7A"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6119570C" w14:textId="77777777" w:rsidR="00C476CE" w:rsidRPr="00C476CE" w:rsidRDefault="00C476CE" w:rsidP="00C476CE">
            <w:pPr>
              <w:suppressAutoHyphens w:val="0"/>
              <w:rPr>
                <w:sz w:val="20"/>
                <w:szCs w:val="20"/>
                <w:lang w:eastAsia="cs-CZ"/>
              </w:rPr>
            </w:pPr>
          </w:p>
        </w:tc>
      </w:tr>
      <w:tr w:rsidR="00C476CE" w:rsidRPr="00C476CE" w14:paraId="73A1CB91"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B38C482"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4BD7B772" w14:textId="77777777" w:rsidR="00C476CE" w:rsidRPr="00C476CE" w:rsidRDefault="00C476CE" w:rsidP="00C476CE">
            <w:pPr>
              <w:suppressAutoHyphens w:val="0"/>
              <w:rPr>
                <w:sz w:val="20"/>
                <w:szCs w:val="20"/>
                <w:lang w:eastAsia="cs-CZ"/>
              </w:rPr>
            </w:pPr>
            <w:r w:rsidRPr="00C476CE">
              <w:rPr>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DA572F2" w14:textId="77777777" w:rsidR="00C476CE" w:rsidRPr="00C476CE" w:rsidRDefault="00C476CE" w:rsidP="00C476CE">
            <w:pPr>
              <w:suppressAutoHyphens w:val="0"/>
              <w:rPr>
                <w:sz w:val="20"/>
                <w:szCs w:val="20"/>
                <w:lang w:eastAsia="cs-CZ"/>
              </w:rPr>
            </w:pPr>
            <w:r w:rsidRPr="00C476CE">
              <w:rPr>
                <w:sz w:val="20"/>
                <w:szCs w:val="20"/>
                <w:lang w:eastAsia="cs-CZ"/>
              </w:rPr>
              <w:t> </w:t>
            </w:r>
            <w:permStart w:id="965739731" w:edGrp="everyone"/>
            <w:r w:rsidR="004B7718" w:rsidRPr="00C476CE">
              <w:rPr>
                <w:sz w:val="20"/>
                <w:szCs w:val="20"/>
                <w:lang w:eastAsia="cs-CZ"/>
              </w:rPr>
              <w:t> </w:t>
            </w:r>
            <w:r w:rsidR="004B7718">
              <w:rPr>
                <w:sz w:val="20"/>
                <w:szCs w:val="20"/>
                <w:lang w:eastAsia="cs-CZ"/>
              </w:rPr>
              <w:t>……………..</w:t>
            </w:r>
            <w:permEnd w:id="965739731"/>
          </w:p>
        </w:tc>
        <w:tc>
          <w:tcPr>
            <w:tcW w:w="2127" w:type="dxa"/>
            <w:vMerge/>
            <w:tcBorders>
              <w:top w:val="single" w:sz="8" w:space="0" w:color="auto"/>
              <w:left w:val="single" w:sz="8" w:space="0" w:color="auto"/>
              <w:bottom w:val="single" w:sz="8" w:space="0" w:color="000000"/>
              <w:right w:val="single" w:sz="8" w:space="0" w:color="auto"/>
            </w:tcBorders>
            <w:vAlign w:val="center"/>
          </w:tcPr>
          <w:p w14:paraId="3F378249"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8DF23A"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13926E65" w14:textId="77777777" w:rsidR="00C476CE" w:rsidRPr="00C476CE" w:rsidRDefault="00C476CE" w:rsidP="00C476CE">
            <w:pPr>
              <w:suppressAutoHyphens w:val="0"/>
              <w:rPr>
                <w:sz w:val="20"/>
                <w:szCs w:val="20"/>
                <w:lang w:eastAsia="cs-CZ"/>
              </w:rPr>
            </w:pPr>
          </w:p>
        </w:tc>
      </w:tr>
      <w:tr w:rsidR="00C476CE" w:rsidRPr="00C476CE" w14:paraId="7506505C"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210B6054" w14:textId="77777777" w:rsidR="00C476CE" w:rsidRPr="00C476CE" w:rsidRDefault="00C476CE" w:rsidP="00C476CE">
            <w:pPr>
              <w:suppressAutoHyphens w:val="0"/>
              <w:rPr>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4C7B4AA9" w14:textId="77777777" w:rsidR="00C476CE" w:rsidRPr="00C476CE" w:rsidRDefault="00C476CE" w:rsidP="00C476CE">
            <w:pPr>
              <w:suppressAutoHyphens w:val="0"/>
              <w:rPr>
                <w:sz w:val="20"/>
                <w:szCs w:val="20"/>
                <w:lang w:eastAsia="cs-CZ"/>
              </w:rPr>
            </w:pPr>
            <w:r w:rsidRPr="00C476CE">
              <w:rPr>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30EC0E8F" w14:textId="77777777" w:rsidR="00C476CE" w:rsidRPr="00C476CE" w:rsidRDefault="00C476CE" w:rsidP="00C476CE">
            <w:pPr>
              <w:suppressAutoHyphens w:val="0"/>
              <w:rPr>
                <w:sz w:val="20"/>
                <w:szCs w:val="20"/>
                <w:lang w:eastAsia="cs-CZ"/>
              </w:rPr>
            </w:pPr>
            <w:r w:rsidRPr="00C476CE">
              <w:rPr>
                <w:sz w:val="20"/>
                <w:szCs w:val="20"/>
                <w:lang w:eastAsia="cs-CZ"/>
              </w:rPr>
              <w:t> </w:t>
            </w:r>
            <w:permStart w:id="1941575223" w:edGrp="everyone"/>
            <w:r w:rsidR="004B7718" w:rsidRPr="00C476CE">
              <w:rPr>
                <w:sz w:val="20"/>
                <w:szCs w:val="20"/>
                <w:lang w:eastAsia="cs-CZ"/>
              </w:rPr>
              <w:t> </w:t>
            </w:r>
            <w:r w:rsidR="004B7718">
              <w:rPr>
                <w:sz w:val="20"/>
                <w:szCs w:val="20"/>
                <w:lang w:eastAsia="cs-CZ"/>
              </w:rPr>
              <w:t>……………..</w:t>
            </w:r>
            <w:permEnd w:id="1941575223"/>
          </w:p>
        </w:tc>
        <w:tc>
          <w:tcPr>
            <w:tcW w:w="2127" w:type="dxa"/>
            <w:vMerge/>
            <w:tcBorders>
              <w:top w:val="single" w:sz="8" w:space="0" w:color="auto"/>
              <w:left w:val="single" w:sz="8" w:space="0" w:color="auto"/>
              <w:bottom w:val="single" w:sz="8" w:space="0" w:color="000000"/>
              <w:right w:val="single" w:sz="8" w:space="0" w:color="auto"/>
            </w:tcBorders>
            <w:vAlign w:val="center"/>
          </w:tcPr>
          <w:p w14:paraId="6AF763A1"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2FB615F8"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777595F2" w14:textId="77777777" w:rsidR="00C476CE" w:rsidRPr="00C476CE" w:rsidRDefault="00C476CE" w:rsidP="00C476CE">
            <w:pPr>
              <w:suppressAutoHyphens w:val="0"/>
              <w:rPr>
                <w:sz w:val="20"/>
                <w:szCs w:val="20"/>
                <w:lang w:eastAsia="cs-CZ"/>
              </w:rPr>
            </w:pPr>
          </w:p>
        </w:tc>
      </w:tr>
      <w:tr w:rsidR="00C476CE" w:rsidRPr="00C476CE" w14:paraId="50446275"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0E45C58C" w14:textId="77777777" w:rsidR="00C476CE" w:rsidRPr="00C476CE" w:rsidRDefault="00C476CE" w:rsidP="00C476CE">
            <w:pPr>
              <w:suppressAutoHyphens w:val="0"/>
              <w:rPr>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25B84388" w14:textId="77777777" w:rsidR="00C476CE" w:rsidRPr="00C476CE" w:rsidRDefault="00C476CE" w:rsidP="00C476CE">
            <w:pPr>
              <w:suppressAutoHyphens w:val="0"/>
              <w:rPr>
                <w:sz w:val="20"/>
                <w:szCs w:val="20"/>
                <w:lang w:eastAsia="cs-CZ"/>
              </w:rPr>
            </w:pPr>
            <w:r w:rsidRPr="00C476CE">
              <w:rPr>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290390AC" w14:textId="77777777" w:rsidR="00C476CE" w:rsidRPr="00C476CE" w:rsidRDefault="00C476CE" w:rsidP="00C476CE">
            <w:pPr>
              <w:suppressAutoHyphens w:val="0"/>
              <w:rPr>
                <w:sz w:val="20"/>
                <w:szCs w:val="20"/>
                <w:lang w:eastAsia="cs-CZ"/>
              </w:rPr>
            </w:pPr>
            <w:r w:rsidRPr="00C476CE">
              <w:rPr>
                <w:sz w:val="20"/>
                <w:szCs w:val="20"/>
                <w:lang w:eastAsia="cs-CZ"/>
              </w:rPr>
              <w:t> </w:t>
            </w:r>
            <w:permStart w:id="398684998" w:edGrp="everyone"/>
            <w:r w:rsidR="004B7718" w:rsidRPr="00C476CE">
              <w:rPr>
                <w:sz w:val="20"/>
                <w:szCs w:val="20"/>
                <w:lang w:eastAsia="cs-CZ"/>
              </w:rPr>
              <w:t> </w:t>
            </w:r>
            <w:r w:rsidR="004B7718">
              <w:rPr>
                <w:sz w:val="20"/>
                <w:szCs w:val="20"/>
                <w:lang w:eastAsia="cs-CZ"/>
              </w:rPr>
              <w:t>……………..</w:t>
            </w:r>
            <w:permEnd w:id="398684998"/>
          </w:p>
        </w:tc>
        <w:tc>
          <w:tcPr>
            <w:tcW w:w="2127" w:type="dxa"/>
            <w:vMerge/>
            <w:tcBorders>
              <w:top w:val="single" w:sz="8" w:space="0" w:color="auto"/>
              <w:left w:val="single" w:sz="8" w:space="0" w:color="auto"/>
              <w:bottom w:val="single" w:sz="8" w:space="0" w:color="000000"/>
              <w:right w:val="single" w:sz="8" w:space="0" w:color="auto"/>
            </w:tcBorders>
            <w:vAlign w:val="center"/>
          </w:tcPr>
          <w:p w14:paraId="08D1EF47" w14:textId="77777777" w:rsidR="00C476CE" w:rsidRPr="00C476CE" w:rsidRDefault="00C476CE" w:rsidP="00C476CE">
            <w:pPr>
              <w:suppressAutoHyphens w:val="0"/>
              <w:rPr>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8D533A2" w14:textId="77777777" w:rsidR="00C476CE" w:rsidRPr="00C476CE" w:rsidRDefault="00C476CE" w:rsidP="00C476CE">
            <w:pPr>
              <w:suppressAutoHyphens w:val="0"/>
              <w:rPr>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262ABA93" w14:textId="77777777" w:rsidR="00C476CE" w:rsidRPr="00C476CE" w:rsidRDefault="00C476CE" w:rsidP="00C476CE">
            <w:pPr>
              <w:suppressAutoHyphens w:val="0"/>
              <w:rPr>
                <w:sz w:val="20"/>
                <w:szCs w:val="20"/>
                <w:lang w:eastAsia="cs-CZ"/>
              </w:rPr>
            </w:pPr>
          </w:p>
        </w:tc>
      </w:tr>
    </w:tbl>
    <w:p w14:paraId="6A820029" w14:textId="77777777" w:rsidR="00C476CE" w:rsidRPr="00C476CE" w:rsidRDefault="00C476CE" w:rsidP="008B20E5"/>
    <w:sectPr w:rsidR="00C476CE" w:rsidRPr="00C476CE" w:rsidSect="005A0CB1">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BCC40" w14:textId="77777777" w:rsidR="00342E5B" w:rsidRDefault="00342E5B" w:rsidP="002A4694">
      <w:r>
        <w:separator/>
      </w:r>
    </w:p>
  </w:endnote>
  <w:endnote w:type="continuationSeparator" w:id="0">
    <w:p w14:paraId="2E96DE65" w14:textId="77777777" w:rsidR="00342E5B" w:rsidRDefault="00342E5B"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AABEA" w14:textId="77777777" w:rsidR="00342E5B" w:rsidRDefault="00342E5B" w:rsidP="002A4694">
      <w:r>
        <w:separator/>
      </w:r>
    </w:p>
  </w:footnote>
  <w:footnote w:type="continuationSeparator" w:id="0">
    <w:p w14:paraId="27DB89CE" w14:textId="77777777" w:rsidR="00342E5B" w:rsidRDefault="00342E5B"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EAD258E"/>
    <w:multiLevelType w:val="hybridMultilevel"/>
    <w:tmpl w:val="2954FE92"/>
    <w:lvl w:ilvl="0" w:tplc="B742E438">
      <w:start w:val="1"/>
      <w:numFmt w:val="decimal"/>
      <w:lvlText w:val="%1."/>
      <w:lvlJc w:val="left"/>
      <w:pPr>
        <w:tabs>
          <w:tab w:val="num" w:pos="360"/>
        </w:tabs>
        <w:ind w:left="360" w:hanging="360"/>
      </w:pPr>
      <w:rPr>
        <w:rFonts w:hint="default"/>
        <w:sz w:val="24"/>
        <w:szCs w:val="24"/>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82C7BF6"/>
    <w:multiLevelType w:val="hybridMultilevel"/>
    <w:tmpl w:val="7E4229A6"/>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7B3B45"/>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ED6386"/>
    <w:multiLevelType w:val="hybridMultilevel"/>
    <w:tmpl w:val="94E6B2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6" w15:restartNumberingAfterBreak="0">
    <w:nsid w:val="363F5193"/>
    <w:multiLevelType w:val="hybridMultilevel"/>
    <w:tmpl w:val="9AFAEB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0A1781"/>
    <w:multiLevelType w:val="hybridMultilevel"/>
    <w:tmpl w:val="166C8E5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8" w15:restartNumberingAfterBreak="0">
    <w:nsid w:val="45550A06"/>
    <w:multiLevelType w:val="singleLevel"/>
    <w:tmpl w:val="364EA3AE"/>
    <w:lvl w:ilvl="0">
      <w:start w:val="1"/>
      <w:numFmt w:val="decimal"/>
      <w:lvlText w:val="%1."/>
      <w:lvlJc w:val="left"/>
      <w:pPr>
        <w:tabs>
          <w:tab w:val="num" w:pos="360"/>
        </w:tabs>
        <w:ind w:left="360" w:hanging="360"/>
      </w:pPr>
      <w:rPr>
        <w:b w:val="0"/>
      </w:rPr>
    </w:lvl>
  </w:abstractNum>
  <w:abstractNum w:abstractNumId="19"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1" w15:restartNumberingAfterBreak="0">
    <w:nsid w:val="4ACB21BD"/>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3595789"/>
    <w:multiLevelType w:val="hybridMultilevel"/>
    <w:tmpl w:val="54EC5554"/>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60CF34F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A9C4068"/>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C985B8C"/>
    <w:multiLevelType w:val="hybridMultilevel"/>
    <w:tmpl w:val="8B18AA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9FE67AE"/>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0"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CA51033"/>
    <w:multiLevelType w:val="hybridMultilevel"/>
    <w:tmpl w:val="313E64D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49378286">
    <w:abstractNumId w:val="1"/>
  </w:num>
  <w:num w:numId="2" w16cid:durableId="2090342949">
    <w:abstractNumId w:val="3"/>
  </w:num>
  <w:num w:numId="3" w16cid:durableId="581986811">
    <w:abstractNumId w:val="4"/>
  </w:num>
  <w:num w:numId="4" w16cid:durableId="719477742">
    <w:abstractNumId w:val="20"/>
  </w:num>
  <w:num w:numId="5" w16cid:durableId="1328095496">
    <w:abstractNumId w:val="18"/>
  </w:num>
  <w:num w:numId="6" w16cid:durableId="1259362532">
    <w:abstractNumId w:val="11"/>
  </w:num>
  <w:num w:numId="7" w16cid:durableId="425344652">
    <w:abstractNumId w:val="30"/>
  </w:num>
  <w:num w:numId="8" w16cid:durableId="342365448">
    <w:abstractNumId w:val="17"/>
  </w:num>
  <w:num w:numId="9" w16cid:durableId="1599751761">
    <w:abstractNumId w:val="15"/>
  </w:num>
  <w:num w:numId="10" w16cid:durableId="1321495081">
    <w:abstractNumId w:val="12"/>
  </w:num>
  <w:num w:numId="11" w16cid:durableId="1817606396">
    <w:abstractNumId w:val="6"/>
  </w:num>
  <w:num w:numId="12" w16cid:durableId="516696365">
    <w:abstractNumId w:val="9"/>
  </w:num>
  <w:num w:numId="13" w16cid:durableId="1338583161">
    <w:abstractNumId w:val="5"/>
  </w:num>
  <w:num w:numId="14" w16cid:durableId="41565624">
    <w:abstractNumId w:val="7"/>
  </w:num>
  <w:num w:numId="15" w16cid:durableId="1153986813">
    <w:abstractNumId w:val="31"/>
  </w:num>
  <w:num w:numId="16" w16cid:durableId="1956592182">
    <w:abstractNumId w:val="29"/>
  </w:num>
  <w:num w:numId="17" w16cid:durableId="575819247">
    <w:abstractNumId w:val="19"/>
  </w:num>
  <w:num w:numId="18" w16cid:durableId="2058972092">
    <w:abstractNumId w:val="23"/>
  </w:num>
  <w:num w:numId="19" w16cid:durableId="574172493">
    <w:abstractNumId w:val="13"/>
  </w:num>
  <w:num w:numId="20" w16cid:durableId="1408265102">
    <w:abstractNumId w:val="10"/>
  </w:num>
  <w:num w:numId="21" w16cid:durableId="1411999789">
    <w:abstractNumId w:val="16"/>
  </w:num>
  <w:num w:numId="22" w16cid:durableId="1414542722">
    <w:abstractNumId w:val="14"/>
  </w:num>
  <w:num w:numId="23" w16cid:durableId="1475098993">
    <w:abstractNumId w:val="26"/>
  </w:num>
  <w:num w:numId="24" w16cid:durableId="883177420">
    <w:abstractNumId w:val="24"/>
  </w:num>
  <w:num w:numId="25" w16cid:durableId="2120028086">
    <w:abstractNumId w:val="22"/>
  </w:num>
  <w:num w:numId="26" w16cid:durableId="15450926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5043574">
    <w:abstractNumId w:val="2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0767588">
    <w:abstractNumId w:val="25"/>
  </w:num>
  <w:num w:numId="29" w16cid:durableId="211238320">
    <w:abstractNumId w:val="21"/>
  </w:num>
  <w:num w:numId="30" w16cid:durableId="825324695">
    <w:abstractNumId w:val="8"/>
  </w:num>
  <w:num w:numId="31" w16cid:durableId="374504173">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56h+kpU2KznVhmrg6zyfD+O/GqcgwED/QMhLCfRccRdhTJWyO6yoeASBfTzGZNaOf4rlMZH01E+G1AMOfT2how==" w:salt="KKaIb91H5mj4mdJzLhRk1w=="/>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0B0"/>
    <w:rsid w:val="00000A66"/>
    <w:rsid w:val="00005136"/>
    <w:rsid w:val="00016402"/>
    <w:rsid w:val="000171F2"/>
    <w:rsid w:val="000202DC"/>
    <w:rsid w:val="000205CC"/>
    <w:rsid w:val="00021B1D"/>
    <w:rsid w:val="0002337B"/>
    <w:rsid w:val="00024027"/>
    <w:rsid w:val="000244A2"/>
    <w:rsid w:val="00024DD9"/>
    <w:rsid w:val="00025E88"/>
    <w:rsid w:val="000277D3"/>
    <w:rsid w:val="00031D7D"/>
    <w:rsid w:val="0003411A"/>
    <w:rsid w:val="00043854"/>
    <w:rsid w:val="00044A7C"/>
    <w:rsid w:val="00062EB3"/>
    <w:rsid w:val="00072F4C"/>
    <w:rsid w:val="00073FE1"/>
    <w:rsid w:val="00074816"/>
    <w:rsid w:val="000802A9"/>
    <w:rsid w:val="000840DD"/>
    <w:rsid w:val="00084542"/>
    <w:rsid w:val="00085FEB"/>
    <w:rsid w:val="00086279"/>
    <w:rsid w:val="000900D0"/>
    <w:rsid w:val="00091269"/>
    <w:rsid w:val="00094689"/>
    <w:rsid w:val="00095E5B"/>
    <w:rsid w:val="000A1ABC"/>
    <w:rsid w:val="000A62FF"/>
    <w:rsid w:val="000A7A66"/>
    <w:rsid w:val="000B5364"/>
    <w:rsid w:val="000C1855"/>
    <w:rsid w:val="000C3146"/>
    <w:rsid w:val="000C5C7F"/>
    <w:rsid w:val="000C6100"/>
    <w:rsid w:val="000C7F44"/>
    <w:rsid w:val="000D1E01"/>
    <w:rsid w:val="000D25BC"/>
    <w:rsid w:val="000D63E5"/>
    <w:rsid w:val="000D6C3C"/>
    <w:rsid w:val="000E0AB0"/>
    <w:rsid w:val="000E6BC9"/>
    <w:rsid w:val="000E6BD7"/>
    <w:rsid w:val="000F071F"/>
    <w:rsid w:val="000F38FE"/>
    <w:rsid w:val="0010068E"/>
    <w:rsid w:val="00100C9E"/>
    <w:rsid w:val="00105659"/>
    <w:rsid w:val="00106C32"/>
    <w:rsid w:val="001071A5"/>
    <w:rsid w:val="00107444"/>
    <w:rsid w:val="00110960"/>
    <w:rsid w:val="00111DFC"/>
    <w:rsid w:val="00114AA6"/>
    <w:rsid w:val="001248A4"/>
    <w:rsid w:val="00125323"/>
    <w:rsid w:val="00125356"/>
    <w:rsid w:val="0012566A"/>
    <w:rsid w:val="001268BB"/>
    <w:rsid w:val="00131559"/>
    <w:rsid w:val="0013364F"/>
    <w:rsid w:val="00134105"/>
    <w:rsid w:val="00135423"/>
    <w:rsid w:val="00137432"/>
    <w:rsid w:val="001376ED"/>
    <w:rsid w:val="0013797C"/>
    <w:rsid w:val="00142AA7"/>
    <w:rsid w:val="00142E0A"/>
    <w:rsid w:val="00145664"/>
    <w:rsid w:val="0014693C"/>
    <w:rsid w:val="0015042E"/>
    <w:rsid w:val="00155957"/>
    <w:rsid w:val="00155A22"/>
    <w:rsid w:val="001610BD"/>
    <w:rsid w:val="001612C2"/>
    <w:rsid w:val="001621DD"/>
    <w:rsid w:val="00163990"/>
    <w:rsid w:val="00167020"/>
    <w:rsid w:val="00171222"/>
    <w:rsid w:val="0017124A"/>
    <w:rsid w:val="001748B2"/>
    <w:rsid w:val="001754E5"/>
    <w:rsid w:val="00180889"/>
    <w:rsid w:val="001817C6"/>
    <w:rsid w:val="00181FAB"/>
    <w:rsid w:val="0018312E"/>
    <w:rsid w:val="00183934"/>
    <w:rsid w:val="0018511E"/>
    <w:rsid w:val="001855E7"/>
    <w:rsid w:val="00190DD6"/>
    <w:rsid w:val="00192B05"/>
    <w:rsid w:val="001A2B62"/>
    <w:rsid w:val="001A325A"/>
    <w:rsid w:val="001A5A9C"/>
    <w:rsid w:val="001A60F9"/>
    <w:rsid w:val="001B0595"/>
    <w:rsid w:val="001B1BA8"/>
    <w:rsid w:val="001B7F70"/>
    <w:rsid w:val="001C3EE1"/>
    <w:rsid w:val="001C409D"/>
    <w:rsid w:val="001C4AD5"/>
    <w:rsid w:val="001C72BB"/>
    <w:rsid w:val="001D13C2"/>
    <w:rsid w:val="001D168D"/>
    <w:rsid w:val="001D1E5A"/>
    <w:rsid w:val="001D7107"/>
    <w:rsid w:val="001E18F8"/>
    <w:rsid w:val="001E2BA3"/>
    <w:rsid w:val="001E30AB"/>
    <w:rsid w:val="001E651D"/>
    <w:rsid w:val="001F4684"/>
    <w:rsid w:val="001F7151"/>
    <w:rsid w:val="00200663"/>
    <w:rsid w:val="002019E6"/>
    <w:rsid w:val="002029C1"/>
    <w:rsid w:val="00202AB3"/>
    <w:rsid w:val="002057CB"/>
    <w:rsid w:val="002057DF"/>
    <w:rsid w:val="0020598C"/>
    <w:rsid w:val="002068E7"/>
    <w:rsid w:val="00210395"/>
    <w:rsid w:val="00213333"/>
    <w:rsid w:val="00215606"/>
    <w:rsid w:val="00223675"/>
    <w:rsid w:val="002266D9"/>
    <w:rsid w:val="00226B63"/>
    <w:rsid w:val="0022739B"/>
    <w:rsid w:val="00227EC6"/>
    <w:rsid w:val="0023458D"/>
    <w:rsid w:val="002346A1"/>
    <w:rsid w:val="0024070D"/>
    <w:rsid w:val="0024097C"/>
    <w:rsid w:val="0024120D"/>
    <w:rsid w:val="002425BD"/>
    <w:rsid w:val="00243413"/>
    <w:rsid w:val="002473E8"/>
    <w:rsid w:val="002477DA"/>
    <w:rsid w:val="002506CF"/>
    <w:rsid w:val="00251905"/>
    <w:rsid w:val="00251E46"/>
    <w:rsid w:val="002527ED"/>
    <w:rsid w:val="00256313"/>
    <w:rsid w:val="00264251"/>
    <w:rsid w:val="00265293"/>
    <w:rsid w:val="002704EE"/>
    <w:rsid w:val="00273796"/>
    <w:rsid w:val="002737E5"/>
    <w:rsid w:val="002745F2"/>
    <w:rsid w:val="00276200"/>
    <w:rsid w:val="00283C33"/>
    <w:rsid w:val="00285D60"/>
    <w:rsid w:val="0028790A"/>
    <w:rsid w:val="00290893"/>
    <w:rsid w:val="00290EDF"/>
    <w:rsid w:val="00292559"/>
    <w:rsid w:val="00292E9C"/>
    <w:rsid w:val="00293664"/>
    <w:rsid w:val="002A0E59"/>
    <w:rsid w:val="002A37C6"/>
    <w:rsid w:val="002A4694"/>
    <w:rsid w:val="002A484B"/>
    <w:rsid w:val="002A6BCE"/>
    <w:rsid w:val="002A7754"/>
    <w:rsid w:val="002B33FA"/>
    <w:rsid w:val="002B5446"/>
    <w:rsid w:val="002B6E21"/>
    <w:rsid w:val="002C0572"/>
    <w:rsid w:val="002C505B"/>
    <w:rsid w:val="002C64FA"/>
    <w:rsid w:val="002C782F"/>
    <w:rsid w:val="002D0433"/>
    <w:rsid w:val="002E1F48"/>
    <w:rsid w:val="002F0305"/>
    <w:rsid w:val="002F05BF"/>
    <w:rsid w:val="002F61DD"/>
    <w:rsid w:val="00301DD3"/>
    <w:rsid w:val="00301EBE"/>
    <w:rsid w:val="00303450"/>
    <w:rsid w:val="00305495"/>
    <w:rsid w:val="00310F28"/>
    <w:rsid w:val="003133C9"/>
    <w:rsid w:val="0031350A"/>
    <w:rsid w:val="00313CA7"/>
    <w:rsid w:val="00320CBB"/>
    <w:rsid w:val="00325778"/>
    <w:rsid w:val="00327AB2"/>
    <w:rsid w:val="0033053D"/>
    <w:rsid w:val="00331D30"/>
    <w:rsid w:val="003323C9"/>
    <w:rsid w:val="00332CD3"/>
    <w:rsid w:val="00335380"/>
    <w:rsid w:val="00340B10"/>
    <w:rsid w:val="00342E5B"/>
    <w:rsid w:val="003467E6"/>
    <w:rsid w:val="00355779"/>
    <w:rsid w:val="0036179D"/>
    <w:rsid w:val="003649A7"/>
    <w:rsid w:val="0036731C"/>
    <w:rsid w:val="003724BF"/>
    <w:rsid w:val="00376BF5"/>
    <w:rsid w:val="00376E63"/>
    <w:rsid w:val="00381F8D"/>
    <w:rsid w:val="0038602B"/>
    <w:rsid w:val="003876AA"/>
    <w:rsid w:val="003967FF"/>
    <w:rsid w:val="003A584E"/>
    <w:rsid w:val="003B0F15"/>
    <w:rsid w:val="003B52A8"/>
    <w:rsid w:val="003C2663"/>
    <w:rsid w:val="003C6EAE"/>
    <w:rsid w:val="003D4CD1"/>
    <w:rsid w:val="003D59F6"/>
    <w:rsid w:val="003D6EB7"/>
    <w:rsid w:val="003E0912"/>
    <w:rsid w:val="003E0E50"/>
    <w:rsid w:val="003F2784"/>
    <w:rsid w:val="003F4292"/>
    <w:rsid w:val="003F5A49"/>
    <w:rsid w:val="003F7815"/>
    <w:rsid w:val="00400A10"/>
    <w:rsid w:val="00400F71"/>
    <w:rsid w:val="0040196E"/>
    <w:rsid w:val="0040642B"/>
    <w:rsid w:val="00410127"/>
    <w:rsid w:val="004102A2"/>
    <w:rsid w:val="00415971"/>
    <w:rsid w:val="00415ADE"/>
    <w:rsid w:val="0041766A"/>
    <w:rsid w:val="004210C3"/>
    <w:rsid w:val="00422053"/>
    <w:rsid w:val="00422374"/>
    <w:rsid w:val="004239F7"/>
    <w:rsid w:val="00424636"/>
    <w:rsid w:val="00424CC4"/>
    <w:rsid w:val="00427CAD"/>
    <w:rsid w:val="00435DB2"/>
    <w:rsid w:val="004415F5"/>
    <w:rsid w:val="00441E05"/>
    <w:rsid w:val="00441F9E"/>
    <w:rsid w:val="004462E0"/>
    <w:rsid w:val="004477B5"/>
    <w:rsid w:val="0045079A"/>
    <w:rsid w:val="004518F6"/>
    <w:rsid w:val="00451907"/>
    <w:rsid w:val="00464664"/>
    <w:rsid w:val="00465FF9"/>
    <w:rsid w:val="00466536"/>
    <w:rsid w:val="004705EE"/>
    <w:rsid w:val="00470861"/>
    <w:rsid w:val="0047297D"/>
    <w:rsid w:val="004747FA"/>
    <w:rsid w:val="00474AA5"/>
    <w:rsid w:val="004821DF"/>
    <w:rsid w:val="00482960"/>
    <w:rsid w:val="00483C44"/>
    <w:rsid w:val="00483F6F"/>
    <w:rsid w:val="00490489"/>
    <w:rsid w:val="00491A89"/>
    <w:rsid w:val="004940B0"/>
    <w:rsid w:val="004A2E90"/>
    <w:rsid w:val="004A31D1"/>
    <w:rsid w:val="004A53F0"/>
    <w:rsid w:val="004B0242"/>
    <w:rsid w:val="004B1EF1"/>
    <w:rsid w:val="004B7718"/>
    <w:rsid w:val="004C2912"/>
    <w:rsid w:val="004D09E8"/>
    <w:rsid w:val="004D3F17"/>
    <w:rsid w:val="004D6140"/>
    <w:rsid w:val="004E11EA"/>
    <w:rsid w:val="004E64A8"/>
    <w:rsid w:val="004F1577"/>
    <w:rsid w:val="004F5187"/>
    <w:rsid w:val="004F708C"/>
    <w:rsid w:val="00500F8C"/>
    <w:rsid w:val="00501F3F"/>
    <w:rsid w:val="0050249D"/>
    <w:rsid w:val="00507CC4"/>
    <w:rsid w:val="005138F3"/>
    <w:rsid w:val="00516481"/>
    <w:rsid w:val="00522165"/>
    <w:rsid w:val="0052321E"/>
    <w:rsid w:val="00523BE7"/>
    <w:rsid w:val="00524F71"/>
    <w:rsid w:val="005300A3"/>
    <w:rsid w:val="005311D9"/>
    <w:rsid w:val="005428D2"/>
    <w:rsid w:val="00542F73"/>
    <w:rsid w:val="00546BFD"/>
    <w:rsid w:val="005476C3"/>
    <w:rsid w:val="005542EE"/>
    <w:rsid w:val="00564EAA"/>
    <w:rsid w:val="00566121"/>
    <w:rsid w:val="00571D9A"/>
    <w:rsid w:val="00572DCB"/>
    <w:rsid w:val="005733D8"/>
    <w:rsid w:val="00585512"/>
    <w:rsid w:val="00586CF1"/>
    <w:rsid w:val="00591C50"/>
    <w:rsid w:val="0059235D"/>
    <w:rsid w:val="00593907"/>
    <w:rsid w:val="00593E49"/>
    <w:rsid w:val="0059495B"/>
    <w:rsid w:val="005973E3"/>
    <w:rsid w:val="005A0CB1"/>
    <w:rsid w:val="005A1C8F"/>
    <w:rsid w:val="005A36B6"/>
    <w:rsid w:val="005A5F8D"/>
    <w:rsid w:val="005B1FF0"/>
    <w:rsid w:val="005B6CA0"/>
    <w:rsid w:val="005B7FA9"/>
    <w:rsid w:val="005C0870"/>
    <w:rsid w:val="005C47AD"/>
    <w:rsid w:val="005C4805"/>
    <w:rsid w:val="005C6564"/>
    <w:rsid w:val="005C706D"/>
    <w:rsid w:val="005D0D0D"/>
    <w:rsid w:val="005D0E9D"/>
    <w:rsid w:val="005D42E0"/>
    <w:rsid w:val="005E0DF6"/>
    <w:rsid w:val="005E595E"/>
    <w:rsid w:val="005E632C"/>
    <w:rsid w:val="005F2C2D"/>
    <w:rsid w:val="005F2E25"/>
    <w:rsid w:val="005F5A1A"/>
    <w:rsid w:val="005F739E"/>
    <w:rsid w:val="00601D74"/>
    <w:rsid w:val="00603176"/>
    <w:rsid w:val="0060317A"/>
    <w:rsid w:val="00603A94"/>
    <w:rsid w:val="006205B7"/>
    <w:rsid w:val="00623567"/>
    <w:rsid w:val="00624A62"/>
    <w:rsid w:val="00624EC8"/>
    <w:rsid w:val="006309BE"/>
    <w:rsid w:val="00631C9E"/>
    <w:rsid w:val="006329DE"/>
    <w:rsid w:val="00633F93"/>
    <w:rsid w:val="00634C26"/>
    <w:rsid w:val="006364F5"/>
    <w:rsid w:val="00640CE0"/>
    <w:rsid w:val="00641CB2"/>
    <w:rsid w:val="006427F0"/>
    <w:rsid w:val="0064468C"/>
    <w:rsid w:val="00644CD4"/>
    <w:rsid w:val="0064571B"/>
    <w:rsid w:val="00650F0B"/>
    <w:rsid w:val="00651114"/>
    <w:rsid w:val="006515DD"/>
    <w:rsid w:val="00652437"/>
    <w:rsid w:val="00653B1E"/>
    <w:rsid w:val="00661350"/>
    <w:rsid w:val="00661BD3"/>
    <w:rsid w:val="00664490"/>
    <w:rsid w:val="00672735"/>
    <w:rsid w:val="00672738"/>
    <w:rsid w:val="00672872"/>
    <w:rsid w:val="00672D12"/>
    <w:rsid w:val="00674644"/>
    <w:rsid w:val="00674DB1"/>
    <w:rsid w:val="00676F79"/>
    <w:rsid w:val="00686B35"/>
    <w:rsid w:val="006870CD"/>
    <w:rsid w:val="0069170D"/>
    <w:rsid w:val="00692B73"/>
    <w:rsid w:val="0069768B"/>
    <w:rsid w:val="006A2363"/>
    <w:rsid w:val="006A414C"/>
    <w:rsid w:val="006A7000"/>
    <w:rsid w:val="006B0E1C"/>
    <w:rsid w:val="006B38E7"/>
    <w:rsid w:val="006B3F9A"/>
    <w:rsid w:val="006B4E7F"/>
    <w:rsid w:val="006B60FF"/>
    <w:rsid w:val="006B624B"/>
    <w:rsid w:val="006B6F44"/>
    <w:rsid w:val="006B7C89"/>
    <w:rsid w:val="006C04F3"/>
    <w:rsid w:val="006D07B4"/>
    <w:rsid w:val="006D3330"/>
    <w:rsid w:val="006D72C9"/>
    <w:rsid w:val="006D767F"/>
    <w:rsid w:val="006E0FD9"/>
    <w:rsid w:val="006E3B6B"/>
    <w:rsid w:val="006E55EE"/>
    <w:rsid w:val="006E79D1"/>
    <w:rsid w:val="006F02CC"/>
    <w:rsid w:val="006F3A40"/>
    <w:rsid w:val="006F56C4"/>
    <w:rsid w:val="006F6806"/>
    <w:rsid w:val="00702EFD"/>
    <w:rsid w:val="00703C40"/>
    <w:rsid w:val="00705723"/>
    <w:rsid w:val="0070688A"/>
    <w:rsid w:val="0070717E"/>
    <w:rsid w:val="007123C6"/>
    <w:rsid w:val="0071559A"/>
    <w:rsid w:val="00720BDE"/>
    <w:rsid w:val="00721693"/>
    <w:rsid w:val="007236D2"/>
    <w:rsid w:val="00723B68"/>
    <w:rsid w:val="0072486E"/>
    <w:rsid w:val="0072702E"/>
    <w:rsid w:val="0073305D"/>
    <w:rsid w:val="00734AA5"/>
    <w:rsid w:val="00735A86"/>
    <w:rsid w:val="00740EA5"/>
    <w:rsid w:val="00742C98"/>
    <w:rsid w:val="00743774"/>
    <w:rsid w:val="00746818"/>
    <w:rsid w:val="00755A18"/>
    <w:rsid w:val="00755FF3"/>
    <w:rsid w:val="00757225"/>
    <w:rsid w:val="00763498"/>
    <w:rsid w:val="00763AB0"/>
    <w:rsid w:val="00763F61"/>
    <w:rsid w:val="0076587C"/>
    <w:rsid w:val="0077004B"/>
    <w:rsid w:val="00770E78"/>
    <w:rsid w:val="007711FC"/>
    <w:rsid w:val="00771DF2"/>
    <w:rsid w:val="00773728"/>
    <w:rsid w:val="00775E85"/>
    <w:rsid w:val="00776C37"/>
    <w:rsid w:val="00777648"/>
    <w:rsid w:val="00785796"/>
    <w:rsid w:val="00787A0D"/>
    <w:rsid w:val="00787BC9"/>
    <w:rsid w:val="007902E6"/>
    <w:rsid w:val="00790F04"/>
    <w:rsid w:val="0079172B"/>
    <w:rsid w:val="00792BFE"/>
    <w:rsid w:val="00793005"/>
    <w:rsid w:val="007948E6"/>
    <w:rsid w:val="007967A9"/>
    <w:rsid w:val="00797FB0"/>
    <w:rsid w:val="007A4853"/>
    <w:rsid w:val="007A4A7D"/>
    <w:rsid w:val="007A588E"/>
    <w:rsid w:val="007A76D1"/>
    <w:rsid w:val="007B1B06"/>
    <w:rsid w:val="007B34D8"/>
    <w:rsid w:val="007B4336"/>
    <w:rsid w:val="007B4800"/>
    <w:rsid w:val="007C0B79"/>
    <w:rsid w:val="007C1B83"/>
    <w:rsid w:val="007C36AB"/>
    <w:rsid w:val="007C7562"/>
    <w:rsid w:val="007D4688"/>
    <w:rsid w:val="007D4B86"/>
    <w:rsid w:val="007D5466"/>
    <w:rsid w:val="007D6429"/>
    <w:rsid w:val="007D788E"/>
    <w:rsid w:val="007E14FD"/>
    <w:rsid w:val="007E25AD"/>
    <w:rsid w:val="007E35F3"/>
    <w:rsid w:val="007E3C6A"/>
    <w:rsid w:val="007E5267"/>
    <w:rsid w:val="007E5B03"/>
    <w:rsid w:val="007E7900"/>
    <w:rsid w:val="007F0D04"/>
    <w:rsid w:val="007F17CD"/>
    <w:rsid w:val="007F1F36"/>
    <w:rsid w:val="007F2D13"/>
    <w:rsid w:val="007F6DB1"/>
    <w:rsid w:val="0080240E"/>
    <w:rsid w:val="00812668"/>
    <w:rsid w:val="008131B0"/>
    <w:rsid w:val="008136F6"/>
    <w:rsid w:val="00815310"/>
    <w:rsid w:val="0081539E"/>
    <w:rsid w:val="00815F33"/>
    <w:rsid w:val="00820FAA"/>
    <w:rsid w:val="0082120D"/>
    <w:rsid w:val="00823027"/>
    <w:rsid w:val="008258A0"/>
    <w:rsid w:val="0082597F"/>
    <w:rsid w:val="00826D22"/>
    <w:rsid w:val="00827F7C"/>
    <w:rsid w:val="00837435"/>
    <w:rsid w:val="00841748"/>
    <w:rsid w:val="008420B0"/>
    <w:rsid w:val="00842E30"/>
    <w:rsid w:val="008443EF"/>
    <w:rsid w:val="00845F5F"/>
    <w:rsid w:val="008469DE"/>
    <w:rsid w:val="00853C3E"/>
    <w:rsid w:val="00860FAE"/>
    <w:rsid w:val="00860FBB"/>
    <w:rsid w:val="008613B6"/>
    <w:rsid w:val="008652DF"/>
    <w:rsid w:val="00866BA9"/>
    <w:rsid w:val="0086768B"/>
    <w:rsid w:val="008808D9"/>
    <w:rsid w:val="00880A26"/>
    <w:rsid w:val="008823AB"/>
    <w:rsid w:val="008829F9"/>
    <w:rsid w:val="00883ABA"/>
    <w:rsid w:val="008852F1"/>
    <w:rsid w:val="00887CBB"/>
    <w:rsid w:val="00897E03"/>
    <w:rsid w:val="008A1DC3"/>
    <w:rsid w:val="008A299C"/>
    <w:rsid w:val="008B1F94"/>
    <w:rsid w:val="008B20E5"/>
    <w:rsid w:val="008B2968"/>
    <w:rsid w:val="008C084F"/>
    <w:rsid w:val="008C110F"/>
    <w:rsid w:val="008C16F1"/>
    <w:rsid w:val="008C69D3"/>
    <w:rsid w:val="008D13F6"/>
    <w:rsid w:val="008D2909"/>
    <w:rsid w:val="008D2B25"/>
    <w:rsid w:val="008D6244"/>
    <w:rsid w:val="008D7AEF"/>
    <w:rsid w:val="008E4998"/>
    <w:rsid w:val="008E4D42"/>
    <w:rsid w:val="008E4E6C"/>
    <w:rsid w:val="008E6C94"/>
    <w:rsid w:val="008F085E"/>
    <w:rsid w:val="008F31EB"/>
    <w:rsid w:val="008F3FE2"/>
    <w:rsid w:val="00902BC3"/>
    <w:rsid w:val="00902F31"/>
    <w:rsid w:val="00904A98"/>
    <w:rsid w:val="00907AC4"/>
    <w:rsid w:val="009149CF"/>
    <w:rsid w:val="00916B70"/>
    <w:rsid w:val="00921083"/>
    <w:rsid w:val="009242EE"/>
    <w:rsid w:val="00925DD5"/>
    <w:rsid w:val="00927124"/>
    <w:rsid w:val="00927EA9"/>
    <w:rsid w:val="009301AE"/>
    <w:rsid w:val="00931971"/>
    <w:rsid w:val="00934823"/>
    <w:rsid w:val="00934CB8"/>
    <w:rsid w:val="00940627"/>
    <w:rsid w:val="00941201"/>
    <w:rsid w:val="009444F5"/>
    <w:rsid w:val="009448C8"/>
    <w:rsid w:val="00950F28"/>
    <w:rsid w:val="0095537C"/>
    <w:rsid w:val="00961ECE"/>
    <w:rsid w:val="00964285"/>
    <w:rsid w:val="00973980"/>
    <w:rsid w:val="0098170F"/>
    <w:rsid w:val="009824D3"/>
    <w:rsid w:val="0098487E"/>
    <w:rsid w:val="009875DA"/>
    <w:rsid w:val="00991C8E"/>
    <w:rsid w:val="009921F4"/>
    <w:rsid w:val="00995680"/>
    <w:rsid w:val="0099773F"/>
    <w:rsid w:val="009A3DA4"/>
    <w:rsid w:val="009A53EF"/>
    <w:rsid w:val="009A6469"/>
    <w:rsid w:val="009A6792"/>
    <w:rsid w:val="009B5F9D"/>
    <w:rsid w:val="009B7769"/>
    <w:rsid w:val="009C1664"/>
    <w:rsid w:val="009C7765"/>
    <w:rsid w:val="009D1776"/>
    <w:rsid w:val="009D182F"/>
    <w:rsid w:val="009D2C7B"/>
    <w:rsid w:val="009D60C5"/>
    <w:rsid w:val="009D6400"/>
    <w:rsid w:val="009D689C"/>
    <w:rsid w:val="009E1810"/>
    <w:rsid w:val="009E336D"/>
    <w:rsid w:val="009E338C"/>
    <w:rsid w:val="009E7C5C"/>
    <w:rsid w:val="009F3CA1"/>
    <w:rsid w:val="009F4CE1"/>
    <w:rsid w:val="009F6046"/>
    <w:rsid w:val="009F62B1"/>
    <w:rsid w:val="00A0511C"/>
    <w:rsid w:val="00A10A5E"/>
    <w:rsid w:val="00A153F1"/>
    <w:rsid w:val="00A15C1A"/>
    <w:rsid w:val="00A1725C"/>
    <w:rsid w:val="00A21DB3"/>
    <w:rsid w:val="00A272CC"/>
    <w:rsid w:val="00A3293B"/>
    <w:rsid w:val="00A34923"/>
    <w:rsid w:val="00A35799"/>
    <w:rsid w:val="00A3738D"/>
    <w:rsid w:val="00A4014D"/>
    <w:rsid w:val="00A411E7"/>
    <w:rsid w:val="00A517F4"/>
    <w:rsid w:val="00A51D5A"/>
    <w:rsid w:val="00A522DC"/>
    <w:rsid w:val="00A56586"/>
    <w:rsid w:val="00A56642"/>
    <w:rsid w:val="00A623A7"/>
    <w:rsid w:val="00A62CB0"/>
    <w:rsid w:val="00A63A30"/>
    <w:rsid w:val="00A64669"/>
    <w:rsid w:val="00A64926"/>
    <w:rsid w:val="00A65EF6"/>
    <w:rsid w:val="00A66BCC"/>
    <w:rsid w:val="00A67BC1"/>
    <w:rsid w:val="00A70FAF"/>
    <w:rsid w:val="00A71320"/>
    <w:rsid w:val="00A7416C"/>
    <w:rsid w:val="00A743E1"/>
    <w:rsid w:val="00A8031C"/>
    <w:rsid w:val="00AA51A5"/>
    <w:rsid w:val="00AA57D7"/>
    <w:rsid w:val="00AA72AF"/>
    <w:rsid w:val="00AA7FAF"/>
    <w:rsid w:val="00AB33EE"/>
    <w:rsid w:val="00AB51A5"/>
    <w:rsid w:val="00AB72B3"/>
    <w:rsid w:val="00AC1A9A"/>
    <w:rsid w:val="00AC1F41"/>
    <w:rsid w:val="00AC3798"/>
    <w:rsid w:val="00AC4CA7"/>
    <w:rsid w:val="00AC5849"/>
    <w:rsid w:val="00AD1145"/>
    <w:rsid w:val="00AD172B"/>
    <w:rsid w:val="00AD5E41"/>
    <w:rsid w:val="00AD624A"/>
    <w:rsid w:val="00AD6B85"/>
    <w:rsid w:val="00AE1744"/>
    <w:rsid w:val="00AE1EF3"/>
    <w:rsid w:val="00AE47E9"/>
    <w:rsid w:val="00AE6C0E"/>
    <w:rsid w:val="00AE6C0F"/>
    <w:rsid w:val="00AF0727"/>
    <w:rsid w:val="00AF1911"/>
    <w:rsid w:val="00AF1B73"/>
    <w:rsid w:val="00AF2D1D"/>
    <w:rsid w:val="00AF3C22"/>
    <w:rsid w:val="00AF48E3"/>
    <w:rsid w:val="00AF59A5"/>
    <w:rsid w:val="00B01634"/>
    <w:rsid w:val="00B01DF7"/>
    <w:rsid w:val="00B02131"/>
    <w:rsid w:val="00B023A9"/>
    <w:rsid w:val="00B10F5D"/>
    <w:rsid w:val="00B14BC0"/>
    <w:rsid w:val="00B1625F"/>
    <w:rsid w:val="00B16347"/>
    <w:rsid w:val="00B16ADC"/>
    <w:rsid w:val="00B1716E"/>
    <w:rsid w:val="00B172F8"/>
    <w:rsid w:val="00B17CE4"/>
    <w:rsid w:val="00B23C18"/>
    <w:rsid w:val="00B245AB"/>
    <w:rsid w:val="00B260FE"/>
    <w:rsid w:val="00B304F6"/>
    <w:rsid w:val="00B32ACB"/>
    <w:rsid w:val="00B36AFA"/>
    <w:rsid w:val="00B37776"/>
    <w:rsid w:val="00B40D73"/>
    <w:rsid w:val="00B443E4"/>
    <w:rsid w:val="00B511CA"/>
    <w:rsid w:val="00B5199C"/>
    <w:rsid w:val="00B529EC"/>
    <w:rsid w:val="00B546F5"/>
    <w:rsid w:val="00B55FFA"/>
    <w:rsid w:val="00B60C31"/>
    <w:rsid w:val="00B62D0B"/>
    <w:rsid w:val="00B70F56"/>
    <w:rsid w:val="00B73B22"/>
    <w:rsid w:val="00B75E32"/>
    <w:rsid w:val="00B77C0D"/>
    <w:rsid w:val="00B83B7C"/>
    <w:rsid w:val="00B86ABD"/>
    <w:rsid w:val="00B874EB"/>
    <w:rsid w:val="00B94921"/>
    <w:rsid w:val="00B94C86"/>
    <w:rsid w:val="00B9640B"/>
    <w:rsid w:val="00B9728D"/>
    <w:rsid w:val="00B97576"/>
    <w:rsid w:val="00BA0B6F"/>
    <w:rsid w:val="00BA3308"/>
    <w:rsid w:val="00BB0F9E"/>
    <w:rsid w:val="00BB1DFF"/>
    <w:rsid w:val="00BB2748"/>
    <w:rsid w:val="00BB2B07"/>
    <w:rsid w:val="00BB2E64"/>
    <w:rsid w:val="00BB5FAE"/>
    <w:rsid w:val="00BC0800"/>
    <w:rsid w:val="00BC75D4"/>
    <w:rsid w:val="00BD071D"/>
    <w:rsid w:val="00BD0B84"/>
    <w:rsid w:val="00BD2E9F"/>
    <w:rsid w:val="00BD34DE"/>
    <w:rsid w:val="00BD5E6E"/>
    <w:rsid w:val="00BE5B49"/>
    <w:rsid w:val="00BF0E02"/>
    <w:rsid w:val="00BF21B3"/>
    <w:rsid w:val="00BF3300"/>
    <w:rsid w:val="00BF3499"/>
    <w:rsid w:val="00BF4567"/>
    <w:rsid w:val="00C06FC8"/>
    <w:rsid w:val="00C10ECE"/>
    <w:rsid w:val="00C123A0"/>
    <w:rsid w:val="00C128EF"/>
    <w:rsid w:val="00C212A2"/>
    <w:rsid w:val="00C213DC"/>
    <w:rsid w:val="00C22502"/>
    <w:rsid w:val="00C22B34"/>
    <w:rsid w:val="00C30331"/>
    <w:rsid w:val="00C3322D"/>
    <w:rsid w:val="00C33264"/>
    <w:rsid w:val="00C3413A"/>
    <w:rsid w:val="00C35563"/>
    <w:rsid w:val="00C3678C"/>
    <w:rsid w:val="00C370C4"/>
    <w:rsid w:val="00C451B6"/>
    <w:rsid w:val="00C476CE"/>
    <w:rsid w:val="00C477CB"/>
    <w:rsid w:val="00C54788"/>
    <w:rsid w:val="00C61035"/>
    <w:rsid w:val="00C6124D"/>
    <w:rsid w:val="00C616E3"/>
    <w:rsid w:val="00C61D70"/>
    <w:rsid w:val="00C64E72"/>
    <w:rsid w:val="00C667B4"/>
    <w:rsid w:val="00C6709D"/>
    <w:rsid w:val="00C7158D"/>
    <w:rsid w:val="00C72E24"/>
    <w:rsid w:val="00C74F16"/>
    <w:rsid w:val="00C75B3A"/>
    <w:rsid w:val="00C76410"/>
    <w:rsid w:val="00C80984"/>
    <w:rsid w:val="00C80A7C"/>
    <w:rsid w:val="00C80B9A"/>
    <w:rsid w:val="00C82878"/>
    <w:rsid w:val="00C82F5A"/>
    <w:rsid w:val="00C87F3B"/>
    <w:rsid w:val="00C90D11"/>
    <w:rsid w:val="00C941C6"/>
    <w:rsid w:val="00C96179"/>
    <w:rsid w:val="00CA0736"/>
    <w:rsid w:val="00CA1202"/>
    <w:rsid w:val="00CA1400"/>
    <w:rsid w:val="00CB241B"/>
    <w:rsid w:val="00CC60AF"/>
    <w:rsid w:val="00CC63BA"/>
    <w:rsid w:val="00CD10C2"/>
    <w:rsid w:val="00CD468E"/>
    <w:rsid w:val="00CD55F4"/>
    <w:rsid w:val="00CE13C0"/>
    <w:rsid w:val="00CF0042"/>
    <w:rsid w:val="00CF1169"/>
    <w:rsid w:val="00CF185E"/>
    <w:rsid w:val="00CF2C4E"/>
    <w:rsid w:val="00CF48BA"/>
    <w:rsid w:val="00CF4EE4"/>
    <w:rsid w:val="00CF5094"/>
    <w:rsid w:val="00CF6894"/>
    <w:rsid w:val="00D02A61"/>
    <w:rsid w:val="00D103C1"/>
    <w:rsid w:val="00D13F15"/>
    <w:rsid w:val="00D150B1"/>
    <w:rsid w:val="00D24993"/>
    <w:rsid w:val="00D24E23"/>
    <w:rsid w:val="00D2553B"/>
    <w:rsid w:val="00D26E24"/>
    <w:rsid w:val="00D302E7"/>
    <w:rsid w:val="00D31AB6"/>
    <w:rsid w:val="00D325CC"/>
    <w:rsid w:val="00D346C7"/>
    <w:rsid w:val="00D349EE"/>
    <w:rsid w:val="00D356D9"/>
    <w:rsid w:val="00D3752D"/>
    <w:rsid w:val="00D37859"/>
    <w:rsid w:val="00D40840"/>
    <w:rsid w:val="00D41218"/>
    <w:rsid w:val="00D4171F"/>
    <w:rsid w:val="00D41B30"/>
    <w:rsid w:val="00D43CB4"/>
    <w:rsid w:val="00D44A13"/>
    <w:rsid w:val="00D44B51"/>
    <w:rsid w:val="00D52450"/>
    <w:rsid w:val="00D530D5"/>
    <w:rsid w:val="00D556C1"/>
    <w:rsid w:val="00D6044F"/>
    <w:rsid w:val="00D61C4E"/>
    <w:rsid w:val="00D628A1"/>
    <w:rsid w:val="00D6377B"/>
    <w:rsid w:val="00D6510E"/>
    <w:rsid w:val="00D7049E"/>
    <w:rsid w:val="00D71DF3"/>
    <w:rsid w:val="00D7465E"/>
    <w:rsid w:val="00D75FF4"/>
    <w:rsid w:val="00D773FA"/>
    <w:rsid w:val="00D801FC"/>
    <w:rsid w:val="00D823F7"/>
    <w:rsid w:val="00D834F2"/>
    <w:rsid w:val="00D87165"/>
    <w:rsid w:val="00D87220"/>
    <w:rsid w:val="00D87FBD"/>
    <w:rsid w:val="00D9127A"/>
    <w:rsid w:val="00D91285"/>
    <w:rsid w:val="00D971CE"/>
    <w:rsid w:val="00DA0000"/>
    <w:rsid w:val="00DA00A2"/>
    <w:rsid w:val="00DA3052"/>
    <w:rsid w:val="00DA541C"/>
    <w:rsid w:val="00DA75F5"/>
    <w:rsid w:val="00DA77F7"/>
    <w:rsid w:val="00DB4AE1"/>
    <w:rsid w:val="00DC54C1"/>
    <w:rsid w:val="00DD0B99"/>
    <w:rsid w:val="00DD206B"/>
    <w:rsid w:val="00DD47C5"/>
    <w:rsid w:val="00DD7345"/>
    <w:rsid w:val="00DD7647"/>
    <w:rsid w:val="00DE25B7"/>
    <w:rsid w:val="00DE2926"/>
    <w:rsid w:val="00DE590E"/>
    <w:rsid w:val="00DE7F6F"/>
    <w:rsid w:val="00DF0A2E"/>
    <w:rsid w:val="00DF33A6"/>
    <w:rsid w:val="00DF47F9"/>
    <w:rsid w:val="00DF642D"/>
    <w:rsid w:val="00E017EB"/>
    <w:rsid w:val="00E02A5E"/>
    <w:rsid w:val="00E072E9"/>
    <w:rsid w:val="00E1392E"/>
    <w:rsid w:val="00E14FB7"/>
    <w:rsid w:val="00E23946"/>
    <w:rsid w:val="00E25B91"/>
    <w:rsid w:val="00E30C51"/>
    <w:rsid w:val="00E311E8"/>
    <w:rsid w:val="00E3123D"/>
    <w:rsid w:val="00E319CD"/>
    <w:rsid w:val="00E33800"/>
    <w:rsid w:val="00E352DD"/>
    <w:rsid w:val="00E35A06"/>
    <w:rsid w:val="00E41103"/>
    <w:rsid w:val="00E43780"/>
    <w:rsid w:val="00E43EDC"/>
    <w:rsid w:val="00E448AE"/>
    <w:rsid w:val="00E4656F"/>
    <w:rsid w:val="00E46DA1"/>
    <w:rsid w:val="00E506AD"/>
    <w:rsid w:val="00E53299"/>
    <w:rsid w:val="00E55112"/>
    <w:rsid w:val="00E573FC"/>
    <w:rsid w:val="00E61E57"/>
    <w:rsid w:val="00E653D9"/>
    <w:rsid w:val="00E654E3"/>
    <w:rsid w:val="00E6680B"/>
    <w:rsid w:val="00E67ACD"/>
    <w:rsid w:val="00E67F1A"/>
    <w:rsid w:val="00E70043"/>
    <w:rsid w:val="00E71734"/>
    <w:rsid w:val="00E71E13"/>
    <w:rsid w:val="00E72CA4"/>
    <w:rsid w:val="00E7535C"/>
    <w:rsid w:val="00E76641"/>
    <w:rsid w:val="00E77D45"/>
    <w:rsid w:val="00E850BF"/>
    <w:rsid w:val="00E86B5D"/>
    <w:rsid w:val="00E877EC"/>
    <w:rsid w:val="00E93016"/>
    <w:rsid w:val="00E96E82"/>
    <w:rsid w:val="00E97E91"/>
    <w:rsid w:val="00EA0B42"/>
    <w:rsid w:val="00EA0CB8"/>
    <w:rsid w:val="00EB36AC"/>
    <w:rsid w:val="00EC1245"/>
    <w:rsid w:val="00EC449B"/>
    <w:rsid w:val="00EC65A8"/>
    <w:rsid w:val="00ED0EB7"/>
    <w:rsid w:val="00EE46DB"/>
    <w:rsid w:val="00EE5674"/>
    <w:rsid w:val="00EE5D8F"/>
    <w:rsid w:val="00EE7137"/>
    <w:rsid w:val="00EF7E8F"/>
    <w:rsid w:val="00F03FA1"/>
    <w:rsid w:val="00F066CB"/>
    <w:rsid w:val="00F071B0"/>
    <w:rsid w:val="00F12940"/>
    <w:rsid w:val="00F12BBF"/>
    <w:rsid w:val="00F15CC2"/>
    <w:rsid w:val="00F17ABB"/>
    <w:rsid w:val="00F215B0"/>
    <w:rsid w:val="00F23428"/>
    <w:rsid w:val="00F23C60"/>
    <w:rsid w:val="00F256BF"/>
    <w:rsid w:val="00F25DB9"/>
    <w:rsid w:val="00F25E1B"/>
    <w:rsid w:val="00F26154"/>
    <w:rsid w:val="00F275F8"/>
    <w:rsid w:val="00F317D8"/>
    <w:rsid w:val="00F353FD"/>
    <w:rsid w:val="00F36B64"/>
    <w:rsid w:val="00F526BA"/>
    <w:rsid w:val="00F53C85"/>
    <w:rsid w:val="00F5430D"/>
    <w:rsid w:val="00F55121"/>
    <w:rsid w:val="00F63B89"/>
    <w:rsid w:val="00F72DD6"/>
    <w:rsid w:val="00F7410D"/>
    <w:rsid w:val="00F80E9C"/>
    <w:rsid w:val="00F81117"/>
    <w:rsid w:val="00F820EF"/>
    <w:rsid w:val="00F833E1"/>
    <w:rsid w:val="00F87F6E"/>
    <w:rsid w:val="00F915D0"/>
    <w:rsid w:val="00F92CF2"/>
    <w:rsid w:val="00F93FD9"/>
    <w:rsid w:val="00F957C3"/>
    <w:rsid w:val="00F97BB7"/>
    <w:rsid w:val="00FA01B2"/>
    <w:rsid w:val="00FA29DB"/>
    <w:rsid w:val="00FA3285"/>
    <w:rsid w:val="00FA3836"/>
    <w:rsid w:val="00FA5E3A"/>
    <w:rsid w:val="00FA75EF"/>
    <w:rsid w:val="00FB46CB"/>
    <w:rsid w:val="00FC3069"/>
    <w:rsid w:val="00FC39A6"/>
    <w:rsid w:val="00FC4006"/>
    <w:rsid w:val="00FC5BD4"/>
    <w:rsid w:val="00FD1126"/>
    <w:rsid w:val="00FD3E5A"/>
    <w:rsid w:val="00FE0B47"/>
    <w:rsid w:val="00FE228C"/>
    <w:rsid w:val="00FE4DF4"/>
    <w:rsid w:val="00FE6CF8"/>
    <w:rsid w:val="00FF0AAC"/>
    <w:rsid w:val="00FF5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2547E"/>
  <w15:docId w15:val="{0F268E4D-C0B4-44F6-B3BF-7F44574BA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76641"/>
    <w:pPr>
      <w:suppressAutoHyphens/>
    </w:pPr>
    <w:rPr>
      <w:sz w:val="24"/>
      <w:szCs w:val="24"/>
      <w:lang w:eastAsia="ar-SA"/>
    </w:rPr>
  </w:style>
  <w:style w:type="paragraph" w:styleId="Nadpis1">
    <w:name w:val="heading 1"/>
    <w:basedOn w:val="Normln"/>
    <w:next w:val="Normln"/>
    <w:link w:val="Nadpis1Char"/>
    <w:qFormat/>
    <w:rsid w:val="007967A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link w:val="ZkladntextodsazenChar"/>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semiHidden/>
    <w:rsid w:val="000244A2"/>
    <w:rPr>
      <w:sz w:val="16"/>
      <w:szCs w:val="16"/>
    </w:rPr>
  </w:style>
  <w:style w:type="paragraph" w:styleId="Textkomente">
    <w:name w:val="annotation text"/>
    <w:basedOn w:val="Normln"/>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rsid w:val="002A4694"/>
    <w:pPr>
      <w:tabs>
        <w:tab w:val="center" w:pos="4536"/>
        <w:tab w:val="right" w:pos="9072"/>
      </w:tabs>
    </w:pPr>
  </w:style>
  <w:style w:type="character" w:customStyle="1" w:styleId="ZpatChar">
    <w:name w:val="Zápatí Char"/>
    <w:link w:val="Zpat"/>
    <w:rsid w:val="002A4694"/>
    <w:rPr>
      <w:sz w:val="24"/>
      <w:szCs w:val="24"/>
      <w:lang w:eastAsia="ar-SA"/>
    </w:rPr>
  </w:style>
  <w:style w:type="character" w:customStyle="1" w:styleId="ZhlavChar">
    <w:name w:val="Záhlaví Char"/>
    <w:link w:val="Zhlav"/>
    <w:rsid w:val="00787BC9"/>
    <w:rPr>
      <w:sz w:val="24"/>
      <w:szCs w:val="24"/>
    </w:rPr>
  </w:style>
  <w:style w:type="paragraph" w:styleId="Odstavecseseznamem">
    <w:name w:val="List Paragraph"/>
    <w:basedOn w:val="Normln"/>
    <w:uiPriority w:val="34"/>
    <w:qFormat/>
    <w:rsid w:val="00931971"/>
    <w:pPr>
      <w:ind w:left="720"/>
      <w:contextualSpacing/>
    </w:pPr>
  </w:style>
  <w:style w:type="character" w:customStyle="1" w:styleId="Nevyeenzmnka1">
    <w:name w:val="Nevyřešená zmínka1"/>
    <w:uiPriority w:val="99"/>
    <w:semiHidden/>
    <w:unhideWhenUsed/>
    <w:rsid w:val="00C212A2"/>
    <w:rPr>
      <w:color w:val="605E5C"/>
      <w:shd w:val="clear" w:color="auto" w:fill="E1DFDD"/>
    </w:rPr>
  </w:style>
  <w:style w:type="character" w:customStyle="1" w:styleId="ZkladntextodsazenChar">
    <w:name w:val="Základní text odsazený Char"/>
    <w:link w:val="Zkladntextodsazen"/>
    <w:rsid w:val="00AC4CA7"/>
    <w:rPr>
      <w:sz w:val="24"/>
      <w:szCs w:val="24"/>
      <w:lang w:eastAsia="ar-SA"/>
    </w:rPr>
  </w:style>
  <w:style w:type="paragraph" w:customStyle="1" w:styleId="NadpisLEG">
    <w:name w:val="Nadpis LEG"/>
    <w:basedOn w:val="Nadpis1"/>
    <w:uiPriority w:val="99"/>
    <w:rsid w:val="007967A9"/>
    <w:pPr>
      <w:keepLines w:val="0"/>
      <w:widowControl w:val="0"/>
      <w:numPr>
        <w:numId w:val="17"/>
      </w:numPr>
      <w:tabs>
        <w:tab w:val="num" w:pos="360"/>
      </w:tabs>
      <w:suppressAutoHyphens w:val="0"/>
      <w:autoSpaceDE w:val="0"/>
      <w:autoSpaceDN w:val="0"/>
      <w:adjustRightInd w:val="0"/>
      <w:spacing w:after="180"/>
      <w:ind w:left="0" w:firstLine="0"/>
      <w:jc w:val="center"/>
    </w:pPr>
    <w:rPr>
      <w:rFonts w:ascii="RotisSerif" w:eastAsia="Times New Roman" w:hAnsi="RotisSerif" w:cs="Arial"/>
      <w:b/>
      <w:color w:val="2E74B5"/>
      <w:kern w:val="32"/>
      <w:sz w:val="24"/>
      <w:szCs w:val="24"/>
      <w:lang w:eastAsia="cs-CZ"/>
    </w:rPr>
  </w:style>
  <w:style w:type="paragraph" w:customStyle="1" w:styleId="LEG1">
    <w:name w:val="LEG 1"/>
    <w:basedOn w:val="Normln"/>
    <w:uiPriority w:val="99"/>
    <w:rsid w:val="007967A9"/>
    <w:pPr>
      <w:widowControl w:val="0"/>
      <w:numPr>
        <w:ilvl w:val="1"/>
        <w:numId w:val="17"/>
      </w:numPr>
      <w:suppressAutoHyphens w:val="0"/>
      <w:autoSpaceDE w:val="0"/>
      <w:autoSpaceDN w:val="0"/>
      <w:adjustRightInd w:val="0"/>
      <w:spacing w:after="180"/>
      <w:jc w:val="both"/>
    </w:pPr>
    <w:rPr>
      <w:rFonts w:ascii="RotisSerif" w:hAnsi="RotisSerif" w:cs="Arial"/>
      <w:bCs/>
      <w:lang w:eastAsia="cs-CZ"/>
    </w:rPr>
  </w:style>
  <w:style w:type="paragraph" w:customStyle="1" w:styleId="LEG2">
    <w:name w:val="LEG 2"/>
    <w:basedOn w:val="Normln"/>
    <w:uiPriority w:val="99"/>
    <w:rsid w:val="007967A9"/>
    <w:pPr>
      <w:widowControl w:val="0"/>
      <w:numPr>
        <w:ilvl w:val="2"/>
        <w:numId w:val="17"/>
      </w:numPr>
      <w:suppressAutoHyphens w:val="0"/>
      <w:autoSpaceDE w:val="0"/>
      <w:autoSpaceDN w:val="0"/>
      <w:adjustRightInd w:val="0"/>
      <w:spacing w:after="180"/>
      <w:ind w:left="1418"/>
      <w:jc w:val="both"/>
    </w:pPr>
    <w:rPr>
      <w:rFonts w:ascii="RotisSerif" w:hAnsi="RotisSerif" w:cs="Arial"/>
      <w:lang w:eastAsia="cs-CZ"/>
    </w:rPr>
  </w:style>
  <w:style w:type="paragraph" w:customStyle="1" w:styleId="LEG3">
    <w:name w:val="LEG 3"/>
    <w:basedOn w:val="Normln"/>
    <w:uiPriority w:val="99"/>
    <w:rsid w:val="007967A9"/>
    <w:pPr>
      <w:widowControl w:val="0"/>
      <w:numPr>
        <w:ilvl w:val="3"/>
        <w:numId w:val="17"/>
      </w:numPr>
      <w:tabs>
        <w:tab w:val="left" w:pos="2268"/>
      </w:tabs>
      <w:suppressAutoHyphens w:val="0"/>
      <w:autoSpaceDE w:val="0"/>
      <w:autoSpaceDN w:val="0"/>
      <w:adjustRightInd w:val="0"/>
      <w:spacing w:after="180"/>
      <w:ind w:left="2268" w:hanging="850"/>
      <w:jc w:val="both"/>
    </w:pPr>
    <w:rPr>
      <w:rFonts w:ascii="RotisSerif" w:hAnsi="RotisSerif" w:cs="Arial"/>
      <w:lang w:eastAsia="cs-CZ"/>
    </w:rPr>
  </w:style>
  <w:style w:type="character" w:customStyle="1" w:styleId="Nadpis1Char">
    <w:name w:val="Nadpis 1 Char"/>
    <w:basedOn w:val="Standardnpsmoodstavce"/>
    <w:link w:val="Nadpis1"/>
    <w:rsid w:val="007967A9"/>
    <w:rPr>
      <w:rFonts w:asciiTheme="majorHAnsi" w:eastAsiaTheme="majorEastAsia" w:hAnsiTheme="majorHAnsi" w:cstheme="majorBidi"/>
      <w:color w:val="2E74B5" w:themeColor="accent1" w:themeShade="BF"/>
      <w:sz w:val="32"/>
      <w:szCs w:val="32"/>
      <w:lang w:eastAsia="ar-SA"/>
    </w:rPr>
  </w:style>
  <w:style w:type="character" w:customStyle="1" w:styleId="Nevyeenzmnka2">
    <w:name w:val="Nevyřešená zmínka2"/>
    <w:basedOn w:val="Standardnpsmoodstavce"/>
    <w:uiPriority w:val="99"/>
    <w:semiHidden/>
    <w:unhideWhenUsed/>
    <w:rsid w:val="00641CB2"/>
    <w:rPr>
      <w:color w:val="605E5C"/>
      <w:shd w:val="clear" w:color="auto" w:fill="E1DFDD"/>
    </w:rPr>
  </w:style>
  <w:style w:type="paragraph" w:styleId="Revize">
    <w:name w:val="Revision"/>
    <w:hidden/>
    <w:uiPriority w:val="99"/>
    <w:semiHidden/>
    <w:rsid w:val="00062EB3"/>
    <w:rPr>
      <w:sz w:val="24"/>
      <w:szCs w:val="24"/>
      <w:lang w:eastAsia="ar-SA"/>
    </w:rPr>
  </w:style>
  <w:style w:type="character" w:styleId="Nevyeenzmnka">
    <w:name w:val="Unresolved Mention"/>
    <w:basedOn w:val="Standardnpsmoodstavce"/>
    <w:uiPriority w:val="99"/>
    <w:semiHidden/>
    <w:unhideWhenUsed/>
    <w:rsid w:val="00861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tomanova@nem-t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krejskova@nem-tr.cz" TargetMode="External"/><Relationship Id="rId5" Type="http://schemas.openxmlformats.org/officeDocument/2006/relationships/webSettings" Target="webSettings.xml"/><Relationship Id="rId10" Type="http://schemas.openxmlformats.org/officeDocument/2006/relationships/hyperlink" Target="mailto:hkrejskova@nem-tr.cz" TargetMode="External"/><Relationship Id="rId4" Type="http://schemas.openxmlformats.org/officeDocument/2006/relationships/settings" Target="settings.xml"/><Relationship Id="rId9" Type="http://schemas.openxmlformats.org/officeDocument/2006/relationships/hyperlink" Target="mailto:mtrnkova@nem-t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7E984-529A-484F-A714-4CC9ABA9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4451</Words>
  <Characters>26266</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30656</CharactersWithSpaces>
  <SharedDoc>false</SharedDoc>
  <HLinks>
    <vt:vector size="6" baseType="variant">
      <vt:variant>
        <vt:i4>3014749</vt:i4>
      </vt:variant>
      <vt:variant>
        <vt:i4>6</vt:i4>
      </vt:variant>
      <vt:variant>
        <vt:i4>0</vt:i4>
      </vt:variant>
      <vt:variant>
        <vt:i4>5</vt:i4>
      </vt:variant>
      <vt:variant>
        <vt:lpwstr>mailto:jana.lacinova@nnm.cz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Mgr. Alena Ševčíková</cp:lastModifiedBy>
  <cp:revision>16</cp:revision>
  <cp:lastPrinted>2015-11-06T12:42:00Z</cp:lastPrinted>
  <dcterms:created xsi:type="dcterms:W3CDTF">2024-06-21T08:12:00Z</dcterms:created>
  <dcterms:modified xsi:type="dcterms:W3CDTF">2024-11-18T11:20:00Z</dcterms:modified>
</cp:coreProperties>
</file>