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2E6" w:rsidRDefault="007462E6" w:rsidP="000C1E31">
      <w:pPr>
        <w:widowControl w:val="0"/>
        <w:jc w:val="center"/>
        <w:rPr>
          <w:rFonts w:asciiTheme="minorHAnsi" w:hAnsiTheme="minorHAnsi" w:cstheme="minorHAnsi"/>
          <w:b/>
          <w:bCs/>
          <w:kern w:val="1"/>
          <w:sz w:val="44"/>
          <w:szCs w:val="44"/>
        </w:rPr>
      </w:pPr>
    </w:p>
    <w:p w:rsidR="000C1E31" w:rsidRPr="00F54C04" w:rsidRDefault="00956548" w:rsidP="000C1E31">
      <w:pPr>
        <w:widowControl w:val="0"/>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rsidR="006E34CF" w:rsidRPr="00F54C04" w:rsidRDefault="006E34CF" w:rsidP="00F067FE">
      <w:pPr>
        <w:ind w:right="567"/>
        <w:jc w:val="both"/>
        <w:rPr>
          <w:rFonts w:asciiTheme="minorHAnsi" w:hAnsiTheme="minorHAnsi" w:cstheme="minorHAnsi"/>
          <w:sz w:val="22"/>
          <w:szCs w:val="22"/>
        </w:rPr>
      </w:pPr>
    </w:p>
    <w:p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rsidR="00737069" w:rsidRPr="00F54C04" w:rsidRDefault="00737069" w:rsidP="00F067FE">
      <w:pPr>
        <w:jc w:val="both"/>
        <w:rPr>
          <w:rFonts w:asciiTheme="minorHAnsi" w:hAnsiTheme="minorHAnsi" w:cstheme="minorHAnsi"/>
          <w:sz w:val="22"/>
          <w:szCs w:val="22"/>
          <w:lang w:eastAsia="cs-CZ"/>
        </w:rPr>
      </w:pPr>
    </w:p>
    <w:p w:rsidR="007462E6" w:rsidRDefault="007462E6" w:rsidP="000C1E31">
      <w:pPr>
        <w:keepNext/>
        <w:jc w:val="center"/>
        <w:rPr>
          <w:rFonts w:asciiTheme="minorHAnsi" w:hAnsiTheme="minorHAnsi" w:cstheme="minorHAnsi"/>
          <w:b/>
        </w:rPr>
      </w:pPr>
    </w:p>
    <w:p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Radovanem Necidem</w:t>
      </w:r>
      <w:r w:rsidRPr="00F2299F">
        <w:rPr>
          <w:rFonts w:asciiTheme="minorHAnsi" w:hAnsiTheme="minorHAnsi" w:cstheme="minorHAnsi"/>
          <w:b/>
          <w:bCs/>
          <w:lang w:eastAsia="cs-CZ"/>
        </w:rPr>
        <w:t>, ředitelem organizace</w:t>
      </w:r>
    </w:p>
    <w:p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rsidR="00956548" w:rsidRDefault="00956548" w:rsidP="00956548">
      <w:pPr>
        <w:spacing w:before="120" w:after="120"/>
        <w:rPr>
          <w:rFonts w:asciiTheme="minorHAnsi" w:hAnsiTheme="minorHAnsi" w:cstheme="minorHAnsi"/>
          <w:b/>
          <w:lang w:eastAsia="cs-CZ"/>
        </w:rPr>
      </w:pP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rsidR="00956548" w:rsidRDefault="00956548" w:rsidP="00956548">
      <w:pPr>
        <w:spacing w:before="120" w:after="120"/>
        <w:rPr>
          <w:rFonts w:asciiTheme="minorHAnsi" w:hAnsiTheme="minorHAnsi" w:cstheme="minorHAnsi"/>
          <w:b/>
          <w:lang w:eastAsia="cs-CZ"/>
        </w:rPr>
      </w:pP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se 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rejstříku   </w:t>
      </w:r>
      <w:r w:rsidRPr="00F2299F">
        <w:rPr>
          <w:rFonts w:asciiTheme="minorHAnsi" w:hAnsiTheme="minorHAnsi" w:cstheme="minorHAnsi"/>
          <w:b/>
          <w:highlight w:val="lightGray"/>
          <w:lang w:eastAsia="cs-CZ"/>
        </w:rPr>
        <w:t>............................................................</w:t>
      </w:r>
    </w:p>
    <w:p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rsidR="00E45E70" w:rsidRPr="00F54C04" w:rsidRDefault="00E45E70" w:rsidP="00E26071">
      <w:pPr>
        <w:widowControl w:val="0"/>
        <w:tabs>
          <w:tab w:val="left" w:pos="2268"/>
        </w:tabs>
        <w:jc w:val="both"/>
        <w:rPr>
          <w:rFonts w:asciiTheme="minorHAnsi" w:hAnsiTheme="minorHAnsi" w:cstheme="minorHAnsi"/>
        </w:rPr>
      </w:pPr>
    </w:p>
    <w:p w:rsidR="001576D0" w:rsidRPr="00F54C04" w:rsidRDefault="001576D0" w:rsidP="001576D0">
      <w:pPr>
        <w:widowControl w:val="0"/>
        <w:tabs>
          <w:tab w:val="left" w:pos="2268"/>
        </w:tabs>
        <w:jc w:val="both"/>
        <w:rPr>
          <w:rFonts w:asciiTheme="minorHAnsi" w:hAnsiTheme="minorHAnsi" w:cstheme="minorHAnsi"/>
        </w:rPr>
      </w:pPr>
      <w:r w:rsidRPr="00F54C04">
        <w:rPr>
          <w:rFonts w:asciiTheme="minorHAnsi" w:hAnsiTheme="minorHAnsi" w:cstheme="minorHAnsi"/>
        </w:rPr>
        <w:t>se dohodl</w:t>
      </w:r>
      <w:r w:rsidR="00F54C04">
        <w:rPr>
          <w:rFonts w:asciiTheme="minorHAnsi" w:hAnsiTheme="minorHAnsi" w:cstheme="minorHAnsi"/>
        </w:rPr>
        <w:t>y</w:t>
      </w:r>
      <w:r w:rsidRPr="00F54C04">
        <w:rPr>
          <w:rFonts w:asciiTheme="minorHAnsi" w:hAnsiTheme="minorHAnsi" w:cstheme="minorHAnsi"/>
        </w:rPr>
        <w:t xml:space="preserve"> na následujících ustanoveních:</w:t>
      </w:r>
    </w:p>
    <w:p w:rsidR="007462E6" w:rsidRDefault="007462E6" w:rsidP="000C1E31">
      <w:pPr>
        <w:keepNext/>
        <w:widowControl w:val="0"/>
        <w:tabs>
          <w:tab w:val="left" w:pos="2268"/>
        </w:tabs>
        <w:jc w:val="center"/>
        <w:rPr>
          <w:rFonts w:asciiTheme="minorHAnsi" w:hAnsiTheme="minorHAnsi" w:cstheme="minorHAnsi"/>
          <w:b/>
        </w:rPr>
      </w:pPr>
    </w:p>
    <w:p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rsidR="009E2B13" w:rsidRPr="00F54C04" w:rsidRDefault="009E2B13" w:rsidP="009E2B13">
      <w:pPr>
        <w:pStyle w:val="Zkladntext"/>
        <w:tabs>
          <w:tab w:val="left" w:pos="567"/>
        </w:tabs>
        <w:spacing w:after="0"/>
        <w:jc w:val="both"/>
        <w:rPr>
          <w:rFonts w:asciiTheme="minorHAnsi" w:hAnsiTheme="minorHAnsi" w:cstheme="minorHAnsi"/>
          <w:lang w:eastAsia="cs-CZ"/>
        </w:rPr>
      </w:pPr>
    </w:p>
    <w:p w:rsidR="00737069" w:rsidRPr="00F54C04" w:rsidRDefault="004365D9" w:rsidP="00686807">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 xml:space="preserve">hotovitele předložená na veřejnou zakázku </w:t>
      </w:r>
      <w:r w:rsidR="007C6A86">
        <w:rPr>
          <w:rFonts w:asciiTheme="minorHAnsi" w:hAnsiTheme="minorHAnsi" w:cstheme="minorHAnsi"/>
        </w:rPr>
        <w:t xml:space="preserve">malého rozsahu </w:t>
      </w:r>
      <w:r w:rsidRPr="00F54C04">
        <w:rPr>
          <w:rFonts w:asciiTheme="minorHAnsi" w:hAnsiTheme="minorHAnsi" w:cstheme="minorHAnsi"/>
        </w:rPr>
        <w:t>s názvem „</w:t>
      </w:r>
      <w:r w:rsidR="00686807" w:rsidRPr="00686807">
        <w:rPr>
          <w:rFonts w:asciiTheme="minorHAnsi" w:hAnsiTheme="minorHAnsi" w:cstheme="minorHAnsi"/>
          <w:b/>
        </w:rPr>
        <w:t>III/36033 Sedliště most ev. č. 36033-1</w:t>
      </w:r>
      <w:r w:rsidRPr="00F54C04">
        <w:rPr>
          <w:rFonts w:asciiTheme="minorHAnsi" w:hAnsiTheme="minorHAnsi" w:cstheme="minorHAnsi"/>
        </w:rPr>
        <w:t xml:space="preserve">“ zadávanou </w:t>
      </w:r>
      <w:r w:rsidR="007C6A86">
        <w:rPr>
          <w:rFonts w:asciiTheme="minorHAnsi" w:hAnsiTheme="minorHAnsi" w:cstheme="minorHAnsi"/>
        </w:rPr>
        <w:t xml:space="preserve">mimo režim </w:t>
      </w:r>
      <w:r w:rsidRPr="00F54C04">
        <w:rPr>
          <w:rFonts w:asciiTheme="minorHAnsi" w:hAnsiTheme="minorHAnsi" w:cstheme="minorHAnsi"/>
        </w:rPr>
        <w:t>zákona č. 134/2016 Sb., o zadávání veřej</w:t>
      </w:r>
      <w:r w:rsidRPr="00460779">
        <w:rPr>
          <w:rFonts w:asciiTheme="minorHAnsi" w:hAnsiTheme="minorHAnsi" w:cstheme="minorHAnsi"/>
        </w:rPr>
        <w:t>ných zakázek, v platném znění (dále jen „ZZVZ“)</w:t>
      </w:r>
      <w:r w:rsidR="00B174ED" w:rsidRPr="00460779">
        <w:rPr>
          <w:rFonts w:asciiTheme="minorHAnsi" w:hAnsiTheme="minorHAnsi" w:cstheme="minorHAnsi"/>
        </w:rPr>
        <w:t xml:space="preserve"> </w:t>
      </w:r>
      <w:r w:rsidR="00B174ED" w:rsidRPr="00460779">
        <w:rPr>
          <w:rFonts w:asciiTheme="minorHAnsi" w:hAnsiTheme="minorHAnsi" w:cstheme="minorHAnsi"/>
          <w:lang w:eastAsia="cs-CZ"/>
        </w:rPr>
        <w:t xml:space="preserve">a dále </w:t>
      </w:r>
      <w:r w:rsidR="003A4E14" w:rsidRPr="00460779">
        <w:rPr>
          <w:rFonts w:asciiTheme="minorHAnsi" w:hAnsiTheme="minorHAnsi" w:cstheme="minorHAnsi"/>
          <w:b/>
        </w:rPr>
        <w:t>Obchodní</w:t>
      </w:r>
      <w:r w:rsidR="00B174ED" w:rsidRPr="00460779">
        <w:rPr>
          <w:rFonts w:asciiTheme="minorHAnsi" w:hAnsiTheme="minorHAnsi" w:cstheme="minorHAnsi"/>
          <w:b/>
        </w:rPr>
        <w:t xml:space="preserve"> podmínk</w:t>
      </w:r>
      <w:r w:rsidR="003A4E14" w:rsidRPr="00460779">
        <w:rPr>
          <w:rFonts w:asciiTheme="minorHAnsi" w:hAnsiTheme="minorHAnsi" w:cstheme="minorHAnsi"/>
          <w:b/>
        </w:rPr>
        <w:t>y</w:t>
      </w:r>
      <w:r w:rsidR="00B174ED" w:rsidRPr="00460779">
        <w:rPr>
          <w:rFonts w:asciiTheme="minorHAnsi" w:hAnsiTheme="minorHAnsi" w:cstheme="minorHAnsi"/>
          <w:b/>
        </w:rPr>
        <w:t xml:space="preserve"> zadavatele pro veřejné zakázky na stavební práce</w:t>
      </w:r>
      <w:r w:rsidR="007C6A86" w:rsidRPr="00460779">
        <w:rPr>
          <w:rFonts w:asciiTheme="minorHAnsi" w:hAnsiTheme="minorHAnsi" w:cstheme="minorHAnsi"/>
          <w:b/>
        </w:rPr>
        <w:t xml:space="preserve">, </w:t>
      </w:r>
      <w:r w:rsidR="00460779" w:rsidRPr="00460779">
        <w:rPr>
          <w:rFonts w:asciiTheme="minorHAnsi" w:hAnsiTheme="minorHAnsi" w:cstheme="minorHAnsi"/>
          <w:b/>
        </w:rPr>
        <w:t>vydané dle § 1751 a násl. OZ.,</w:t>
      </w:r>
      <w:r w:rsidR="00460779" w:rsidRPr="00460779">
        <w:rPr>
          <w:rFonts w:asciiTheme="minorHAnsi" w:hAnsiTheme="minorHAnsi" w:cstheme="minorHAnsi"/>
          <w:lang w:eastAsia="cs-CZ"/>
        </w:rPr>
        <w:t xml:space="preserve"> </w:t>
      </w:r>
      <w:r w:rsidR="00460779" w:rsidRPr="00460779">
        <w:rPr>
          <w:rFonts w:asciiTheme="minorHAnsi" w:hAnsiTheme="minorHAnsi" w:cstheme="minorHAnsi"/>
          <w:b/>
        </w:rPr>
        <w:t>které zadavatel stanovil obdobně i pro veřejné zakázky malého rozsahu, zadávané ve smyslu § 31 ZZVZ.</w:t>
      </w:r>
      <w:r w:rsidR="00B174ED" w:rsidRPr="00460779">
        <w:rPr>
          <w:rFonts w:asciiTheme="minorHAnsi" w:hAnsiTheme="minorHAnsi" w:cstheme="minorHAnsi"/>
          <w:b/>
        </w:rPr>
        <w:t xml:space="preserve"> </w:t>
      </w:r>
    </w:p>
    <w:p w:rsidR="00B9148F" w:rsidRPr="00F54C04" w:rsidRDefault="00B9148F" w:rsidP="00B9317B">
      <w:pPr>
        <w:keepNext/>
        <w:rPr>
          <w:rFonts w:asciiTheme="minorHAnsi" w:hAnsiTheme="minorHAnsi" w:cstheme="minorHAnsi"/>
          <w:b/>
        </w:rPr>
      </w:pPr>
    </w:p>
    <w:p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rsidR="007A375F" w:rsidRPr="00521797" w:rsidRDefault="006D3A9B" w:rsidP="00521797">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Předmětem této S</w:t>
      </w:r>
      <w:r w:rsidR="009E2B13" w:rsidRPr="00F54C04">
        <w:rPr>
          <w:rFonts w:asciiTheme="minorHAnsi" w:hAnsiTheme="minorHAnsi" w:cstheme="minorHAnsi"/>
          <w:bCs/>
          <w:lang w:eastAsia="cs-CZ"/>
        </w:rPr>
        <w:t xml:space="preserve">mlouvy je </w:t>
      </w:r>
      <w:r w:rsidR="00521797" w:rsidRPr="00521797">
        <w:rPr>
          <w:rFonts w:asciiTheme="minorHAnsi" w:hAnsiTheme="minorHAnsi" w:cstheme="minorHAnsi"/>
          <w:bCs/>
          <w:lang w:eastAsia="cs-CZ"/>
        </w:rPr>
        <w:t>rekonstrukce jednopólového mostu ev. č. 36033-1 v intravilánu u obce Sedliště, který převádí komunikaci III/36033 přes Sedlišťský potok</w:t>
      </w:r>
      <w:r w:rsidR="000C1E31" w:rsidRPr="00521797">
        <w:rPr>
          <w:rFonts w:asciiTheme="minorHAnsi" w:hAnsiTheme="minorHAnsi" w:cstheme="minorHAnsi"/>
          <w:bCs/>
          <w:lang w:eastAsia="cs-CZ"/>
        </w:rPr>
        <w:t>.</w:t>
      </w:r>
    </w:p>
    <w:p w:rsidR="004A55B7" w:rsidRPr="00F54C04"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rsidR="008936DF" w:rsidRPr="00F0153F" w:rsidRDefault="00A56906" w:rsidP="00F0153F">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5D501A">
        <w:rPr>
          <w:rFonts w:asciiTheme="minorHAnsi" w:hAnsiTheme="minorHAnsi" w:cstheme="minorHAnsi"/>
          <w:bCs/>
          <w:lang w:eastAsia="cs-CZ"/>
        </w:rPr>
        <w:t>Předmětem díla je provedení všech činností, prací a dodávek obsažených v </w:t>
      </w:r>
      <w:r w:rsidR="000C1E31" w:rsidRPr="005D501A">
        <w:rPr>
          <w:rFonts w:asciiTheme="minorHAnsi" w:hAnsiTheme="minorHAnsi" w:cstheme="minorHAnsi"/>
          <w:bCs/>
          <w:lang w:eastAsia="cs-CZ"/>
        </w:rPr>
        <w:t>projektové dokumentaci pro prová</w:t>
      </w:r>
      <w:r w:rsidRPr="005D501A">
        <w:rPr>
          <w:rFonts w:asciiTheme="minorHAnsi" w:hAnsiTheme="minorHAnsi" w:cstheme="minorHAnsi"/>
          <w:bCs/>
          <w:lang w:eastAsia="cs-CZ"/>
        </w:rPr>
        <w:t>d</w:t>
      </w:r>
      <w:r w:rsidR="000C1E31" w:rsidRPr="005D501A">
        <w:rPr>
          <w:rFonts w:asciiTheme="minorHAnsi" w:hAnsiTheme="minorHAnsi" w:cstheme="minorHAnsi"/>
          <w:bCs/>
          <w:lang w:eastAsia="cs-CZ"/>
        </w:rPr>
        <w:t>ě</w:t>
      </w:r>
      <w:r w:rsidRPr="005D501A">
        <w:rPr>
          <w:rFonts w:asciiTheme="minorHAnsi" w:hAnsiTheme="minorHAnsi" w:cstheme="minorHAnsi"/>
          <w:bCs/>
          <w:lang w:eastAsia="cs-CZ"/>
        </w:rPr>
        <w:t>ní stavby s názvem „</w:t>
      </w:r>
      <w:r w:rsidR="00521797" w:rsidRPr="005D501A">
        <w:rPr>
          <w:rFonts w:asciiTheme="minorHAnsi" w:hAnsiTheme="minorHAnsi" w:cstheme="minorHAnsi"/>
          <w:b/>
          <w:bCs/>
          <w:lang w:eastAsia="cs-CZ"/>
        </w:rPr>
        <w:t>III/36033 Sedliště, most ev.č. 36033-1</w:t>
      </w:r>
      <w:r w:rsidRPr="005D501A">
        <w:rPr>
          <w:rFonts w:asciiTheme="minorHAnsi" w:hAnsiTheme="minorHAnsi" w:cstheme="minorHAnsi"/>
          <w:bCs/>
          <w:lang w:eastAsia="cs-CZ"/>
        </w:rPr>
        <w:t xml:space="preserve">“, </w:t>
      </w:r>
      <w:r w:rsidR="000C1E31" w:rsidRPr="005D501A">
        <w:rPr>
          <w:rFonts w:asciiTheme="minorHAnsi" w:hAnsiTheme="minorHAnsi" w:cstheme="minorHAnsi"/>
        </w:rPr>
        <w:t>kterou vypracoval</w:t>
      </w:r>
      <w:r w:rsidR="00521797" w:rsidRPr="005D501A">
        <w:rPr>
          <w:rFonts w:asciiTheme="minorHAnsi" w:hAnsiTheme="minorHAnsi" w:cstheme="minorHAnsi"/>
        </w:rPr>
        <w:t xml:space="preserve"> projektant</w:t>
      </w:r>
      <w:r w:rsidR="000C1E31" w:rsidRPr="005D501A">
        <w:rPr>
          <w:rFonts w:asciiTheme="minorHAnsi" w:hAnsiTheme="minorHAnsi" w:cstheme="minorHAnsi"/>
        </w:rPr>
        <w:t xml:space="preserve"> </w:t>
      </w:r>
      <w:r w:rsidR="00521797" w:rsidRPr="005D501A">
        <w:rPr>
          <w:rFonts w:asciiTheme="minorHAnsi" w:hAnsiTheme="minorHAnsi" w:cstheme="minorHAnsi"/>
        </w:rPr>
        <w:t>Ing. Milan Sedlák</w:t>
      </w:r>
      <w:r w:rsidR="00F7304C" w:rsidRPr="005D501A">
        <w:rPr>
          <w:rFonts w:asciiTheme="minorHAnsi" w:hAnsiTheme="minorHAnsi" w:cstheme="minorHAnsi"/>
        </w:rPr>
        <w:t xml:space="preserve">, IČO: </w:t>
      </w:r>
      <w:r w:rsidR="00521797" w:rsidRPr="005D501A">
        <w:rPr>
          <w:rFonts w:asciiTheme="minorHAnsi" w:hAnsiTheme="minorHAnsi" w:cstheme="minorHAnsi"/>
        </w:rPr>
        <w:t>88134253</w:t>
      </w:r>
      <w:r w:rsidR="00F7304C" w:rsidRPr="005D501A">
        <w:rPr>
          <w:rFonts w:asciiTheme="minorHAnsi" w:hAnsiTheme="minorHAnsi" w:cstheme="minorHAnsi"/>
        </w:rPr>
        <w:t xml:space="preserve"> </w:t>
      </w:r>
      <w:r w:rsidR="000C1E31" w:rsidRPr="005D501A">
        <w:rPr>
          <w:rFonts w:asciiTheme="minorHAnsi" w:hAnsiTheme="minorHAnsi" w:cstheme="minorHAnsi"/>
        </w:rPr>
        <w:t xml:space="preserve">se sídlem </w:t>
      </w:r>
      <w:r w:rsidR="00521797" w:rsidRPr="005D501A">
        <w:rPr>
          <w:rFonts w:asciiTheme="minorHAnsi" w:hAnsiTheme="minorHAnsi" w:cstheme="minorHAnsi"/>
        </w:rPr>
        <w:t xml:space="preserve">Na </w:t>
      </w:r>
      <w:r w:rsidR="00B877FA">
        <w:rPr>
          <w:rFonts w:asciiTheme="minorHAnsi" w:hAnsiTheme="minorHAnsi" w:cstheme="minorHAnsi"/>
        </w:rPr>
        <w:t>N</w:t>
      </w:r>
      <w:r w:rsidR="00521797" w:rsidRPr="005D501A">
        <w:rPr>
          <w:rFonts w:asciiTheme="minorHAnsi" w:hAnsiTheme="minorHAnsi" w:cstheme="minorHAnsi"/>
        </w:rPr>
        <w:t>ávsi 18/4</w:t>
      </w:r>
      <w:r w:rsidR="000C1E31" w:rsidRPr="005D501A">
        <w:rPr>
          <w:rFonts w:asciiTheme="minorHAnsi" w:hAnsiTheme="minorHAnsi" w:cstheme="minorHAnsi"/>
        </w:rPr>
        <w:t xml:space="preserve">, </w:t>
      </w:r>
      <w:r w:rsidR="00521797" w:rsidRPr="005D501A">
        <w:rPr>
          <w:rFonts w:asciiTheme="minorHAnsi" w:hAnsiTheme="minorHAnsi" w:cstheme="minorHAnsi"/>
        </w:rPr>
        <w:t>620</w:t>
      </w:r>
      <w:r w:rsidR="00D13E64">
        <w:rPr>
          <w:rFonts w:asciiTheme="minorHAnsi" w:hAnsiTheme="minorHAnsi" w:cstheme="minorHAnsi"/>
        </w:rPr>
        <w:t xml:space="preserve"> </w:t>
      </w:r>
      <w:r w:rsidR="00521797" w:rsidRPr="005D501A">
        <w:rPr>
          <w:rFonts w:asciiTheme="minorHAnsi" w:hAnsiTheme="minorHAnsi" w:cstheme="minorHAnsi"/>
        </w:rPr>
        <w:t>00 Brno</w:t>
      </w:r>
      <w:r w:rsidR="000C1E31" w:rsidRPr="005D501A">
        <w:rPr>
          <w:rFonts w:asciiTheme="minorHAnsi" w:hAnsiTheme="minorHAnsi" w:cstheme="minorHAnsi"/>
        </w:rPr>
        <w:t xml:space="preserve">, autorizovaný inženýr pro mosty a inženýrské konstrukce, ČKAIT </w:t>
      </w:r>
      <w:r w:rsidR="00B877FA" w:rsidRPr="00B877FA">
        <w:rPr>
          <w:rFonts w:asciiTheme="minorHAnsi" w:hAnsiTheme="minorHAnsi" w:cstheme="minorHAnsi"/>
        </w:rPr>
        <w:t xml:space="preserve">1005598 </w:t>
      </w:r>
      <w:r w:rsidR="00F0153F" w:rsidRPr="00F7304C">
        <w:rPr>
          <w:rFonts w:asciiTheme="minorHAnsi" w:hAnsiTheme="minorHAnsi" w:cstheme="minorHAnsi"/>
          <w:bCs/>
          <w:lang w:eastAsia="cs-CZ"/>
        </w:rPr>
        <w:t xml:space="preserve">v soupise stavebních prací, dodávek a služeb s výkazem výměr k této projektové dokumentaci, </w:t>
      </w:r>
      <w:r w:rsidR="00D13E64">
        <w:rPr>
          <w:rFonts w:asciiTheme="minorHAnsi" w:hAnsiTheme="minorHAnsi" w:cstheme="minorHAnsi"/>
          <w:bCs/>
          <w:lang w:eastAsia="cs-CZ"/>
        </w:rPr>
        <w:t>který</w:t>
      </w:r>
      <w:r w:rsidR="00F0153F">
        <w:rPr>
          <w:rFonts w:asciiTheme="minorHAnsi" w:hAnsiTheme="minorHAnsi" w:cstheme="minorHAnsi"/>
          <w:bCs/>
          <w:lang w:eastAsia="cs-CZ"/>
        </w:rPr>
        <w:t xml:space="preserve"> tvoří příloh</w:t>
      </w:r>
      <w:r w:rsidR="00D13E64">
        <w:rPr>
          <w:rFonts w:asciiTheme="minorHAnsi" w:hAnsiTheme="minorHAnsi" w:cstheme="minorHAnsi"/>
          <w:bCs/>
          <w:lang w:eastAsia="cs-CZ"/>
        </w:rPr>
        <w:t>u</w:t>
      </w:r>
      <w:r w:rsidR="00F0153F">
        <w:rPr>
          <w:rFonts w:asciiTheme="minorHAnsi" w:hAnsiTheme="minorHAnsi" w:cstheme="minorHAnsi"/>
          <w:bCs/>
          <w:lang w:eastAsia="cs-CZ"/>
        </w:rPr>
        <w:t xml:space="preserve"> této Smlouvy</w:t>
      </w:r>
      <w:r w:rsidR="00971300" w:rsidRPr="00F0153F">
        <w:rPr>
          <w:rFonts w:asciiTheme="minorHAnsi" w:hAnsiTheme="minorHAnsi" w:cstheme="minorHAnsi"/>
          <w:bCs/>
          <w:lang w:eastAsia="cs-CZ"/>
        </w:rPr>
        <w:t>.</w:t>
      </w:r>
    </w:p>
    <w:p w:rsidR="00971300" w:rsidRDefault="00971300" w:rsidP="00971300">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rsidR="00EA02EC" w:rsidRPr="00F54C04" w:rsidRDefault="00EA02EC" w:rsidP="00EA02EC">
      <w:pPr>
        <w:pStyle w:val="Odstavecseseznamem"/>
        <w:rPr>
          <w:rFonts w:asciiTheme="minorHAnsi" w:hAnsiTheme="minorHAnsi" w:cstheme="minorHAnsi"/>
          <w:bCs/>
          <w:lang w:eastAsia="cs-CZ"/>
        </w:rPr>
      </w:pPr>
    </w:p>
    <w:p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rsidR="00B9148F" w:rsidRPr="00F54C0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rsidR="003F1103" w:rsidRPr="007462E6" w:rsidRDefault="0035697D" w:rsidP="000C1E31">
      <w:pPr>
        <w:keepNext/>
        <w:widowControl w:val="0"/>
        <w:tabs>
          <w:tab w:val="left" w:pos="2268"/>
        </w:tabs>
        <w:jc w:val="center"/>
        <w:rPr>
          <w:rFonts w:asciiTheme="minorHAnsi" w:hAnsiTheme="minorHAnsi" w:cstheme="minorHAnsi"/>
          <w:b/>
        </w:rPr>
      </w:pPr>
      <w:r w:rsidRPr="007462E6">
        <w:rPr>
          <w:rFonts w:asciiTheme="minorHAnsi" w:hAnsiTheme="minorHAnsi" w:cstheme="minorHAnsi"/>
          <w:b/>
        </w:rPr>
        <w:lastRenderedPageBreak/>
        <w:t>Článek IV.</w:t>
      </w:r>
    </w:p>
    <w:p w:rsidR="00B9148F" w:rsidRPr="000C1E31" w:rsidRDefault="002E36D9" w:rsidP="000C1E31">
      <w:pPr>
        <w:pStyle w:val="Nadpis2"/>
        <w:numPr>
          <w:ilvl w:val="0"/>
          <w:numId w:val="0"/>
        </w:numPr>
        <w:spacing w:after="240"/>
        <w:ind w:left="578" w:hanging="578"/>
        <w:rPr>
          <w:rFonts w:asciiTheme="minorHAnsi" w:hAnsiTheme="minorHAnsi" w:cstheme="minorHAnsi"/>
        </w:rPr>
      </w:pPr>
      <w:r w:rsidRPr="007462E6">
        <w:rPr>
          <w:rFonts w:asciiTheme="minorHAnsi" w:hAnsiTheme="minorHAnsi" w:cstheme="minorHAnsi"/>
        </w:rPr>
        <w:t>Doba plnění</w:t>
      </w:r>
    </w:p>
    <w:p w:rsidR="0097387A" w:rsidRPr="00F54C0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rsidR="0097387A" w:rsidRPr="00F54C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F54C04">
        <w:rPr>
          <w:rFonts w:asciiTheme="minorHAnsi" w:hAnsiTheme="minorHAnsi" w:cstheme="minorHAnsi"/>
          <w:lang w:eastAsia="cs-CZ"/>
        </w:rPr>
        <w:t>zahájení realizace stavby</w:t>
      </w:r>
      <w:r w:rsidR="00DE39B0" w:rsidRPr="00F54C04">
        <w:rPr>
          <w:rFonts w:asciiTheme="minorHAnsi" w:hAnsiTheme="minorHAnsi" w:cstheme="minorHAnsi"/>
          <w:lang w:eastAsia="cs-CZ"/>
        </w:rPr>
        <w:t xml:space="preserve">: </w:t>
      </w:r>
      <w:r w:rsidRPr="00F54C04">
        <w:rPr>
          <w:rFonts w:asciiTheme="minorHAnsi" w:hAnsiTheme="minorHAnsi" w:cstheme="minorHAnsi"/>
          <w:b/>
          <w:lang w:eastAsia="cs-CZ"/>
        </w:rPr>
        <w:t>dnem předání a převzetí staveniště</w:t>
      </w:r>
      <w:r w:rsidRPr="00F54C04">
        <w:rPr>
          <w:rFonts w:asciiTheme="minorHAnsi" w:hAnsiTheme="minorHAnsi" w:cstheme="minorHAnsi"/>
          <w:lang w:eastAsia="cs-CZ"/>
        </w:rPr>
        <w:t xml:space="preserve"> </w:t>
      </w:r>
    </w:p>
    <w:p w:rsidR="002705B6" w:rsidRPr="000A2B04"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 xml:space="preserve">uvedení celé stavby do užívání ve smyslu čl. XII. obchodních podmínek (dále i „OP“): </w:t>
      </w:r>
      <w:r w:rsidRPr="000A2B04">
        <w:rPr>
          <w:rFonts w:asciiTheme="minorHAnsi" w:hAnsiTheme="minorHAnsi" w:cstheme="minorHAnsi"/>
          <w:b/>
          <w:lang w:eastAsia="cs-CZ"/>
        </w:rPr>
        <w:t xml:space="preserve">do </w:t>
      </w:r>
      <w:r w:rsidR="00545889">
        <w:rPr>
          <w:rFonts w:asciiTheme="minorHAnsi" w:hAnsiTheme="minorHAnsi" w:cstheme="minorHAnsi"/>
          <w:b/>
          <w:lang w:eastAsia="cs-CZ"/>
        </w:rPr>
        <w:t>4</w:t>
      </w:r>
      <w:r w:rsidRPr="000A2B04">
        <w:rPr>
          <w:rFonts w:asciiTheme="minorHAnsi" w:hAnsiTheme="minorHAnsi" w:cstheme="minorHAnsi"/>
          <w:b/>
          <w:lang w:eastAsia="cs-CZ"/>
        </w:rPr>
        <w:t xml:space="preserve"> měsíců</w:t>
      </w:r>
      <w:r w:rsidRPr="000A2B04">
        <w:rPr>
          <w:rFonts w:asciiTheme="minorHAnsi" w:hAnsiTheme="minorHAnsi" w:cstheme="minorHAnsi"/>
          <w:lang w:eastAsia="cs-CZ"/>
        </w:rPr>
        <w:t xml:space="preserve"> od předání a převzetí staveniště </w:t>
      </w:r>
    </w:p>
    <w:p w:rsidR="002705B6" w:rsidRPr="000A2B04"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0A2B04">
        <w:rPr>
          <w:rFonts w:asciiTheme="minorHAnsi" w:hAnsiTheme="minorHAnsi" w:cstheme="minorHAnsi"/>
          <w:lang w:eastAsia="cs-CZ"/>
        </w:rPr>
        <w:t xml:space="preserve">dokončení díla vč. předání kompletní dokladové části Objednateli: </w:t>
      </w:r>
      <w:r w:rsidRPr="000A2B04">
        <w:rPr>
          <w:rFonts w:asciiTheme="minorHAnsi" w:hAnsiTheme="minorHAnsi" w:cstheme="minorHAnsi"/>
          <w:b/>
          <w:lang w:eastAsia="cs-CZ"/>
        </w:rPr>
        <w:t>do 1 měsíce</w:t>
      </w:r>
      <w:r w:rsidRPr="000A2B04">
        <w:rPr>
          <w:rFonts w:asciiTheme="minorHAnsi" w:hAnsiTheme="minorHAnsi" w:cstheme="minorHAnsi"/>
          <w:lang w:eastAsia="cs-CZ"/>
        </w:rPr>
        <w:t xml:space="preserve"> od uvedení celé stavby do užívání dle bodu b) (vyjma geometrického plánu)</w:t>
      </w:r>
    </w:p>
    <w:p w:rsidR="002705B6" w:rsidRPr="000A2B04" w:rsidRDefault="002705B6" w:rsidP="002705B6">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0A2B04">
        <w:rPr>
          <w:rFonts w:asciiTheme="minorHAnsi" w:hAnsiTheme="minorHAnsi" w:cstheme="minorHAnsi"/>
          <w:snapToGrid w:val="0"/>
          <w:lang w:eastAsia="cs-CZ"/>
        </w:rPr>
        <w:t xml:space="preserve">předání a převzetí ověřeného geometrického plánu: </w:t>
      </w:r>
      <w:r w:rsidRPr="000A2B04">
        <w:rPr>
          <w:rFonts w:asciiTheme="minorHAnsi" w:hAnsiTheme="minorHAnsi" w:cstheme="minorHAnsi"/>
          <w:b/>
          <w:snapToGrid w:val="0"/>
          <w:lang w:eastAsia="cs-CZ"/>
        </w:rPr>
        <w:t>do 3 měsíců</w:t>
      </w:r>
      <w:r w:rsidRPr="000A2B04">
        <w:rPr>
          <w:rFonts w:asciiTheme="minorHAnsi" w:hAnsiTheme="minorHAnsi" w:cstheme="minorHAnsi"/>
          <w:snapToGrid w:val="0"/>
          <w:lang w:eastAsia="cs-CZ"/>
        </w:rPr>
        <w:t xml:space="preserve"> od uvedení celé stavby do užívání dle bodu b) </w:t>
      </w:r>
    </w:p>
    <w:p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B9148F" w:rsidRPr="00F54C04" w:rsidRDefault="00B9148F" w:rsidP="00B9148F">
      <w:pPr>
        <w:rPr>
          <w:rFonts w:asciiTheme="minorHAnsi" w:hAnsiTheme="minorHAnsi" w:cstheme="minorHAnsi"/>
        </w:rPr>
      </w:pPr>
    </w:p>
    <w:p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odst. 3.2. smlouvy.</w:t>
      </w:r>
    </w:p>
    <w:p w:rsidR="00B9148F" w:rsidRPr="00F54C04" w:rsidRDefault="00B9148F" w:rsidP="003D3964">
      <w:pPr>
        <w:pStyle w:val="Zkladntextodsazen21"/>
        <w:keepNext/>
        <w:ind w:firstLine="0"/>
        <w:jc w:val="center"/>
        <w:rPr>
          <w:rFonts w:asciiTheme="minorHAnsi" w:hAnsiTheme="minorHAnsi" w:cstheme="minorHAnsi"/>
          <w:b/>
        </w:rPr>
      </w:pPr>
    </w:p>
    <w:p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rsidR="00D93BF5" w:rsidRPr="00F54C04" w:rsidRDefault="00D93BF5" w:rsidP="00AA10D9">
      <w:pPr>
        <w:widowControl w:val="0"/>
        <w:jc w:val="both"/>
        <w:rPr>
          <w:rFonts w:asciiTheme="minorHAnsi" w:hAnsiTheme="minorHAnsi" w:cstheme="minorHAnsi"/>
          <w:snapToGrid w:val="0"/>
        </w:rPr>
      </w:pPr>
    </w:p>
    <w:p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rsidR="0097347E" w:rsidRPr="00F54C04" w:rsidRDefault="00F454AB" w:rsidP="0097347E">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rsidR="0097347E" w:rsidRPr="00F54C04" w:rsidRDefault="0097347E" w:rsidP="00AA10D9">
      <w:pPr>
        <w:widowControl w:val="0"/>
        <w:jc w:val="both"/>
        <w:rPr>
          <w:rFonts w:asciiTheme="minorHAnsi" w:hAnsiTheme="minorHAnsi" w:cstheme="minorHAnsi"/>
          <w:snapToGrid w:val="0"/>
        </w:rPr>
      </w:pPr>
    </w:p>
    <w:p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rsidR="00D93BF5" w:rsidRPr="00F54C04" w:rsidRDefault="00D93BF5" w:rsidP="00AA10D9">
      <w:pPr>
        <w:pStyle w:val="Odstavecseseznamem"/>
        <w:ind w:left="0"/>
        <w:rPr>
          <w:rFonts w:asciiTheme="minorHAnsi" w:hAnsiTheme="minorHAnsi" w:cstheme="minorHAnsi"/>
          <w:snapToGrid w:val="0"/>
        </w:rPr>
      </w:pPr>
    </w:p>
    <w:p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rsidR="007462E6" w:rsidRDefault="007462E6" w:rsidP="00D93BF5">
      <w:pPr>
        <w:pStyle w:val="Nadpis2"/>
        <w:numPr>
          <w:ilvl w:val="0"/>
          <w:numId w:val="0"/>
        </w:numPr>
        <w:ind w:left="576" w:hanging="576"/>
        <w:rPr>
          <w:rFonts w:asciiTheme="minorHAnsi" w:hAnsiTheme="minorHAnsi" w:cstheme="minorHAnsi"/>
        </w:rPr>
      </w:pPr>
    </w:p>
    <w:p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rsidR="00A44BD8" w:rsidRPr="00A44BD8" w:rsidRDefault="00A44BD8" w:rsidP="00A44BD8">
      <w:pPr>
        <w:pStyle w:val="Zkladntextodsazen"/>
        <w:tabs>
          <w:tab w:val="left" w:pos="567"/>
        </w:tabs>
        <w:spacing w:after="0"/>
        <w:ind w:left="0"/>
        <w:jc w:val="both"/>
        <w:rPr>
          <w:rFonts w:asciiTheme="minorHAnsi" w:hAnsiTheme="minorHAnsi" w:cstheme="minorHAnsi"/>
        </w:rPr>
      </w:pPr>
    </w:p>
    <w:p w:rsidR="00A44BD8" w:rsidRPr="00A44BD8" w:rsidRDefault="00A44BD8" w:rsidP="00A44BD8">
      <w:pPr>
        <w:pStyle w:val="Zkladntextodsazen"/>
        <w:tabs>
          <w:tab w:val="left" w:pos="567"/>
        </w:tabs>
        <w:spacing w:after="0"/>
        <w:ind w:left="0"/>
        <w:jc w:val="both"/>
        <w:rPr>
          <w:rFonts w:asciiTheme="minorHAnsi" w:hAnsiTheme="minorHAnsi" w:cstheme="minorHAnsi"/>
        </w:rPr>
      </w:pPr>
    </w:p>
    <w:p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F454AB" w:rsidRPr="00F54C04" w:rsidRDefault="00005C9B" w:rsidP="001B3BAC">
      <w:pPr>
        <w:keepNext/>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rsidR="001B4F46" w:rsidRPr="00F54C04" w:rsidRDefault="001B4F46" w:rsidP="001B4F46">
      <w:pPr>
        <w:pStyle w:val="Odstavecseseznamem"/>
        <w:rPr>
          <w:rFonts w:asciiTheme="minorHAnsi" w:hAnsiTheme="minorHAnsi" w:cstheme="minorHAnsi"/>
        </w:rPr>
      </w:pPr>
    </w:p>
    <w:p w:rsidR="001B4F46" w:rsidRPr="00F54C04" w:rsidRDefault="001B4F46" w:rsidP="007462E6">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rsidR="00BA704C" w:rsidRPr="00F54C04" w:rsidRDefault="00BA704C" w:rsidP="007462E6">
      <w:pPr>
        <w:tabs>
          <w:tab w:val="left" w:pos="567"/>
        </w:tabs>
        <w:snapToGrid w:val="0"/>
        <w:jc w:val="both"/>
        <w:outlineLvl w:val="7"/>
        <w:rPr>
          <w:rFonts w:asciiTheme="minorHAnsi" w:hAnsiTheme="minorHAnsi" w:cstheme="minorHAnsi"/>
          <w:snapToGrid w:val="0"/>
          <w:lang w:eastAsia="cs-CZ"/>
        </w:rPr>
      </w:pPr>
    </w:p>
    <w:p w:rsidR="00BA704C" w:rsidRDefault="00BA704C" w:rsidP="007462E6">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BB7FBF" w:rsidRPr="00BB7FBF" w:rsidRDefault="00BB7FBF" w:rsidP="007462E6">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rsidR="00BB7FBF" w:rsidRPr="00085669" w:rsidRDefault="00BB7FBF" w:rsidP="001C2B3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lastRenderedPageBreak/>
        <w:t xml:space="preserve">Objednatel přijímá i elektronické faktury, a to ve formátech XML nebo PDF. V takovém případě je Zhotovitel povinen elektronickou fakturu zaslat Objednateli na email </w:t>
      </w:r>
      <w:hyperlink r:id="rId9"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rsidR="00BB7FBF" w:rsidRPr="00F54C04" w:rsidRDefault="00BB7FBF" w:rsidP="001C2B32">
      <w:pPr>
        <w:tabs>
          <w:tab w:val="left" w:pos="567"/>
        </w:tabs>
        <w:snapToGrid w:val="0"/>
        <w:jc w:val="both"/>
        <w:outlineLvl w:val="7"/>
        <w:rPr>
          <w:rFonts w:asciiTheme="minorHAnsi" w:hAnsiTheme="minorHAnsi" w:cstheme="minorHAnsi"/>
          <w:snapToGrid w:val="0"/>
          <w:lang w:eastAsia="cs-CZ"/>
        </w:rPr>
      </w:pPr>
    </w:p>
    <w:p w:rsidR="00043E26" w:rsidRPr="00F54C04" w:rsidRDefault="00043E26" w:rsidP="001C2B3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rsidR="004A55B7" w:rsidRPr="00F54C04" w:rsidRDefault="004A55B7" w:rsidP="00D93BF5">
      <w:pPr>
        <w:pStyle w:val="Nadpis2"/>
        <w:numPr>
          <w:ilvl w:val="0"/>
          <w:numId w:val="0"/>
        </w:numPr>
        <w:ind w:left="576" w:hanging="576"/>
        <w:rPr>
          <w:rFonts w:asciiTheme="minorHAnsi" w:hAnsiTheme="minorHAnsi" w:cstheme="minorHAnsi"/>
        </w:rPr>
      </w:pPr>
    </w:p>
    <w:p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rsidR="00131FE7" w:rsidRPr="00F54C04" w:rsidRDefault="00131FE7" w:rsidP="00131FE7">
      <w:pPr>
        <w:widowControl w:val="0"/>
        <w:ind w:left="720"/>
        <w:jc w:val="both"/>
        <w:rPr>
          <w:rFonts w:asciiTheme="minorHAnsi" w:hAnsiTheme="minorHAnsi" w:cstheme="minorHAnsi"/>
        </w:rPr>
      </w:pPr>
    </w:p>
    <w:p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rsidR="00A94631" w:rsidRPr="00F54C04" w:rsidRDefault="00A94631" w:rsidP="008B1C08">
      <w:pPr>
        <w:widowControl w:val="0"/>
        <w:tabs>
          <w:tab w:val="left" w:pos="567"/>
        </w:tabs>
        <w:jc w:val="both"/>
        <w:rPr>
          <w:rFonts w:asciiTheme="minorHAnsi" w:hAnsiTheme="minorHAnsi" w:cstheme="minorHAnsi"/>
        </w:rPr>
      </w:pPr>
    </w:p>
    <w:p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rsidR="004A55B7" w:rsidRPr="00F54C04"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Pr="00F54C04">
        <w:rPr>
          <w:rFonts w:asciiTheme="minorHAnsi" w:hAnsiTheme="minorHAnsi" w:cstheme="minorHAnsi"/>
          <w:b/>
          <w:lang w:eastAsia="cs-CZ"/>
        </w:rPr>
        <w:t>60 měsíců</w:t>
      </w:r>
      <w:r w:rsidR="006E2479" w:rsidRPr="006E2479">
        <w:rPr>
          <w:rFonts w:asciiTheme="minorHAnsi" w:hAnsiTheme="minorHAnsi" w:cstheme="minorHAnsi"/>
          <w:lang w:eastAsia="cs-CZ"/>
        </w:rPr>
        <w:t>, přičemž</w:t>
      </w:r>
      <w:r w:rsidR="006E2479">
        <w:rPr>
          <w:rFonts w:asciiTheme="minorHAnsi" w:hAnsiTheme="minorHAnsi" w:cstheme="minorHAnsi"/>
          <w:lang w:eastAsia="cs-CZ"/>
        </w:rPr>
        <w:t xml:space="preserve"> na izolace mostovky včetně detailů poskytuje Zhotovitel záruku v</w:t>
      </w:r>
      <w:r w:rsidR="00234578">
        <w:rPr>
          <w:rFonts w:asciiTheme="minorHAnsi" w:hAnsiTheme="minorHAnsi" w:cstheme="minorHAnsi"/>
          <w:lang w:eastAsia="cs-CZ"/>
        </w:rPr>
        <w:t xml:space="preserve"> délce </w:t>
      </w:r>
      <w:r w:rsidR="006E2479">
        <w:rPr>
          <w:rFonts w:asciiTheme="minorHAnsi" w:hAnsiTheme="minorHAnsi" w:cstheme="minorHAnsi"/>
          <w:lang w:eastAsia="cs-CZ"/>
        </w:rPr>
        <w:t xml:space="preserve">trvání </w:t>
      </w:r>
      <w:r w:rsidR="006E2479" w:rsidRPr="006E2479">
        <w:rPr>
          <w:rFonts w:asciiTheme="minorHAnsi" w:hAnsiTheme="minorHAnsi" w:cstheme="minorHAnsi"/>
          <w:b/>
          <w:lang w:eastAsia="cs-CZ"/>
        </w:rPr>
        <w:t>120 měsíců</w:t>
      </w:r>
      <w:r w:rsidRPr="00F54C04">
        <w:rPr>
          <w:rFonts w:asciiTheme="minorHAnsi" w:hAnsiTheme="minorHAnsi" w:cstheme="minorHAnsi"/>
          <w:lang w:eastAsia="cs-CZ"/>
        </w:rPr>
        <w:t>.</w:t>
      </w:r>
    </w:p>
    <w:p w:rsidR="00A94631" w:rsidRPr="00F54C04" w:rsidRDefault="00A94631" w:rsidP="008B1C08">
      <w:pPr>
        <w:pStyle w:val="Zkladntextodsazen21"/>
        <w:tabs>
          <w:tab w:val="left" w:pos="567"/>
        </w:tabs>
        <w:ind w:firstLine="0"/>
        <w:rPr>
          <w:rFonts w:asciiTheme="minorHAnsi" w:hAnsiTheme="minorHAnsi" w:cstheme="minorHAnsi"/>
          <w:lang w:eastAsia="cs-CZ"/>
        </w:rPr>
      </w:pPr>
    </w:p>
    <w:p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rsidR="00B9148F" w:rsidRPr="00F54C04" w:rsidRDefault="00B9148F" w:rsidP="00C1073C">
      <w:pPr>
        <w:pStyle w:val="Zkladntextodsazen21"/>
        <w:ind w:firstLine="0"/>
        <w:jc w:val="center"/>
        <w:rPr>
          <w:rFonts w:asciiTheme="minorHAnsi" w:hAnsiTheme="minorHAnsi" w:cstheme="minorHAnsi"/>
          <w:b/>
        </w:rPr>
      </w:pPr>
    </w:p>
    <w:p w:rsidR="00401E86" w:rsidRPr="00F54C04" w:rsidRDefault="00401E86"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rsidR="00401E86" w:rsidRPr="000C1E31" w:rsidRDefault="00401E86"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rsidR="00552E2E" w:rsidRPr="00F54C04" w:rsidRDefault="00552E2E"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Tato smlouva nabývá platnosti dnem podpisu oběma smluvními stranami a účinnosti dnem uveřejnění v informačním systému veřejné správy – Registru smluv. </w:t>
      </w:r>
    </w:p>
    <w:p w:rsidR="00401E86" w:rsidRPr="00F54C04" w:rsidRDefault="00401E86" w:rsidP="00401E86">
      <w:pPr>
        <w:pStyle w:val="Zkladntextodsazen21"/>
        <w:ind w:firstLine="0"/>
        <w:rPr>
          <w:rFonts w:asciiTheme="minorHAnsi" w:hAnsiTheme="minorHAnsi" w:cstheme="minorHAnsi"/>
          <w:strike/>
          <w:lang w:eastAsia="cs-CZ"/>
        </w:rPr>
      </w:pPr>
    </w:p>
    <w:p w:rsidR="00B9148F" w:rsidRPr="00F54C04" w:rsidRDefault="00B9148F"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Tato Smlouva o dílo je vyhotovena v elektronické podobě, přičemž obě smluvní strany obdrží její elektronický originál.</w:t>
      </w:r>
    </w:p>
    <w:p w:rsidR="00B9148F" w:rsidRPr="00F54C04" w:rsidRDefault="00B9148F" w:rsidP="00B9148F">
      <w:pPr>
        <w:pStyle w:val="Zkladntextodsazen21"/>
        <w:ind w:firstLine="0"/>
        <w:rPr>
          <w:rFonts w:asciiTheme="minorHAnsi" w:hAnsiTheme="minorHAnsi" w:cstheme="minorHAnsi"/>
        </w:rPr>
      </w:pPr>
    </w:p>
    <w:p w:rsidR="00B9148F" w:rsidRPr="00F54C04" w:rsidRDefault="00B9148F"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platná</w:t>
      </w:r>
      <w:r w:rsidRPr="00F54C04">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sidR="007D2EA3">
        <w:rPr>
          <w:rFonts w:asciiTheme="minorHAnsi" w:hAnsiTheme="minorHAnsi" w:cstheme="minorHAnsi"/>
        </w:rPr>
        <w:t>)</w:t>
      </w:r>
      <w:r w:rsidRPr="00F54C04">
        <w:rPr>
          <w:rFonts w:asciiTheme="minorHAnsi" w:hAnsiTheme="minorHAnsi" w:cstheme="minorHAnsi"/>
        </w:rPr>
        <w:t>.</w:t>
      </w:r>
    </w:p>
    <w:p w:rsidR="00540A61" w:rsidRPr="00F54C04" w:rsidRDefault="00540A61" w:rsidP="00540A61">
      <w:pPr>
        <w:pStyle w:val="Zkladntextodsazen21"/>
        <w:ind w:firstLine="0"/>
        <w:rPr>
          <w:rFonts w:asciiTheme="minorHAnsi" w:hAnsiTheme="minorHAnsi" w:cstheme="minorHAnsi"/>
        </w:rPr>
      </w:pPr>
    </w:p>
    <w:p w:rsidR="00B9148F" w:rsidRPr="00F54C04" w:rsidRDefault="00B9148F"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účinná</w:t>
      </w:r>
      <w:r w:rsidRPr="00F54C04">
        <w:rPr>
          <w:rFonts w:asciiTheme="minorHAnsi" w:hAnsiTheme="minorHAnsi" w:cstheme="minorHAnsi"/>
        </w:rPr>
        <w:t xml:space="preserve"> dnem jejího uveřejnění v registru smluv. </w:t>
      </w:r>
    </w:p>
    <w:p w:rsidR="00B9148F" w:rsidRPr="00F54C04" w:rsidRDefault="00B9148F" w:rsidP="00401E86">
      <w:pPr>
        <w:pStyle w:val="Zkladntextodsazen21"/>
        <w:ind w:firstLine="0"/>
        <w:rPr>
          <w:rFonts w:asciiTheme="minorHAnsi" w:hAnsiTheme="minorHAnsi" w:cstheme="minorHAnsi"/>
          <w:strike/>
          <w:lang w:eastAsia="cs-CZ"/>
        </w:rPr>
      </w:pPr>
    </w:p>
    <w:p w:rsidR="003D3964" w:rsidRPr="00F54C04" w:rsidRDefault="003D3964"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rsidR="00C96DE5" w:rsidRDefault="008A0551" w:rsidP="00D13E64">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rsidR="00F1384B" w:rsidRPr="00F54C04" w:rsidRDefault="005C150F"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rsidR="00890156" w:rsidRPr="00F54C04" w:rsidRDefault="00890156" w:rsidP="00890156">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rsidR="00F454AB" w:rsidRPr="00F54C04" w:rsidRDefault="00F454AB" w:rsidP="004A55B7">
      <w:pPr>
        <w:pStyle w:val="Zkladntextodsazen21"/>
        <w:tabs>
          <w:tab w:val="left" w:pos="567"/>
        </w:tabs>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F454AB" w:rsidRPr="00F54C04" w:rsidRDefault="00F454AB" w:rsidP="008B1C08">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F454AB" w:rsidRPr="00F54C04" w:rsidRDefault="00F454AB" w:rsidP="00C1073C">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rsidR="00F454AB" w:rsidRPr="00F54C04" w:rsidRDefault="00F454AB" w:rsidP="00C1073C">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rsidR="00F454AB" w:rsidRPr="00F54C04" w:rsidRDefault="00F454AB" w:rsidP="00C1073C">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F454AB" w:rsidRPr="00F54C04" w:rsidRDefault="00F454AB" w:rsidP="008B1C08">
      <w:pPr>
        <w:pStyle w:val="Zkladntextodsazen21"/>
        <w:tabs>
          <w:tab w:val="left" w:pos="567"/>
        </w:tabs>
        <w:ind w:firstLine="0"/>
        <w:rPr>
          <w:rFonts w:asciiTheme="minorHAnsi" w:hAnsiTheme="minorHAnsi" w:cstheme="minorHAnsi"/>
          <w:lang w:eastAsia="cs-CZ"/>
        </w:rPr>
      </w:pPr>
    </w:p>
    <w:p w:rsidR="00846A10"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Pr>
          <w:rFonts w:asciiTheme="minorHAnsi" w:hAnsiTheme="minorHAnsi" w:cstheme="minorHAnsi"/>
          <w:lang w:eastAsia="cs-CZ"/>
        </w:rPr>
        <w:t>.</w:t>
      </w:r>
    </w:p>
    <w:p w:rsidR="00F3076C" w:rsidRPr="00F54C04" w:rsidRDefault="00F3076C" w:rsidP="008B1C08">
      <w:pPr>
        <w:pStyle w:val="Zkladntextodsazen21"/>
        <w:ind w:firstLine="0"/>
        <w:rPr>
          <w:rFonts w:asciiTheme="minorHAnsi" w:hAnsiTheme="minorHAnsi" w:cstheme="minorHAnsi"/>
          <w:lang w:eastAsia="cs-CZ"/>
        </w:rPr>
      </w:pPr>
    </w:p>
    <w:p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bookmarkStart w:id="0" w:name="_GoBack"/>
      <w:bookmarkEnd w:id="0"/>
      <w:r w:rsidRPr="00F54C04">
        <w:rPr>
          <w:rFonts w:asciiTheme="minorHAnsi" w:hAnsiTheme="minorHAnsi" w:cstheme="minorHAnsi"/>
          <w:sz w:val="24"/>
          <w:szCs w:val="24"/>
        </w:rPr>
        <w:t>Obchodní podmínky</w:t>
      </w:r>
      <w:r w:rsidR="00F54C04" w:rsidRPr="00F54C04">
        <w:rPr>
          <w:rFonts w:asciiTheme="minorHAnsi" w:hAnsiTheme="minorHAnsi" w:cstheme="minorHAnsi"/>
          <w:sz w:val="24"/>
          <w:szCs w:val="24"/>
        </w:rPr>
        <w:t xml:space="preserve"> zadavatele pro veřejné zakázky na stavební práce</w:t>
      </w:r>
    </w:p>
    <w:p w:rsidR="0016435C" w:rsidRDefault="0016435C" w:rsidP="0016435C">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890156" w:rsidRDefault="00890156" w:rsidP="00846A10">
      <w:pPr>
        <w:pStyle w:val="slovanodst"/>
        <w:numPr>
          <w:ilvl w:val="0"/>
          <w:numId w:val="0"/>
        </w:numPr>
        <w:tabs>
          <w:tab w:val="left" w:pos="567"/>
        </w:tabs>
        <w:ind w:left="567"/>
        <w:rPr>
          <w:rFonts w:asciiTheme="minorHAnsi" w:hAnsiTheme="minorHAnsi" w:cstheme="minorHAnsi"/>
          <w:sz w:val="24"/>
          <w:szCs w:val="24"/>
        </w:rPr>
      </w:pPr>
    </w:p>
    <w:p w:rsidR="00711673" w:rsidRPr="009925FE" w:rsidRDefault="00711673" w:rsidP="00711673">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B9148F" w:rsidRPr="00F54C04" w:rsidRDefault="00B9148F" w:rsidP="00846A10">
      <w:pPr>
        <w:pStyle w:val="slovanodst"/>
        <w:numPr>
          <w:ilvl w:val="0"/>
          <w:numId w:val="0"/>
        </w:numPr>
        <w:tabs>
          <w:tab w:val="left" w:pos="567"/>
        </w:tabs>
        <w:ind w:left="567"/>
        <w:rPr>
          <w:rFonts w:asciiTheme="minorHAnsi" w:hAnsiTheme="minorHAnsi" w:cstheme="minorHAnsi"/>
          <w:sz w:val="24"/>
          <w:szCs w:val="24"/>
        </w:rPr>
      </w:pPr>
    </w:p>
    <w:p w:rsidR="0016435C" w:rsidRDefault="0016435C" w:rsidP="00254328">
      <w:pPr>
        <w:pStyle w:val="Bezmezer"/>
        <w:tabs>
          <w:tab w:val="center" w:pos="1985"/>
          <w:tab w:val="center" w:pos="7371"/>
        </w:tabs>
        <w:rPr>
          <w:rFonts w:asciiTheme="minorHAnsi" w:hAnsiTheme="minorHAnsi" w:cstheme="minorHAnsi"/>
        </w:rPr>
      </w:pPr>
    </w:p>
    <w:p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lastRenderedPageBreak/>
        <w:t xml:space="preserve">Příloha </w:t>
      </w:r>
      <w:r w:rsidR="00FA1B20">
        <w:rPr>
          <w:rFonts w:asciiTheme="minorHAnsi" w:hAnsiTheme="minorHAnsi" w:cstheme="minorHAnsi"/>
          <w:b/>
          <w:sz w:val="20"/>
          <w:szCs w:val="20"/>
        </w:rPr>
        <w:t>A</w:t>
      </w:r>
      <w:r w:rsidRPr="00293CA4">
        <w:rPr>
          <w:rFonts w:asciiTheme="minorHAnsi" w:hAnsiTheme="minorHAnsi" w:cstheme="minorHAnsi"/>
          <w:b/>
          <w:sz w:val="20"/>
          <w:szCs w:val="20"/>
        </w:rPr>
        <w:t>3 SoD</w:t>
      </w:r>
    </w:p>
    <w:p w:rsidR="00293CA4" w:rsidRDefault="00293CA4" w:rsidP="0016435C">
      <w:pPr>
        <w:jc w:val="center"/>
        <w:rPr>
          <w:rFonts w:asciiTheme="minorHAnsi" w:hAnsiTheme="minorHAnsi" w:cstheme="minorHAnsi"/>
          <w:b/>
          <w:sz w:val="28"/>
          <w:szCs w:val="28"/>
        </w:rPr>
      </w:pPr>
    </w:p>
    <w:p w:rsidR="00293CA4" w:rsidRDefault="00293CA4" w:rsidP="0016435C">
      <w:pPr>
        <w:jc w:val="center"/>
        <w:rPr>
          <w:rFonts w:asciiTheme="minorHAnsi" w:hAnsiTheme="minorHAnsi" w:cstheme="minorHAnsi"/>
          <w:b/>
          <w:sz w:val="28"/>
          <w:szCs w:val="28"/>
        </w:rPr>
      </w:pPr>
    </w:p>
    <w:p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rsidR="0016435C" w:rsidRDefault="0016435C" w:rsidP="0016435C">
      <w:pPr>
        <w:jc w:val="center"/>
        <w:rPr>
          <w:rFonts w:asciiTheme="minorHAnsi" w:hAnsiTheme="minorHAnsi" w:cstheme="minorHAnsi"/>
          <w:b/>
        </w:rPr>
      </w:pPr>
    </w:p>
    <w:p w:rsidR="0016435C" w:rsidRPr="0016435C" w:rsidRDefault="0016435C" w:rsidP="0016435C">
      <w:pPr>
        <w:jc w:val="center"/>
        <w:rPr>
          <w:rFonts w:asciiTheme="minorHAnsi" w:hAnsiTheme="minorHAnsi" w:cstheme="minorHAnsi"/>
          <w:b/>
        </w:rPr>
      </w:pP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rsidR="0016435C" w:rsidRPr="0016435C" w:rsidRDefault="0016435C" w:rsidP="0016435C">
      <w:pPr>
        <w:widowControl w:val="0"/>
        <w:rPr>
          <w:rFonts w:asciiTheme="minorHAnsi" w:eastAsia="Batang"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rsidR="0016435C" w:rsidRPr="0016435C" w:rsidRDefault="0016435C" w:rsidP="0016435C">
      <w:pPr>
        <w:widowControl w:val="0"/>
        <w:pBdr>
          <w:bottom w:val="single" w:sz="4" w:space="1" w:color="auto"/>
        </w:pBdr>
        <w:rPr>
          <w:rFonts w:asciiTheme="minorHAnsi" w:eastAsia="Batang" w:hAnsiTheme="minorHAnsi" w:cstheme="minorHAnsi"/>
        </w:rPr>
      </w:pPr>
    </w:p>
    <w:p w:rsidR="0016435C" w:rsidRDefault="0016435C" w:rsidP="0016435C">
      <w:pPr>
        <w:widowControl w:val="0"/>
        <w:rPr>
          <w:rFonts w:asciiTheme="minorHAnsi" w:eastAsia="Batang" w:hAnsiTheme="minorHAnsi" w:cstheme="minorHAnsi"/>
          <w:b/>
          <w:bCs/>
          <w:color w:val="C00000"/>
          <w:highlight w:val="lightGray"/>
        </w:rPr>
      </w:pPr>
    </w:p>
    <w:p w:rsidR="0016435C" w:rsidRPr="0016435C" w:rsidRDefault="0016435C" w:rsidP="0016435C">
      <w:pPr>
        <w:widowControl w:val="0"/>
        <w:rPr>
          <w:rFonts w:asciiTheme="minorHAnsi" w:eastAsia="Batang" w:hAnsiTheme="minorHAnsi" w:cstheme="minorHAnsi"/>
          <w:b/>
          <w:bCs/>
          <w:color w:val="C00000"/>
          <w:highlight w:val="lightGray"/>
        </w:rPr>
      </w:pPr>
    </w:p>
    <w:p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lang w:eastAsia="cs-CZ"/>
        </w:rPr>
        <w:t>Zhotovitel:</w:t>
      </w:r>
    </w:p>
    <w:p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rsidR="00995727" w:rsidRDefault="00FF4868" w:rsidP="00D01636">
      <w:pPr>
        <w:ind w:left="2832" w:hanging="2832"/>
        <w:rPr>
          <w:rFonts w:asciiTheme="minorHAnsi" w:hAnsiTheme="minorHAnsi" w:cstheme="minorHAnsi"/>
          <w:b/>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p>
    <w:p w:rsidR="00995727" w:rsidRDefault="00D01636" w:rsidP="00995727">
      <w:pPr>
        <w:ind w:left="2832"/>
        <w:rPr>
          <w:rFonts w:asciiTheme="minorHAnsi" w:hAnsiTheme="minorHAnsi" w:cstheme="minorHAnsi"/>
          <w:b/>
        </w:rPr>
      </w:pPr>
      <w:r w:rsidRPr="00D01636">
        <w:rPr>
          <w:rFonts w:asciiTheme="minorHAnsi" w:hAnsiTheme="minorHAnsi" w:cstheme="minorHAnsi"/>
        </w:rPr>
        <w:t>číslo autorizac</w:t>
      </w:r>
      <w:r w:rsidR="00995727">
        <w:rPr>
          <w:rFonts w:asciiTheme="minorHAnsi" w:hAnsiTheme="minorHAnsi" w:cstheme="minorHAnsi"/>
        </w:rPr>
        <w:t xml:space="preserve">e: </w:t>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FF4868" w:rsidRPr="0016435C" w:rsidRDefault="00D01636" w:rsidP="00995727">
      <w:pPr>
        <w:ind w:left="2832"/>
        <w:rPr>
          <w:rFonts w:asciiTheme="minorHAnsi" w:hAnsiTheme="minorHAnsi" w:cstheme="minorHAnsi"/>
          <w:lang w:eastAsia="cs-CZ"/>
        </w:rPr>
      </w:pPr>
      <w:r>
        <w:rPr>
          <w:rFonts w:asciiTheme="minorHAnsi" w:hAnsiTheme="minorHAnsi" w:cstheme="minorHAnsi"/>
        </w:rPr>
        <w:t>obor</w:t>
      </w:r>
      <w:r w:rsidR="00995727">
        <w:rPr>
          <w:rFonts w:asciiTheme="minorHAnsi" w:hAnsiTheme="minorHAnsi" w:cstheme="minorHAnsi"/>
        </w:rPr>
        <w:t>:</w:t>
      </w:r>
      <w:r>
        <w:rPr>
          <w:rFonts w:asciiTheme="minorHAnsi" w:hAnsiTheme="minorHAnsi" w:cstheme="minorHAnsi"/>
        </w:rPr>
        <w:t xml:space="preserve"> </w:t>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rPr>
      </w:pPr>
    </w:p>
    <w:p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E5B" w:rsidRDefault="005F3E5B" w:rsidP="007C4405">
      <w:r>
        <w:separator/>
      </w:r>
    </w:p>
  </w:endnote>
  <w:endnote w:type="continuationSeparator" w:id="0">
    <w:p w:rsidR="005F3E5B" w:rsidRDefault="005F3E5B"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D13E64">
      <w:rPr>
        <w:rFonts w:asciiTheme="minorHAnsi" w:hAnsiTheme="minorHAnsi" w:cstheme="minorHAnsi"/>
        <w:noProof/>
        <w:sz w:val="20"/>
        <w:szCs w:val="20"/>
      </w:rPr>
      <w:t>8</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D13E64">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0D734A">
      <w:rPr>
        <w:b/>
        <w:noProof/>
      </w:rPr>
      <w:t>8</w:t>
    </w:r>
    <w:r>
      <w:rPr>
        <w:b/>
      </w:rPr>
      <w:fldChar w:fldCharType="end"/>
    </w:r>
  </w:p>
  <w:p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E5B" w:rsidRDefault="005F3E5B" w:rsidP="007C4405">
      <w:r>
        <w:separator/>
      </w:r>
    </w:p>
  </w:footnote>
  <w:footnote w:type="continuationSeparator" w:id="0">
    <w:p w:rsidR="005F3E5B" w:rsidRDefault="005F3E5B"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A4" w:rsidRDefault="00293CA4"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293CA4" w:rsidRPr="00956548" w:rsidTr="00293CA4">
      <w:trPr>
        <w:trHeight w:val="91"/>
      </w:trPr>
      <w:tc>
        <w:tcPr>
          <w:tcW w:w="4960" w:type="dxa"/>
          <w:vMerge w:val="restart"/>
          <w:tcBorders>
            <w:bottom w:val="single" w:sz="4" w:space="0" w:color="auto"/>
          </w:tcBorders>
        </w:tcPr>
        <w:p w:rsidR="00293CA4" w:rsidRPr="00956548" w:rsidRDefault="00686807" w:rsidP="00293CA4">
          <w:pPr>
            <w:pStyle w:val="Zhlav"/>
            <w:rPr>
              <w:rFonts w:asciiTheme="minorHAnsi" w:hAnsiTheme="minorHAnsi" w:cstheme="minorHAnsi"/>
              <w:sz w:val="20"/>
              <w:szCs w:val="20"/>
              <w:lang w:val="cs-CZ"/>
            </w:rPr>
          </w:pPr>
          <w:r w:rsidRPr="00686807">
            <w:rPr>
              <w:rFonts w:asciiTheme="minorHAnsi" w:hAnsiTheme="minorHAnsi" w:cstheme="minorHAnsi"/>
              <w:sz w:val="20"/>
              <w:szCs w:val="20"/>
              <w:lang w:val="cs-CZ"/>
            </w:rPr>
            <w:t>III/36033 Sedliště most ev. č. 36033-1</w:t>
          </w:r>
        </w:p>
      </w:tc>
      <w:tc>
        <w:tcPr>
          <w:tcW w:w="4960" w:type="dxa"/>
          <w:tcBorders>
            <w:bottom w:val="single" w:sz="4" w:space="0" w:color="auto"/>
          </w:tcBorders>
        </w:tcPr>
        <w:p w:rsidR="00293CA4" w:rsidRPr="00686807" w:rsidRDefault="00293CA4" w:rsidP="00686807">
          <w:pPr>
            <w:pStyle w:val="Zhlav"/>
            <w:jc w:val="right"/>
            <w:rPr>
              <w:rFonts w:asciiTheme="minorHAnsi" w:hAnsiTheme="minorHAnsi" w:cstheme="minorHAnsi"/>
              <w:sz w:val="20"/>
              <w:szCs w:val="20"/>
              <w:lang w:val="cs-CZ"/>
            </w:rPr>
          </w:pPr>
          <w:r w:rsidRPr="00956548">
            <w:rPr>
              <w:rFonts w:asciiTheme="minorHAnsi" w:hAnsiTheme="minorHAnsi" w:cstheme="minorHAnsi"/>
              <w:sz w:val="20"/>
              <w:szCs w:val="20"/>
            </w:rPr>
            <w:t>Příloha B</w:t>
          </w:r>
          <w:r w:rsidR="00686807">
            <w:rPr>
              <w:rFonts w:asciiTheme="minorHAnsi" w:hAnsiTheme="minorHAnsi" w:cstheme="minorHAnsi"/>
              <w:sz w:val="20"/>
              <w:szCs w:val="20"/>
              <w:lang w:val="cs-CZ"/>
            </w:rPr>
            <w:t>1</w:t>
          </w:r>
        </w:p>
      </w:tc>
    </w:tr>
  </w:tbl>
  <w:p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4C70C8E4" wp14:editId="1DD7AF84">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rsidTr="00956548">
      <w:trPr>
        <w:trHeight w:val="91"/>
      </w:trPr>
      <w:tc>
        <w:tcPr>
          <w:tcW w:w="4960" w:type="dxa"/>
          <w:vMerge w:val="restart"/>
          <w:tcBorders>
            <w:bottom w:val="single" w:sz="4" w:space="0" w:color="auto"/>
          </w:tcBorders>
        </w:tcPr>
        <w:p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rsidTr="00956548">
      <w:trPr>
        <w:trHeight w:val="90"/>
      </w:trPr>
      <w:tc>
        <w:tcPr>
          <w:tcW w:w="4960" w:type="dxa"/>
          <w:vMerge/>
          <w:tcBorders>
            <w:bottom w:val="single" w:sz="4" w:space="0" w:color="auto"/>
          </w:tcBorders>
        </w:tcPr>
        <w:p w:rsidR="00956548" w:rsidRPr="002D7090" w:rsidRDefault="00956548" w:rsidP="00956548">
          <w:pPr>
            <w:pStyle w:val="Zhlav"/>
            <w:rPr>
              <w:sz w:val="20"/>
              <w:szCs w:val="20"/>
              <w:highlight w:val="yellow"/>
            </w:rPr>
          </w:pPr>
        </w:p>
      </w:tc>
      <w:tc>
        <w:tcPr>
          <w:tcW w:w="4960" w:type="dxa"/>
          <w:tcBorders>
            <w:bottom w:val="single" w:sz="4" w:space="0" w:color="auto"/>
          </w:tcBorders>
        </w:tcPr>
        <w:p w:rsidR="00956548" w:rsidRPr="002D7090" w:rsidRDefault="00956548" w:rsidP="00956548">
          <w:pPr>
            <w:pStyle w:val="Zhlav"/>
            <w:jc w:val="right"/>
            <w:rPr>
              <w:sz w:val="20"/>
              <w:szCs w:val="20"/>
            </w:rPr>
          </w:pPr>
        </w:p>
      </w:tc>
    </w:tr>
  </w:tbl>
  <w:p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929"/>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1325"/>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C2B32"/>
    <w:rsid w:val="001E0F8E"/>
    <w:rsid w:val="001E200B"/>
    <w:rsid w:val="001E7A02"/>
    <w:rsid w:val="001F13CB"/>
    <w:rsid w:val="001F7E75"/>
    <w:rsid w:val="002015EA"/>
    <w:rsid w:val="00202A0E"/>
    <w:rsid w:val="00205A52"/>
    <w:rsid w:val="00207616"/>
    <w:rsid w:val="00207698"/>
    <w:rsid w:val="0020779D"/>
    <w:rsid w:val="002164B8"/>
    <w:rsid w:val="00224D5A"/>
    <w:rsid w:val="00230C0B"/>
    <w:rsid w:val="00234578"/>
    <w:rsid w:val="00247B46"/>
    <w:rsid w:val="00252E23"/>
    <w:rsid w:val="0025360F"/>
    <w:rsid w:val="00254035"/>
    <w:rsid w:val="00254328"/>
    <w:rsid w:val="002705B6"/>
    <w:rsid w:val="00271F0A"/>
    <w:rsid w:val="002767AC"/>
    <w:rsid w:val="00293161"/>
    <w:rsid w:val="00293CA4"/>
    <w:rsid w:val="00295163"/>
    <w:rsid w:val="002A66C9"/>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22A2"/>
    <w:rsid w:val="003524A0"/>
    <w:rsid w:val="0035475F"/>
    <w:rsid w:val="0035697D"/>
    <w:rsid w:val="00356F51"/>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077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D448B"/>
    <w:rsid w:val="004E0596"/>
    <w:rsid w:val="004E0EAE"/>
    <w:rsid w:val="004F1556"/>
    <w:rsid w:val="004F18EA"/>
    <w:rsid w:val="004F1B06"/>
    <w:rsid w:val="00500981"/>
    <w:rsid w:val="00501FF6"/>
    <w:rsid w:val="005039AA"/>
    <w:rsid w:val="005115FC"/>
    <w:rsid w:val="005139C3"/>
    <w:rsid w:val="00514B4A"/>
    <w:rsid w:val="005216FD"/>
    <w:rsid w:val="00521797"/>
    <w:rsid w:val="00524C50"/>
    <w:rsid w:val="00530592"/>
    <w:rsid w:val="00530B94"/>
    <w:rsid w:val="005336E2"/>
    <w:rsid w:val="0053539B"/>
    <w:rsid w:val="00540A61"/>
    <w:rsid w:val="00541FA5"/>
    <w:rsid w:val="00545889"/>
    <w:rsid w:val="00546F3A"/>
    <w:rsid w:val="0055244C"/>
    <w:rsid w:val="00552E2E"/>
    <w:rsid w:val="005564EF"/>
    <w:rsid w:val="005579DC"/>
    <w:rsid w:val="00563572"/>
    <w:rsid w:val="00567407"/>
    <w:rsid w:val="0057049D"/>
    <w:rsid w:val="005708BB"/>
    <w:rsid w:val="00570E0C"/>
    <w:rsid w:val="00571795"/>
    <w:rsid w:val="00571BCB"/>
    <w:rsid w:val="005876C5"/>
    <w:rsid w:val="005A3CA2"/>
    <w:rsid w:val="005A5632"/>
    <w:rsid w:val="005C1083"/>
    <w:rsid w:val="005C150F"/>
    <w:rsid w:val="005C15A8"/>
    <w:rsid w:val="005C3C8C"/>
    <w:rsid w:val="005C56AC"/>
    <w:rsid w:val="005C61D7"/>
    <w:rsid w:val="005C6559"/>
    <w:rsid w:val="005D501A"/>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75E24"/>
    <w:rsid w:val="006812E4"/>
    <w:rsid w:val="0068190D"/>
    <w:rsid w:val="00686807"/>
    <w:rsid w:val="00690EAA"/>
    <w:rsid w:val="006A0A6C"/>
    <w:rsid w:val="006A3F2B"/>
    <w:rsid w:val="006A48C8"/>
    <w:rsid w:val="006B38EF"/>
    <w:rsid w:val="006C6606"/>
    <w:rsid w:val="006C7E17"/>
    <w:rsid w:val="006D2E6A"/>
    <w:rsid w:val="006D3A9B"/>
    <w:rsid w:val="006D3FED"/>
    <w:rsid w:val="006E11E1"/>
    <w:rsid w:val="006E2479"/>
    <w:rsid w:val="006E2DF6"/>
    <w:rsid w:val="006E34CF"/>
    <w:rsid w:val="006F12D6"/>
    <w:rsid w:val="006F2071"/>
    <w:rsid w:val="006F6AD4"/>
    <w:rsid w:val="006F78D8"/>
    <w:rsid w:val="007014D6"/>
    <w:rsid w:val="00701FC1"/>
    <w:rsid w:val="007111C0"/>
    <w:rsid w:val="00711673"/>
    <w:rsid w:val="0071196C"/>
    <w:rsid w:val="00712A11"/>
    <w:rsid w:val="007215FB"/>
    <w:rsid w:val="00723485"/>
    <w:rsid w:val="0073308F"/>
    <w:rsid w:val="00734112"/>
    <w:rsid w:val="00737069"/>
    <w:rsid w:val="007436F5"/>
    <w:rsid w:val="007462E6"/>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C6A86"/>
    <w:rsid w:val="007D1BD6"/>
    <w:rsid w:val="007D21E2"/>
    <w:rsid w:val="007D2EA3"/>
    <w:rsid w:val="007D31B3"/>
    <w:rsid w:val="007D6E6E"/>
    <w:rsid w:val="007F4CA7"/>
    <w:rsid w:val="007F53FE"/>
    <w:rsid w:val="007F6DC4"/>
    <w:rsid w:val="00806573"/>
    <w:rsid w:val="00807035"/>
    <w:rsid w:val="00807BB0"/>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27"/>
    <w:rsid w:val="0099577B"/>
    <w:rsid w:val="009A43A5"/>
    <w:rsid w:val="009A64E6"/>
    <w:rsid w:val="009B0C44"/>
    <w:rsid w:val="009B34B5"/>
    <w:rsid w:val="009B63AE"/>
    <w:rsid w:val="009C14D3"/>
    <w:rsid w:val="009C5CD9"/>
    <w:rsid w:val="009C738A"/>
    <w:rsid w:val="009D115E"/>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752CD"/>
    <w:rsid w:val="00B774B1"/>
    <w:rsid w:val="00B8190D"/>
    <w:rsid w:val="00B83E30"/>
    <w:rsid w:val="00B877FA"/>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7756"/>
    <w:rsid w:val="00C64674"/>
    <w:rsid w:val="00C6630C"/>
    <w:rsid w:val="00C752DF"/>
    <w:rsid w:val="00C76DCD"/>
    <w:rsid w:val="00C83435"/>
    <w:rsid w:val="00C90B17"/>
    <w:rsid w:val="00C94535"/>
    <w:rsid w:val="00C96DE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3E64"/>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5CA0"/>
    <w:rsid w:val="00EC16E0"/>
    <w:rsid w:val="00EC2243"/>
    <w:rsid w:val="00EC22F6"/>
    <w:rsid w:val="00EC47F1"/>
    <w:rsid w:val="00ED5451"/>
    <w:rsid w:val="00ED71D4"/>
    <w:rsid w:val="00EE2F90"/>
    <w:rsid w:val="00EE4B46"/>
    <w:rsid w:val="00EE7999"/>
    <w:rsid w:val="00EE7AD0"/>
    <w:rsid w:val="00EF569C"/>
    <w:rsid w:val="00F0153F"/>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1B20"/>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54324-3864-41BE-9420-37EE15431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2083</Words>
  <Characters>12524</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2020-02-04T06:29:00Z</dcterms:modified>
</cp:coreProperties>
</file>