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F29595" w14:textId="77777777"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14:paraId="23612C0E" w14:textId="77777777" w:rsidR="006E34CF" w:rsidRPr="00F54C04" w:rsidRDefault="006E34CF" w:rsidP="00F067FE">
      <w:pPr>
        <w:ind w:right="567"/>
        <w:jc w:val="both"/>
        <w:rPr>
          <w:rFonts w:asciiTheme="minorHAnsi" w:hAnsiTheme="minorHAnsi" w:cstheme="minorHAnsi"/>
          <w:sz w:val="22"/>
          <w:szCs w:val="22"/>
        </w:rPr>
      </w:pPr>
    </w:p>
    <w:p w14:paraId="61E3CE08"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B63E48A" w14:textId="77777777" w:rsidR="00737069" w:rsidRPr="00F54C04" w:rsidRDefault="00737069" w:rsidP="00F067FE">
      <w:pPr>
        <w:jc w:val="both"/>
        <w:rPr>
          <w:rFonts w:asciiTheme="minorHAnsi" w:hAnsiTheme="minorHAnsi" w:cstheme="minorHAnsi"/>
          <w:sz w:val="22"/>
          <w:szCs w:val="22"/>
          <w:lang w:eastAsia="cs-CZ"/>
        </w:rPr>
      </w:pPr>
    </w:p>
    <w:p w14:paraId="424387F4"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33C3855E"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6EE025F0"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281C4A45"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605A0A10"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14:paraId="7940EF36"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4B25DDEE"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14:paraId="06BFE249"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0A58B070"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077568B8"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3E3F1EE1"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169074E2" w14:textId="77777777" w:rsidR="00956548" w:rsidRDefault="00956548" w:rsidP="00956548">
      <w:pPr>
        <w:spacing w:before="120" w:after="120"/>
        <w:rPr>
          <w:rFonts w:asciiTheme="minorHAnsi" w:hAnsiTheme="minorHAnsi" w:cstheme="minorHAnsi"/>
          <w:b/>
          <w:lang w:eastAsia="cs-CZ"/>
        </w:rPr>
      </w:pPr>
    </w:p>
    <w:p w14:paraId="3EE0BF18"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4F0FD003" w14:textId="77777777" w:rsidR="00956548" w:rsidRDefault="00956548" w:rsidP="00956548">
      <w:pPr>
        <w:spacing w:before="120" w:after="120"/>
        <w:rPr>
          <w:rFonts w:asciiTheme="minorHAnsi" w:hAnsiTheme="minorHAnsi" w:cstheme="minorHAnsi"/>
          <w:b/>
          <w:lang w:eastAsia="cs-CZ"/>
        </w:rPr>
      </w:pPr>
    </w:p>
    <w:p w14:paraId="2CABEA31"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
    <w:p w14:paraId="5A44313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se 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0521F064"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020FF024"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rejstříku   </w:t>
      </w:r>
      <w:r w:rsidRPr="00F2299F">
        <w:rPr>
          <w:rFonts w:asciiTheme="minorHAnsi" w:hAnsiTheme="minorHAnsi" w:cstheme="minorHAnsi"/>
          <w:b/>
          <w:highlight w:val="lightGray"/>
          <w:lang w:eastAsia="cs-CZ"/>
        </w:rPr>
        <w:t>............................................................</w:t>
      </w:r>
    </w:p>
    <w:p w14:paraId="387C5751"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152E87C9"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351BEDD5"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0B7FC69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
    <w:p w14:paraId="3FF364C1"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776D1348"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2E89A2D3" w14:textId="77777777" w:rsidR="00E45E70" w:rsidRPr="00F54C04" w:rsidRDefault="00E45E70" w:rsidP="00E26071">
      <w:pPr>
        <w:widowControl w:val="0"/>
        <w:tabs>
          <w:tab w:val="left" w:pos="2268"/>
        </w:tabs>
        <w:jc w:val="both"/>
        <w:rPr>
          <w:rFonts w:asciiTheme="minorHAnsi" w:hAnsiTheme="minorHAnsi" w:cstheme="minorHAnsi"/>
        </w:rPr>
      </w:pPr>
    </w:p>
    <w:p w14:paraId="71384141" w14:textId="77777777"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14:paraId="1BFCF8A6" w14:textId="77777777" w:rsidR="003C6E2A" w:rsidRDefault="003C6E2A" w:rsidP="000C1E31">
      <w:pPr>
        <w:keepNext/>
        <w:widowControl w:val="0"/>
        <w:tabs>
          <w:tab w:val="left" w:pos="2268"/>
        </w:tabs>
        <w:jc w:val="center"/>
        <w:rPr>
          <w:rFonts w:asciiTheme="minorHAnsi" w:hAnsiTheme="minorHAnsi" w:cstheme="minorHAnsi"/>
          <w:b/>
        </w:rPr>
      </w:pPr>
    </w:p>
    <w:p w14:paraId="162C5B31"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3EB334F4"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7C03396C"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22BEDAB3"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0ED8BF40" w14:textId="28BAAE2F" w:rsidR="00737069" w:rsidRPr="00F54C04" w:rsidRDefault="004365D9" w:rsidP="006213E1">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hotovitele předložená na veřejnou zakázku s názvem „</w:t>
      </w:r>
      <w:r w:rsidR="00055BDE" w:rsidRPr="00055BDE">
        <w:rPr>
          <w:rFonts w:asciiTheme="minorHAnsi" w:hAnsiTheme="minorHAnsi" w:cstheme="minorHAnsi"/>
          <w:b/>
        </w:rPr>
        <w:t>III/12813 Velká Chyška</w:t>
      </w:r>
      <w:r w:rsidR="00E258E9">
        <w:rPr>
          <w:rFonts w:asciiTheme="minorHAnsi" w:hAnsiTheme="minorHAnsi" w:cstheme="minorHAnsi"/>
          <w:b/>
        </w:rPr>
        <w:t xml:space="preserve"> - </w:t>
      </w:r>
      <w:r w:rsidR="00055BDE" w:rsidRPr="00055BDE">
        <w:rPr>
          <w:rFonts w:asciiTheme="minorHAnsi" w:hAnsiTheme="minorHAnsi" w:cstheme="minorHAnsi"/>
          <w:b/>
        </w:rPr>
        <w:t xml:space="preserve">most </w:t>
      </w:r>
      <w:bookmarkStart w:id="0" w:name="_GoBack"/>
      <w:r w:rsidR="00055BDE" w:rsidRPr="00055BDE">
        <w:rPr>
          <w:rFonts w:asciiTheme="minorHAnsi" w:hAnsiTheme="minorHAnsi" w:cstheme="minorHAnsi"/>
          <w:b/>
        </w:rPr>
        <w:t>ev.</w:t>
      </w:r>
      <w:bookmarkEnd w:id="0"/>
      <w:r w:rsidR="00834B7B">
        <w:rPr>
          <w:rFonts w:asciiTheme="minorHAnsi" w:hAnsiTheme="minorHAnsi" w:cstheme="minorHAnsi"/>
          <w:b/>
        </w:rPr>
        <w:t xml:space="preserve"> </w:t>
      </w:r>
      <w:r w:rsidR="00055BDE" w:rsidRPr="00055BDE">
        <w:rPr>
          <w:rFonts w:asciiTheme="minorHAnsi" w:hAnsiTheme="minorHAnsi" w:cstheme="minorHAnsi"/>
          <w:b/>
        </w:rPr>
        <w:t>č. 12813-2</w:t>
      </w:r>
      <w:r w:rsidRPr="00F54C04">
        <w:rPr>
          <w:rFonts w:asciiTheme="minorHAnsi" w:hAnsiTheme="minorHAnsi" w:cstheme="minorHAnsi"/>
        </w:rPr>
        <w:t>“ zadávanou v</w:t>
      </w:r>
      <w:r w:rsidR="000B166E" w:rsidRPr="00F54C04">
        <w:rPr>
          <w:rFonts w:asciiTheme="minorHAnsi" w:hAnsiTheme="minorHAnsi" w:cstheme="minorHAnsi"/>
        </w:rPr>
        <w:t>e zjednodušeném</w:t>
      </w:r>
      <w:r w:rsidR="001B3BAC" w:rsidRPr="00F54C04">
        <w:rPr>
          <w:rFonts w:asciiTheme="minorHAnsi" w:hAnsiTheme="minorHAnsi" w:cstheme="minorHAnsi"/>
        </w:rPr>
        <w:t xml:space="preserve"> podlimitním</w:t>
      </w:r>
      <w:r w:rsidRPr="00F54C04">
        <w:rPr>
          <w:rFonts w:asciiTheme="minorHAnsi" w:hAnsiTheme="minorHAnsi" w:cstheme="minorHAnsi"/>
        </w:rPr>
        <w:t xml:space="preserve"> řízení dle zákona č. 134/2016 Sb., o zadávání veřejných zakázek, v platném znění (dále jen „ZZVZ“)</w:t>
      </w:r>
      <w:r w:rsidR="00B174ED" w:rsidRPr="00F54C04">
        <w:rPr>
          <w:rFonts w:asciiTheme="minorHAnsi" w:hAnsiTheme="minorHAnsi" w:cstheme="minorHAnsi"/>
        </w:rPr>
        <w:t xml:space="preserve"> </w:t>
      </w:r>
      <w:r w:rsidR="00B174ED" w:rsidRPr="00F54C04">
        <w:rPr>
          <w:rFonts w:asciiTheme="minorHAnsi" w:hAnsiTheme="minorHAnsi" w:cstheme="minorHAnsi"/>
          <w:lang w:eastAsia="cs-CZ"/>
        </w:rPr>
        <w:t xml:space="preserve">a dále </w:t>
      </w:r>
      <w:r w:rsidR="003A4E14" w:rsidRPr="00F54C04">
        <w:rPr>
          <w:rFonts w:asciiTheme="minorHAnsi" w:hAnsiTheme="minorHAnsi" w:cstheme="minorHAnsi"/>
          <w:b/>
        </w:rPr>
        <w:t>Obchodní</w:t>
      </w:r>
      <w:r w:rsidR="00B174ED" w:rsidRPr="00F54C04">
        <w:rPr>
          <w:rFonts w:asciiTheme="minorHAnsi" w:hAnsiTheme="minorHAnsi" w:cstheme="minorHAnsi"/>
          <w:b/>
        </w:rPr>
        <w:t xml:space="preserve"> podmínk</w:t>
      </w:r>
      <w:r w:rsidR="003A4E14" w:rsidRPr="00F54C04">
        <w:rPr>
          <w:rFonts w:asciiTheme="minorHAnsi" w:hAnsiTheme="minorHAnsi" w:cstheme="minorHAnsi"/>
          <w:b/>
        </w:rPr>
        <w:t>y</w:t>
      </w:r>
      <w:r w:rsidR="00B174ED" w:rsidRPr="00F54C04">
        <w:rPr>
          <w:rFonts w:asciiTheme="minorHAnsi" w:hAnsiTheme="minorHAnsi" w:cstheme="minorHAnsi"/>
          <w:b/>
        </w:rPr>
        <w:t xml:space="preserve"> zadavatele pro veřejné zakázky na stavební práce dle § 37 odst. 1 písm. c) ZZVZ</w:t>
      </w:r>
      <w:r w:rsidR="00B174ED" w:rsidRPr="00F54C04">
        <w:rPr>
          <w:rFonts w:asciiTheme="minorHAnsi" w:hAnsiTheme="minorHAnsi" w:cstheme="minorHAnsi"/>
        </w:rPr>
        <w:t>,</w:t>
      </w:r>
      <w:r w:rsidR="00B174ED" w:rsidRPr="00F54C04">
        <w:rPr>
          <w:rFonts w:asciiTheme="minorHAnsi" w:hAnsiTheme="minorHAnsi" w:cstheme="minorHAnsi"/>
          <w:b/>
        </w:rPr>
        <w:t xml:space="preserve"> vydan</w:t>
      </w:r>
      <w:r w:rsidR="003A4E14" w:rsidRPr="00F54C04">
        <w:rPr>
          <w:rFonts w:asciiTheme="minorHAnsi" w:hAnsiTheme="minorHAnsi" w:cstheme="minorHAnsi"/>
          <w:b/>
        </w:rPr>
        <w:t>é</w:t>
      </w:r>
      <w:r w:rsidR="00B174ED" w:rsidRPr="00F54C04">
        <w:rPr>
          <w:rFonts w:asciiTheme="minorHAnsi" w:hAnsiTheme="minorHAnsi" w:cstheme="minorHAnsi"/>
          <w:b/>
        </w:rPr>
        <w:t xml:space="preserve"> dle § 1751 a násl. OZ</w:t>
      </w:r>
      <w:r w:rsidR="003A4E14" w:rsidRPr="00F54C04">
        <w:rPr>
          <w:rFonts w:asciiTheme="minorHAnsi" w:hAnsiTheme="minorHAnsi" w:cstheme="minorHAnsi"/>
          <w:b/>
        </w:rPr>
        <w:t>.</w:t>
      </w:r>
      <w:r w:rsidR="00B174ED" w:rsidRPr="00F54C04">
        <w:rPr>
          <w:rFonts w:asciiTheme="minorHAnsi" w:hAnsiTheme="minorHAnsi" w:cstheme="minorHAnsi"/>
          <w:lang w:eastAsia="cs-CZ"/>
        </w:rPr>
        <w:t xml:space="preserve"> </w:t>
      </w:r>
    </w:p>
    <w:p w14:paraId="2C2DB2E6" w14:textId="77777777" w:rsidR="00B9148F" w:rsidRPr="00F54C04" w:rsidRDefault="00B9148F" w:rsidP="00B9317B">
      <w:pPr>
        <w:keepNext/>
        <w:rPr>
          <w:rFonts w:asciiTheme="minorHAnsi" w:hAnsiTheme="minorHAnsi" w:cstheme="minorHAnsi"/>
          <w:b/>
        </w:rPr>
      </w:pPr>
    </w:p>
    <w:p w14:paraId="7034E151"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37B4D05F"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2EAA8E60" w14:textId="12D63B2A" w:rsidR="007A375F" w:rsidRPr="00055BDE" w:rsidRDefault="006D3A9B" w:rsidP="00055BDE">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055BDE">
        <w:rPr>
          <w:rFonts w:asciiTheme="minorHAnsi" w:hAnsiTheme="minorHAnsi" w:cstheme="minorHAnsi"/>
          <w:bCs/>
          <w:lang w:eastAsia="cs-CZ"/>
        </w:rPr>
        <w:t>Předmětem této S</w:t>
      </w:r>
      <w:r w:rsidR="009E2B13" w:rsidRPr="00055BDE">
        <w:rPr>
          <w:rFonts w:asciiTheme="minorHAnsi" w:hAnsiTheme="minorHAnsi" w:cstheme="minorHAnsi"/>
          <w:bCs/>
          <w:lang w:eastAsia="cs-CZ"/>
        </w:rPr>
        <w:t xml:space="preserve">mlouvy je </w:t>
      </w:r>
      <w:r w:rsidR="00A36D56" w:rsidRPr="00055BDE">
        <w:rPr>
          <w:rFonts w:asciiTheme="minorHAnsi" w:hAnsiTheme="minorHAnsi" w:cstheme="minorHAnsi"/>
        </w:rPr>
        <w:t xml:space="preserve">rekonstrukce </w:t>
      </w:r>
      <w:r w:rsidR="00055BDE" w:rsidRPr="00055BDE">
        <w:rPr>
          <w:rFonts w:asciiTheme="minorHAnsi" w:hAnsiTheme="minorHAnsi" w:cstheme="minorHAnsi"/>
          <w:bCs/>
          <w:iCs/>
          <w:lang w:eastAsia="cs-CZ"/>
        </w:rPr>
        <w:t>mostu převádějícího silnici III/12813 přes řeku Trnavu, provozní staničení km 3,581 v extravilánu mezi obcemi Pacov a Velká Chyška, okres Pelhřimov, Kraj Vysočina</w:t>
      </w:r>
      <w:r w:rsidR="000078D5" w:rsidRPr="00055BDE">
        <w:rPr>
          <w:rFonts w:asciiTheme="minorHAnsi" w:hAnsiTheme="minorHAnsi" w:cstheme="minorHAnsi"/>
        </w:rPr>
        <w:t>.</w:t>
      </w:r>
    </w:p>
    <w:p w14:paraId="6024C5C0" w14:textId="77777777"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7DC33E86" w14:textId="1CB91CCA" w:rsidR="008936DF" w:rsidRPr="00B25883" w:rsidRDefault="00A56906" w:rsidP="00746B6D">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F54C04">
        <w:rPr>
          <w:rFonts w:asciiTheme="minorHAnsi" w:hAnsiTheme="minorHAnsi" w:cstheme="minorHAnsi"/>
          <w:bCs/>
          <w:lang w:eastAsia="cs-CZ"/>
        </w:rPr>
        <w:t xml:space="preserve">Předmětem </w:t>
      </w:r>
      <w:r w:rsidRPr="000C1E31">
        <w:rPr>
          <w:rFonts w:asciiTheme="minorHAnsi" w:hAnsiTheme="minorHAnsi" w:cstheme="minorHAnsi"/>
          <w:bCs/>
          <w:lang w:eastAsia="cs-CZ"/>
        </w:rPr>
        <w:t>díla je provedení všech činností, prací a dodávek obsažených v </w:t>
      </w:r>
      <w:r w:rsidR="000C1E31" w:rsidRPr="000C1E31">
        <w:rPr>
          <w:rFonts w:asciiTheme="minorHAnsi" w:hAnsiTheme="minorHAnsi" w:cstheme="minorHAnsi"/>
          <w:bCs/>
          <w:lang w:eastAsia="cs-CZ"/>
        </w:rPr>
        <w:t>projektové dokumentaci pro prová</w:t>
      </w:r>
      <w:r w:rsidRPr="000C1E31">
        <w:rPr>
          <w:rFonts w:asciiTheme="minorHAnsi" w:hAnsiTheme="minorHAnsi" w:cstheme="minorHAnsi"/>
          <w:bCs/>
          <w:lang w:eastAsia="cs-CZ"/>
        </w:rPr>
        <w:t>d</w:t>
      </w:r>
      <w:r w:rsidR="000C1E31" w:rsidRPr="000C1E31">
        <w:rPr>
          <w:rFonts w:asciiTheme="minorHAnsi" w:hAnsiTheme="minorHAnsi" w:cstheme="minorHAnsi"/>
          <w:bCs/>
          <w:lang w:eastAsia="cs-CZ"/>
        </w:rPr>
        <w:t>ě</w:t>
      </w:r>
      <w:r w:rsidRPr="000C1E31">
        <w:rPr>
          <w:rFonts w:asciiTheme="minorHAnsi" w:hAnsiTheme="minorHAnsi" w:cstheme="minorHAnsi"/>
          <w:bCs/>
          <w:lang w:eastAsia="cs-CZ"/>
        </w:rPr>
        <w:t>ní stavby s </w:t>
      </w:r>
      <w:r w:rsidRPr="000078D5">
        <w:rPr>
          <w:rFonts w:asciiTheme="minorHAnsi" w:hAnsiTheme="minorHAnsi" w:cstheme="minorHAnsi"/>
          <w:bCs/>
          <w:lang w:eastAsia="cs-CZ"/>
        </w:rPr>
        <w:t>názvem „</w:t>
      </w:r>
      <w:r w:rsidR="00746B6D" w:rsidRPr="00055BDE">
        <w:rPr>
          <w:rFonts w:asciiTheme="minorHAnsi" w:hAnsiTheme="minorHAnsi" w:cstheme="minorHAnsi"/>
          <w:b/>
        </w:rPr>
        <w:t>III/12813 Velká Chyška, most ev.</w:t>
      </w:r>
      <w:r w:rsidR="00834B7B">
        <w:rPr>
          <w:rFonts w:asciiTheme="minorHAnsi" w:hAnsiTheme="minorHAnsi" w:cstheme="minorHAnsi"/>
          <w:b/>
        </w:rPr>
        <w:t xml:space="preserve"> </w:t>
      </w:r>
      <w:r w:rsidR="00746B6D" w:rsidRPr="00055BDE">
        <w:rPr>
          <w:rFonts w:asciiTheme="minorHAnsi" w:hAnsiTheme="minorHAnsi" w:cstheme="minorHAnsi"/>
          <w:b/>
        </w:rPr>
        <w:t>č. 12813-2</w:t>
      </w:r>
      <w:r w:rsidRPr="000078D5">
        <w:rPr>
          <w:rFonts w:asciiTheme="minorHAnsi" w:hAnsiTheme="minorHAnsi" w:cstheme="minorHAnsi"/>
          <w:bCs/>
          <w:lang w:eastAsia="cs-CZ"/>
        </w:rPr>
        <w:t xml:space="preserve">“, </w:t>
      </w:r>
      <w:r w:rsidR="000078D5" w:rsidRPr="000078D5">
        <w:rPr>
          <w:rFonts w:asciiTheme="minorHAnsi" w:hAnsiTheme="minorHAnsi" w:cstheme="minorHAnsi"/>
        </w:rPr>
        <w:t>kterou vypracoval</w:t>
      </w:r>
      <w:r w:rsidR="00746B6D">
        <w:rPr>
          <w:rFonts w:asciiTheme="minorHAnsi" w:hAnsiTheme="minorHAnsi" w:cstheme="minorHAnsi"/>
        </w:rPr>
        <w:t>a</w:t>
      </w:r>
      <w:r w:rsidR="000078D5" w:rsidRPr="000078D5">
        <w:rPr>
          <w:rFonts w:asciiTheme="minorHAnsi" w:hAnsiTheme="minorHAnsi" w:cstheme="minorHAnsi"/>
        </w:rPr>
        <w:t xml:space="preserve"> </w:t>
      </w:r>
      <w:proofErr w:type="spellStart"/>
      <w:r w:rsidR="00746B6D" w:rsidRPr="00746B6D">
        <w:rPr>
          <w:rFonts w:asciiTheme="minorHAnsi" w:hAnsiTheme="minorHAnsi" w:cstheme="minorHAnsi"/>
        </w:rPr>
        <w:t>fi</w:t>
      </w:r>
      <w:proofErr w:type="spellEnd"/>
      <w:r w:rsidR="00746B6D" w:rsidRPr="00746B6D">
        <w:rPr>
          <w:rFonts w:asciiTheme="minorHAnsi" w:hAnsiTheme="minorHAnsi" w:cstheme="minorHAnsi"/>
        </w:rPr>
        <w:t xml:space="preserve"> DIPONT s.r.o., IČO: 28693094 se sídlem Libouchec 505, 40335 Libouchec, odpovědný projektant Ing. Martin Plšek, autorizovaný inženýr pro mosty a inženýrské konstrukce, ČKAIT 0402483</w:t>
      </w:r>
      <w:r w:rsidR="000078D5" w:rsidRPr="000078D5">
        <w:rPr>
          <w:rFonts w:asciiTheme="minorHAnsi" w:hAnsiTheme="minorHAnsi" w:cstheme="minorHAnsi"/>
        </w:rPr>
        <w:t xml:space="preserve"> </w:t>
      </w:r>
      <w:r w:rsidR="00B25883" w:rsidRPr="000078D5">
        <w:rPr>
          <w:rFonts w:asciiTheme="minorHAnsi" w:hAnsiTheme="minorHAnsi" w:cstheme="minorHAnsi"/>
          <w:bCs/>
          <w:lang w:eastAsia="cs-CZ"/>
        </w:rPr>
        <w:t>v soupise stavebních</w:t>
      </w:r>
      <w:r w:rsidR="00B25883" w:rsidRPr="00F7304C">
        <w:rPr>
          <w:rFonts w:asciiTheme="minorHAnsi" w:hAnsiTheme="minorHAnsi" w:cstheme="minorHAnsi"/>
          <w:bCs/>
          <w:lang w:eastAsia="cs-CZ"/>
        </w:rPr>
        <w:t xml:space="preserve"> prací, dodávek a služeb s výkazem výměr k této projektové dokumentaci, kt</w:t>
      </w:r>
      <w:r w:rsidR="00B25883">
        <w:rPr>
          <w:rFonts w:asciiTheme="minorHAnsi" w:hAnsiTheme="minorHAnsi" w:cstheme="minorHAnsi"/>
          <w:bCs/>
          <w:lang w:eastAsia="cs-CZ"/>
        </w:rPr>
        <w:t>er</w:t>
      </w:r>
      <w:r w:rsidR="00893142">
        <w:rPr>
          <w:rFonts w:asciiTheme="minorHAnsi" w:hAnsiTheme="minorHAnsi" w:cstheme="minorHAnsi"/>
          <w:bCs/>
          <w:lang w:eastAsia="cs-CZ"/>
        </w:rPr>
        <w:t>ý</w:t>
      </w:r>
      <w:r w:rsidR="00B25883">
        <w:rPr>
          <w:rFonts w:asciiTheme="minorHAnsi" w:hAnsiTheme="minorHAnsi" w:cstheme="minorHAnsi"/>
          <w:bCs/>
          <w:lang w:eastAsia="cs-CZ"/>
        </w:rPr>
        <w:t xml:space="preserve"> tvoří příloh</w:t>
      </w:r>
      <w:r w:rsidR="00893142">
        <w:rPr>
          <w:rFonts w:asciiTheme="minorHAnsi" w:hAnsiTheme="minorHAnsi" w:cstheme="minorHAnsi"/>
          <w:bCs/>
          <w:lang w:eastAsia="cs-CZ"/>
        </w:rPr>
        <w:t>u</w:t>
      </w:r>
      <w:r w:rsidR="00B25883">
        <w:rPr>
          <w:rFonts w:asciiTheme="minorHAnsi" w:hAnsiTheme="minorHAnsi" w:cstheme="minorHAnsi"/>
          <w:bCs/>
          <w:lang w:eastAsia="cs-CZ"/>
        </w:rPr>
        <w:t xml:space="preserve"> této Smlouvy</w:t>
      </w:r>
      <w:r w:rsidR="00971300" w:rsidRPr="00B25883">
        <w:rPr>
          <w:rFonts w:asciiTheme="minorHAnsi" w:hAnsiTheme="minorHAnsi" w:cstheme="minorHAnsi"/>
          <w:bCs/>
          <w:lang w:eastAsia="cs-CZ"/>
        </w:rPr>
        <w:t>.</w:t>
      </w:r>
    </w:p>
    <w:p w14:paraId="46428A79"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01C71E1A"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4EDA6C43" w14:textId="77777777" w:rsidR="00EA02EC" w:rsidRPr="00F54C04" w:rsidRDefault="00EA02EC" w:rsidP="00EA02EC">
      <w:pPr>
        <w:pStyle w:val="Odstavecseseznamem"/>
        <w:rPr>
          <w:rFonts w:asciiTheme="minorHAnsi" w:hAnsiTheme="minorHAnsi" w:cstheme="minorHAnsi"/>
          <w:bCs/>
          <w:lang w:eastAsia="cs-CZ"/>
        </w:rPr>
      </w:pPr>
    </w:p>
    <w:p w14:paraId="2C78359D"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1AAD8867"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E568C05"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294662ED" w14:textId="77777777"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0C4DE00A" w14:textId="77777777" w:rsidR="003F1103" w:rsidRPr="000C1E31" w:rsidRDefault="0035697D" w:rsidP="000C1E31">
      <w:pPr>
        <w:keepNext/>
        <w:widowControl w:val="0"/>
        <w:tabs>
          <w:tab w:val="left" w:pos="2268"/>
        </w:tabs>
        <w:jc w:val="center"/>
        <w:rPr>
          <w:rFonts w:asciiTheme="minorHAnsi" w:hAnsiTheme="minorHAnsi" w:cstheme="minorHAnsi"/>
          <w:b/>
        </w:rPr>
      </w:pPr>
      <w:r w:rsidRPr="000C1E31">
        <w:rPr>
          <w:rFonts w:asciiTheme="minorHAnsi" w:hAnsiTheme="minorHAnsi" w:cstheme="minorHAnsi"/>
          <w:b/>
        </w:rPr>
        <w:t>Článek IV.</w:t>
      </w:r>
    </w:p>
    <w:p w14:paraId="22988D1E" w14:textId="77777777" w:rsidR="00B9148F" w:rsidRPr="000C1E31" w:rsidRDefault="002E36D9"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Doba plnění</w:t>
      </w:r>
    </w:p>
    <w:p w14:paraId="516A7530" w14:textId="77777777"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14:paraId="7C1EA29A" w14:textId="77777777" w:rsidR="0097387A" w:rsidRPr="001432C5"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432C5">
        <w:rPr>
          <w:rFonts w:asciiTheme="minorHAnsi" w:hAnsiTheme="minorHAnsi" w:cstheme="minorHAnsi"/>
          <w:lang w:eastAsia="cs-CZ"/>
        </w:rPr>
        <w:t>zahájení realizace stavby</w:t>
      </w:r>
      <w:r w:rsidR="00DE39B0" w:rsidRPr="001432C5">
        <w:rPr>
          <w:rFonts w:asciiTheme="minorHAnsi" w:hAnsiTheme="minorHAnsi" w:cstheme="minorHAnsi"/>
          <w:lang w:eastAsia="cs-CZ"/>
        </w:rPr>
        <w:t xml:space="preserve">: </w:t>
      </w:r>
      <w:r w:rsidRPr="001432C5">
        <w:rPr>
          <w:rFonts w:asciiTheme="minorHAnsi" w:hAnsiTheme="minorHAnsi" w:cstheme="minorHAnsi"/>
          <w:b/>
          <w:lang w:eastAsia="cs-CZ"/>
        </w:rPr>
        <w:t>dnem předání a převzetí staveniště</w:t>
      </w:r>
      <w:r w:rsidRPr="001432C5">
        <w:rPr>
          <w:rFonts w:asciiTheme="minorHAnsi" w:hAnsiTheme="minorHAnsi" w:cstheme="minorHAnsi"/>
          <w:lang w:eastAsia="cs-CZ"/>
        </w:rPr>
        <w:t xml:space="preserve"> </w:t>
      </w:r>
    </w:p>
    <w:p w14:paraId="3E50EAED" w14:textId="19CF8413" w:rsidR="002705B6" w:rsidRPr="001432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1432C5">
        <w:rPr>
          <w:rFonts w:asciiTheme="minorHAnsi" w:hAnsiTheme="minorHAnsi" w:cstheme="minorHAnsi"/>
          <w:lang w:eastAsia="cs-CZ"/>
        </w:rPr>
        <w:t xml:space="preserve">uvedení celé stavby do užívání ve smyslu čl. XII. obchodních podmínek (dále i „OP“): </w:t>
      </w:r>
      <w:r w:rsidRPr="001432C5">
        <w:rPr>
          <w:rFonts w:asciiTheme="minorHAnsi" w:hAnsiTheme="minorHAnsi" w:cstheme="minorHAnsi"/>
          <w:b/>
          <w:lang w:eastAsia="cs-CZ"/>
        </w:rPr>
        <w:t xml:space="preserve">do </w:t>
      </w:r>
      <w:r w:rsidR="002E0705">
        <w:rPr>
          <w:rFonts w:asciiTheme="minorHAnsi" w:hAnsiTheme="minorHAnsi" w:cstheme="minorHAnsi"/>
          <w:b/>
          <w:lang w:eastAsia="cs-CZ"/>
        </w:rPr>
        <w:t>4</w:t>
      </w:r>
      <w:r w:rsidR="001432C5" w:rsidRPr="001432C5">
        <w:rPr>
          <w:rFonts w:asciiTheme="minorHAnsi" w:hAnsiTheme="minorHAnsi" w:cstheme="minorHAnsi"/>
          <w:b/>
          <w:lang w:eastAsia="cs-CZ"/>
        </w:rPr>
        <w:t xml:space="preserve"> měsíců</w:t>
      </w:r>
      <w:r w:rsidRPr="001432C5">
        <w:rPr>
          <w:rFonts w:asciiTheme="minorHAnsi" w:hAnsiTheme="minorHAnsi" w:cstheme="minorHAnsi"/>
          <w:lang w:eastAsia="cs-CZ"/>
        </w:rPr>
        <w:t xml:space="preserve"> od předání a převzetí staveniště </w:t>
      </w:r>
    </w:p>
    <w:p w14:paraId="41515F0A" w14:textId="68B78E44" w:rsidR="002705B6" w:rsidRPr="001432C5"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1432C5">
        <w:rPr>
          <w:rFonts w:asciiTheme="minorHAnsi" w:hAnsiTheme="minorHAnsi" w:cstheme="minorHAnsi"/>
          <w:lang w:eastAsia="cs-CZ"/>
        </w:rPr>
        <w:t xml:space="preserve">dokončení díla vč. předání kompletní dokladové části Objednateli: </w:t>
      </w:r>
      <w:r w:rsidRPr="001432C5">
        <w:rPr>
          <w:rFonts w:asciiTheme="minorHAnsi" w:hAnsiTheme="minorHAnsi" w:cstheme="minorHAnsi"/>
          <w:b/>
          <w:lang w:eastAsia="cs-CZ"/>
        </w:rPr>
        <w:t xml:space="preserve">do </w:t>
      </w:r>
      <w:r w:rsidR="001432C5" w:rsidRPr="001432C5">
        <w:rPr>
          <w:rFonts w:asciiTheme="minorHAnsi" w:hAnsiTheme="minorHAnsi" w:cstheme="minorHAnsi"/>
          <w:b/>
          <w:lang w:eastAsia="cs-CZ"/>
        </w:rPr>
        <w:t>1 měsíce</w:t>
      </w:r>
      <w:r w:rsidRPr="001432C5">
        <w:rPr>
          <w:rFonts w:asciiTheme="minorHAnsi" w:hAnsiTheme="minorHAnsi" w:cstheme="minorHAnsi"/>
          <w:lang w:eastAsia="cs-CZ"/>
        </w:rPr>
        <w:t xml:space="preserve"> od uvedení celé stavby do užívání dle bodu b) (vyjma geometrického plánu)</w:t>
      </w:r>
    </w:p>
    <w:p w14:paraId="69B7CD69" w14:textId="0E100DBB" w:rsidR="002705B6" w:rsidRPr="001432C5" w:rsidRDefault="002705B6" w:rsidP="002705B6">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1432C5">
        <w:rPr>
          <w:rFonts w:asciiTheme="minorHAnsi" w:hAnsiTheme="minorHAnsi" w:cstheme="minorHAnsi"/>
          <w:snapToGrid w:val="0"/>
          <w:lang w:eastAsia="cs-CZ"/>
        </w:rPr>
        <w:lastRenderedPageBreak/>
        <w:t xml:space="preserve">předání a převzetí ověřeného geometrického plánu: </w:t>
      </w:r>
      <w:r w:rsidRPr="001432C5">
        <w:rPr>
          <w:rFonts w:asciiTheme="minorHAnsi" w:hAnsiTheme="minorHAnsi" w:cstheme="minorHAnsi"/>
          <w:b/>
          <w:snapToGrid w:val="0"/>
          <w:lang w:eastAsia="cs-CZ"/>
        </w:rPr>
        <w:t>do 3 měsíců</w:t>
      </w:r>
      <w:r w:rsidRPr="001432C5">
        <w:rPr>
          <w:rFonts w:asciiTheme="minorHAnsi" w:hAnsiTheme="minorHAnsi" w:cstheme="minorHAnsi"/>
          <w:snapToGrid w:val="0"/>
          <w:lang w:eastAsia="cs-CZ"/>
        </w:rPr>
        <w:t xml:space="preserve"> od uvedení celé stavby do užívání dle bodu b)</w:t>
      </w:r>
      <w:r w:rsidR="001432C5">
        <w:rPr>
          <w:rFonts w:asciiTheme="minorHAnsi" w:hAnsiTheme="minorHAnsi" w:cstheme="minorHAnsi"/>
          <w:snapToGrid w:val="0"/>
          <w:lang w:eastAsia="cs-CZ"/>
        </w:rPr>
        <w:t>.</w:t>
      </w:r>
      <w:r w:rsidRPr="001432C5">
        <w:rPr>
          <w:rFonts w:asciiTheme="minorHAnsi" w:hAnsiTheme="minorHAnsi" w:cstheme="minorHAnsi"/>
          <w:snapToGrid w:val="0"/>
          <w:lang w:eastAsia="cs-CZ"/>
        </w:rPr>
        <w:t xml:space="preserve"> </w:t>
      </w:r>
    </w:p>
    <w:p w14:paraId="4B50199F"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57D31935"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587AE350"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7D6F64D3" w14:textId="77777777"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14:paraId="357C0104"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713FD4C9"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F54C04" w:rsidRDefault="00B9148F" w:rsidP="00B9148F">
      <w:pPr>
        <w:rPr>
          <w:rFonts w:asciiTheme="minorHAnsi" w:hAnsiTheme="minorHAnsi" w:cstheme="minorHAnsi"/>
        </w:rPr>
      </w:pPr>
    </w:p>
    <w:p w14:paraId="152C485A"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5EE070F9"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635AD6D9"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odst. 3.2. smlouvy.</w:t>
      </w:r>
    </w:p>
    <w:p w14:paraId="2EF12D3B" w14:textId="77777777" w:rsidR="00B9148F" w:rsidRPr="00F54C04" w:rsidRDefault="00B9148F" w:rsidP="003D3964">
      <w:pPr>
        <w:pStyle w:val="Zkladntextodsazen21"/>
        <w:keepNext/>
        <w:ind w:firstLine="0"/>
        <w:jc w:val="center"/>
        <w:rPr>
          <w:rFonts w:asciiTheme="minorHAnsi" w:hAnsiTheme="minorHAnsi" w:cstheme="minorHAnsi"/>
          <w:b/>
        </w:rPr>
      </w:pPr>
    </w:p>
    <w:p w14:paraId="75610792"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266C75C2"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29EE67EC"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3A159769" w14:textId="77777777" w:rsidR="00D93BF5" w:rsidRPr="00F54C04" w:rsidRDefault="00D93BF5" w:rsidP="00AA10D9">
      <w:pPr>
        <w:widowControl w:val="0"/>
        <w:jc w:val="both"/>
        <w:rPr>
          <w:rFonts w:asciiTheme="minorHAnsi" w:hAnsiTheme="minorHAnsi" w:cstheme="minorHAnsi"/>
          <w:snapToGrid w:val="0"/>
        </w:rPr>
      </w:pPr>
    </w:p>
    <w:p w14:paraId="695E6657"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14:paraId="65891795" w14:textId="77777777"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575A9242"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14:paraId="48A9D3BB" w14:textId="77777777" w:rsidR="0097347E" w:rsidRPr="00F54C04" w:rsidRDefault="0097347E" w:rsidP="00AA10D9">
      <w:pPr>
        <w:widowControl w:val="0"/>
        <w:jc w:val="both"/>
        <w:rPr>
          <w:rFonts w:asciiTheme="minorHAnsi" w:hAnsiTheme="minorHAnsi" w:cstheme="minorHAnsi"/>
          <w:snapToGrid w:val="0"/>
        </w:rPr>
      </w:pPr>
    </w:p>
    <w:p w14:paraId="362C7A09"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63528196" w14:textId="77777777" w:rsidR="00D93BF5" w:rsidRPr="00F54C04" w:rsidRDefault="00D93BF5" w:rsidP="00AA10D9">
      <w:pPr>
        <w:pStyle w:val="Odstavecseseznamem"/>
        <w:ind w:left="0"/>
        <w:rPr>
          <w:rFonts w:asciiTheme="minorHAnsi" w:hAnsiTheme="minorHAnsi" w:cstheme="minorHAnsi"/>
          <w:snapToGrid w:val="0"/>
        </w:rPr>
      </w:pPr>
    </w:p>
    <w:p w14:paraId="6F423AEB"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w:t>
      </w:r>
      <w:r w:rsidR="00883FA4" w:rsidRPr="00F54C04">
        <w:rPr>
          <w:rFonts w:asciiTheme="minorHAnsi" w:hAnsiTheme="minorHAnsi" w:cstheme="minorHAnsi"/>
          <w:snapToGrid w:val="0"/>
        </w:rPr>
        <w:lastRenderedPageBreak/>
        <w:t xml:space="preserve">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14:paraId="5ADB4AFF"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29D8FBC5"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043F73F6"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11504B1C" w14:textId="77777777" w:rsidR="00A44BD8" w:rsidRPr="00A44BD8" w:rsidRDefault="00A44BD8" w:rsidP="00A44BD8">
      <w:pPr>
        <w:pStyle w:val="Zkladntextodsazen"/>
        <w:tabs>
          <w:tab w:val="left" w:pos="567"/>
        </w:tabs>
        <w:spacing w:after="0"/>
        <w:ind w:left="0"/>
        <w:jc w:val="both"/>
        <w:rPr>
          <w:rFonts w:asciiTheme="minorHAnsi" w:hAnsiTheme="minorHAnsi" w:cstheme="minorHAnsi"/>
        </w:rPr>
      </w:pPr>
    </w:p>
    <w:p w14:paraId="47BA7059"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5674E950"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5E2779E0"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14:paraId="3C3A3533" w14:textId="77777777"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2017A9A4" w14:textId="77777777" w:rsidR="001B4F46" w:rsidRPr="00F54C04" w:rsidRDefault="001B4F46" w:rsidP="001B4F46">
      <w:pPr>
        <w:pStyle w:val="Odstavecseseznamem"/>
        <w:rPr>
          <w:rFonts w:asciiTheme="minorHAnsi" w:hAnsiTheme="minorHAnsi" w:cstheme="minorHAnsi"/>
        </w:rPr>
      </w:pPr>
    </w:p>
    <w:p w14:paraId="46D3B053" w14:textId="77777777" w:rsidR="001B4F46" w:rsidRPr="00F54C04" w:rsidRDefault="001B4F4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42203F63" w14:textId="77777777" w:rsidR="00BA704C" w:rsidRPr="00F54C04" w:rsidRDefault="00BA704C" w:rsidP="00BA704C">
      <w:pPr>
        <w:keepNext/>
        <w:tabs>
          <w:tab w:val="left" w:pos="567"/>
        </w:tabs>
        <w:snapToGrid w:val="0"/>
        <w:jc w:val="both"/>
        <w:outlineLvl w:val="7"/>
        <w:rPr>
          <w:rFonts w:asciiTheme="minorHAnsi" w:hAnsiTheme="minorHAnsi" w:cstheme="minorHAnsi"/>
          <w:snapToGrid w:val="0"/>
          <w:lang w:eastAsia="cs-CZ"/>
        </w:rPr>
      </w:pPr>
    </w:p>
    <w:p w14:paraId="6A2C8DA2" w14:textId="77777777" w:rsidR="00BA704C" w:rsidRDefault="00BA704C"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4A42636E" w14:textId="77777777" w:rsidR="00BB7FBF" w:rsidRPr="00BB7FBF" w:rsidRDefault="00BB7FBF" w:rsidP="00BB7FBF">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6FED5C28" w14:textId="1A30016F" w:rsidR="00BB7FBF" w:rsidRPr="00085669" w:rsidRDefault="00BB7FBF" w:rsidP="00BB7FBF">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14:paraId="7FF56BA1" w14:textId="77777777" w:rsidR="00BB7FBF" w:rsidRPr="00F54C04" w:rsidRDefault="00BB7FBF" w:rsidP="00BB7FBF">
      <w:pPr>
        <w:keepNext/>
        <w:tabs>
          <w:tab w:val="left" w:pos="567"/>
        </w:tabs>
        <w:snapToGrid w:val="0"/>
        <w:jc w:val="both"/>
        <w:outlineLvl w:val="7"/>
        <w:rPr>
          <w:rFonts w:asciiTheme="minorHAnsi" w:hAnsiTheme="minorHAnsi" w:cstheme="minorHAnsi"/>
          <w:snapToGrid w:val="0"/>
          <w:lang w:eastAsia="cs-CZ"/>
        </w:rPr>
      </w:pPr>
    </w:p>
    <w:p w14:paraId="702C3D77" w14:textId="77777777" w:rsidR="00043E26" w:rsidRPr="00F54C04" w:rsidRDefault="00043E26" w:rsidP="005A5632">
      <w:pPr>
        <w:keepNext/>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F54C04" w:rsidRDefault="004A55B7" w:rsidP="00D93BF5">
      <w:pPr>
        <w:pStyle w:val="Nadpis2"/>
        <w:numPr>
          <w:ilvl w:val="0"/>
          <w:numId w:val="0"/>
        </w:numPr>
        <w:ind w:left="576" w:hanging="576"/>
        <w:rPr>
          <w:rFonts w:asciiTheme="minorHAnsi" w:hAnsiTheme="minorHAnsi" w:cstheme="minorHAnsi"/>
        </w:rPr>
      </w:pPr>
    </w:p>
    <w:p w14:paraId="4477DF51"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45BF0476"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4C1AFB22"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42212024" w14:textId="77777777" w:rsidR="00131FE7" w:rsidRPr="00F54C04" w:rsidRDefault="00131FE7" w:rsidP="00131FE7">
      <w:pPr>
        <w:widowControl w:val="0"/>
        <w:ind w:left="720"/>
        <w:jc w:val="both"/>
        <w:rPr>
          <w:rFonts w:asciiTheme="minorHAnsi" w:hAnsiTheme="minorHAnsi" w:cstheme="minorHAnsi"/>
        </w:rPr>
      </w:pPr>
    </w:p>
    <w:p w14:paraId="0BDAE849"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680DFEE0" w14:textId="77777777" w:rsidR="00A94631" w:rsidRPr="00F54C04" w:rsidRDefault="00A94631" w:rsidP="008B1C08">
      <w:pPr>
        <w:widowControl w:val="0"/>
        <w:tabs>
          <w:tab w:val="left" w:pos="567"/>
        </w:tabs>
        <w:jc w:val="both"/>
        <w:rPr>
          <w:rFonts w:asciiTheme="minorHAnsi" w:hAnsiTheme="minorHAnsi" w:cstheme="minorHAnsi"/>
        </w:rPr>
      </w:pPr>
    </w:p>
    <w:p w14:paraId="7BF7C6B7"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6B8F5789" w14:textId="77777777"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751E02C0"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1B5C73D1"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6F72C1E7" w14:textId="77777777" w:rsidR="003A4246" w:rsidRPr="00F54C04" w:rsidRDefault="003A4246" w:rsidP="003A4246">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Pr>
          <w:rFonts w:asciiTheme="minorHAnsi" w:hAnsiTheme="minorHAnsi" w:cstheme="minorHAnsi"/>
          <w:b/>
          <w:lang w:eastAsia="cs-CZ"/>
        </w:rPr>
        <w:t xml:space="preserve"> </w:t>
      </w:r>
      <w:r w:rsidRPr="00145BD0">
        <w:rPr>
          <w:rFonts w:asciiTheme="minorHAnsi" w:hAnsiTheme="minorHAnsi" w:cstheme="minorHAnsi"/>
          <w:lang w:eastAsia="cs-CZ"/>
        </w:rPr>
        <w:t>a</w:t>
      </w:r>
      <w:r>
        <w:rPr>
          <w:rFonts w:asciiTheme="minorHAnsi" w:hAnsiTheme="minorHAnsi" w:cstheme="minorHAnsi"/>
          <w:b/>
          <w:lang w:eastAsia="cs-CZ"/>
        </w:rPr>
        <w:t xml:space="preserve"> </w:t>
      </w:r>
      <w:r w:rsidRPr="00B60BB3">
        <w:rPr>
          <w:rFonts w:asciiTheme="minorHAnsi" w:hAnsiTheme="minorHAnsi" w:cstheme="minorHAnsi"/>
          <w:lang w:eastAsia="cs-CZ"/>
        </w:rPr>
        <w:t xml:space="preserve">na izolace </w:t>
      </w:r>
      <w:r>
        <w:rPr>
          <w:rFonts w:asciiTheme="minorHAnsi" w:hAnsiTheme="minorHAnsi" w:cstheme="minorHAnsi"/>
          <w:lang w:eastAsia="cs-CZ"/>
        </w:rPr>
        <w:t xml:space="preserve">mostovky včetně detailů </w:t>
      </w:r>
      <w:r w:rsidRPr="00B60BB3">
        <w:rPr>
          <w:rFonts w:asciiTheme="minorHAnsi" w:hAnsiTheme="minorHAnsi" w:cstheme="minorHAnsi"/>
          <w:lang w:eastAsia="cs-CZ"/>
        </w:rPr>
        <w:t xml:space="preserve">je </w:t>
      </w:r>
      <w:r>
        <w:rPr>
          <w:rFonts w:asciiTheme="minorHAnsi" w:hAnsiTheme="minorHAnsi" w:cstheme="minorHAnsi"/>
          <w:lang w:eastAsia="cs-CZ"/>
        </w:rPr>
        <w:t>záruka za jakost v délce</w:t>
      </w:r>
      <w:r w:rsidRPr="00B60BB3">
        <w:rPr>
          <w:rFonts w:asciiTheme="minorHAnsi" w:hAnsiTheme="minorHAnsi" w:cstheme="minorHAnsi"/>
          <w:lang w:eastAsia="cs-CZ"/>
        </w:rPr>
        <w:t xml:space="preserve"> </w:t>
      </w:r>
      <w:r w:rsidRPr="00B60BB3">
        <w:rPr>
          <w:rFonts w:asciiTheme="minorHAnsi" w:hAnsiTheme="minorHAnsi" w:cstheme="minorHAnsi"/>
          <w:b/>
          <w:lang w:eastAsia="cs-CZ"/>
        </w:rPr>
        <w:t>120 měsíců</w:t>
      </w:r>
      <w:r w:rsidRPr="00F54C04">
        <w:rPr>
          <w:rFonts w:asciiTheme="minorHAnsi" w:hAnsiTheme="minorHAnsi" w:cstheme="minorHAnsi"/>
          <w:lang w:eastAsia="cs-CZ"/>
        </w:rPr>
        <w:t>.</w:t>
      </w:r>
    </w:p>
    <w:p w14:paraId="0E6C050A"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610A0468"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5857F753"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41B81A6C"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4EDA70F5" w14:textId="77777777" w:rsidR="00B9148F" w:rsidRPr="00F54C04" w:rsidRDefault="00B9148F" w:rsidP="00C1073C">
      <w:pPr>
        <w:pStyle w:val="Zkladntextodsazen21"/>
        <w:ind w:firstLine="0"/>
        <w:jc w:val="center"/>
        <w:rPr>
          <w:rFonts w:asciiTheme="minorHAnsi" w:hAnsiTheme="minorHAnsi" w:cstheme="minorHAnsi"/>
          <w:b/>
        </w:rPr>
      </w:pPr>
    </w:p>
    <w:p w14:paraId="2D2C4B09" w14:textId="77777777"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17475E8E" w14:textId="77777777"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4253A37D" w14:textId="77777777" w:rsidR="009C789C" w:rsidRDefault="009C789C" w:rsidP="009C789C">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Tato Smlouva o dílo je vyhotovena v elektronické podobě, přičemž obě smluvní strany obdrží její elektronický originál.</w:t>
      </w:r>
    </w:p>
    <w:p w14:paraId="1DB3D7CA" w14:textId="77777777" w:rsidR="009C789C" w:rsidRPr="00F54C04" w:rsidRDefault="009C789C" w:rsidP="009C789C">
      <w:pPr>
        <w:pStyle w:val="Zkladntextodsazen21"/>
        <w:ind w:firstLine="0"/>
        <w:rPr>
          <w:rFonts w:asciiTheme="minorHAnsi" w:hAnsiTheme="minorHAnsi" w:cstheme="minorHAnsi"/>
        </w:rPr>
      </w:pPr>
    </w:p>
    <w:p w14:paraId="7D405554" w14:textId="77777777" w:rsidR="009C789C" w:rsidRPr="00F54C04" w:rsidRDefault="009C789C" w:rsidP="009C789C">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Pr>
          <w:rFonts w:asciiTheme="minorHAnsi" w:hAnsiTheme="minorHAnsi" w:cstheme="minorHAnsi"/>
        </w:rPr>
        <w:t>)</w:t>
      </w:r>
      <w:r w:rsidRPr="00F54C04">
        <w:rPr>
          <w:rFonts w:asciiTheme="minorHAnsi" w:hAnsiTheme="minorHAnsi" w:cstheme="minorHAnsi"/>
        </w:rPr>
        <w:t>.</w:t>
      </w:r>
    </w:p>
    <w:p w14:paraId="725E85D7" w14:textId="77777777" w:rsidR="009C789C" w:rsidRDefault="009C789C" w:rsidP="009C789C">
      <w:pPr>
        <w:pStyle w:val="Zkladntextodsazen21"/>
        <w:ind w:firstLine="0"/>
        <w:rPr>
          <w:rFonts w:asciiTheme="minorHAnsi" w:hAnsiTheme="minorHAnsi" w:cstheme="minorHAnsi"/>
        </w:rPr>
      </w:pPr>
    </w:p>
    <w:p w14:paraId="1A7B190B" w14:textId="77777777" w:rsidR="00303FD5" w:rsidRPr="00F54C04" w:rsidRDefault="00303FD5" w:rsidP="00303FD5">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účinná</w:t>
      </w:r>
      <w:r w:rsidRPr="00F54C04">
        <w:rPr>
          <w:rFonts w:asciiTheme="minorHAnsi" w:hAnsiTheme="minorHAnsi" w:cstheme="minorHAnsi"/>
        </w:rPr>
        <w:t xml:space="preserve"> dnem jejího uveřejnění v registru smluv. </w:t>
      </w:r>
    </w:p>
    <w:p w14:paraId="16E9CE90" w14:textId="77777777" w:rsidR="009C789C" w:rsidRPr="009C789C" w:rsidRDefault="009C789C" w:rsidP="009C789C">
      <w:pPr>
        <w:pStyle w:val="Zkladntextodsazen21"/>
        <w:ind w:firstLine="0"/>
        <w:rPr>
          <w:rFonts w:asciiTheme="minorHAnsi" w:hAnsiTheme="minorHAnsi" w:cstheme="minorHAnsi"/>
        </w:rPr>
      </w:pPr>
    </w:p>
    <w:p w14:paraId="1AE804AB" w14:textId="77777777" w:rsidR="00540A61" w:rsidRPr="00F54C04" w:rsidRDefault="00540A61" w:rsidP="00540A61">
      <w:pPr>
        <w:pStyle w:val="Zkladntextodsazen21"/>
        <w:ind w:firstLine="0"/>
        <w:rPr>
          <w:rFonts w:asciiTheme="minorHAnsi" w:hAnsiTheme="minorHAnsi" w:cstheme="minorHAnsi"/>
        </w:rPr>
      </w:pPr>
    </w:p>
    <w:p w14:paraId="20DE3445" w14:textId="77777777"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14:paraId="0787EDB9" w14:textId="77777777"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2A7B0A16" w14:textId="77777777"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14:paraId="4D3EBA1E" w14:textId="77777777" w:rsidR="00890156" w:rsidRPr="00F54C04" w:rsidRDefault="00890156" w:rsidP="00890156">
      <w:pPr>
        <w:pStyle w:val="Zkladntextodsazen21"/>
        <w:ind w:firstLine="0"/>
        <w:rPr>
          <w:rFonts w:asciiTheme="minorHAnsi" w:hAnsiTheme="minorHAnsi" w:cstheme="minorHAnsi"/>
          <w:lang w:eastAsia="cs-CZ"/>
        </w:rPr>
      </w:pPr>
    </w:p>
    <w:p w14:paraId="7A76FFB7"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 xml:space="preserve">mluvních stran na profilu zadavatele a v registru smluv v souladu s příslušnými právními </w:t>
      </w:r>
      <w:r w:rsidRPr="00F54C04">
        <w:rPr>
          <w:rFonts w:asciiTheme="minorHAnsi" w:hAnsiTheme="minorHAnsi" w:cstheme="minorHAnsi"/>
          <w:lang w:eastAsia="cs-CZ"/>
        </w:rPr>
        <w:lastRenderedPageBreak/>
        <w:t>předpisy, zejména ve lhůtách stanovených příslušnými právními předpisy, zveřejňovat Objednatel.</w:t>
      </w:r>
    </w:p>
    <w:p w14:paraId="423D021F" w14:textId="77777777" w:rsidR="00F454AB" w:rsidRPr="00F54C04" w:rsidRDefault="00F454AB" w:rsidP="004A55B7">
      <w:pPr>
        <w:pStyle w:val="Zkladntextodsazen21"/>
        <w:tabs>
          <w:tab w:val="left" w:pos="567"/>
        </w:tabs>
        <w:ind w:firstLine="0"/>
        <w:rPr>
          <w:rFonts w:asciiTheme="minorHAnsi" w:hAnsiTheme="minorHAnsi" w:cstheme="minorHAnsi"/>
          <w:lang w:eastAsia="cs-CZ"/>
        </w:rPr>
      </w:pPr>
    </w:p>
    <w:p w14:paraId="398735CE"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F54C04" w:rsidRDefault="00F454AB" w:rsidP="008B1C08">
      <w:pPr>
        <w:pStyle w:val="Zkladntextodsazen21"/>
        <w:ind w:firstLine="0"/>
        <w:rPr>
          <w:rFonts w:asciiTheme="minorHAnsi" w:hAnsiTheme="minorHAnsi" w:cstheme="minorHAnsi"/>
          <w:lang w:eastAsia="cs-CZ"/>
        </w:rPr>
      </w:pPr>
    </w:p>
    <w:p w14:paraId="7E746118"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F54C04" w:rsidRDefault="00F454AB" w:rsidP="00C1073C">
      <w:pPr>
        <w:pStyle w:val="Zkladntextodsazen21"/>
        <w:ind w:firstLine="0"/>
        <w:rPr>
          <w:rFonts w:asciiTheme="minorHAnsi" w:hAnsiTheme="minorHAnsi" w:cstheme="minorHAnsi"/>
          <w:lang w:eastAsia="cs-CZ"/>
        </w:rPr>
      </w:pPr>
    </w:p>
    <w:p w14:paraId="7C4E5EAF"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65936A31" w14:textId="77777777" w:rsidR="00F454AB" w:rsidRPr="00F54C04" w:rsidRDefault="00F454AB" w:rsidP="00C1073C">
      <w:pPr>
        <w:pStyle w:val="Zkladntextodsazen21"/>
        <w:ind w:firstLine="0"/>
        <w:rPr>
          <w:rFonts w:asciiTheme="minorHAnsi" w:hAnsiTheme="minorHAnsi" w:cstheme="minorHAnsi"/>
          <w:lang w:eastAsia="cs-CZ"/>
        </w:rPr>
      </w:pPr>
    </w:p>
    <w:p w14:paraId="635DB52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1CFAE9AA" w14:textId="77777777" w:rsidR="00F454AB" w:rsidRPr="00F54C04" w:rsidRDefault="00F454AB" w:rsidP="00C1073C">
      <w:pPr>
        <w:pStyle w:val="Zkladntextodsazen21"/>
        <w:ind w:firstLine="0"/>
        <w:rPr>
          <w:rFonts w:asciiTheme="minorHAnsi" w:hAnsiTheme="minorHAnsi" w:cstheme="minorHAnsi"/>
          <w:lang w:eastAsia="cs-CZ"/>
        </w:rPr>
      </w:pPr>
    </w:p>
    <w:p w14:paraId="60E2F273"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F54C04" w:rsidRDefault="00F454AB" w:rsidP="008B1C08">
      <w:pPr>
        <w:pStyle w:val="Zkladntextodsazen21"/>
        <w:tabs>
          <w:tab w:val="left" w:pos="567"/>
        </w:tabs>
        <w:ind w:firstLine="0"/>
        <w:rPr>
          <w:rFonts w:asciiTheme="minorHAnsi" w:hAnsiTheme="minorHAnsi" w:cstheme="minorHAnsi"/>
          <w:lang w:eastAsia="cs-CZ"/>
        </w:rPr>
      </w:pPr>
    </w:p>
    <w:p w14:paraId="1E2BC6F9" w14:textId="77777777"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Pr>
          <w:rFonts w:asciiTheme="minorHAnsi" w:hAnsiTheme="minorHAnsi" w:cstheme="minorHAnsi"/>
          <w:lang w:eastAsia="cs-CZ"/>
        </w:rPr>
        <w:t>.</w:t>
      </w:r>
    </w:p>
    <w:p w14:paraId="107CEE0A" w14:textId="77777777" w:rsidR="00F3076C" w:rsidRPr="00F54C04" w:rsidRDefault="00F3076C" w:rsidP="008B1C08">
      <w:pPr>
        <w:pStyle w:val="Zkladntextodsazen21"/>
        <w:ind w:firstLine="0"/>
        <w:rPr>
          <w:rFonts w:asciiTheme="minorHAnsi" w:hAnsiTheme="minorHAnsi" w:cstheme="minorHAnsi"/>
          <w:lang w:eastAsia="cs-CZ"/>
        </w:rPr>
      </w:pPr>
    </w:p>
    <w:p w14:paraId="23C4B639"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14:paraId="4C8F7236"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20613CA2" w14:textId="77777777" w:rsidR="00846A10"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w:t>
      </w:r>
      <w:r w:rsidR="00F54C04" w:rsidRPr="00F54C04">
        <w:rPr>
          <w:rFonts w:asciiTheme="minorHAnsi" w:hAnsiTheme="minorHAnsi" w:cstheme="minorHAnsi"/>
          <w:sz w:val="24"/>
          <w:szCs w:val="24"/>
        </w:rPr>
        <w:t xml:space="preserve"> zadavatele pro veřejné zakázky na stavební práce</w:t>
      </w:r>
    </w:p>
    <w:p w14:paraId="4D5FDC22" w14:textId="77777777" w:rsidR="0016435C" w:rsidRDefault="0016435C" w:rsidP="0016435C">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718CD08D" w14:textId="77777777"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14:paraId="4229A703" w14:textId="77777777" w:rsidR="0016435C" w:rsidRDefault="0016435C" w:rsidP="00846A10">
      <w:pPr>
        <w:pStyle w:val="slovanodst"/>
        <w:numPr>
          <w:ilvl w:val="0"/>
          <w:numId w:val="0"/>
        </w:numPr>
        <w:tabs>
          <w:tab w:val="left" w:pos="567"/>
        </w:tabs>
        <w:ind w:left="567"/>
        <w:rPr>
          <w:rFonts w:asciiTheme="minorHAnsi" w:hAnsiTheme="minorHAnsi" w:cstheme="minorHAnsi"/>
          <w:sz w:val="24"/>
          <w:szCs w:val="24"/>
        </w:rPr>
      </w:pPr>
    </w:p>
    <w:p w14:paraId="52F8E63F" w14:textId="77777777" w:rsidR="00711673" w:rsidRPr="009925FE" w:rsidRDefault="00711673" w:rsidP="00711673">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D8C1365"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31D0EEEC" w14:textId="210E0596"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w:t>
      </w:r>
      <w:r w:rsidR="00D57D62">
        <w:rPr>
          <w:rFonts w:asciiTheme="minorHAnsi" w:hAnsiTheme="minorHAnsi" w:cstheme="minorHAnsi"/>
          <w:b/>
          <w:sz w:val="20"/>
          <w:szCs w:val="20"/>
        </w:rPr>
        <w:t>3</w:t>
      </w:r>
      <w:r w:rsidRPr="00293CA4">
        <w:rPr>
          <w:rFonts w:asciiTheme="minorHAnsi" w:hAnsiTheme="minorHAnsi" w:cstheme="minorHAnsi"/>
          <w:b/>
          <w:sz w:val="20"/>
          <w:szCs w:val="20"/>
        </w:rPr>
        <w:t xml:space="preserve"> SoD</w:t>
      </w:r>
    </w:p>
    <w:p w14:paraId="376A967F" w14:textId="77777777" w:rsidR="00293CA4" w:rsidRDefault="00293CA4" w:rsidP="0016435C">
      <w:pPr>
        <w:jc w:val="center"/>
        <w:rPr>
          <w:rFonts w:asciiTheme="minorHAnsi" w:hAnsiTheme="minorHAnsi" w:cstheme="minorHAnsi"/>
          <w:b/>
          <w:sz w:val="28"/>
          <w:szCs w:val="28"/>
        </w:rPr>
      </w:pPr>
    </w:p>
    <w:p w14:paraId="0F1C59E9" w14:textId="77777777" w:rsidR="00293CA4" w:rsidRDefault="00293CA4" w:rsidP="0016435C">
      <w:pPr>
        <w:jc w:val="center"/>
        <w:rPr>
          <w:rFonts w:asciiTheme="minorHAnsi" w:hAnsiTheme="minorHAnsi" w:cstheme="minorHAnsi"/>
          <w:b/>
          <w:sz w:val="28"/>
          <w:szCs w:val="28"/>
        </w:rPr>
      </w:pPr>
    </w:p>
    <w:p w14:paraId="4DB1F5F8"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3F35F905" w14:textId="77777777" w:rsidR="0016435C" w:rsidRDefault="0016435C" w:rsidP="0016435C">
      <w:pPr>
        <w:jc w:val="center"/>
        <w:rPr>
          <w:rFonts w:asciiTheme="minorHAnsi" w:hAnsiTheme="minorHAnsi" w:cstheme="minorHAnsi"/>
          <w:b/>
        </w:rPr>
      </w:pPr>
    </w:p>
    <w:p w14:paraId="149F0B10" w14:textId="77777777" w:rsidR="0016435C" w:rsidRPr="0016435C" w:rsidRDefault="0016435C" w:rsidP="0016435C">
      <w:pPr>
        <w:jc w:val="center"/>
        <w:rPr>
          <w:rFonts w:asciiTheme="minorHAnsi" w:hAnsiTheme="minorHAnsi" w:cstheme="minorHAnsi"/>
          <w:b/>
        </w:rPr>
      </w:pPr>
    </w:p>
    <w:p w14:paraId="34781AE9"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7EAD3C06" w14:textId="77777777" w:rsidR="0016435C" w:rsidRPr="0016435C" w:rsidRDefault="0016435C" w:rsidP="001B0912">
      <w:pPr>
        <w:widowControl w:val="0"/>
        <w:tabs>
          <w:tab w:val="left" w:pos="7350"/>
        </w:tabs>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r w:rsidR="001B0912">
        <w:rPr>
          <w:rFonts w:asciiTheme="minorHAnsi" w:eastAsia="Batang" w:hAnsiTheme="minorHAnsi" w:cstheme="minorHAnsi"/>
          <w:b/>
        </w:rPr>
        <w:tab/>
      </w:r>
    </w:p>
    <w:p w14:paraId="56E4BB26"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1FEC7C25" w14:textId="77777777" w:rsidR="0016435C" w:rsidRPr="0016435C" w:rsidRDefault="0016435C" w:rsidP="0016435C">
      <w:pPr>
        <w:widowControl w:val="0"/>
        <w:rPr>
          <w:rFonts w:asciiTheme="minorHAnsi" w:eastAsia="Batang" w:hAnsiTheme="minorHAnsi" w:cstheme="minorHAnsi"/>
          <w:b/>
        </w:rPr>
      </w:pPr>
    </w:p>
    <w:p w14:paraId="4E635B07"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54A7EF3D"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991CCE1"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796DA5C8"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7E7DE5E2" w14:textId="77777777" w:rsidR="0016435C" w:rsidRPr="0016435C" w:rsidRDefault="0016435C" w:rsidP="0016435C">
      <w:pPr>
        <w:widowControl w:val="0"/>
        <w:pBdr>
          <w:bottom w:val="single" w:sz="4" w:space="1" w:color="auto"/>
        </w:pBdr>
        <w:rPr>
          <w:rFonts w:asciiTheme="minorHAnsi" w:eastAsia="Batang" w:hAnsiTheme="minorHAnsi" w:cstheme="minorHAnsi"/>
        </w:rPr>
      </w:pPr>
    </w:p>
    <w:p w14:paraId="3EE91599" w14:textId="77777777" w:rsidR="0016435C" w:rsidRDefault="0016435C" w:rsidP="0016435C">
      <w:pPr>
        <w:widowControl w:val="0"/>
        <w:rPr>
          <w:rFonts w:asciiTheme="minorHAnsi" w:eastAsia="Batang" w:hAnsiTheme="minorHAnsi" w:cstheme="minorHAnsi"/>
          <w:b/>
          <w:bCs/>
          <w:color w:val="C00000"/>
          <w:highlight w:val="lightGray"/>
        </w:rPr>
      </w:pPr>
    </w:p>
    <w:p w14:paraId="0EEE6A39" w14:textId="77777777" w:rsidR="0016435C" w:rsidRPr="0016435C" w:rsidRDefault="0016435C" w:rsidP="0016435C">
      <w:pPr>
        <w:widowControl w:val="0"/>
        <w:rPr>
          <w:rFonts w:asciiTheme="minorHAnsi" w:eastAsia="Batang" w:hAnsiTheme="minorHAnsi" w:cstheme="minorHAnsi"/>
          <w:b/>
          <w:bCs/>
          <w:color w:val="C00000"/>
          <w:highlight w:val="lightGray"/>
        </w:rPr>
      </w:pPr>
    </w:p>
    <w:p w14:paraId="6B6DC5CD"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lang w:eastAsia="cs-CZ"/>
        </w:rPr>
        <w:t>Zhotovitel:</w:t>
      </w:r>
    </w:p>
    <w:p w14:paraId="6D4A330B"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52952AA6"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3F9213AC" w14:textId="77777777" w:rsidR="0016435C" w:rsidRPr="0016435C" w:rsidRDefault="0016435C" w:rsidP="0016435C">
      <w:pPr>
        <w:rPr>
          <w:rFonts w:asciiTheme="minorHAnsi" w:hAnsiTheme="minorHAnsi" w:cstheme="minorHAnsi"/>
          <w:b/>
        </w:rPr>
      </w:pPr>
    </w:p>
    <w:p w14:paraId="62098081"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2193B898"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3B1D6FFE" w14:textId="77777777" w:rsidR="00FF4868" w:rsidRPr="0016435C" w:rsidRDefault="00FF4868" w:rsidP="00D01636">
      <w:pPr>
        <w:ind w:left="2832" w:hanging="2832"/>
        <w:rPr>
          <w:rFonts w:asciiTheme="minorHAnsi" w:hAnsiTheme="minorHAnsi" w:cstheme="minorHAnsi"/>
          <w:lang w:eastAsia="cs-CZ"/>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r w:rsidR="00D01636" w:rsidRPr="00D01636">
        <w:rPr>
          <w:rFonts w:asciiTheme="minorHAnsi" w:hAnsiTheme="minorHAnsi" w:cstheme="minorHAnsi"/>
        </w:rPr>
        <w:t>číslo osvědčení o autorizaci</w:t>
      </w:r>
      <w:r w:rsidR="00D01636">
        <w:rPr>
          <w:rFonts w:asciiTheme="minorHAnsi" w:hAnsiTheme="minorHAnsi" w:cstheme="minorHAnsi"/>
        </w:rPr>
        <w:t xml:space="preserve">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r w:rsidR="00D01636">
        <w:rPr>
          <w:rFonts w:asciiTheme="minorHAnsi" w:hAnsiTheme="minorHAnsi" w:cstheme="minorHAnsi"/>
        </w:rPr>
        <w:t xml:space="preserve">v oboru </w:t>
      </w:r>
      <w:r w:rsidR="00D01636" w:rsidRPr="0016435C">
        <w:rPr>
          <w:rFonts w:asciiTheme="minorHAnsi" w:hAnsiTheme="minorHAnsi" w:cstheme="minorHAnsi"/>
          <w:b/>
        </w:rPr>
        <w:t>„</w:t>
      </w:r>
      <w:r w:rsidR="00D01636" w:rsidRPr="0016435C">
        <w:rPr>
          <w:rFonts w:asciiTheme="minorHAnsi" w:hAnsiTheme="minorHAnsi" w:cstheme="minorHAnsi"/>
          <w:b/>
          <w:shd w:val="clear" w:color="auto" w:fill="D9D9D9" w:themeFill="background1" w:themeFillShade="D9"/>
        </w:rPr>
        <w:t>[Bude doplněno před uzavřením smlouvy]</w:t>
      </w:r>
      <w:r w:rsidR="00D01636" w:rsidRPr="0016435C">
        <w:rPr>
          <w:rFonts w:asciiTheme="minorHAnsi" w:hAnsiTheme="minorHAnsi" w:cstheme="minorHAnsi"/>
          <w:b/>
        </w:rPr>
        <w:t>”</w:t>
      </w:r>
    </w:p>
    <w:p w14:paraId="735E35C4" w14:textId="77777777" w:rsidR="0016435C" w:rsidRPr="0016435C" w:rsidRDefault="0016435C" w:rsidP="0016435C">
      <w:pPr>
        <w:rPr>
          <w:rFonts w:asciiTheme="minorHAnsi" w:hAnsiTheme="minorHAnsi" w:cstheme="minorHAnsi"/>
        </w:rPr>
      </w:pPr>
    </w:p>
    <w:p w14:paraId="00419FE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142D1" w14:textId="77777777" w:rsidR="001432C5" w:rsidRPr="00F54C04" w:rsidRDefault="001432C5"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834B7B">
      <w:rPr>
        <w:rFonts w:asciiTheme="minorHAnsi" w:hAnsiTheme="minorHAnsi" w:cstheme="minorHAnsi"/>
        <w:noProof/>
        <w:sz w:val="20"/>
        <w:szCs w:val="20"/>
      </w:rPr>
      <w:t>2</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834B7B">
      <w:rPr>
        <w:rFonts w:asciiTheme="minorHAnsi" w:hAnsiTheme="minorHAnsi" w:cstheme="minorHAnsi"/>
        <w:noProof/>
        <w:sz w:val="20"/>
        <w:szCs w:val="20"/>
      </w:rPr>
      <w:t>7</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72926" w14:textId="77777777" w:rsidR="001432C5" w:rsidRDefault="001432C5"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5311051E" w14:textId="77777777" w:rsidTr="00293CA4">
      <w:trPr>
        <w:trHeight w:val="91"/>
      </w:trPr>
      <w:tc>
        <w:tcPr>
          <w:tcW w:w="4960" w:type="dxa"/>
          <w:vMerge w:val="restart"/>
          <w:tcBorders>
            <w:bottom w:val="single" w:sz="4" w:space="0" w:color="auto"/>
          </w:tcBorders>
        </w:tcPr>
        <w:p w14:paraId="3BF23E25" w14:textId="38F84D4F" w:rsidR="001432C5" w:rsidRPr="00956548" w:rsidRDefault="001432C5" w:rsidP="00055BDE">
          <w:pPr>
            <w:pStyle w:val="Zhlav"/>
            <w:rPr>
              <w:rFonts w:asciiTheme="minorHAnsi" w:hAnsiTheme="minorHAnsi" w:cstheme="minorHAnsi"/>
              <w:sz w:val="20"/>
              <w:szCs w:val="20"/>
              <w:lang w:val="cs-CZ"/>
            </w:rPr>
          </w:pPr>
          <w:r w:rsidRPr="000078D5">
            <w:rPr>
              <w:rFonts w:asciiTheme="minorHAnsi" w:hAnsiTheme="minorHAnsi" w:cstheme="minorHAnsi"/>
              <w:sz w:val="20"/>
              <w:szCs w:val="20"/>
              <w:lang w:val="cs-CZ"/>
            </w:rPr>
            <w:t>III/</w:t>
          </w:r>
          <w:r w:rsidR="00055BDE">
            <w:rPr>
              <w:rFonts w:asciiTheme="minorHAnsi" w:hAnsiTheme="minorHAnsi" w:cstheme="minorHAnsi"/>
              <w:sz w:val="20"/>
              <w:szCs w:val="20"/>
              <w:lang w:val="cs-CZ"/>
            </w:rPr>
            <w:t>12813</w:t>
          </w:r>
          <w:r w:rsidRPr="000078D5">
            <w:rPr>
              <w:rFonts w:asciiTheme="minorHAnsi" w:hAnsiTheme="minorHAnsi" w:cstheme="minorHAnsi"/>
              <w:sz w:val="20"/>
              <w:szCs w:val="20"/>
              <w:lang w:val="cs-CZ"/>
            </w:rPr>
            <w:t xml:space="preserve"> </w:t>
          </w:r>
          <w:r w:rsidR="00055BDE">
            <w:rPr>
              <w:rFonts w:asciiTheme="minorHAnsi" w:hAnsiTheme="minorHAnsi" w:cstheme="minorHAnsi"/>
              <w:sz w:val="20"/>
              <w:szCs w:val="20"/>
              <w:lang w:val="cs-CZ"/>
            </w:rPr>
            <w:t>Velká Chyška</w:t>
          </w:r>
          <w:r w:rsidR="00834B7B">
            <w:rPr>
              <w:rFonts w:asciiTheme="minorHAnsi" w:hAnsiTheme="minorHAnsi" w:cstheme="minorHAnsi"/>
              <w:sz w:val="20"/>
              <w:szCs w:val="20"/>
              <w:lang w:val="cs-CZ"/>
            </w:rPr>
            <w:t xml:space="preserve"> - most ev. </w:t>
          </w:r>
          <w:r w:rsidRPr="000078D5">
            <w:rPr>
              <w:rFonts w:asciiTheme="minorHAnsi" w:hAnsiTheme="minorHAnsi" w:cstheme="minorHAnsi"/>
              <w:sz w:val="20"/>
              <w:szCs w:val="20"/>
              <w:lang w:val="cs-CZ"/>
            </w:rPr>
            <w:t xml:space="preserve">č. </w:t>
          </w:r>
          <w:r w:rsidR="00055BDE">
            <w:rPr>
              <w:rFonts w:asciiTheme="minorHAnsi" w:hAnsiTheme="minorHAnsi" w:cstheme="minorHAnsi"/>
              <w:sz w:val="20"/>
              <w:szCs w:val="20"/>
              <w:lang w:val="cs-CZ"/>
            </w:rPr>
            <w:t>12813-2</w:t>
          </w:r>
        </w:p>
      </w:tc>
      <w:tc>
        <w:tcPr>
          <w:tcW w:w="4960" w:type="dxa"/>
          <w:tcBorders>
            <w:bottom w:val="single" w:sz="4" w:space="0" w:color="auto"/>
          </w:tcBorders>
        </w:tcPr>
        <w:p w14:paraId="5746D2C7" w14:textId="77777777" w:rsidR="001432C5" w:rsidRPr="00956548" w:rsidRDefault="001432C5" w:rsidP="00293CA4">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bl>
  <w:p w14:paraId="4EFE2E28" w14:textId="77777777" w:rsidR="001432C5" w:rsidRPr="00F54C04" w:rsidRDefault="001432C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078D5"/>
    <w:rsid w:val="00013CD0"/>
    <w:rsid w:val="00024BF1"/>
    <w:rsid w:val="00026699"/>
    <w:rsid w:val="00041E00"/>
    <w:rsid w:val="00043E26"/>
    <w:rsid w:val="00050B01"/>
    <w:rsid w:val="00050EDA"/>
    <w:rsid w:val="00055BDE"/>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0912"/>
    <w:rsid w:val="001B3BAC"/>
    <w:rsid w:val="001B4F46"/>
    <w:rsid w:val="001B659C"/>
    <w:rsid w:val="001C07B5"/>
    <w:rsid w:val="001E0F8E"/>
    <w:rsid w:val="001E200B"/>
    <w:rsid w:val="001E7A02"/>
    <w:rsid w:val="001F13CB"/>
    <w:rsid w:val="00200D4B"/>
    <w:rsid w:val="002015EA"/>
    <w:rsid w:val="00202A0E"/>
    <w:rsid w:val="00205A52"/>
    <w:rsid w:val="00207616"/>
    <w:rsid w:val="00207698"/>
    <w:rsid w:val="0020779D"/>
    <w:rsid w:val="002164B8"/>
    <w:rsid w:val="00224D5A"/>
    <w:rsid w:val="00230C0B"/>
    <w:rsid w:val="00247B46"/>
    <w:rsid w:val="00252E23"/>
    <w:rsid w:val="0025360F"/>
    <w:rsid w:val="00254035"/>
    <w:rsid w:val="00254328"/>
    <w:rsid w:val="00265ED6"/>
    <w:rsid w:val="002705B6"/>
    <w:rsid w:val="00271F0A"/>
    <w:rsid w:val="002767AC"/>
    <w:rsid w:val="00293161"/>
    <w:rsid w:val="00293CA4"/>
    <w:rsid w:val="00295163"/>
    <w:rsid w:val="002A3A18"/>
    <w:rsid w:val="002A66C9"/>
    <w:rsid w:val="002B6FF4"/>
    <w:rsid w:val="002C078C"/>
    <w:rsid w:val="002C36DB"/>
    <w:rsid w:val="002C48B1"/>
    <w:rsid w:val="002C686F"/>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2A2"/>
    <w:rsid w:val="003524A0"/>
    <w:rsid w:val="0035475F"/>
    <w:rsid w:val="0035697D"/>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1D86"/>
    <w:rsid w:val="003A424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C6E2A"/>
    <w:rsid w:val="003D3964"/>
    <w:rsid w:val="003D59DE"/>
    <w:rsid w:val="003D6E6E"/>
    <w:rsid w:val="003E1B6E"/>
    <w:rsid w:val="003E1E08"/>
    <w:rsid w:val="003E34A9"/>
    <w:rsid w:val="003F1103"/>
    <w:rsid w:val="003F1543"/>
    <w:rsid w:val="00401E86"/>
    <w:rsid w:val="00405467"/>
    <w:rsid w:val="00412E7D"/>
    <w:rsid w:val="00417B30"/>
    <w:rsid w:val="00417D44"/>
    <w:rsid w:val="00420FCB"/>
    <w:rsid w:val="004312FD"/>
    <w:rsid w:val="004365D9"/>
    <w:rsid w:val="00442D48"/>
    <w:rsid w:val="004456D6"/>
    <w:rsid w:val="00451D29"/>
    <w:rsid w:val="00465D7F"/>
    <w:rsid w:val="00467F3A"/>
    <w:rsid w:val="004703B6"/>
    <w:rsid w:val="00472EB3"/>
    <w:rsid w:val="00472F16"/>
    <w:rsid w:val="0047414F"/>
    <w:rsid w:val="0047622D"/>
    <w:rsid w:val="00476C97"/>
    <w:rsid w:val="004845C9"/>
    <w:rsid w:val="004862D7"/>
    <w:rsid w:val="00487A7A"/>
    <w:rsid w:val="00487CC2"/>
    <w:rsid w:val="004964D1"/>
    <w:rsid w:val="004A55B7"/>
    <w:rsid w:val="004A620B"/>
    <w:rsid w:val="004C5E55"/>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13E1"/>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812E4"/>
    <w:rsid w:val="0068190D"/>
    <w:rsid w:val="00690EAA"/>
    <w:rsid w:val="006A0A6C"/>
    <w:rsid w:val="006A3F2B"/>
    <w:rsid w:val="006A48C8"/>
    <w:rsid w:val="006B38EF"/>
    <w:rsid w:val="006C6606"/>
    <w:rsid w:val="006C7E17"/>
    <w:rsid w:val="006D1DE6"/>
    <w:rsid w:val="006D2E6A"/>
    <w:rsid w:val="006D3A9B"/>
    <w:rsid w:val="006D3FED"/>
    <w:rsid w:val="006E11E1"/>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436F5"/>
    <w:rsid w:val="00746B6D"/>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D1BD6"/>
    <w:rsid w:val="007D21E2"/>
    <w:rsid w:val="007D2EA3"/>
    <w:rsid w:val="007D31B3"/>
    <w:rsid w:val="007D6E6E"/>
    <w:rsid w:val="007F4CA7"/>
    <w:rsid w:val="007F53FE"/>
    <w:rsid w:val="007F6DC4"/>
    <w:rsid w:val="00806573"/>
    <w:rsid w:val="00807035"/>
    <w:rsid w:val="00807BB0"/>
    <w:rsid w:val="008169F4"/>
    <w:rsid w:val="008171E1"/>
    <w:rsid w:val="0083056F"/>
    <w:rsid w:val="00831C04"/>
    <w:rsid w:val="00834B7B"/>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142"/>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4250C"/>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7B"/>
    <w:rsid w:val="009A43A5"/>
    <w:rsid w:val="009A64E6"/>
    <w:rsid w:val="009B0C44"/>
    <w:rsid w:val="009B34B5"/>
    <w:rsid w:val="009B63AE"/>
    <w:rsid w:val="009C14D3"/>
    <w:rsid w:val="009C5CD9"/>
    <w:rsid w:val="009C738A"/>
    <w:rsid w:val="009C789C"/>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36D56"/>
    <w:rsid w:val="00A41BA8"/>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25883"/>
    <w:rsid w:val="00B31B44"/>
    <w:rsid w:val="00B32F08"/>
    <w:rsid w:val="00B3544C"/>
    <w:rsid w:val="00B43D42"/>
    <w:rsid w:val="00B45CFC"/>
    <w:rsid w:val="00B659AB"/>
    <w:rsid w:val="00B752CD"/>
    <w:rsid w:val="00B774B1"/>
    <w:rsid w:val="00B8190D"/>
    <w:rsid w:val="00B83E30"/>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354F"/>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90C"/>
    <w:rsid w:val="00CA5F27"/>
    <w:rsid w:val="00CA63BB"/>
    <w:rsid w:val="00CB2840"/>
    <w:rsid w:val="00CB29F3"/>
    <w:rsid w:val="00CC2626"/>
    <w:rsid w:val="00CC5336"/>
    <w:rsid w:val="00CC60A6"/>
    <w:rsid w:val="00CC629F"/>
    <w:rsid w:val="00CC7DC6"/>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57D62"/>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A7FB1"/>
    <w:rsid w:val="00DB0B20"/>
    <w:rsid w:val="00DB561F"/>
    <w:rsid w:val="00DB766D"/>
    <w:rsid w:val="00DC3964"/>
    <w:rsid w:val="00DC6A77"/>
    <w:rsid w:val="00DD7A1C"/>
    <w:rsid w:val="00DE39B0"/>
    <w:rsid w:val="00DF3AFA"/>
    <w:rsid w:val="00DF58A5"/>
    <w:rsid w:val="00DF72A9"/>
    <w:rsid w:val="00E0010A"/>
    <w:rsid w:val="00E1220D"/>
    <w:rsid w:val="00E1722C"/>
    <w:rsid w:val="00E258E9"/>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62FB5-E80F-4AB8-AE43-401F659D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2096</Words>
  <Characters>12371</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2020-03-06T08:10:00Z</dcterms:modified>
</cp:coreProperties>
</file>