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FA07CB" w:rsidTr="00DF4E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DF4EA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  <w:bookmarkStart w:id="0" w:name="_GoBack"/>
            <w:bookmarkEnd w:id="0"/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 w:rsidR="0032649E">
        <w:rPr>
          <w:rFonts w:asciiTheme="minorHAnsi" w:hAnsiTheme="minorHAnsi" w:cstheme="minorHAnsi"/>
        </w:rPr>
        <w:t>poptávkového řízení na</w:t>
      </w:r>
      <w:r w:rsidRPr="00FA07CB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C57C8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>základní způsobilost</w:t>
      </w:r>
      <w:r w:rsidR="00C57C8A" w:rsidRPr="00C57C8A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</w:t>
      </w:r>
      <w:r w:rsidR="00C57C8A" w:rsidRPr="006427EC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lastRenderedPageBreak/>
        <w:t xml:space="preserve">neboť jsem účastníkem </w:t>
      </w:r>
      <w:r w:rsidR="0032649E" w:rsidRPr="00C57C8A">
        <w:rPr>
          <w:rFonts w:asciiTheme="minorHAnsi" w:hAnsiTheme="minorHAnsi" w:cstheme="minorHAnsi"/>
          <w:b w:val="0"/>
        </w:rPr>
        <w:t>poptávkovéh</w:t>
      </w:r>
      <w:r w:rsidRPr="00C57C8A">
        <w:rPr>
          <w:rFonts w:asciiTheme="minorHAnsi" w:hAnsiTheme="minorHAnsi" w:cstheme="minorHAnsi"/>
          <w:b w:val="0"/>
        </w:rPr>
        <w:t xml:space="preserve">o řízení, který </w:t>
      </w:r>
      <w:r w:rsidR="0032649E" w:rsidRPr="00C57C8A">
        <w:rPr>
          <w:rFonts w:asciiTheme="minorHAnsi" w:hAnsiTheme="minorHAnsi" w:cstheme="minorHAnsi"/>
          <w:b w:val="0"/>
        </w:rPr>
        <w:t>splňuje požadavky stanovené v</w:t>
      </w:r>
      <w:r w:rsidR="00C57C8A" w:rsidRPr="00C57C8A">
        <w:rPr>
          <w:rFonts w:asciiTheme="minorHAnsi" w:hAnsiTheme="minorHAnsi" w:cstheme="minorHAnsi"/>
          <w:b w:val="0"/>
        </w:rPr>
        <w:t> </w:t>
      </w:r>
      <w:r w:rsidR="00C57C8A" w:rsidRPr="00AA3AB7">
        <w:rPr>
          <w:rFonts w:asciiTheme="minorHAnsi" w:hAnsiTheme="minorHAnsi" w:cstheme="minorHAnsi"/>
        </w:rPr>
        <w:t>článku 9</w:t>
      </w:r>
      <w:r w:rsidR="00C57C8A" w:rsidRPr="00C57C8A">
        <w:rPr>
          <w:rFonts w:asciiTheme="minorHAnsi" w:hAnsiTheme="minorHAnsi" w:cstheme="minorHAnsi"/>
          <w:b w:val="0"/>
        </w:rPr>
        <w:t xml:space="preserve"> zadávací dokumentace</w:t>
      </w:r>
      <w:r w:rsidRPr="00C57C8A">
        <w:rPr>
          <w:rFonts w:asciiTheme="minorHAnsi" w:hAnsiTheme="minorHAnsi" w:cstheme="minorHAnsi"/>
          <w:b w:val="0"/>
        </w:rPr>
        <w:t>.</w:t>
      </w:r>
      <w:r w:rsidRPr="00FA07CB">
        <w:rPr>
          <w:rFonts w:asciiTheme="minorHAnsi" w:hAnsiTheme="minorHAnsi" w:cstheme="minorHAnsi"/>
          <w:b w:val="0"/>
        </w:rPr>
        <w:t xml:space="preserve"> </w:t>
      </w:r>
    </w:p>
    <w:p w:rsidR="00D3347A" w:rsidRPr="006427EC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9F40D6">
        <w:rPr>
          <w:rFonts w:asciiTheme="minorHAnsi" w:hAnsiTheme="minorHAnsi" w:cstheme="minorHAnsi"/>
        </w:rPr>
        <w:t>pěti</w:t>
      </w:r>
      <w:r w:rsidRPr="006427EC">
        <w:rPr>
          <w:rFonts w:asciiTheme="minorHAnsi" w:hAnsiTheme="minorHAnsi" w:cstheme="minorHAnsi"/>
        </w:rPr>
        <w:t xml:space="preserve"> letech před zahájením </w:t>
      </w:r>
      <w:r w:rsidR="0032649E">
        <w:rPr>
          <w:rFonts w:asciiTheme="minorHAnsi" w:hAnsiTheme="minorHAnsi" w:cstheme="minorHAnsi"/>
        </w:rPr>
        <w:t>poptávkového</w:t>
      </w:r>
      <w:r w:rsidRPr="006427EC">
        <w:rPr>
          <w:rFonts w:asciiTheme="minorHAnsi" w:hAnsiTheme="minorHAnsi" w:cstheme="minorHAnsi"/>
        </w:rPr>
        <w:t xml:space="preserve"> řízení poskytl tyto významné </w:t>
      </w:r>
      <w:r w:rsidR="006427EC" w:rsidRPr="006427EC">
        <w:rPr>
          <w:rFonts w:asciiTheme="minorHAnsi" w:hAnsiTheme="minorHAnsi" w:cstheme="minorHAnsi"/>
        </w:rPr>
        <w:t>stavební práce</w:t>
      </w:r>
      <w:r w:rsidRPr="006427EC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6427EC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A07CB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  <w:trHeight w:val="797"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lastRenderedPageBreak/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FA07CB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BB2848">
        <w:trPr>
          <w:cantSplit/>
          <w:trHeight w:val="797"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poptávkovéh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o řízení přidá další tabulky podle uvedeného vzoru v závislosti na počtu </w:t>
      </w:r>
      <w:r w:rsidR="006427EC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lastRenderedPageBreak/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DF4EA0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DF4EA0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DF4EA0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57C8A"/>
    <w:rsid w:val="00D3347A"/>
    <w:rsid w:val="00DB1675"/>
    <w:rsid w:val="00DF4EA0"/>
    <w:rsid w:val="00E0784E"/>
    <w:rsid w:val="00E5116E"/>
    <w:rsid w:val="00ED70EE"/>
    <w:rsid w:val="00EF1FB9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894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Horynová Šárka</cp:lastModifiedBy>
  <cp:revision>44</cp:revision>
  <dcterms:created xsi:type="dcterms:W3CDTF">2016-12-13T07:41:00Z</dcterms:created>
  <dcterms:modified xsi:type="dcterms:W3CDTF">2020-01-22T12:11:00Z</dcterms:modified>
</cp:coreProperties>
</file>