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FA335BC" w14:textId="77777777" w:rsidR="00F274DA" w:rsidRPr="00E25081" w:rsidRDefault="00F274DA" w:rsidP="00E91ECA">
      <w:pPr>
        <w:pStyle w:val="Nzev"/>
        <w:shd w:val="clear" w:color="auto" w:fill="D9D9D9" w:themeFill="background1" w:themeFillShade="D9"/>
        <w:tabs>
          <w:tab w:val="left" w:pos="540"/>
        </w:tabs>
        <w:spacing w:before="0"/>
        <w:ind w:left="0" w:right="0"/>
        <w:rPr>
          <w:rFonts w:ascii="Arial" w:hAnsi="Arial" w:cs="Arial"/>
          <w:sz w:val="28"/>
          <w:szCs w:val="28"/>
        </w:rPr>
      </w:pPr>
      <w:r w:rsidRPr="00E25081">
        <w:rPr>
          <w:rFonts w:ascii="Arial" w:hAnsi="Arial" w:cs="Arial"/>
          <w:sz w:val="28"/>
          <w:szCs w:val="28"/>
        </w:rPr>
        <w:t>Výzva k podání nabídky</w:t>
      </w:r>
      <w:r w:rsidR="0051595C" w:rsidRPr="00E25081">
        <w:rPr>
          <w:rFonts w:ascii="Arial" w:hAnsi="Arial" w:cs="Arial"/>
          <w:sz w:val="28"/>
          <w:szCs w:val="28"/>
        </w:rPr>
        <w:t xml:space="preserve"> </w:t>
      </w:r>
      <w:r w:rsidRPr="00E25081">
        <w:rPr>
          <w:rFonts w:ascii="Arial" w:hAnsi="Arial" w:cs="Arial"/>
          <w:sz w:val="28"/>
          <w:szCs w:val="28"/>
        </w:rPr>
        <w:t>veřejné zakázky m</w:t>
      </w:r>
      <w:r w:rsidR="0051595C" w:rsidRPr="00E25081">
        <w:rPr>
          <w:rFonts w:ascii="Arial" w:hAnsi="Arial" w:cs="Arial"/>
          <w:sz w:val="28"/>
          <w:szCs w:val="28"/>
        </w:rPr>
        <w:t>alého rozsahu na stavební práce</w:t>
      </w:r>
    </w:p>
    <w:p w14:paraId="535121D2" w14:textId="77777777" w:rsidR="00F274DA" w:rsidRPr="00751427" w:rsidRDefault="00F274DA">
      <w:pPr>
        <w:overflowPunct w:val="0"/>
        <w:autoSpaceDE w:val="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A8B5BCA" w14:textId="1027CC64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51427">
        <w:rPr>
          <w:rFonts w:ascii="Arial" w:hAnsi="Arial" w:cs="Arial"/>
          <w:i/>
          <w:sz w:val="22"/>
          <w:szCs w:val="22"/>
        </w:rPr>
        <w:t xml:space="preserve">zadávané v souladu s Pravidly Rady </w:t>
      </w:r>
      <w:r w:rsidR="0019794B">
        <w:rPr>
          <w:rFonts w:ascii="Arial" w:hAnsi="Arial" w:cs="Arial"/>
          <w:i/>
          <w:sz w:val="22"/>
          <w:szCs w:val="22"/>
        </w:rPr>
        <w:t>K</w:t>
      </w:r>
      <w:r w:rsidRPr="00751427">
        <w:rPr>
          <w:rFonts w:ascii="Arial" w:hAnsi="Arial" w:cs="Arial"/>
          <w:i/>
          <w:sz w:val="22"/>
          <w:szCs w:val="22"/>
        </w:rPr>
        <w:t>raje Vysočina pro zadávání veř</w:t>
      </w:r>
      <w:r w:rsidR="0049740C">
        <w:rPr>
          <w:rFonts w:ascii="Arial" w:hAnsi="Arial" w:cs="Arial"/>
          <w:i/>
          <w:sz w:val="22"/>
          <w:szCs w:val="22"/>
        </w:rPr>
        <w:t>ejných zakázek v platném znění a v souladu s § 31</w:t>
      </w:r>
      <w:r w:rsidRPr="00751427">
        <w:rPr>
          <w:rFonts w:ascii="Arial" w:hAnsi="Arial" w:cs="Arial"/>
          <w:i/>
          <w:sz w:val="22"/>
          <w:szCs w:val="22"/>
        </w:rPr>
        <w:t xml:space="preserve"> zákona č. 13</w:t>
      </w:r>
      <w:r w:rsidR="00E80D81">
        <w:rPr>
          <w:rFonts w:ascii="Arial" w:hAnsi="Arial" w:cs="Arial"/>
          <w:i/>
          <w:sz w:val="22"/>
          <w:szCs w:val="22"/>
        </w:rPr>
        <w:t>4</w:t>
      </w:r>
      <w:r w:rsidRPr="00751427">
        <w:rPr>
          <w:rFonts w:ascii="Arial" w:hAnsi="Arial" w:cs="Arial"/>
          <w:i/>
          <w:sz w:val="22"/>
          <w:szCs w:val="22"/>
        </w:rPr>
        <w:t>/20</w:t>
      </w:r>
      <w:r w:rsidR="00E80D81">
        <w:rPr>
          <w:rFonts w:ascii="Arial" w:hAnsi="Arial" w:cs="Arial"/>
          <w:i/>
          <w:sz w:val="22"/>
          <w:szCs w:val="22"/>
        </w:rPr>
        <w:t>1</w:t>
      </w:r>
      <w:r w:rsidRPr="00751427">
        <w:rPr>
          <w:rFonts w:ascii="Arial" w:hAnsi="Arial" w:cs="Arial"/>
          <w:i/>
          <w:sz w:val="22"/>
          <w:szCs w:val="22"/>
        </w:rPr>
        <w:t xml:space="preserve">6 Sb., o </w:t>
      </w:r>
      <w:r w:rsidR="00E80D81">
        <w:rPr>
          <w:rFonts w:ascii="Arial" w:hAnsi="Arial" w:cs="Arial"/>
          <w:i/>
          <w:sz w:val="22"/>
          <w:szCs w:val="22"/>
        </w:rPr>
        <w:t>zadáv</w:t>
      </w:r>
      <w:r w:rsidR="0049740C">
        <w:rPr>
          <w:rFonts w:ascii="Arial" w:hAnsi="Arial" w:cs="Arial"/>
          <w:i/>
          <w:sz w:val="22"/>
          <w:szCs w:val="22"/>
        </w:rPr>
        <w:t>á</w:t>
      </w:r>
      <w:r w:rsidR="00E80D81">
        <w:rPr>
          <w:rFonts w:ascii="Arial" w:hAnsi="Arial" w:cs="Arial"/>
          <w:i/>
          <w:sz w:val="22"/>
          <w:szCs w:val="22"/>
        </w:rPr>
        <w:t xml:space="preserve">ní </w:t>
      </w:r>
      <w:r w:rsidRPr="00751427">
        <w:rPr>
          <w:rFonts w:ascii="Arial" w:hAnsi="Arial" w:cs="Arial"/>
          <w:i/>
          <w:sz w:val="22"/>
          <w:szCs w:val="22"/>
        </w:rPr>
        <w:t>veřejných zakáz</w:t>
      </w:r>
      <w:r w:rsidR="00E80D81">
        <w:rPr>
          <w:rFonts w:ascii="Arial" w:hAnsi="Arial" w:cs="Arial"/>
          <w:i/>
          <w:sz w:val="22"/>
          <w:szCs w:val="22"/>
        </w:rPr>
        <w:t>e</w:t>
      </w:r>
      <w:r w:rsidRPr="00751427">
        <w:rPr>
          <w:rFonts w:ascii="Arial" w:hAnsi="Arial" w:cs="Arial"/>
          <w:i/>
          <w:sz w:val="22"/>
          <w:szCs w:val="22"/>
        </w:rPr>
        <w:t>k</w:t>
      </w:r>
      <w:r w:rsidR="0051595C">
        <w:rPr>
          <w:rFonts w:ascii="Arial" w:hAnsi="Arial" w:cs="Arial"/>
          <w:i/>
          <w:sz w:val="22"/>
          <w:szCs w:val="22"/>
        </w:rPr>
        <w:t xml:space="preserve"> v</w:t>
      </w:r>
      <w:r w:rsidR="005C60D2">
        <w:rPr>
          <w:rFonts w:ascii="Arial" w:hAnsi="Arial" w:cs="Arial"/>
          <w:i/>
          <w:sz w:val="22"/>
          <w:szCs w:val="22"/>
        </w:rPr>
        <w:t>e znění pozdějších předpisů</w:t>
      </w:r>
    </w:p>
    <w:p w14:paraId="7F4D40CD" w14:textId="77777777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609"/>
      </w:tblGrid>
      <w:tr w:rsidR="00F274DA" w:rsidRPr="00751427" w14:paraId="15BA1CBE" w14:textId="77777777" w:rsidTr="00E91ECA">
        <w:trPr>
          <w:trHeight w:val="623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BBF24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81AA" w14:textId="5441E709" w:rsidR="00F274DA" w:rsidRPr="00751427" w:rsidRDefault="00033FF9" w:rsidP="009950E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II/353 Nové Veselí – obchvat, odstranění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zatrubnění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a obnova otevřeného příkopu</w:t>
            </w:r>
          </w:p>
        </w:tc>
      </w:tr>
      <w:tr w:rsidR="00F274DA" w:rsidRPr="00751427" w14:paraId="08E3B0DC" w14:textId="77777777" w:rsidTr="00E91ECA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ED718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0CF9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274DA" w:rsidRPr="00751427" w14:paraId="43C69826" w14:textId="77777777" w:rsidTr="00E91ECA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0499E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EC51" w14:textId="77777777" w:rsidR="00F274DA" w:rsidRPr="00751427" w:rsidRDefault="00F274DA">
            <w:pPr>
              <w:tabs>
                <w:tab w:val="left" w:pos="1595"/>
              </w:tabs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274DA" w:rsidRPr="00751427" w14:paraId="1B15804F" w14:textId="77777777" w:rsidTr="00E91ECA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C7B08A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6397" w14:textId="056BC20D" w:rsidR="00F274DA" w:rsidRPr="00751427" w:rsidRDefault="005E00F1" w:rsidP="005E00F1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F274DA" w:rsidRPr="0075142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>/57</w:t>
            </w:r>
            <w:r w:rsidR="00F274DA" w:rsidRPr="00751427">
              <w:rPr>
                <w:rFonts w:ascii="Arial" w:hAnsi="Arial" w:cs="Arial"/>
                <w:sz w:val="22"/>
                <w:szCs w:val="22"/>
              </w:rPr>
              <w:t>, 58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F274DA" w:rsidRPr="0075142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01</w:t>
            </w:r>
            <w:r w:rsidR="00F274DA" w:rsidRPr="00751427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A2272" w:rsidRPr="00751427" w14:paraId="0BCF6F67" w14:textId="77777777" w:rsidTr="00E91ECA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E81245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5594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A40E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274DA" w:rsidRPr="00751427" w14:paraId="2EE2A753" w14:textId="77777777" w:rsidTr="00E91ECA">
        <w:trPr>
          <w:trHeight w:val="57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F16C61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A68F" w14:textId="55A1C885" w:rsidR="00F274DA" w:rsidRPr="00751427" w:rsidRDefault="005E00F1" w:rsidP="003B62FA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</w:t>
            </w:r>
            <w:r w:rsidR="00330BEA">
              <w:rPr>
                <w:rFonts w:ascii="Arial" w:eastAsia="MS Mincho" w:hAnsi="Arial" w:cs="Arial"/>
                <w:sz w:val="22"/>
                <w:szCs w:val="22"/>
              </w:rPr>
              <w:t>,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 náměstek</w:t>
            </w:r>
            <w:r w:rsidR="00330BEA">
              <w:rPr>
                <w:rFonts w:ascii="Arial" w:eastAsia="MS Mincho" w:hAnsi="Arial" w:cs="Arial"/>
                <w:sz w:val="22"/>
                <w:szCs w:val="22"/>
              </w:rPr>
              <w:t xml:space="preserve"> hejtman</w:t>
            </w:r>
            <w:r>
              <w:rPr>
                <w:rFonts w:ascii="Arial" w:eastAsia="MS Mincho" w:hAnsi="Arial" w:cs="Arial"/>
                <w:sz w:val="22"/>
                <w:szCs w:val="22"/>
              </w:rPr>
              <w:t>a</w:t>
            </w:r>
          </w:p>
        </w:tc>
      </w:tr>
      <w:tr w:rsidR="00F274DA" w:rsidRPr="00751427" w14:paraId="32260B3C" w14:textId="77777777" w:rsidTr="00E91ECA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39D9D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A3FE" w14:textId="1E436719" w:rsidR="00330BEA" w:rsidRPr="005E00F1" w:rsidRDefault="005E00F1" w:rsidP="00330B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E00F1"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  <w:p w14:paraId="1AFA7975" w14:textId="77777777" w:rsidR="004E7FFA" w:rsidRDefault="005E00F1" w:rsidP="005E00F1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E00F1">
              <w:rPr>
                <w:rFonts w:ascii="Arial" w:hAnsi="Arial" w:cs="Arial"/>
                <w:sz w:val="22"/>
                <w:szCs w:val="22"/>
              </w:rPr>
              <w:t>tel.: +420 564 602 387</w:t>
            </w:r>
            <w:r w:rsidR="00330BEA" w:rsidRPr="005E00F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2525B1E3" w14:textId="5A521B9F" w:rsidR="00F274DA" w:rsidRPr="00751427" w:rsidRDefault="00330BEA" w:rsidP="005E00F1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E00F1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5E00F1" w:rsidRPr="005E00F1">
              <w:rPr>
                <w:rFonts w:ascii="Arial" w:hAnsi="Arial" w:cs="Arial"/>
                <w:sz w:val="22"/>
                <w:szCs w:val="22"/>
              </w:rPr>
              <w:t>navratilova.marketa</w:t>
            </w:r>
            <w:r w:rsidRPr="005E00F1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39CFA1BB" w14:textId="77777777" w:rsidR="00F274DA" w:rsidRPr="008A19C4" w:rsidRDefault="00F274DA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6D7C622A" w14:textId="77777777" w:rsidR="004539C0" w:rsidRPr="00751427" w:rsidRDefault="004539C0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CEE04A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Předmět veřejné zakázky</w:t>
      </w:r>
    </w:p>
    <w:p w14:paraId="367F5A9D" w14:textId="77777777" w:rsidR="00D52744" w:rsidRPr="00C92626" w:rsidRDefault="00D52744" w:rsidP="0031300C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4EC409CF" w14:textId="6E60A324" w:rsidR="00595227" w:rsidRDefault="00F274DA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Předmětem </w:t>
      </w:r>
      <w:r w:rsidR="009A2272">
        <w:rPr>
          <w:rFonts w:ascii="Arial" w:hAnsi="Arial" w:cs="Arial"/>
          <w:sz w:val="22"/>
          <w:szCs w:val="22"/>
        </w:rPr>
        <w:t>ve</w:t>
      </w:r>
      <w:r w:rsidR="00AE5513">
        <w:rPr>
          <w:rFonts w:ascii="Arial" w:hAnsi="Arial" w:cs="Arial"/>
          <w:sz w:val="22"/>
          <w:szCs w:val="22"/>
        </w:rPr>
        <w:t xml:space="preserve">řejné zakázky </w:t>
      </w:r>
      <w:r w:rsidRPr="00751427">
        <w:rPr>
          <w:rFonts w:ascii="Arial" w:hAnsi="Arial" w:cs="Arial"/>
          <w:sz w:val="22"/>
          <w:szCs w:val="22"/>
        </w:rPr>
        <w:t xml:space="preserve">je </w:t>
      </w:r>
      <w:r w:rsidR="00033FF9">
        <w:rPr>
          <w:rFonts w:ascii="Arial" w:hAnsi="Arial" w:cs="Arial"/>
          <w:sz w:val="22"/>
          <w:szCs w:val="22"/>
        </w:rPr>
        <w:t xml:space="preserve">zrušení stávajícího nefunkčního </w:t>
      </w:r>
      <w:proofErr w:type="spellStart"/>
      <w:r w:rsidR="00033FF9">
        <w:rPr>
          <w:rFonts w:ascii="Arial" w:hAnsi="Arial" w:cs="Arial"/>
          <w:sz w:val="22"/>
          <w:szCs w:val="22"/>
        </w:rPr>
        <w:t>zatrubnění</w:t>
      </w:r>
      <w:proofErr w:type="spellEnd"/>
      <w:r w:rsidR="00033FF9">
        <w:rPr>
          <w:rFonts w:ascii="Arial" w:hAnsi="Arial" w:cs="Arial"/>
          <w:sz w:val="22"/>
          <w:szCs w:val="22"/>
        </w:rPr>
        <w:t xml:space="preserve"> bezejmen</w:t>
      </w:r>
      <w:r w:rsidR="002615C4">
        <w:rPr>
          <w:rFonts w:ascii="Arial" w:hAnsi="Arial" w:cs="Arial"/>
          <w:sz w:val="22"/>
          <w:szCs w:val="22"/>
        </w:rPr>
        <w:t>n</w:t>
      </w:r>
      <w:r w:rsidR="00033FF9">
        <w:rPr>
          <w:rFonts w:ascii="Arial" w:hAnsi="Arial" w:cs="Arial"/>
          <w:sz w:val="22"/>
          <w:szCs w:val="22"/>
        </w:rPr>
        <w:t>é vodoteče v km 1,579 stavby Nové Veselí – obchvat a provedení otevřeného příkopu</w:t>
      </w:r>
      <w:r w:rsidR="00723FE2">
        <w:rPr>
          <w:rFonts w:ascii="Arial" w:hAnsi="Arial" w:cs="Arial"/>
          <w:sz w:val="22"/>
          <w:szCs w:val="22"/>
        </w:rPr>
        <w:t xml:space="preserve"> od rámového propustku k rybníku </w:t>
      </w:r>
      <w:proofErr w:type="spellStart"/>
      <w:r w:rsidR="00723FE2">
        <w:rPr>
          <w:rFonts w:ascii="Arial" w:hAnsi="Arial" w:cs="Arial"/>
          <w:sz w:val="22"/>
          <w:szCs w:val="22"/>
        </w:rPr>
        <w:t>Fedrpyš</w:t>
      </w:r>
      <w:proofErr w:type="spellEnd"/>
      <w:r w:rsidR="00723FE2">
        <w:rPr>
          <w:rFonts w:ascii="Arial" w:hAnsi="Arial" w:cs="Arial"/>
          <w:sz w:val="22"/>
          <w:szCs w:val="22"/>
        </w:rPr>
        <w:t>. Tyto práce budou provedeny za účelem odvedení vody od rámového propustku.</w:t>
      </w:r>
    </w:p>
    <w:p w14:paraId="51B91CB2" w14:textId="29ADC061" w:rsidR="00D32037" w:rsidRDefault="0059522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>Stavba bude realizována dle</w:t>
      </w:r>
      <w:r>
        <w:rPr>
          <w:rFonts w:ascii="Arial" w:hAnsi="Arial" w:cs="Arial"/>
          <w:sz w:val="22"/>
          <w:szCs w:val="22"/>
        </w:rPr>
        <w:t xml:space="preserve"> </w:t>
      </w:r>
      <w:r w:rsidR="00AC2156">
        <w:rPr>
          <w:rFonts w:ascii="Arial" w:hAnsi="Arial" w:cs="Arial"/>
          <w:sz w:val="22"/>
          <w:szCs w:val="22"/>
        </w:rPr>
        <w:t>zjedno</w:t>
      </w:r>
      <w:r w:rsidR="00723FE2">
        <w:rPr>
          <w:rFonts w:ascii="Arial" w:hAnsi="Arial" w:cs="Arial"/>
          <w:sz w:val="22"/>
          <w:szCs w:val="22"/>
        </w:rPr>
        <w:t xml:space="preserve">dušené projektové dokumentace „II/353 Nové Veselí – obchvat, odstranění </w:t>
      </w:r>
      <w:proofErr w:type="spellStart"/>
      <w:r w:rsidR="00723FE2">
        <w:rPr>
          <w:rFonts w:ascii="Arial" w:hAnsi="Arial" w:cs="Arial"/>
          <w:sz w:val="22"/>
          <w:szCs w:val="22"/>
        </w:rPr>
        <w:t>zatrubnění</w:t>
      </w:r>
      <w:proofErr w:type="spellEnd"/>
      <w:r w:rsidR="00723FE2">
        <w:rPr>
          <w:rFonts w:ascii="Arial" w:hAnsi="Arial" w:cs="Arial"/>
          <w:sz w:val="22"/>
          <w:szCs w:val="22"/>
        </w:rPr>
        <w:t xml:space="preserve"> a obnova otevřeného příkopu</w:t>
      </w:r>
      <w:r w:rsidR="00AC2156">
        <w:rPr>
          <w:rFonts w:ascii="Arial" w:hAnsi="Arial" w:cs="Arial"/>
          <w:sz w:val="22"/>
          <w:szCs w:val="22"/>
        </w:rPr>
        <w:t>“, vyp</w:t>
      </w:r>
      <w:r w:rsidR="00723FE2">
        <w:rPr>
          <w:rFonts w:ascii="Arial" w:hAnsi="Arial" w:cs="Arial"/>
          <w:sz w:val="22"/>
          <w:szCs w:val="22"/>
        </w:rPr>
        <w:t xml:space="preserve">racované </w:t>
      </w:r>
      <w:r w:rsidR="00866093">
        <w:rPr>
          <w:rFonts w:ascii="Arial" w:hAnsi="Arial" w:cs="Arial"/>
          <w:sz w:val="22"/>
          <w:szCs w:val="22"/>
        </w:rPr>
        <w:t xml:space="preserve">v 12/2020 </w:t>
      </w:r>
      <w:r w:rsidR="00723FE2">
        <w:rPr>
          <w:rFonts w:ascii="Arial" w:hAnsi="Arial" w:cs="Arial"/>
          <w:sz w:val="22"/>
          <w:szCs w:val="22"/>
        </w:rPr>
        <w:t>společností Dopravně inženýrská kancelář s</w:t>
      </w:r>
      <w:r w:rsidR="002615C4">
        <w:rPr>
          <w:rFonts w:ascii="Arial" w:hAnsi="Arial" w:cs="Arial"/>
          <w:sz w:val="22"/>
          <w:szCs w:val="22"/>
        </w:rPr>
        <w:t>.</w:t>
      </w:r>
      <w:r w:rsidR="00723FE2">
        <w:rPr>
          <w:rFonts w:ascii="Arial" w:hAnsi="Arial" w:cs="Arial"/>
          <w:sz w:val="22"/>
          <w:szCs w:val="22"/>
        </w:rPr>
        <w:t> r.o.</w:t>
      </w:r>
      <w:r w:rsidR="00AC2156">
        <w:rPr>
          <w:rFonts w:ascii="Arial" w:hAnsi="Arial" w:cs="Arial"/>
          <w:sz w:val="22"/>
          <w:szCs w:val="22"/>
        </w:rPr>
        <w:t>.</w:t>
      </w:r>
    </w:p>
    <w:p w14:paraId="458EB1FB" w14:textId="77777777" w:rsidR="00D32037" w:rsidRDefault="00D32037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E4EB172" w14:textId="77777777" w:rsidR="00B50C24" w:rsidRDefault="00B50C24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musí dodržet veškeré požadavky a podmínky uvedené v</w:t>
      </w:r>
      <w:r w:rsidR="00297B70">
        <w:rPr>
          <w:rFonts w:ascii="Arial" w:hAnsi="Arial" w:cs="Arial"/>
          <w:sz w:val="22"/>
          <w:szCs w:val="22"/>
        </w:rPr>
        <w:t xml:space="preserve"> zadávací dokumentaci, </w:t>
      </w:r>
      <w:r w:rsidR="00595227">
        <w:rPr>
          <w:rFonts w:ascii="Arial" w:hAnsi="Arial" w:cs="Arial"/>
          <w:sz w:val="22"/>
          <w:szCs w:val="22"/>
        </w:rPr>
        <w:t>projektové dokumentaci a smlouvě o dílo.</w:t>
      </w:r>
    </w:p>
    <w:p w14:paraId="42A84EB3" w14:textId="77777777" w:rsidR="00297B70" w:rsidRDefault="00297B7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E00D81" w14:textId="77777777" w:rsidR="0051595C" w:rsidRPr="004627D7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51595C">
        <w:rPr>
          <w:rFonts w:ascii="Arial" w:hAnsi="Arial" w:cs="Arial"/>
          <w:b/>
          <w:bCs/>
          <w:sz w:val="22"/>
          <w:szCs w:val="22"/>
          <w:lang w:val="x-none"/>
        </w:rPr>
        <w:t>Identifikace osob podílejících se na vypracování zadávací dokumentace</w:t>
      </w:r>
    </w:p>
    <w:p w14:paraId="2772FDF5" w14:textId="77777777" w:rsidR="0051595C" w:rsidRPr="00C92626" w:rsidRDefault="0051595C" w:rsidP="0051595C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01856FA8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95C">
        <w:rPr>
          <w:rFonts w:ascii="Arial" w:hAnsi="Arial" w:cs="Arial"/>
          <w:sz w:val="22"/>
          <w:szCs w:val="22"/>
        </w:rPr>
        <w:t>Seznam osob odlišných od zadavatele, které se podílely na vypracování zadávací dokumentace a identifikace částí zadávací dokumentace, na kterých se tyto osoby podílely:</w:t>
      </w:r>
    </w:p>
    <w:p w14:paraId="771936BA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60448CB" w14:textId="326B0A93" w:rsidR="00723FE2" w:rsidRDefault="002615C4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Dopravně inženýrská kancelář, s.r.o., Bozděchova 1668/13a, 500 02 Hradec Králové, IČO 27466868 zpracovatel projektové dokumentace včetně soupisu prací a rozpočtu stavby „II/353 Nové Veselí – obchvat, odstranění </w:t>
      </w:r>
      <w:proofErr w:type="spellStart"/>
      <w:r>
        <w:rPr>
          <w:rFonts w:ascii="Arial" w:hAnsi="Arial" w:cs="Arial"/>
          <w:sz w:val="22"/>
          <w:szCs w:val="22"/>
        </w:rPr>
        <w:t>zatrubnění</w:t>
      </w:r>
      <w:proofErr w:type="spellEnd"/>
      <w:r>
        <w:rPr>
          <w:rFonts w:ascii="Arial" w:hAnsi="Arial" w:cs="Arial"/>
          <w:sz w:val="22"/>
          <w:szCs w:val="22"/>
        </w:rPr>
        <w:t xml:space="preserve"> a obnova otevřeného příkopu“</w:t>
      </w:r>
    </w:p>
    <w:p w14:paraId="7176CCDB" w14:textId="77777777" w:rsidR="00667020" w:rsidRPr="00667020" w:rsidRDefault="00667020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59DD1CF" w14:textId="77777777" w:rsidR="0051595C" w:rsidRPr="0051595C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0" w:name="_Toc464039180"/>
      <w:bookmarkStart w:id="1" w:name="_Toc464637799"/>
      <w:r w:rsidRPr="0051595C">
        <w:rPr>
          <w:rFonts w:ascii="Arial" w:hAnsi="Arial" w:cs="Arial"/>
          <w:b/>
          <w:bCs/>
          <w:sz w:val="22"/>
          <w:szCs w:val="22"/>
          <w:lang w:val="x-none"/>
        </w:rPr>
        <w:t>Klasifikace předmětu veřejné zakázky</w:t>
      </w:r>
      <w:bookmarkEnd w:id="0"/>
      <w:bookmarkEnd w:id="1"/>
    </w:p>
    <w:p w14:paraId="7F691384" w14:textId="77777777" w:rsidR="00C92626" w:rsidRPr="00C92626" w:rsidRDefault="00C92626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"/>
          <w:szCs w:val="2"/>
          <w:lang w:eastAsia="cs-CZ"/>
        </w:rPr>
      </w:pPr>
    </w:p>
    <w:p w14:paraId="4E47A894" w14:textId="6201F035" w:rsidR="0051595C" w:rsidRPr="0051595C" w:rsidRDefault="0051595C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2"/>
          <w:szCs w:val="22"/>
          <w:lang w:eastAsia="cs-CZ"/>
        </w:rPr>
      </w:pPr>
      <w:r w:rsidRPr="0051595C">
        <w:rPr>
          <w:rFonts w:ascii="Arial" w:hAnsi="Arial" w:cs="Arial"/>
          <w:sz w:val="22"/>
          <w:szCs w:val="22"/>
          <w:lang w:eastAsia="cs-CZ"/>
        </w:rPr>
        <w:t>Hlavní předmět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="009C4E04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>CPV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</w:p>
    <w:p w14:paraId="779CED0B" w14:textId="77777777" w:rsidR="00215097" w:rsidRDefault="00215097">
      <w:pPr>
        <w:spacing w:line="264" w:lineRule="auto"/>
        <w:jc w:val="both"/>
        <w:rPr>
          <w:rFonts w:ascii="Arial" w:hAnsi="Arial" w:cs="Arial"/>
          <w:sz w:val="22"/>
        </w:rPr>
      </w:pPr>
    </w:p>
    <w:p w14:paraId="1000D40F" w14:textId="285F601C" w:rsidR="00B610D6" w:rsidRDefault="00215097">
      <w:pPr>
        <w:spacing w:line="264" w:lineRule="auto"/>
        <w:jc w:val="both"/>
        <w:rPr>
          <w:rFonts w:ascii="Arial" w:hAnsi="Arial" w:cs="Arial"/>
          <w:sz w:val="22"/>
        </w:rPr>
      </w:pPr>
      <w:r w:rsidRPr="00215097">
        <w:rPr>
          <w:rFonts w:ascii="Arial" w:hAnsi="Arial" w:cs="Arial"/>
          <w:sz w:val="22"/>
        </w:rPr>
        <w:t>Výkopové a zemní práce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215097">
        <w:rPr>
          <w:rFonts w:ascii="Arial" w:hAnsi="Arial" w:cs="Arial"/>
          <w:sz w:val="22"/>
        </w:rPr>
        <w:t>45112000-5</w:t>
      </w:r>
    </w:p>
    <w:p w14:paraId="0F256A1F" w14:textId="7BF9087F" w:rsidR="009C4E04" w:rsidRPr="001D7FDF" w:rsidRDefault="00215097">
      <w:pPr>
        <w:spacing w:line="264" w:lineRule="auto"/>
        <w:jc w:val="both"/>
        <w:rPr>
          <w:rFonts w:ascii="Arial" w:hAnsi="Arial" w:cs="Arial"/>
          <w:b/>
          <w:sz w:val="22"/>
        </w:rPr>
      </w:pPr>
      <w:r w:rsidRPr="00215097">
        <w:rPr>
          <w:rFonts w:ascii="Arial" w:hAnsi="Arial" w:cs="Arial"/>
          <w:sz w:val="22"/>
        </w:rPr>
        <w:t>Hloubení příkopů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1D7FDF">
        <w:rPr>
          <w:rStyle w:val="Siln"/>
          <w:rFonts w:ascii="Arial" w:hAnsi="Arial" w:cs="Arial"/>
          <w:b w:val="0"/>
          <w:color w:val="333333"/>
          <w:sz w:val="23"/>
          <w:szCs w:val="23"/>
          <w:bdr w:val="none" w:sz="0" w:space="0" w:color="auto" w:frame="1"/>
        </w:rPr>
        <w:t>45112100-6</w:t>
      </w:r>
    </w:p>
    <w:p w14:paraId="398DEE55" w14:textId="77777777" w:rsidR="00330BEA" w:rsidRDefault="00330BE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7CAA60" w14:textId="77777777" w:rsidR="00F274DA" w:rsidRPr="008D2DF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8D2DF7">
        <w:rPr>
          <w:rFonts w:ascii="Arial" w:hAnsi="Arial" w:cs="Arial"/>
          <w:b/>
          <w:bCs/>
          <w:sz w:val="22"/>
          <w:szCs w:val="22"/>
          <w:lang w:val="x-none"/>
        </w:rPr>
        <w:t>Místo plnění veřejné zakázky a pr</w:t>
      </w:r>
      <w:r w:rsidR="00FB64F6" w:rsidRPr="008D2DF7">
        <w:rPr>
          <w:rFonts w:ascii="Arial" w:hAnsi="Arial" w:cs="Arial"/>
          <w:b/>
          <w:bCs/>
          <w:sz w:val="22"/>
          <w:szCs w:val="22"/>
        </w:rPr>
        <w:t>o</w:t>
      </w:r>
      <w:r w:rsidRPr="008D2DF7">
        <w:rPr>
          <w:rFonts w:ascii="Arial" w:hAnsi="Arial" w:cs="Arial"/>
          <w:b/>
          <w:bCs/>
          <w:sz w:val="22"/>
          <w:szCs w:val="22"/>
          <w:lang w:val="x-none"/>
        </w:rPr>
        <w:t>hlídka místa plnění</w:t>
      </w:r>
    </w:p>
    <w:p w14:paraId="7EA0FB57" w14:textId="77777777" w:rsidR="0051595C" w:rsidRPr="00C92626" w:rsidRDefault="0051595C">
      <w:pPr>
        <w:shd w:val="clear" w:color="auto" w:fill="FFFFFF"/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00D729FA" w14:textId="5A87DA02" w:rsidR="007516B8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 xml:space="preserve">Kraj Vysočina, okres </w:t>
      </w:r>
      <w:r w:rsidR="00390753">
        <w:rPr>
          <w:rFonts w:ascii="Arial" w:hAnsi="Arial" w:cs="Arial"/>
          <w:sz w:val="22"/>
          <w:szCs w:val="22"/>
        </w:rPr>
        <w:t>Žďár nad Sázavou</w:t>
      </w:r>
      <w:r w:rsidRPr="007F4B94">
        <w:rPr>
          <w:rFonts w:ascii="Arial" w:hAnsi="Arial" w:cs="Arial"/>
          <w:sz w:val="22"/>
          <w:szCs w:val="22"/>
        </w:rPr>
        <w:t xml:space="preserve">, </w:t>
      </w:r>
      <w:r w:rsidR="00272502">
        <w:rPr>
          <w:rFonts w:ascii="Arial" w:hAnsi="Arial" w:cs="Arial"/>
          <w:sz w:val="22"/>
          <w:szCs w:val="22"/>
        </w:rPr>
        <w:t>katastrální území:</w:t>
      </w:r>
      <w:r w:rsidR="00DB7FF0">
        <w:rPr>
          <w:rFonts w:ascii="Arial" w:hAnsi="Arial" w:cs="Arial"/>
          <w:sz w:val="22"/>
          <w:szCs w:val="22"/>
        </w:rPr>
        <w:t xml:space="preserve"> </w:t>
      </w:r>
      <w:r w:rsidR="00C567C9">
        <w:rPr>
          <w:rFonts w:ascii="Arial" w:hAnsi="Arial" w:cs="Arial"/>
          <w:sz w:val="22"/>
          <w:szCs w:val="22"/>
        </w:rPr>
        <w:t>Budeč, Nové Veselí</w:t>
      </w:r>
      <w:r w:rsidR="007F4B94" w:rsidRPr="007F4B94">
        <w:rPr>
          <w:rFonts w:ascii="Arial" w:hAnsi="Arial" w:cs="Arial"/>
          <w:sz w:val="22"/>
          <w:szCs w:val="22"/>
        </w:rPr>
        <w:t>;</w:t>
      </w:r>
    </w:p>
    <w:p w14:paraId="5972088D" w14:textId="77777777" w:rsidR="00F274DA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578FB9C8" w14:textId="77777777" w:rsidR="00330BEA" w:rsidRDefault="00330BEA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5E2820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Předpokládaná hodnota veřejné zakázky</w:t>
      </w:r>
    </w:p>
    <w:p w14:paraId="4DA3F1CE" w14:textId="77777777" w:rsidR="0051595C" w:rsidRPr="00C92626" w:rsidRDefault="0051595C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258057CF" w14:textId="6CDA0701" w:rsidR="00F274DA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Předpokládaná hodnota </w:t>
      </w:r>
      <w:r w:rsidR="00C567C9">
        <w:rPr>
          <w:rFonts w:ascii="Arial" w:hAnsi="Arial" w:cs="Arial"/>
          <w:sz w:val="22"/>
          <w:szCs w:val="22"/>
        </w:rPr>
        <w:t>veřejné zakázky činí</w:t>
      </w:r>
      <w:r w:rsidR="00CC015B">
        <w:rPr>
          <w:rFonts w:ascii="Arial" w:hAnsi="Arial" w:cs="Arial"/>
          <w:sz w:val="22"/>
          <w:szCs w:val="22"/>
        </w:rPr>
        <w:t> </w:t>
      </w:r>
      <w:r w:rsidR="00217765">
        <w:rPr>
          <w:rFonts w:ascii="Arial" w:hAnsi="Arial" w:cs="Arial"/>
          <w:sz w:val="22"/>
          <w:szCs w:val="22"/>
        </w:rPr>
        <w:t>8</w:t>
      </w:r>
      <w:r w:rsidR="00CC015B">
        <w:rPr>
          <w:rFonts w:ascii="Arial" w:hAnsi="Arial" w:cs="Arial"/>
          <w:sz w:val="22"/>
          <w:szCs w:val="22"/>
        </w:rPr>
        <w:t>00 000</w:t>
      </w:r>
      <w:r w:rsidRPr="00A61B1D">
        <w:rPr>
          <w:rFonts w:ascii="Arial" w:hAnsi="Arial" w:cs="Arial"/>
          <w:sz w:val="22"/>
          <w:szCs w:val="22"/>
        </w:rPr>
        <w:t xml:space="preserve"> Kč bez DPH.</w:t>
      </w:r>
      <w:r w:rsidRPr="00751427">
        <w:rPr>
          <w:rFonts w:ascii="Arial" w:hAnsi="Arial" w:cs="Arial"/>
          <w:sz w:val="22"/>
          <w:szCs w:val="22"/>
        </w:rPr>
        <w:t xml:space="preserve"> </w:t>
      </w:r>
    </w:p>
    <w:p w14:paraId="47B57039" w14:textId="77777777" w:rsidR="00F274DA" w:rsidRDefault="00F274DA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FD8910C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Termín plnění veřejné zakázky</w:t>
      </w:r>
    </w:p>
    <w:p w14:paraId="6241633B" w14:textId="77777777" w:rsidR="008D2DF7" w:rsidRPr="00C92626" w:rsidRDefault="008D2DF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8"/>
          <w:szCs w:val="8"/>
          <w:lang w:val="pl-PL"/>
        </w:rPr>
      </w:pPr>
    </w:p>
    <w:p w14:paraId="2F79534A" w14:textId="173433D2" w:rsidR="00574D66" w:rsidRDefault="00574D66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</w:p>
    <w:p w14:paraId="6E717F10" w14:textId="77777777" w:rsidR="00574D66" w:rsidRPr="00751BF7" w:rsidRDefault="00574D66" w:rsidP="00574D66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>Předpokládaný termín plnění veřejné zakázky je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vertAlign w:val="superscript"/>
        </w:rPr>
        <w:t>(1) (2)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23B39296" w14:textId="1BB58DA4" w:rsidR="00574D66" w:rsidRPr="00E6252D" w:rsidRDefault="00574D66" w:rsidP="00574D66">
      <w:pPr>
        <w:tabs>
          <w:tab w:val="left" w:pos="-1560"/>
          <w:tab w:val="right" w:pos="9105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Zahájení realiz</w:t>
      </w:r>
      <w:r>
        <w:rPr>
          <w:rFonts w:ascii="Arial" w:hAnsi="Arial" w:cs="Arial"/>
          <w:b/>
          <w:sz w:val="22"/>
          <w:szCs w:val="22"/>
          <w:lang w:val="pl-PL"/>
        </w:rPr>
        <w:t xml:space="preserve">ace stavby – předání staveniště                                   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A409A4">
        <w:rPr>
          <w:rFonts w:ascii="Arial" w:hAnsi="Arial" w:cs="Arial"/>
          <w:b/>
          <w:sz w:val="22"/>
          <w:szCs w:val="22"/>
          <w:lang w:val="pl-PL"/>
        </w:rPr>
        <w:t xml:space="preserve">předpoklad </w:t>
      </w:r>
      <w:r>
        <w:rPr>
          <w:rFonts w:ascii="Arial" w:hAnsi="Arial" w:cs="Arial"/>
          <w:b/>
          <w:sz w:val="22"/>
          <w:szCs w:val="22"/>
          <w:lang w:val="pl-PL"/>
        </w:rPr>
        <w:t>0</w:t>
      </w:r>
      <w:r w:rsidR="001C27B4">
        <w:rPr>
          <w:rFonts w:ascii="Arial" w:hAnsi="Arial" w:cs="Arial"/>
          <w:b/>
          <w:sz w:val="22"/>
          <w:szCs w:val="22"/>
          <w:lang w:val="pl-PL"/>
        </w:rPr>
        <w:t>6</w:t>
      </w:r>
      <w:r w:rsidRPr="00A409A4">
        <w:rPr>
          <w:rFonts w:ascii="Arial" w:hAnsi="Arial" w:cs="Arial"/>
          <w:b/>
          <w:sz w:val="22"/>
          <w:szCs w:val="22"/>
          <w:lang w:val="pl-PL"/>
        </w:rPr>
        <w:t>/20</w:t>
      </w:r>
      <w:r>
        <w:rPr>
          <w:rFonts w:ascii="Arial" w:hAnsi="Arial" w:cs="Arial"/>
          <w:b/>
          <w:sz w:val="22"/>
          <w:szCs w:val="22"/>
          <w:lang w:val="pl-PL"/>
        </w:rPr>
        <w:t>21</w:t>
      </w:r>
    </w:p>
    <w:p w14:paraId="3B0B5797" w14:textId="77777777" w:rsidR="00574D66" w:rsidRDefault="00574D66" w:rsidP="00574D66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</w:p>
    <w:p w14:paraId="3D2C0031" w14:textId="462696F0" w:rsidR="00574D66" w:rsidRPr="00AD270C" w:rsidRDefault="00574D66" w:rsidP="00574D66">
      <w:pPr>
        <w:suppressAutoHyphens w:val="0"/>
        <w:spacing w:before="120" w:line="288" w:lineRule="auto"/>
        <w:ind w:left="5664" w:hanging="5658"/>
        <w:jc w:val="both"/>
        <w:rPr>
          <w:b/>
        </w:rPr>
      </w:pPr>
      <w:r w:rsidRPr="00E6252D">
        <w:rPr>
          <w:rFonts w:ascii="Arial" w:hAnsi="Arial" w:cs="Arial"/>
          <w:b/>
          <w:sz w:val="22"/>
          <w:szCs w:val="22"/>
          <w:lang w:val="x-none"/>
        </w:rPr>
        <w:t>Dokončení díla vč. předání kompletní dokladové části</w:t>
      </w:r>
      <w:r w:rsidRPr="00E6252D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D51498">
        <w:rPr>
          <w:rFonts w:ascii="Arial" w:hAnsi="Arial" w:cs="Arial"/>
          <w:b/>
          <w:sz w:val="22"/>
          <w:szCs w:val="22"/>
          <w:lang w:val="x-none"/>
        </w:rPr>
        <w:t xml:space="preserve">do </w:t>
      </w:r>
      <w:r w:rsidR="00AD270C" w:rsidRPr="00D51498">
        <w:rPr>
          <w:rFonts w:ascii="Arial" w:hAnsi="Arial" w:cs="Arial"/>
          <w:b/>
          <w:sz w:val="22"/>
          <w:szCs w:val="22"/>
        </w:rPr>
        <w:t>4</w:t>
      </w:r>
      <w:r w:rsidR="00AD270C" w:rsidRPr="00D51498">
        <w:rPr>
          <w:rFonts w:ascii="Arial" w:hAnsi="Arial" w:cs="Arial"/>
          <w:b/>
        </w:rPr>
        <w:t>0 kalendářních dnů od termínu nabytí právní moci vodoprávního povolení</w:t>
      </w:r>
    </w:p>
    <w:p w14:paraId="64FF6EDB" w14:textId="77777777" w:rsidR="00574D66" w:rsidRPr="005A283E" w:rsidRDefault="00574D66" w:rsidP="00574D66">
      <w:pPr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364CB5A1" w14:textId="1A284A4D" w:rsidR="00574D66" w:rsidRDefault="00574D66" w:rsidP="00574D66">
      <w:pPr>
        <w:jc w:val="both"/>
        <w:rPr>
          <w:rFonts w:ascii="Arial" w:hAnsi="Arial" w:cs="Arial"/>
          <w:i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 w:rsidRPr="00601268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1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 w:rsidRPr="00C206B4">
        <w:rPr>
          <w:rFonts w:ascii="Arial" w:hAnsi="Arial" w:cs="Arial"/>
          <w:i/>
          <w:sz w:val="20"/>
          <w:szCs w:val="20"/>
        </w:rPr>
        <w:t> </w:t>
      </w:r>
      <w:r w:rsidR="003F1866" w:rsidRPr="003F1866">
        <w:rPr>
          <w:rFonts w:ascii="Arial" w:hAnsi="Arial" w:cs="Arial"/>
          <w:i/>
          <w:spacing w:val="-4"/>
          <w:sz w:val="20"/>
          <w:szCs w:val="20"/>
        </w:rPr>
        <w:t>Termín zahájení plnění veřejné zakázky je podmíněn</w:t>
      </w:r>
      <w:r w:rsidRPr="00265063">
        <w:rPr>
          <w:rFonts w:ascii="Arial" w:hAnsi="Arial" w:cs="Arial"/>
          <w:i/>
          <w:spacing w:val="-4"/>
          <w:sz w:val="20"/>
          <w:szCs w:val="20"/>
        </w:rPr>
        <w:t xml:space="preserve"> vydání</w:t>
      </w:r>
      <w:r w:rsidR="00A40364">
        <w:rPr>
          <w:rFonts w:ascii="Arial" w:hAnsi="Arial" w:cs="Arial"/>
          <w:i/>
          <w:spacing w:val="-4"/>
          <w:sz w:val="20"/>
          <w:szCs w:val="20"/>
        </w:rPr>
        <w:t>m a nabytím platnosti</w:t>
      </w:r>
      <w:r w:rsidRPr="00265063">
        <w:rPr>
          <w:rFonts w:ascii="Arial" w:hAnsi="Arial" w:cs="Arial"/>
          <w:i/>
          <w:spacing w:val="-4"/>
          <w:sz w:val="20"/>
          <w:szCs w:val="20"/>
        </w:rPr>
        <w:t xml:space="preserve"> povolení</w:t>
      </w:r>
      <w:r w:rsidRPr="00265063">
        <w:rPr>
          <w:rFonts w:ascii="Arial" w:hAnsi="Arial" w:cs="Arial"/>
          <w:i/>
          <w:sz w:val="20"/>
          <w:szCs w:val="20"/>
        </w:rPr>
        <w:t xml:space="preserve"> </w:t>
      </w:r>
      <w:r w:rsidR="00A40364">
        <w:rPr>
          <w:rFonts w:ascii="Arial" w:hAnsi="Arial" w:cs="Arial"/>
          <w:i/>
          <w:sz w:val="20"/>
          <w:szCs w:val="20"/>
        </w:rPr>
        <w:t>v rámci probíhajícího vodoprávního</w:t>
      </w:r>
      <w:r w:rsidRPr="00265063">
        <w:rPr>
          <w:rFonts w:ascii="Arial" w:hAnsi="Arial" w:cs="Arial"/>
          <w:i/>
          <w:sz w:val="20"/>
          <w:szCs w:val="20"/>
        </w:rPr>
        <w:t xml:space="preserve"> řízení a uzavřením smlouvy s vybraným dodavatelem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37E0B4CF" w14:textId="567B1822" w:rsidR="00574D66" w:rsidRPr="00601268" w:rsidRDefault="00574D66" w:rsidP="00574D66">
      <w:pPr>
        <w:jc w:val="both"/>
        <w:rPr>
          <w:rFonts w:ascii="Arial" w:hAnsi="Arial" w:cs="Arial"/>
          <w:sz w:val="20"/>
          <w:szCs w:val="20"/>
        </w:rPr>
      </w:pPr>
      <w:r w:rsidRPr="00265063">
        <w:rPr>
          <w:rFonts w:ascii="Arial" w:hAnsi="Arial" w:cs="Arial"/>
          <w:i/>
          <w:spacing w:val="-6"/>
          <w:sz w:val="20"/>
          <w:szCs w:val="20"/>
        </w:rPr>
        <w:t>Zadavatel si vyhrazuj</w:t>
      </w:r>
      <w:r w:rsidR="003F1866">
        <w:rPr>
          <w:rFonts w:ascii="Arial" w:hAnsi="Arial" w:cs="Arial"/>
          <w:i/>
          <w:spacing w:val="-6"/>
          <w:sz w:val="20"/>
          <w:szCs w:val="20"/>
        </w:rPr>
        <w:t>e</w:t>
      </w:r>
      <w:r w:rsidRPr="00265063">
        <w:rPr>
          <w:rFonts w:ascii="Arial" w:hAnsi="Arial" w:cs="Arial"/>
          <w:i/>
          <w:spacing w:val="-6"/>
          <w:sz w:val="20"/>
          <w:szCs w:val="20"/>
        </w:rPr>
        <w:t xml:space="preserve"> právo změnit předpokládaný termín plnění veřejné zakázky s ohledem</w:t>
      </w:r>
      <w:r w:rsidRPr="00265063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Pr="00601268">
        <w:rPr>
          <w:rFonts w:ascii="Arial" w:hAnsi="Arial" w:cs="Arial"/>
          <w:sz w:val="20"/>
          <w:szCs w:val="20"/>
        </w:rPr>
        <w:t xml:space="preserve">. </w:t>
      </w:r>
    </w:p>
    <w:p w14:paraId="42854270" w14:textId="77777777" w:rsidR="00574D66" w:rsidRPr="00C206B4" w:rsidRDefault="00574D66" w:rsidP="00574D66">
      <w:pPr>
        <w:jc w:val="both"/>
        <w:rPr>
          <w:rFonts w:ascii="Arial" w:hAnsi="Arial" w:cs="Arial"/>
          <w:i/>
          <w:sz w:val="20"/>
          <w:szCs w:val="20"/>
        </w:rPr>
      </w:pPr>
    </w:p>
    <w:p w14:paraId="0D52A958" w14:textId="279C9559" w:rsidR="00574D66" w:rsidRDefault="00574D66" w:rsidP="00574D66">
      <w:pPr>
        <w:pStyle w:val="Bntext2"/>
        <w:ind w:left="0"/>
        <w:rPr>
          <w:rFonts w:cs="Arial"/>
          <w:i/>
          <w:szCs w:val="22"/>
        </w:rPr>
      </w:pPr>
      <w:r w:rsidRPr="00A96975">
        <w:rPr>
          <w:rFonts w:cs="Arial"/>
          <w:i/>
          <w:sz w:val="20"/>
          <w:szCs w:val="20"/>
          <w:vertAlign w:val="superscript"/>
          <w:lang w:eastAsia="x-none"/>
        </w:rPr>
        <w:t>(2)</w:t>
      </w:r>
      <w:r w:rsidRPr="00A96975">
        <w:rPr>
          <w:rFonts w:cs="Arial"/>
          <w:i/>
          <w:sz w:val="20"/>
          <w:szCs w:val="20"/>
        </w:rPr>
        <w:t> Zadavatel si v souladu s </w:t>
      </w:r>
      <w:proofErr w:type="spellStart"/>
      <w:r w:rsidRPr="00A96975">
        <w:rPr>
          <w:rFonts w:cs="Arial"/>
          <w:i/>
          <w:sz w:val="20"/>
          <w:szCs w:val="20"/>
        </w:rPr>
        <w:t>ust</w:t>
      </w:r>
      <w:proofErr w:type="spellEnd"/>
      <w:r w:rsidRPr="00A96975">
        <w:rPr>
          <w:rFonts w:cs="Arial"/>
          <w:i/>
          <w:sz w:val="20"/>
          <w:szCs w:val="20"/>
        </w:rPr>
        <w:t xml:space="preserve">. § 127 odst. 2 </w:t>
      </w:r>
      <w:r>
        <w:rPr>
          <w:rFonts w:cs="Arial"/>
          <w:i/>
          <w:sz w:val="20"/>
          <w:szCs w:val="20"/>
        </w:rPr>
        <w:t>ZZVZ</w:t>
      </w:r>
      <w:r w:rsidRPr="00A96975">
        <w:rPr>
          <w:rFonts w:cs="Arial"/>
          <w:i/>
          <w:sz w:val="20"/>
          <w:szCs w:val="20"/>
        </w:rPr>
        <w:t xml:space="preserve"> vyhrazuj</w:t>
      </w:r>
      <w:r w:rsidR="003F1866">
        <w:rPr>
          <w:rFonts w:cs="Arial"/>
          <w:i/>
          <w:sz w:val="20"/>
          <w:szCs w:val="20"/>
        </w:rPr>
        <w:t>e</w:t>
      </w:r>
      <w:r w:rsidRPr="00A96975">
        <w:rPr>
          <w:rFonts w:cs="Arial"/>
          <w:i/>
          <w:sz w:val="20"/>
          <w:szCs w:val="20"/>
        </w:rPr>
        <w:t xml:space="preserve"> právo zrušit zadávací řízení v příp</w:t>
      </w:r>
      <w:r w:rsidR="00A40364">
        <w:rPr>
          <w:rFonts w:cs="Arial"/>
          <w:i/>
          <w:sz w:val="20"/>
          <w:szCs w:val="20"/>
        </w:rPr>
        <w:t>adě nevydání platného</w:t>
      </w:r>
      <w:r w:rsidRPr="00A96975">
        <w:rPr>
          <w:rFonts w:cs="Arial"/>
          <w:i/>
          <w:sz w:val="20"/>
          <w:szCs w:val="20"/>
        </w:rPr>
        <w:t xml:space="preserve"> povolení ze strany příslušného správního orgánu</w:t>
      </w:r>
      <w:r w:rsidR="003F1866">
        <w:rPr>
          <w:rFonts w:cs="Arial"/>
          <w:i/>
          <w:sz w:val="20"/>
          <w:szCs w:val="20"/>
        </w:rPr>
        <w:t>.</w:t>
      </w:r>
    </w:p>
    <w:p w14:paraId="441259A2" w14:textId="77777777" w:rsidR="00F274DA" w:rsidRDefault="00F274DA">
      <w:pPr>
        <w:jc w:val="both"/>
        <w:rPr>
          <w:rFonts w:ascii="Arial" w:hAnsi="Arial" w:cs="Arial"/>
          <w:i/>
          <w:sz w:val="22"/>
          <w:szCs w:val="22"/>
        </w:rPr>
      </w:pPr>
    </w:p>
    <w:p w14:paraId="5D19B4A6" w14:textId="77777777" w:rsidR="00F274DA" w:rsidRPr="00FE44AA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FE44AA">
        <w:rPr>
          <w:rFonts w:ascii="Arial" w:hAnsi="Arial" w:cs="Arial"/>
          <w:b/>
          <w:bCs/>
          <w:sz w:val="22"/>
          <w:szCs w:val="22"/>
          <w:lang w:val="x-none"/>
        </w:rPr>
        <w:t>Kvalifikační předpoklady pro plnění veřejné zakázky</w:t>
      </w:r>
    </w:p>
    <w:p w14:paraId="3E341D3F" w14:textId="77777777" w:rsidR="008109A5" w:rsidRPr="00C92626" w:rsidRDefault="008109A5" w:rsidP="008109A5">
      <w:pPr>
        <w:spacing w:line="288" w:lineRule="auto"/>
        <w:jc w:val="both"/>
        <w:rPr>
          <w:rFonts w:ascii="Arial" w:hAnsi="Arial" w:cs="Arial"/>
          <w:sz w:val="8"/>
          <w:szCs w:val="8"/>
        </w:rPr>
      </w:pPr>
    </w:p>
    <w:p w14:paraId="7052C4AA" w14:textId="77777777" w:rsidR="008109A5" w:rsidRPr="00F33912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24F923D" w14:textId="77777777" w:rsidR="008109A5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1A9F7F7" w14:textId="77777777" w:rsidR="008109A5" w:rsidRPr="00722F41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09A9559" w14:textId="77777777" w:rsidR="008109A5" w:rsidRPr="00F33912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5605046" w14:textId="77777777" w:rsidR="008109A5" w:rsidRDefault="008109A5" w:rsidP="008109A5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E66F36">
        <w:rPr>
          <w:spacing w:val="-4"/>
          <w:szCs w:val="22"/>
        </w:rPr>
        <w:t xml:space="preserve">(je-li v něm dodavatel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F45834" w14:textId="77777777" w:rsidR="008109A5" w:rsidRPr="0046263E" w:rsidRDefault="008109A5" w:rsidP="008109A5">
      <w:pPr>
        <w:pStyle w:val="bntext"/>
        <w:spacing w:before="120" w:line="288" w:lineRule="auto"/>
        <w:rPr>
          <w:sz w:val="8"/>
          <w:szCs w:val="8"/>
        </w:rPr>
      </w:pPr>
    </w:p>
    <w:p w14:paraId="0AE8CDBC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2" w:name="bookmark21"/>
      <w:r w:rsidRPr="00F33912">
        <w:rPr>
          <w:u w:val="single"/>
        </w:rPr>
        <w:t xml:space="preserve">Základní </w:t>
      </w:r>
      <w:bookmarkEnd w:id="2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20296F1A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>
        <w:rPr>
          <w:rFonts w:ascii="Arial" w:hAnsi="Arial" w:cs="Arial"/>
          <w:sz w:val="22"/>
          <w:szCs w:val="22"/>
        </w:rPr>
        <w:t xml:space="preserve">originálu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70980F0F" w14:textId="77777777" w:rsidR="004173C3" w:rsidRDefault="004173C3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486B1C1" w14:textId="2F558AC0" w:rsidR="00F274DA" w:rsidRPr="00751427" w:rsidRDefault="00F274DA">
      <w:pPr>
        <w:spacing w:line="288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51427">
        <w:rPr>
          <w:rFonts w:ascii="Arial" w:hAnsi="Arial" w:cs="Arial"/>
          <w:b/>
          <w:bCs/>
          <w:sz w:val="22"/>
          <w:szCs w:val="22"/>
          <w:u w:val="single"/>
        </w:rPr>
        <w:t xml:space="preserve">Profesní </w:t>
      </w:r>
      <w:r w:rsidR="004173C3">
        <w:rPr>
          <w:rFonts w:ascii="Arial" w:hAnsi="Arial" w:cs="Arial"/>
          <w:b/>
          <w:bCs/>
          <w:sz w:val="22"/>
          <w:szCs w:val="22"/>
          <w:u w:val="single"/>
        </w:rPr>
        <w:t>způsobilost</w:t>
      </w:r>
    </w:p>
    <w:p w14:paraId="0E5E03F8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109A5">
        <w:rPr>
          <w:rFonts w:ascii="Arial" w:hAnsi="Arial" w:cs="Arial"/>
          <w:sz w:val="22"/>
          <w:szCs w:val="22"/>
        </w:rPr>
        <w:t>Dodavatel prokáže splnění profesní způsobilosti ve vztahu k České republice předložením výpisu z obchodního rejstříku nebo jiné obdobné evidence, pokud jiný právní předpis zápis do takové evidence vyžaduje.</w:t>
      </w:r>
    </w:p>
    <w:p w14:paraId="47CB062D" w14:textId="77777777" w:rsidR="008109A5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2B8D852" w14:textId="77777777" w:rsidR="008109A5" w:rsidRPr="00AF31F3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Dodavatel </w:t>
      </w:r>
      <w:r w:rsidRPr="002F3171">
        <w:rPr>
          <w:rFonts w:ascii="Arial" w:hAnsi="Arial" w:cs="Arial"/>
        </w:rPr>
        <w:t xml:space="preserve">předloží </w:t>
      </w:r>
      <w:r w:rsidRPr="002F3171">
        <w:rPr>
          <w:rFonts w:ascii="Arial" w:hAnsi="Arial" w:cs="Arial"/>
          <w:b/>
        </w:rPr>
        <w:t>doklad o oprávnění podnikat</w:t>
      </w:r>
      <w:r w:rsidRPr="006B1D1D">
        <w:rPr>
          <w:rFonts w:ascii="Arial" w:hAnsi="Arial" w:cs="Arial"/>
        </w:rPr>
        <w:t xml:space="preserve"> </w:t>
      </w:r>
      <w:r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751427">
        <w:rPr>
          <w:rFonts w:ascii="Arial" w:hAnsi="Arial" w:cs="Arial"/>
          <w:b/>
        </w:rPr>
        <w:t>Provádění staveb, jejich změn a odstraňování</w:t>
      </w:r>
      <w:r w:rsidRPr="00AF31F3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14:paraId="184F91D1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14:paraId="3F99B21A" w14:textId="77777777" w:rsidR="008D2DF7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</w:p>
    <w:p w14:paraId="2E6211C3" w14:textId="77777777" w:rsidR="00AD270C" w:rsidRDefault="00AD270C">
      <w:pPr>
        <w:suppressAutoHyphens w:val="0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</w:rPr>
        <w:br w:type="page"/>
      </w:r>
    </w:p>
    <w:p w14:paraId="06526B9C" w14:textId="4222068C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078F6">
        <w:rPr>
          <w:rFonts w:ascii="Arial" w:hAnsi="Arial" w:cs="Arial"/>
          <w:u w:val="single"/>
        </w:rPr>
        <w:lastRenderedPageBreak/>
        <w:t>Dodavatel předloží doklady v rozsahu:</w:t>
      </w:r>
    </w:p>
    <w:p w14:paraId="22F7032F" w14:textId="31CE06DB" w:rsidR="00F274DA" w:rsidRPr="001E73A6" w:rsidRDefault="00866093" w:rsidP="00866093">
      <w:pPr>
        <w:pStyle w:val="Odstavecseseznamem"/>
        <w:numPr>
          <w:ilvl w:val="0"/>
          <w:numId w:val="1"/>
        </w:numPr>
        <w:tabs>
          <w:tab w:val="clear" w:pos="717"/>
          <w:tab w:val="left" w:pos="720"/>
        </w:tabs>
        <w:spacing w:before="120" w:line="288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1E73A6">
        <w:rPr>
          <w:rFonts w:ascii="Arial" w:hAnsi="Arial" w:cs="Arial"/>
          <w:b/>
          <w:sz w:val="22"/>
          <w:szCs w:val="22"/>
          <w:lang w:eastAsia="cs-CZ"/>
        </w:rPr>
        <w:t>osvědčení o autorizaci nebo osvědčení o registraci pro obor vodohospodářské stavby nebo stavby vodního hospodářství a krajinného inženýrství</w:t>
      </w:r>
      <w:r w:rsidRPr="001E73A6">
        <w:rPr>
          <w:rFonts w:ascii="Arial" w:hAnsi="Arial" w:cs="Arial"/>
          <w:sz w:val="22"/>
          <w:szCs w:val="22"/>
          <w:lang w:eastAsia="cs-CZ"/>
        </w:rPr>
        <w:t xml:space="preserve"> vydaným dle zákona č. 360/1992 Sb., o výkonu povolání autorizovaných architektů a o výkonu povolání autorizovaných inženýrů a techniků činných ve výstavbě, ve znění pozdějších předpisů, nebo jiný rovnocenný doklad dle § 45 ZZVZ</w:t>
      </w:r>
      <w:r w:rsidR="004E7FFA" w:rsidRPr="001E73A6">
        <w:rPr>
          <w:rFonts w:ascii="Arial" w:hAnsi="Arial" w:cs="Arial"/>
          <w:sz w:val="22"/>
          <w:szCs w:val="22"/>
          <w:lang w:eastAsia="cs-CZ"/>
        </w:rPr>
        <w:t>;</w:t>
      </w:r>
    </w:p>
    <w:p w14:paraId="7941EECC" w14:textId="368B57E6" w:rsidR="008109A5" w:rsidRPr="0041252C" w:rsidRDefault="008109A5" w:rsidP="008109A5">
      <w:pPr>
        <w:pStyle w:val="2sltext"/>
        <w:numPr>
          <w:ilvl w:val="0"/>
          <w:numId w:val="1"/>
        </w:numPr>
        <w:spacing w:before="0" w:after="120"/>
        <w:rPr>
          <w:rFonts w:ascii="Arial" w:hAnsi="Arial" w:cs="Arial"/>
        </w:rPr>
      </w:pPr>
      <w:r w:rsidRPr="0041252C">
        <w:rPr>
          <w:rFonts w:ascii="Arial" w:hAnsi="Arial" w:cs="Arial"/>
          <w:b/>
          <w:spacing w:val="-4"/>
        </w:rPr>
        <w:t>úřední oprávnění pro</w:t>
      </w:r>
      <w:r w:rsidRPr="0041252C">
        <w:rPr>
          <w:rFonts w:ascii="Arial" w:hAnsi="Arial" w:cs="Arial"/>
          <w:spacing w:val="-4"/>
        </w:rPr>
        <w:t xml:space="preserve"> </w:t>
      </w:r>
      <w:r w:rsidRPr="0041252C">
        <w:rPr>
          <w:rFonts w:ascii="Arial" w:hAnsi="Arial" w:cs="Arial"/>
          <w:b/>
          <w:spacing w:val="-4"/>
        </w:rPr>
        <w:t>ověřování výsledků zeměměřických činností</w:t>
      </w:r>
      <w:r w:rsidRPr="0041252C">
        <w:rPr>
          <w:rFonts w:ascii="Arial" w:hAnsi="Arial" w:cs="Arial"/>
          <w:spacing w:val="-4"/>
        </w:rPr>
        <w:t xml:space="preserve"> dle zákona č. 200/1994 Sb., o zeměměřičství a o změně a doplnění některých zákonů souvisejících s jeho zavedením, ve znění</w:t>
      </w:r>
      <w:r w:rsidRPr="0041252C">
        <w:rPr>
          <w:rFonts w:ascii="Arial" w:hAnsi="Arial" w:cs="Arial"/>
          <w:spacing w:val="-6"/>
        </w:rPr>
        <w:t xml:space="preserve"> </w:t>
      </w:r>
      <w:r w:rsidRPr="0041252C">
        <w:rPr>
          <w:rFonts w:ascii="Arial" w:hAnsi="Arial" w:cs="Arial"/>
        </w:rPr>
        <w:t xml:space="preserve">pozdějších předpisů, v rozsahu uvedeném v  § 13  odst. 1 písm. </w:t>
      </w:r>
      <w:r w:rsidR="001D7FDF">
        <w:rPr>
          <w:rFonts w:ascii="Arial" w:hAnsi="Arial" w:cs="Arial"/>
        </w:rPr>
        <w:t xml:space="preserve">a) a </w:t>
      </w:r>
      <w:r w:rsidRPr="0041252C">
        <w:rPr>
          <w:rFonts w:ascii="Arial" w:hAnsi="Arial" w:cs="Arial"/>
        </w:rPr>
        <w:t xml:space="preserve">c) cit. </w:t>
      </w:r>
      <w:proofErr w:type="gramStart"/>
      <w:r w:rsidRPr="0041252C">
        <w:rPr>
          <w:rFonts w:ascii="Arial" w:hAnsi="Arial" w:cs="Arial"/>
        </w:rPr>
        <w:t>zákona</w:t>
      </w:r>
      <w:proofErr w:type="gramEnd"/>
      <w:r w:rsidRPr="0041252C">
        <w:rPr>
          <w:rFonts w:ascii="Arial" w:hAnsi="Arial" w:cs="Arial"/>
        </w:rPr>
        <w:t>, a to pro osobu nebo osoby, jejichž pros</w:t>
      </w:r>
      <w:bookmarkStart w:id="3" w:name="_GoBack"/>
      <w:bookmarkEnd w:id="3"/>
      <w:r w:rsidRPr="0041252C">
        <w:rPr>
          <w:rFonts w:ascii="Arial" w:hAnsi="Arial" w:cs="Arial"/>
        </w:rPr>
        <w:t>třednictvím odbornou způsobilost zabezpečuje.</w:t>
      </w:r>
    </w:p>
    <w:p w14:paraId="7173084F" w14:textId="77777777" w:rsidR="008109A5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512B6CF" w14:textId="77777777" w:rsidR="008109A5" w:rsidRPr="00D71D10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9FC03A2" w14:textId="604E98EE" w:rsidR="0010536C" w:rsidRDefault="008109A5" w:rsidP="0010536C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767C3">
        <w:rPr>
          <w:rFonts w:cs="Arial"/>
          <w:szCs w:val="22"/>
        </w:rPr>
        <w:t xml:space="preserve">Dodavatel prokáže technickou kvalifikaci předložením </w:t>
      </w:r>
      <w:r w:rsidRPr="004767C3">
        <w:rPr>
          <w:rFonts w:cs="Arial"/>
          <w:b/>
          <w:szCs w:val="22"/>
        </w:rPr>
        <w:t>seznamu stavebních prací</w:t>
      </w:r>
      <w:r w:rsidRPr="004767C3">
        <w:rPr>
          <w:rFonts w:cs="Arial"/>
          <w:szCs w:val="22"/>
        </w:rPr>
        <w:t xml:space="preserve"> poskytnutých za posledních 5 let před zahájením zadávacího řízení</w:t>
      </w:r>
      <w:r w:rsidR="0010536C">
        <w:rPr>
          <w:rFonts w:cs="Arial"/>
          <w:spacing w:val="-6"/>
          <w:szCs w:val="22"/>
        </w:rPr>
        <w:t>.</w:t>
      </w:r>
      <w:r w:rsidRPr="004767C3">
        <w:rPr>
          <w:rFonts w:cs="Arial"/>
          <w:spacing w:val="-6"/>
          <w:szCs w:val="22"/>
        </w:rPr>
        <w:t xml:space="preserve"> </w:t>
      </w:r>
      <w:r w:rsidR="00CE16D1" w:rsidRPr="0003652B">
        <w:rPr>
          <w:rFonts w:cs="Arial"/>
          <w:i/>
          <w:szCs w:val="22"/>
        </w:rPr>
        <w:t>(dodavatel může použít</w:t>
      </w:r>
      <w:r w:rsidR="00CE16D1">
        <w:rPr>
          <w:rFonts w:cs="Arial"/>
          <w:i/>
          <w:szCs w:val="22"/>
        </w:rPr>
        <w:t xml:space="preserve"> vzor</w:t>
      </w:r>
      <w:r w:rsidR="00CE16D1" w:rsidRPr="0003652B">
        <w:rPr>
          <w:rFonts w:cs="Arial"/>
          <w:i/>
          <w:szCs w:val="22"/>
        </w:rPr>
        <w:t xml:space="preserve"> Seznam</w:t>
      </w:r>
      <w:r w:rsidR="00CE16D1">
        <w:rPr>
          <w:rFonts w:cs="Arial"/>
          <w:i/>
          <w:szCs w:val="22"/>
        </w:rPr>
        <w:t>u</w:t>
      </w:r>
      <w:r w:rsidR="00CE16D1" w:rsidRPr="0003652B">
        <w:rPr>
          <w:rFonts w:cs="Arial"/>
          <w:i/>
          <w:szCs w:val="22"/>
        </w:rPr>
        <w:t xml:space="preserve"> staveb obdobného charakteru</w:t>
      </w:r>
      <w:r w:rsidR="00CE16D1">
        <w:rPr>
          <w:rFonts w:cs="Arial"/>
          <w:i/>
          <w:szCs w:val="22"/>
        </w:rPr>
        <w:t>, viz zadávací dokumentace</w:t>
      </w:r>
      <w:r w:rsidR="00CE16D1" w:rsidRPr="0003652B">
        <w:rPr>
          <w:rFonts w:cs="Arial"/>
          <w:i/>
          <w:szCs w:val="22"/>
        </w:rPr>
        <w:t>)</w:t>
      </w:r>
      <w:r w:rsidR="0010536C" w:rsidRPr="004B122B">
        <w:rPr>
          <w:rFonts w:cs="Arial"/>
          <w:szCs w:val="22"/>
        </w:rPr>
        <w:t xml:space="preserve">. </w:t>
      </w:r>
    </w:p>
    <w:p w14:paraId="74242EEC" w14:textId="28AF4B9F" w:rsidR="008109A5" w:rsidRPr="001D7FDF" w:rsidRDefault="008109A5" w:rsidP="001053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Limitem pro splnění tohoto kvalifikačního předpokladu je seznam </w:t>
      </w:r>
      <w:r w:rsidRPr="001D7FDF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71593E" w:rsidRPr="001D7FDF">
        <w:rPr>
          <w:rFonts w:ascii="Arial" w:hAnsi="Arial" w:cs="Arial"/>
          <w:b/>
          <w:spacing w:val="-4"/>
          <w:sz w:val="22"/>
          <w:szCs w:val="22"/>
        </w:rPr>
        <w:t>2</w:t>
      </w:r>
      <w:r w:rsidRPr="001D7FDF">
        <w:rPr>
          <w:rFonts w:ascii="Arial" w:hAnsi="Arial" w:cs="Arial"/>
          <w:b/>
          <w:spacing w:val="-4"/>
          <w:sz w:val="22"/>
          <w:szCs w:val="22"/>
        </w:rPr>
        <w:t xml:space="preserve"> realizovaných zakázek</w:t>
      </w:r>
      <w:r w:rsidRPr="001D7FDF">
        <w:rPr>
          <w:rFonts w:ascii="Arial" w:hAnsi="Arial" w:cs="Arial"/>
          <w:b/>
          <w:sz w:val="22"/>
          <w:szCs w:val="22"/>
        </w:rPr>
        <w:t xml:space="preserve"> </w:t>
      </w:r>
      <w:r w:rsidR="004767C3" w:rsidRPr="001D7FDF">
        <w:rPr>
          <w:rFonts w:ascii="Arial" w:hAnsi="Arial" w:cs="Arial"/>
          <w:b/>
          <w:sz w:val="22"/>
          <w:szCs w:val="22"/>
        </w:rPr>
        <w:t>obdobného charakteru</w:t>
      </w:r>
      <w:r w:rsidR="004767C3" w:rsidRPr="001D7FDF">
        <w:rPr>
          <w:rFonts w:ascii="Arial" w:hAnsi="Arial" w:cs="Arial"/>
          <w:sz w:val="22"/>
          <w:szCs w:val="22"/>
        </w:rPr>
        <w:t xml:space="preserve"> </w:t>
      </w:r>
      <w:r w:rsidRPr="001D7FDF">
        <w:rPr>
          <w:rFonts w:ascii="Arial" w:hAnsi="Arial" w:cs="Arial"/>
          <w:sz w:val="22"/>
          <w:szCs w:val="22"/>
        </w:rPr>
        <w:t>provedených dodavatelem (doplněný stručným popisem stavby</w:t>
      </w:r>
      <w:r w:rsidR="00F33A51" w:rsidRPr="001D7FDF">
        <w:rPr>
          <w:rFonts w:ascii="Arial" w:hAnsi="Arial" w:cs="Arial"/>
          <w:sz w:val="22"/>
          <w:szCs w:val="22"/>
        </w:rPr>
        <w:t xml:space="preserve">, </w:t>
      </w:r>
      <w:r w:rsidR="00F33A51" w:rsidRPr="001D7FDF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33A51" w:rsidRPr="001D7FDF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33A51" w:rsidRPr="001D7FDF">
        <w:rPr>
          <w:rFonts w:ascii="Arial" w:hAnsi="Arial" w:cs="Arial"/>
          <w:sz w:val="22"/>
          <w:szCs w:val="22"/>
        </w:rPr>
        <w:t xml:space="preserve"> obdobného charakteru</w:t>
      </w:r>
      <w:r w:rsidRPr="001D7FDF">
        <w:rPr>
          <w:rFonts w:ascii="Arial" w:hAnsi="Arial" w:cs="Arial"/>
          <w:sz w:val="22"/>
          <w:szCs w:val="22"/>
        </w:rPr>
        <w:t>).</w:t>
      </w:r>
    </w:p>
    <w:p w14:paraId="2B29021B" w14:textId="41ED7174" w:rsidR="008109A5" w:rsidRPr="001D7FDF" w:rsidRDefault="008109A5" w:rsidP="008109A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D7FD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minimální úroveň pro splnění technické kvalifikace, resp. předložení seznamu realizovaných zakázek pro účely této veřejné zakázky, takto:  </w:t>
      </w:r>
    </w:p>
    <w:p w14:paraId="5C93FEB9" w14:textId="4418D6B3" w:rsidR="00A758E7" w:rsidRPr="003543E8" w:rsidRDefault="003543E8" w:rsidP="004767C3">
      <w:pPr>
        <w:pStyle w:val="Odstavecseseznamem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543E8">
        <w:rPr>
          <w:rFonts w:ascii="Arial" w:hAnsi="Arial" w:cs="Arial"/>
          <w:b/>
          <w:sz w:val="22"/>
          <w:szCs w:val="22"/>
        </w:rPr>
        <w:t>n</w:t>
      </w:r>
      <w:r w:rsidR="005D175E" w:rsidRPr="003543E8">
        <w:rPr>
          <w:rFonts w:ascii="Arial" w:hAnsi="Arial" w:cs="Arial"/>
          <w:b/>
          <w:sz w:val="22"/>
          <w:szCs w:val="22"/>
        </w:rPr>
        <w:t>ejméně 2 realizované stavby provedené dodavatelem, spočívající v provedení zemních prací, úpravách terénu a odvozu přebytečného materiálu s celkovými náklady</w:t>
      </w:r>
      <w:r w:rsidR="00623D96" w:rsidRPr="003543E8">
        <w:rPr>
          <w:rFonts w:ascii="Arial" w:hAnsi="Arial" w:cs="Arial"/>
          <w:b/>
          <w:sz w:val="22"/>
          <w:szCs w:val="22"/>
        </w:rPr>
        <w:t xml:space="preserve"> 0,35 mil. Kč bez DPH</w:t>
      </w:r>
      <w:r>
        <w:rPr>
          <w:rFonts w:ascii="Arial" w:hAnsi="Arial" w:cs="Arial"/>
          <w:b/>
          <w:sz w:val="22"/>
          <w:szCs w:val="22"/>
        </w:rPr>
        <w:t>.</w:t>
      </w:r>
    </w:p>
    <w:p w14:paraId="1769D235" w14:textId="77777777" w:rsidR="008109A5" w:rsidRPr="001D7FDF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1B1F8EB" w14:textId="450D4D24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D7FDF">
        <w:rPr>
          <w:rFonts w:ascii="Arial" w:hAnsi="Arial" w:cs="Arial"/>
          <w:spacing w:val="-4"/>
          <w:sz w:val="22"/>
          <w:szCs w:val="22"/>
        </w:rPr>
        <w:t>Přílohou tohoto seznamu bud</w:t>
      </w:r>
      <w:r w:rsidR="00282B2D">
        <w:rPr>
          <w:rFonts w:ascii="Arial" w:hAnsi="Arial" w:cs="Arial"/>
          <w:spacing w:val="-4"/>
          <w:sz w:val="22"/>
          <w:szCs w:val="22"/>
        </w:rPr>
        <w:t>e</w:t>
      </w:r>
      <w:r w:rsidRPr="001D7FDF">
        <w:rPr>
          <w:rFonts w:ascii="Arial" w:hAnsi="Arial" w:cs="Arial"/>
          <w:spacing w:val="-4"/>
          <w:sz w:val="22"/>
          <w:szCs w:val="22"/>
        </w:rPr>
        <w:t xml:space="preserve"> minimálně </w:t>
      </w:r>
      <w:r w:rsidR="00215097" w:rsidRPr="001D7FDF">
        <w:rPr>
          <w:rFonts w:ascii="Arial" w:hAnsi="Arial" w:cs="Arial"/>
          <w:spacing w:val="-4"/>
          <w:sz w:val="22"/>
          <w:szCs w:val="22"/>
        </w:rPr>
        <w:t>1</w:t>
      </w:r>
      <w:r w:rsidRPr="001D7FDF">
        <w:rPr>
          <w:rFonts w:ascii="Arial" w:hAnsi="Arial" w:cs="Arial"/>
          <w:spacing w:val="-4"/>
          <w:sz w:val="22"/>
          <w:szCs w:val="22"/>
        </w:rPr>
        <w:t xml:space="preserve"> osvědčení o </w:t>
      </w:r>
      <w:r w:rsidR="00643620" w:rsidRPr="001D7FDF">
        <w:rPr>
          <w:rFonts w:ascii="Arial" w:hAnsi="Arial" w:cs="Arial"/>
          <w:spacing w:val="-4"/>
          <w:sz w:val="22"/>
          <w:szCs w:val="22"/>
        </w:rPr>
        <w:t>řádném provedení a dokončení stavebních</w:t>
      </w:r>
      <w:r w:rsidR="00643620">
        <w:rPr>
          <w:rFonts w:ascii="Arial" w:hAnsi="Arial" w:cs="Arial"/>
          <w:spacing w:val="-4"/>
          <w:sz w:val="22"/>
          <w:szCs w:val="22"/>
        </w:rPr>
        <w:t xml:space="preserve"> prací uvedených v seznamu, potvrzená </w:t>
      </w:r>
      <w:r w:rsidRPr="004767C3">
        <w:rPr>
          <w:rFonts w:ascii="Arial" w:hAnsi="Arial" w:cs="Arial"/>
          <w:sz w:val="22"/>
          <w:szCs w:val="22"/>
        </w:rPr>
        <w:t xml:space="preserve">objednatelem stavebních prací. </w:t>
      </w:r>
      <w:r w:rsidR="00215097">
        <w:rPr>
          <w:rFonts w:ascii="Arial" w:hAnsi="Arial" w:cs="Arial"/>
          <w:sz w:val="22"/>
          <w:szCs w:val="22"/>
        </w:rPr>
        <w:t>Seznam staveb obdobného charakteru</w:t>
      </w:r>
      <w:r w:rsidRPr="004767C3">
        <w:rPr>
          <w:rFonts w:ascii="Arial" w:hAnsi="Arial" w:cs="Arial"/>
          <w:sz w:val="22"/>
          <w:szCs w:val="22"/>
        </w:rPr>
        <w:t xml:space="preserve"> bud</w:t>
      </w:r>
      <w:r w:rsidR="00643620">
        <w:rPr>
          <w:rFonts w:ascii="Arial" w:hAnsi="Arial" w:cs="Arial"/>
          <w:sz w:val="22"/>
          <w:szCs w:val="22"/>
        </w:rPr>
        <w:t>e</w:t>
      </w:r>
      <w:r w:rsidRPr="004767C3">
        <w:rPr>
          <w:rFonts w:ascii="Arial" w:hAnsi="Arial" w:cs="Arial"/>
          <w:sz w:val="22"/>
          <w:szCs w:val="22"/>
        </w:rPr>
        <w:t xml:space="preserve"> obsahovat identifikaci příslušné </w:t>
      </w:r>
      <w:r w:rsidRPr="004767C3">
        <w:rPr>
          <w:rFonts w:ascii="Arial" w:hAnsi="Arial" w:cs="Arial"/>
          <w:spacing w:val="-4"/>
          <w:sz w:val="22"/>
          <w:szCs w:val="22"/>
        </w:rPr>
        <w:t>stavební zakázky, cenu, dobu a místo provádění stavebních prací a údaj o tom, zda byly stavební</w:t>
      </w:r>
      <w:r w:rsidRPr="004767C3">
        <w:rPr>
          <w:rFonts w:ascii="Arial" w:hAnsi="Arial" w:cs="Arial"/>
          <w:sz w:val="22"/>
          <w:szCs w:val="22"/>
        </w:rPr>
        <w:t xml:space="preserve"> práce řádně p</w:t>
      </w:r>
      <w:r w:rsidR="00643620">
        <w:rPr>
          <w:rFonts w:ascii="Arial" w:hAnsi="Arial" w:cs="Arial"/>
          <w:sz w:val="22"/>
          <w:szCs w:val="22"/>
        </w:rPr>
        <w:t>rovedeny a dokončeny</w:t>
      </w:r>
      <w:r w:rsidRPr="004767C3">
        <w:rPr>
          <w:rFonts w:ascii="Arial" w:hAnsi="Arial" w:cs="Arial"/>
          <w:sz w:val="22"/>
          <w:szCs w:val="22"/>
        </w:rPr>
        <w:t>. Za řádně provedené</w:t>
      </w:r>
      <w:r w:rsidR="00643620">
        <w:rPr>
          <w:rFonts w:ascii="Arial" w:hAnsi="Arial" w:cs="Arial"/>
          <w:sz w:val="22"/>
          <w:szCs w:val="22"/>
        </w:rPr>
        <w:t xml:space="preserve"> a dokončené</w:t>
      </w:r>
      <w:r w:rsidRPr="004767C3">
        <w:rPr>
          <w:rFonts w:ascii="Arial" w:hAnsi="Arial" w:cs="Arial"/>
          <w:sz w:val="22"/>
          <w:szCs w:val="22"/>
        </w:rPr>
        <w:t xml:space="preserve"> stavební práce mohou být považovány pouze takové, které byly provedeny dle sjednaného termínu a ve sjednané kvalitě. </w:t>
      </w:r>
    </w:p>
    <w:p w14:paraId="33A73C05" w14:textId="42ED6F9F" w:rsidR="008109A5" w:rsidRPr="004767C3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1B64DD4" w14:textId="3B40B5AD" w:rsidR="008109A5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A57706">
        <w:rPr>
          <w:rFonts w:ascii="Arial" w:hAnsi="Arial" w:cs="Arial"/>
          <w:sz w:val="22"/>
          <w:szCs w:val="22"/>
        </w:rPr>
        <w:t>ého</w:t>
      </w:r>
      <w:r w:rsidRPr="0003652B">
        <w:rPr>
          <w:rFonts w:ascii="Arial" w:hAnsi="Arial" w:cs="Arial"/>
          <w:sz w:val="22"/>
          <w:szCs w:val="22"/>
        </w:rPr>
        <w:t xml:space="preserve"> seznam</w:t>
      </w:r>
      <w:r w:rsidR="00A57706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 musí být patrno postavení dodavatele v dodavatelském systému (zhotovitel, poddodavatel, člen sdružení apod.) a jeho podíl na realizované stavbě (finanční podíl musí odpovídat min. výši požadované zadavatelem). Dob</w:t>
      </w:r>
      <w:r w:rsidR="005E2BCD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</w:t>
      </w:r>
      <w:r w:rsidRPr="009D07FC">
        <w:rPr>
          <w:rFonts w:ascii="Arial" w:hAnsi="Arial" w:cs="Arial"/>
          <w:spacing w:val="-4"/>
          <w:sz w:val="22"/>
          <w:szCs w:val="22"/>
        </w:rPr>
        <w:t>staveb se pro účely této zadávací dokumentace považují za splněné, pokud byla stavba v průběhu</w:t>
      </w:r>
      <w:r w:rsidRPr="0003652B">
        <w:rPr>
          <w:rFonts w:ascii="Arial" w:hAnsi="Arial" w:cs="Arial"/>
          <w:sz w:val="22"/>
          <w:szCs w:val="22"/>
        </w:rPr>
        <w:t xml:space="preserve"> této doby dokončena. Rozhodný časový okamžik pro výpočet pětiletého období, v němž měly být stavební práce poskytnuty, je zahájení tohoto zadávacího řízení.</w:t>
      </w:r>
    </w:p>
    <w:p w14:paraId="739E0800" w14:textId="77777777" w:rsidR="00330BEA" w:rsidRDefault="00330BEA" w:rsidP="008109A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3D3EFB20" w14:textId="36466BD5" w:rsidR="005E2BCD" w:rsidRPr="001D7FDF" w:rsidRDefault="008109A5" w:rsidP="001D7FDF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5ED4D766" w14:textId="21CEE34B" w:rsidR="008109A5" w:rsidRDefault="008109A5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 xml:space="preserve">dokumenty prokazující </w:t>
      </w:r>
      <w:r w:rsidR="00D24C52">
        <w:rPr>
          <w:rFonts w:ascii="Arial" w:eastAsia="MS Mincho" w:hAnsi="Arial" w:cs="Arial"/>
          <w:b/>
          <w:spacing w:val="-6"/>
          <w:sz w:val="22"/>
          <w:szCs w:val="22"/>
        </w:rPr>
        <w:t xml:space="preserve">základní a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>profesní</w:t>
      </w:r>
      <w:r w:rsidR="00D24C52">
        <w:rPr>
          <w:rFonts w:ascii="Arial" w:eastAsia="MS Mincho" w:hAnsi="Arial" w:cs="Arial"/>
          <w:b/>
          <w:spacing w:val="-6"/>
          <w:sz w:val="22"/>
          <w:szCs w:val="22"/>
        </w:rPr>
        <w:t xml:space="preserve"> způsobilost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="00D24C52">
        <w:rPr>
          <w:rFonts w:ascii="Arial" w:eastAsia="MS Mincho" w:hAnsi="Arial" w:cs="Arial"/>
          <w:b/>
          <w:spacing w:val="-6"/>
          <w:sz w:val="22"/>
          <w:szCs w:val="22"/>
        </w:rPr>
        <w:t>i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 xml:space="preserve"> technickou kvalifikaci v prostých kopiích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.</w:t>
      </w:r>
      <w:r w:rsidRPr="007F1831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Zadavatel si vyhrazuje právo, před uzavřením smlouvy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dílo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5E2BCD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dodavatele k předložení originálů nebo úředně </w:t>
      </w:r>
      <w:r w:rsidR="00DB7FF0">
        <w:rPr>
          <w:rFonts w:ascii="Arial" w:eastAsia="MS Mincho" w:hAnsi="Arial" w:cs="Arial"/>
          <w:spacing w:val="-6"/>
          <w:sz w:val="22"/>
          <w:szCs w:val="22"/>
        </w:rPr>
        <w:t>ověřených kopií těchto dokladů.</w:t>
      </w:r>
    </w:p>
    <w:p w14:paraId="2708554A" w14:textId="77777777" w:rsidR="008109A5" w:rsidRPr="00EB55A9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569B0">
        <w:rPr>
          <w:rFonts w:ascii="Arial" w:hAnsi="Arial" w:cs="Arial"/>
          <w:spacing w:val="-4"/>
          <w:sz w:val="22"/>
          <w:szCs w:val="22"/>
        </w:rPr>
        <w:t>U osob, které nejsou statutárními nebo odpovědnými zástupci dodavatele, dodavatel doloží, zda jsou</w:t>
      </w:r>
      <w:r w:rsidRPr="005569B0">
        <w:rPr>
          <w:rFonts w:ascii="Arial" w:hAnsi="Arial" w:cs="Arial"/>
          <w:sz w:val="22"/>
          <w:szCs w:val="22"/>
        </w:rPr>
        <w:t xml:space="preserve"> </w:t>
      </w:r>
      <w:r w:rsidRPr="005569B0">
        <w:rPr>
          <w:rFonts w:ascii="Arial" w:hAnsi="Arial" w:cs="Arial"/>
          <w:spacing w:val="-6"/>
          <w:sz w:val="22"/>
          <w:szCs w:val="22"/>
        </w:rPr>
        <w:t>v pracovním nebo obdobném poměru k dodavateli, pokud ne, tak jejich závazným prohlášením o budoucí</w:t>
      </w:r>
      <w:r w:rsidRPr="005569B0">
        <w:rPr>
          <w:rFonts w:ascii="Arial" w:hAnsi="Arial" w:cs="Arial"/>
          <w:sz w:val="22"/>
          <w:szCs w:val="22"/>
        </w:rPr>
        <w:t xml:space="preserve"> spolupráci s 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5BCC48A" w14:textId="77777777" w:rsidR="008109A5" w:rsidRPr="00660BFC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5CC8EA4" w14:textId="4DAE48C4" w:rsidR="008109A5" w:rsidRDefault="008109A5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lastRenderedPageBreak/>
        <w:t xml:space="preserve">V případě, že část zakázky bude plněna prostřednictvím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dodavatele, dodavatel v nabídce 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</w:t>
      </w:r>
      <w:r w:rsidR="005E2BCD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5E2BCD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086050CE" w14:textId="236AA20A" w:rsidR="004F2814" w:rsidRDefault="004F2814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dodavatel v nabídce předložil seznam poddodavatelů (viz zadávací dokumentace) a uvedl, kterou část veřejné zakázky bude každý z poddodavatelů plnit.</w:t>
      </w:r>
    </w:p>
    <w:p w14:paraId="58F94D77" w14:textId="09E57A9C" w:rsidR="009C4E04" w:rsidRDefault="009C4E04" w:rsidP="009C4E04">
      <w:pPr>
        <w:pStyle w:val="Nadpis2"/>
        <w:numPr>
          <w:ilvl w:val="0"/>
          <w:numId w:val="0"/>
        </w:numPr>
        <w:rPr>
          <w:u w:val="single"/>
        </w:rPr>
      </w:pPr>
      <w:r w:rsidRPr="00273B5C">
        <w:rPr>
          <w:u w:val="single"/>
        </w:rPr>
        <w:t>Další požadavky zadavatele</w:t>
      </w:r>
    </w:p>
    <w:p w14:paraId="6F1DAC0A" w14:textId="77777777" w:rsidR="009C4E04" w:rsidRPr="00273B5C" w:rsidRDefault="009C4E04" w:rsidP="009C4E04"/>
    <w:p w14:paraId="6E115AFB" w14:textId="750FE469" w:rsidR="009C4E04" w:rsidRDefault="009C4E04" w:rsidP="001D7FDF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</w:t>
      </w:r>
      <w:r w:rsidR="003543E8">
        <w:rPr>
          <w:rFonts w:ascii="Arial" w:hAnsi="Arial" w:cs="Arial"/>
          <w:spacing w:val="-2"/>
          <w:sz w:val="22"/>
          <w:szCs w:val="22"/>
        </w:rPr>
        <w:t xml:space="preserve">originál nebo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úředně ověřenou </w:t>
      </w:r>
      <w:r w:rsidRPr="005569B0">
        <w:rPr>
          <w:rFonts w:ascii="Arial" w:hAnsi="Arial" w:cs="Arial"/>
          <w:spacing w:val="-2"/>
          <w:sz w:val="22"/>
          <w:szCs w:val="22"/>
        </w:rPr>
        <w:t>kopii pojistné smlouvy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Pr="0013554B">
        <w:rPr>
          <w:rFonts w:ascii="Arial" w:hAnsi="Arial" w:cs="Arial"/>
          <w:spacing w:val="-2"/>
          <w:sz w:val="22"/>
          <w:szCs w:val="22"/>
        </w:rPr>
        <w:t>5 mil. Kč.</w:t>
      </w:r>
    </w:p>
    <w:p w14:paraId="0388FF60" w14:textId="77777777" w:rsidR="00F274DA" w:rsidRDefault="00F274DA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</w:p>
    <w:p w14:paraId="0949D75C" w14:textId="08643070" w:rsidR="00A216CF" w:rsidRPr="001D7FDF" w:rsidRDefault="00C26C93" w:rsidP="001D7FDF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Podmínky sestavení a podání nabídky</w:t>
      </w:r>
    </w:p>
    <w:p w14:paraId="7E6B6385" w14:textId="77777777" w:rsidR="00C26C93" w:rsidRPr="00C26C93" w:rsidRDefault="00C26C93">
      <w:pPr>
        <w:pStyle w:val="Bntext2"/>
        <w:spacing w:before="120" w:line="288" w:lineRule="auto"/>
        <w:ind w:left="0"/>
        <w:rPr>
          <w:rFonts w:eastAsia="MS Mincho" w:cs="Arial"/>
          <w:b/>
          <w:i/>
          <w:szCs w:val="22"/>
          <w:u w:val="single"/>
        </w:rPr>
      </w:pPr>
      <w:r w:rsidRPr="00C26C93">
        <w:rPr>
          <w:rFonts w:eastAsia="MS Mincho" w:cs="Arial"/>
          <w:b/>
          <w:i/>
          <w:szCs w:val="22"/>
          <w:u w:val="single"/>
        </w:rPr>
        <w:t>8.1 Požadavky na způsob zpracování nabídkové ceny</w:t>
      </w:r>
    </w:p>
    <w:p w14:paraId="6882B820" w14:textId="0F745EF4" w:rsidR="006F63AF" w:rsidRDefault="00A427D0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606118">
        <w:rPr>
          <w:rFonts w:eastAsia="MS Mincho" w:cs="Arial"/>
          <w:b/>
          <w:szCs w:val="22"/>
        </w:rPr>
        <w:t xml:space="preserve">Nabídková cena bude </w:t>
      </w:r>
      <w:r>
        <w:rPr>
          <w:rFonts w:eastAsia="MS Mincho" w:cs="Arial"/>
          <w:b/>
          <w:szCs w:val="22"/>
        </w:rPr>
        <w:t>uvedena</w:t>
      </w:r>
      <w:r w:rsidRPr="00606118">
        <w:rPr>
          <w:rFonts w:eastAsia="MS Mincho" w:cs="Arial"/>
          <w:b/>
          <w:szCs w:val="22"/>
        </w:rPr>
        <w:t xml:space="preserve"> v návrhu smlouvy o dílo </w:t>
      </w:r>
      <w:r>
        <w:rPr>
          <w:rFonts w:eastAsia="MS Mincho" w:cs="Arial"/>
          <w:b/>
          <w:szCs w:val="22"/>
        </w:rPr>
        <w:t>v</w:t>
      </w:r>
      <w:r w:rsidRPr="00606118">
        <w:rPr>
          <w:rFonts w:eastAsia="MS Mincho" w:cs="Arial"/>
          <w:b/>
          <w:szCs w:val="22"/>
        </w:rPr>
        <w:t xml:space="preserve"> souladu se zadávací dokumentací a </w:t>
      </w:r>
      <w:r>
        <w:rPr>
          <w:rFonts w:eastAsia="MS Mincho" w:cs="Arial"/>
          <w:b/>
          <w:szCs w:val="22"/>
        </w:rPr>
        <w:t>s</w:t>
      </w:r>
      <w:r w:rsidRPr="00606118">
        <w:rPr>
          <w:rFonts w:eastAsia="MS Mincho" w:cs="Arial"/>
          <w:b/>
          <w:szCs w:val="22"/>
        </w:rPr>
        <w:t>e soupisem prací obsaženým v zadávací dokumentaci.</w:t>
      </w:r>
      <w:r w:rsidR="006F63AF">
        <w:rPr>
          <w:rFonts w:cs="Arial"/>
          <w:b/>
          <w:szCs w:val="22"/>
        </w:rPr>
        <w:t xml:space="preserve"> </w:t>
      </w:r>
    </w:p>
    <w:p w14:paraId="79DE961D" w14:textId="77777777" w:rsidR="00C16611" w:rsidRDefault="00F274DA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751427">
        <w:rPr>
          <w:rFonts w:eastAsia="MS Mincho" w:cs="Arial"/>
          <w:szCs w:val="22"/>
        </w:rPr>
        <w:t xml:space="preserve">Nabídková cena bude uvedena </w:t>
      </w:r>
      <w:r w:rsidRPr="00C16611">
        <w:rPr>
          <w:rFonts w:eastAsia="MS Mincho" w:cs="Arial"/>
          <w:b/>
          <w:szCs w:val="22"/>
          <w:u w:val="single"/>
        </w:rPr>
        <w:t>v</w:t>
      </w:r>
      <w:r w:rsidR="00C16611" w:rsidRPr="00C16611">
        <w:rPr>
          <w:rFonts w:eastAsia="MS Mincho" w:cs="Arial"/>
          <w:b/>
          <w:szCs w:val="22"/>
          <w:u w:val="single"/>
        </w:rPr>
        <w:t> návrhu smlouvy o dílo</w:t>
      </w:r>
      <w:r w:rsidR="00C16611">
        <w:rPr>
          <w:rFonts w:eastAsia="MS Mincho" w:cs="Arial"/>
          <w:szCs w:val="22"/>
        </w:rPr>
        <w:t xml:space="preserve"> v </w:t>
      </w:r>
      <w:r w:rsidRPr="00751427">
        <w:rPr>
          <w:rFonts w:eastAsia="MS Mincho" w:cs="Arial"/>
          <w:szCs w:val="22"/>
        </w:rPr>
        <w:t>členění: nabídková cena bez DPH, samostatně DPH (sazba DPH v %) a nabídková cena včetně DPH</w:t>
      </w:r>
      <w:r w:rsidR="00C16611">
        <w:rPr>
          <w:rFonts w:eastAsia="MS Mincho" w:cs="Arial"/>
          <w:szCs w:val="22"/>
        </w:rPr>
        <w:t xml:space="preserve"> </w:t>
      </w:r>
      <w:r w:rsidR="00C16611" w:rsidRPr="00751427">
        <w:rPr>
          <w:rFonts w:eastAsia="MS Mincho" w:cs="Arial"/>
          <w:szCs w:val="22"/>
        </w:rPr>
        <w:t>v korunách českých (CZK).</w:t>
      </w:r>
      <w:r w:rsidRPr="00751427">
        <w:rPr>
          <w:rFonts w:eastAsia="MS Mincho" w:cs="Arial"/>
          <w:szCs w:val="22"/>
        </w:rPr>
        <w:t xml:space="preserve">. </w:t>
      </w:r>
    </w:p>
    <w:p w14:paraId="6B31C55A" w14:textId="2556116E" w:rsidR="00F274DA" w:rsidRDefault="00F274DA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51427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14:paraId="71E77BD4" w14:textId="73F0FCD5" w:rsidR="00C26C93" w:rsidRPr="00C26C93" w:rsidRDefault="00C26C93">
      <w:pPr>
        <w:pStyle w:val="Bntext2"/>
        <w:spacing w:before="120" w:line="288" w:lineRule="auto"/>
        <w:ind w:left="0"/>
        <w:rPr>
          <w:rFonts w:cs="Arial"/>
          <w:b/>
          <w:i/>
          <w:szCs w:val="22"/>
          <w:u w:val="single"/>
        </w:rPr>
      </w:pPr>
      <w:r w:rsidRPr="00C26C93">
        <w:rPr>
          <w:rFonts w:cs="Arial"/>
          <w:b/>
          <w:i/>
          <w:szCs w:val="22"/>
          <w:u w:val="single"/>
        </w:rPr>
        <w:t>8.2 Požadavky na předložení soupisu prací</w:t>
      </w:r>
    </w:p>
    <w:p w14:paraId="6DB2422E" w14:textId="5765EB25" w:rsidR="00F274DA" w:rsidRPr="00751427" w:rsidRDefault="00C16611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eastAsia="MS Mincho" w:cs="Arial"/>
          <w:bCs/>
          <w:szCs w:val="22"/>
        </w:rPr>
        <w:t>Dodavatel</w:t>
      </w:r>
      <w:r w:rsidR="00F274DA" w:rsidRPr="00751427">
        <w:rPr>
          <w:rFonts w:eastAsia="MS Mincho" w:cs="Arial"/>
          <w:bCs/>
          <w:szCs w:val="22"/>
        </w:rPr>
        <w:t>, jako součást nabídky</w:t>
      </w:r>
      <w:r w:rsidR="00D841E8">
        <w:rPr>
          <w:rFonts w:eastAsia="MS Mincho" w:cs="Arial"/>
          <w:bCs/>
          <w:szCs w:val="22"/>
        </w:rPr>
        <w:t>,</w:t>
      </w:r>
      <w:r w:rsidR="00F274DA" w:rsidRPr="00751427">
        <w:rPr>
          <w:rFonts w:eastAsia="MS Mincho" w:cs="Arial"/>
          <w:bCs/>
          <w:szCs w:val="22"/>
        </w:rPr>
        <w:t xml:space="preserve"> předloží o</w:t>
      </w:r>
      <w:r w:rsidR="00F274DA" w:rsidRPr="00751427">
        <w:rPr>
          <w:rFonts w:cs="Arial"/>
          <w:bCs/>
          <w:szCs w:val="22"/>
        </w:rPr>
        <w:t xml:space="preserve">ceněný soupis prací v členění dle jednotlivých stavebních objektů, a po položkách v souladu se soupisem prací obsaženým v zadávací dokumentaci. </w:t>
      </w:r>
    </w:p>
    <w:p w14:paraId="6AA1C3AD" w14:textId="13414ED9" w:rsidR="00F274DA" w:rsidRPr="00751427" w:rsidRDefault="00F274DA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751427">
        <w:rPr>
          <w:rFonts w:cs="Arial"/>
          <w:b/>
          <w:bCs/>
          <w:szCs w:val="22"/>
        </w:rPr>
        <w:t>Zadavatel požaduje předložit digitální podobu oceněného soupisu prací na CD v datovém formátu XC4</w:t>
      </w:r>
      <w:r w:rsidR="0022199A">
        <w:rPr>
          <w:rFonts w:cs="Arial"/>
          <w:b/>
          <w:bCs/>
          <w:szCs w:val="22"/>
        </w:rPr>
        <w:t xml:space="preserve"> nebo </w:t>
      </w:r>
      <w:r w:rsidR="001D7FDF">
        <w:rPr>
          <w:rFonts w:cs="Arial"/>
          <w:b/>
          <w:bCs/>
          <w:szCs w:val="22"/>
        </w:rPr>
        <w:t>*</w:t>
      </w:r>
      <w:proofErr w:type="spellStart"/>
      <w:r w:rsidR="0022199A">
        <w:rPr>
          <w:rFonts w:cs="Arial"/>
          <w:b/>
          <w:bCs/>
          <w:szCs w:val="22"/>
        </w:rPr>
        <w:t>xls</w:t>
      </w:r>
      <w:proofErr w:type="spellEnd"/>
      <w:r w:rsidRPr="00751427">
        <w:rPr>
          <w:rFonts w:cs="Arial"/>
          <w:b/>
          <w:bCs/>
          <w:szCs w:val="22"/>
        </w:rPr>
        <w:t>.</w:t>
      </w:r>
    </w:p>
    <w:p w14:paraId="5ADCA7BA" w14:textId="77777777" w:rsidR="00F611D9" w:rsidRPr="002A7775" w:rsidRDefault="00F611D9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 w:val="8"/>
          <w:szCs w:val="8"/>
        </w:rPr>
      </w:pPr>
    </w:p>
    <w:p w14:paraId="5E1B6947" w14:textId="77777777" w:rsidR="00F274DA" w:rsidRPr="00751427" w:rsidRDefault="00F274DA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 xml:space="preserve">Podrobnosti týkající se struktury údajů a metodiky formátu XC4 jsou k dispozici na internetové adrese </w:t>
      </w:r>
      <w:hyperlink r:id="rId8" w:history="1">
        <w:r w:rsidRPr="00751427">
          <w:rPr>
            <w:rStyle w:val="Hypertextovodkaz"/>
            <w:rFonts w:cs="Arial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5CA2B969" w14:textId="77777777" w:rsidR="00F274DA" w:rsidRPr="00751427" w:rsidRDefault="00F274DA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751427">
        <w:rPr>
          <w:rFonts w:eastAsia="MS Mincho" w:cs="Arial"/>
          <w:bCs/>
          <w:szCs w:val="22"/>
        </w:rPr>
        <w:t xml:space="preserve">V případě, že </w:t>
      </w:r>
      <w:r w:rsidR="00C16611">
        <w:rPr>
          <w:rFonts w:eastAsia="MS Mincho" w:cs="Arial"/>
          <w:bCs/>
          <w:szCs w:val="22"/>
        </w:rPr>
        <w:t>dodavatel</w:t>
      </w:r>
      <w:r w:rsidRPr="00751427">
        <w:rPr>
          <w:rFonts w:eastAsia="MS Mincho" w:cs="Arial"/>
          <w:bCs/>
          <w:szCs w:val="22"/>
        </w:rPr>
        <w:t xml:space="preserve"> nedisponuje rozpočtovým nástrojem umožňujícím provedení ocenění soupisu prací ve formátu XC4, lze k jeho zpracování použít bezplatný modul pro ocenění nabídkové ceny, který je k dispozici na internetové adrese </w:t>
      </w:r>
      <w:r w:rsidRPr="00751427">
        <w:rPr>
          <w:rFonts w:eastAsia="MS Mincho" w:cs="Arial"/>
          <w:b/>
          <w:bCs/>
          <w:szCs w:val="22"/>
        </w:rPr>
        <w:t>www.xc4.cz.</w:t>
      </w:r>
      <w:r w:rsidRPr="00751427">
        <w:rPr>
          <w:rFonts w:eastAsia="MS Mincho" w:cs="Arial"/>
          <w:bCs/>
          <w:szCs w:val="22"/>
        </w:rPr>
        <w:t xml:space="preserve"> Pro účely validace je možno použít program ValidatorXC4 dostupný na téže internetové adrese.</w:t>
      </w:r>
    </w:p>
    <w:p w14:paraId="4B6620FC" w14:textId="16FF4C56" w:rsidR="008C576F" w:rsidRDefault="00F274DA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</w:rPr>
      </w:pPr>
      <w:r w:rsidRPr="00751427">
        <w:rPr>
          <w:rFonts w:cs="Arial"/>
          <w:b/>
          <w:bCs/>
          <w:i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A216CF">
        <w:rPr>
          <w:rFonts w:cs="Arial"/>
          <w:b/>
          <w:bCs/>
          <w:i/>
          <w:szCs w:val="22"/>
        </w:rPr>
        <w:t>169</w:t>
      </w:r>
      <w:r w:rsidRPr="00751427">
        <w:rPr>
          <w:rFonts w:cs="Arial"/>
          <w:b/>
          <w:bCs/>
          <w:i/>
          <w:szCs w:val="22"/>
        </w:rPr>
        <w:t>/201</w:t>
      </w:r>
      <w:r w:rsidR="00A216CF">
        <w:rPr>
          <w:rFonts w:cs="Arial"/>
          <w:b/>
          <w:bCs/>
          <w:i/>
          <w:szCs w:val="22"/>
        </w:rPr>
        <w:t>6</w:t>
      </w:r>
      <w:r w:rsidRPr="00751427">
        <w:rPr>
          <w:rFonts w:cs="Arial"/>
          <w:b/>
          <w:bCs/>
          <w:i/>
          <w:szCs w:val="22"/>
        </w:rPr>
        <w:t xml:space="preserve"> Sb.,</w:t>
      </w:r>
      <w:r w:rsidR="00A216CF">
        <w:rPr>
          <w:rFonts w:cs="Arial"/>
          <w:b/>
          <w:bCs/>
          <w:i/>
          <w:szCs w:val="22"/>
        </w:rPr>
        <w:t xml:space="preserve"> o stanovení rozsahu dokumentace veřejné zakázky na stavební práce a soupisu stavebních prací</w:t>
      </w:r>
      <w:r w:rsidRPr="00751427">
        <w:rPr>
          <w:rFonts w:cs="Arial"/>
          <w:b/>
          <w:bCs/>
          <w:i/>
          <w:szCs w:val="22"/>
        </w:rPr>
        <w:t>, dodávek a služeb s výkazem výměr</w:t>
      </w:r>
      <w:r w:rsidR="008C576F">
        <w:rPr>
          <w:rFonts w:cs="Arial"/>
          <w:b/>
          <w:bCs/>
          <w:i/>
          <w:szCs w:val="22"/>
        </w:rPr>
        <w:t>, ve znění pozdějších předpisů</w:t>
      </w:r>
      <w:r w:rsidRPr="00751427">
        <w:rPr>
          <w:rFonts w:cs="Arial"/>
          <w:b/>
          <w:bCs/>
          <w:i/>
          <w:szCs w:val="22"/>
        </w:rPr>
        <w:t xml:space="preserve">. Použitý datový formát musí umožnit transfery dat a jejich zpracování různými softwarovými produkty pro sestavení soupisu prací a nabídkové ceny. Formátem elektronického soupisu prací může být XML formát. Dokumentace tohoto formátu je k dispozici na </w:t>
      </w:r>
      <w:r w:rsidR="008C576F">
        <w:rPr>
          <w:rFonts w:cs="Arial"/>
          <w:b/>
          <w:bCs/>
          <w:i/>
          <w:szCs w:val="22"/>
        </w:rPr>
        <w:t xml:space="preserve">adrese </w:t>
      </w:r>
      <w:hyperlink r:id="rId9" w:history="1">
        <w:r w:rsidR="008C576F" w:rsidRPr="002E5BCF">
          <w:rPr>
            <w:rStyle w:val="Hypertextovodkaz"/>
            <w:rFonts w:cs="Arial"/>
            <w:b/>
            <w:bCs/>
            <w:i/>
            <w:szCs w:val="22"/>
          </w:rPr>
          <w:t>www.xc4.cz</w:t>
        </w:r>
      </w:hyperlink>
      <w:r w:rsidRPr="00751427">
        <w:rPr>
          <w:rFonts w:cs="Arial"/>
          <w:b/>
          <w:bCs/>
          <w:i/>
          <w:szCs w:val="22"/>
        </w:rPr>
        <w:t>.</w:t>
      </w:r>
    </w:p>
    <w:p w14:paraId="69AFCB35" w14:textId="7A897034" w:rsidR="00F274DA" w:rsidRDefault="008C576F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szCs w:val="22"/>
        </w:rPr>
      </w:pPr>
      <w:r w:rsidRPr="00C26C93">
        <w:rPr>
          <w:rFonts w:cs="Arial"/>
          <w:b/>
          <w:bCs/>
          <w:szCs w:val="22"/>
        </w:rPr>
        <w:t xml:space="preserve">Součet ocenění jednotlivých činností uvedených v soupisu prací bude totožný s nabídkovou </w:t>
      </w:r>
      <w:r w:rsidRPr="00C26C93">
        <w:rPr>
          <w:rFonts w:cs="Arial"/>
          <w:b/>
          <w:bCs/>
          <w:szCs w:val="22"/>
        </w:rPr>
        <w:lastRenderedPageBreak/>
        <w:t>cenou uvedenou v návrhu smlouvy o dílo.</w:t>
      </w:r>
      <w:r w:rsidR="00F274DA" w:rsidRPr="00C26C93">
        <w:rPr>
          <w:rFonts w:cs="Arial"/>
          <w:b/>
          <w:bCs/>
          <w:szCs w:val="22"/>
        </w:rPr>
        <w:t xml:space="preserve"> </w:t>
      </w:r>
    </w:p>
    <w:p w14:paraId="05A267EA" w14:textId="6D8B6E5A" w:rsidR="00C26C93" w:rsidRPr="00C26C93" w:rsidRDefault="00C26C93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 w:rsidRPr="00C26C93">
        <w:rPr>
          <w:rFonts w:cs="Arial"/>
          <w:b/>
          <w:bCs/>
          <w:i/>
          <w:szCs w:val="22"/>
          <w:u w:val="single"/>
        </w:rPr>
        <w:t>8.3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C1BBB7F" w14:textId="67D1658F" w:rsidR="00D24C52" w:rsidRDefault="00D24C52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10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70C5C36" w14:textId="6EF0FA47" w:rsidR="00C26C93" w:rsidRDefault="00C26C93" w:rsidP="00C26C93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1D9083A7" w14:textId="41523768" w:rsidR="00C26C93" w:rsidRDefault="00C26C93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V případě zmocnění k podpisu musí b</w:t>
      </w:r>
      <w:r>
        <w:rPr>
          <w:rFonts w:cs="Arial"/>
          <w:bCs/>
          <w:spacing w:val="2"/>
          <w:szCs w:val="22"/>
        </w:rPr>
        <w:t xml:space="preserve">ýt součástí nabídky dodavatele </w:t>
      </w:r>
      <w:r w:rsidRPr="00E95253">
        <w:rPr>
          <w:rFonts w:cs="Arial"/>
          <w:bCs/>
          <w:spacing w:val="2"/>
          <w:szCs w:val="22"/>
        </w:rPr>
        <w:t xml:space="preserve"> zmocnění</w:t>
      </w:r>
      <w:r w:rsidRPr="00FF6558">
        <w:rPr>
          <w:rFonts w:cs="Arial"/>
          <w:bCs/>
          <w:spacing w:val="2"/>
          <w:szCs w:val="22"/>
        </w:rPr>
        <w:t>.</w:t>
      </w:r>
    </w:p>
    <w:p w14:paraId="6F16E619" w14:textId="7F5521F9" w:rsidR="00C26C93" w:rsidRPr="00C26C93" w:rsidRDefault="00C26C93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 w:rsidRPr="00C26C93">
        <w:rPr>
          <w:rFonts w:cs="Arial"/>
          <w:b/>
          <w:bCs/>
          <w:i/>
          <w:spacing w:val="2"/>
          <w:szCs w:val="22"/>
          <w:u w:val="single"/>
        </w:rPr>
        <w:t>8.4 Požadavky na způsob zpracování nabídky a obsahové členění</w:t>
      </w:r>
    </w:p>
    <w:p w14:paraId="34E6F08A" w14:textId="6581B818" w:rsidR="00F274DA" w:rsidRPr="00751427" w:rsidRDefault="006A7679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>Dodavatel musí vypracovat nabídku v</w:t>
      </w:r>
      <w:r w:rsidR="0022199A">
        <w:rPr>
          <w:rFonts w:cs="Arial"/>
          <w:bCs/>
          <w:spacing w:val="2"/>
          <w:szCs w:val="22"/>
        </w:rPr>
        <w:t xml:space="preserve"> </w:t>
      </w:r>
      <w:r w:rsidR="00831298">
        <w:rPr>
          <w:rFonts w:cs="Arial"/>
          <w:bCs/>
          <w:spacing w:val="2"/>
          <w:szCs w:val="22"/>
        </w:rPr>
        <w:t xml:space="preserve">českém jazyce, v </w:t>
      </w:r>
      <w:r>
        <w:rPr>
          <w:rFonts w:cs="Arial"/>
          <w:bCs/>
          <w:spacing w:val="2"/>
          <w:szCs w:val="22"/>
        </w:rPr>
        <w:t xml:space="preserve">požadovaném rozsahu a členění v souladu s vyhlášenými podmínkami a </w:t>
      </w:r>
      <w:r w:rsidR="00831298">
        <w:rPr>
          <w:rFonts w:cs="Arial"/>
          <w:bCs/>
          <w:spacing w:val="2"/>
          <w:szCs w:val="22"/>
        </w:rPr>
        <w:t xml:space="preserve">dalšími </w:t>
      </w:r>
      <w:r>
        <w:rPr>
          <w:rFonts w:cs="Arial"/>
          <w:bCs/>
          <w:spacing w:val="2"/>
          <w:szCs w:val="22"/>
        </w:rPr>
        <w:t xml:space="preserve">pokyny uvedenými v zadávací dokumentaci. </w:t>
      </w:r>
    </w:p>
    <w:p w14:paraId="4FA3878F" w14:textId="4EBDDF92" w:rsidR="00C92626" w:rsidRDefault="00612102" w:rsidP="004A2085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="00F274DA" w:rsidRPr="00751427">
        <w:rPr>
          <w:rFonts w:cs="Arial"/>
          <w:szCs w:val="22"/>
        </w:rPr>
        <w:t>Nabídka nebude obsahovat přepisy a opravy, které by mohly zadavatele uvést v</w:t>
      </w:r>
      <w:r w:rsidR="00831298">
        <w:rPr>
          <w:rFonts w:cs="Arial"/>
          <w:szCs w:val="22"/>
        </w:rPr>
        <w:t> </w:t>
      </w:r>
      <w:r w:rsidR="00F274DA" w:rsidRPr="00751427">
        <w:rPr>
          <w:rFonts w:cs="Arial"/>
          <w:szCs w:val="22"/>
        </w:rPr>
        <w:t>omyl</w:t>
      </w:r>
      <w:r w:rsidR="00831298">
        <w:rPr>
          <w:rFonts w:cs="Arial"/>
          <w:szCs w:val="22"/>
        </w:rPr>
        <w:t xml:space="preserve"> a všechny dokumenty musí být dobře čitelné.</w:t>
      </w:r>
    </w:p>
    <w:p w14:paraId="32A4D995" w14:textId="49B5A181" w:rsidR="00F274DA" w:rsidRPr="00751427" w:rsidRDefault="00D841E8" w:rsidP="004A2085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Dodavatel </w:t>
      </w:r>
      <w:r w:rsidR="000E444E">
        <w:rPr>
          <w:rFonts w:cs="Arial"/>
          <w:szCs w:val="22"/>
        </w:rPr>
        <w:t>předloží</w:t>
      </w:r>
      <w:r w:rsidR="00F274DA"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="00F274DA" w:rsidRPr="00751427">
        <w:rPr>
          <w:rFonts w:cs="Arial"/>
          <w:szCs w:val="22"/>
        </w:rPr>
        <w:t xml:space="preserve"> specifikované v následujících bodech:</w:t>
      </w:r>
    </w:p>
    <w:p w14:paraId="793C00F1" w14:textId="0DA6F2B9" w:rsidR="00D841E8" w:rsidRPr="00D841E8" w:rsidRDefault="00D841E8" w:rsidP="000E444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F274DA" w:rsidRPr="00D841E8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274DA" w:rsidRPr="00751427">
        <w:rPr>
          <w:rFonts w:cs="Arial"/>
          <w:szCs w:val="22"/>
        </w:rPr>
        <w:t xml:space="preserve"> </w:t>
      </w:r>
    </w:p>
    <w:p w14:paraId="0DFD1943" w14:textId="1E4B9F87" w:rsidR="00F274DA" w:rsidRDefault="00D841E8" w:rsidP="00D841E8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="00F274DA" w:rsidRPr="00751427">
        <w:rPr>
          <w:rFonts w:cs="Arial"/>
          <w:b/>
          <w:bCs/>
          <w:i/>
          <w:iCs/>
          <w:szCs w:val="22"/>
        </w:rPr>
        <w:t xml:space="preserve">oklady, jimiž </w:t>
      </w:r>
      <w:r w:rsidR="0029110A">
        <w:rPr>
          <w:rFonts w:cs="Arial"/>
          <w:b/>
          <w:bCs/>
          <w:i/>
          <w:iCs/>
          <w:szCs w:val="22"/>
        </w:rPr>
        <w:t>dodavatel</w:t>
      </w:r>
      <w:r w:rsidR="00F274DA"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3AEB1488" w14:textId="2BFD1931" w:rsidR="006A7679" w:rsidRDefault="00D841E8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n</w:t>
      </w:r>
      <w:r w:rsidR="00F274DA" w:rsidRPr="000E444E">
        <w:rPr>
          <w:rFonts w:cs="Arial"/>
          <w:b/>
          <w:bCs/>
          <w:i/>
          <w:iCs/>
          <w:szCs w:val="22"/>
        </w:rPr>
        <w:t>ávrh smlouvy o dílo</w:t>
      </w:r>
    </w:p>
    <w:p w14:paraId="41BECE9F" w14:textId="5542EF80" w:rsidR="000E444E" w:rsidRDefault="006A7679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</w:t>
      </w:r>
      <w:r w:rsidR="00F06B33">
        <w:rPr>
          <w:rFonts w:cs="Arial"/>
          <w:b/>
          <w:bCs/>
          <w:i/>
          <w:iCs/>
          <w:szCs w:val="22"/>
        </w:rPr>
        <w:t>a</w:t>
      </w:r>
      <w:r>
        <w:rPr>
          <w:rFonts w:cs="Arial"/>
          <w:b/>
          <w:bCs/>
          <w:i/>
          <w:iCs/>
          <w:szCs w:val="22"/>
        </w:rPr>
        <w:t>telů</w:t>
      </w:r>
      <w:r w:rsidR="00F274DA"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5D43619" w14:textId="3F12622A" w:rsidR="00DB7FF0" w:rsidRDefault="00D841E8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</w:t>
      </w:r>
      <w:r w:rsidR="00F274DA" w:rsidRPr="00751427">
        <w:rPr>
          <w:rFonts w:cs="Arial"/>
          <w:b/>
          <w:bCs/>
          <w:i/>
          <w:iCs/>
          <w:szCs w:val="22"/>
        </w:rPr>
        <w:t>ceněný soupis prací</w:t>
      </w:r>
    </w:p>
    <w:p w14:paraId="3F4CB056" w14:textId="537F07A9" w:rsidR="00F40E82" w:rsidRDefault="00F40E82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4B55D3A8" w14:textId="77777777" w:rsidR="00831298" w:rsidRPr="00DB7FF0" w:rsidRDefault="00831298" w:rsidP="0022199A">
      <w:pPr>
        <w:pStyle w:val="Bntext2"/>
        <w:spacing w:line="288" w:lineRule="auto"/>
        <w:ind w:left="717"/>
        <w:rPr>
          <w:rFonts w:cs="Arial"/>
          <w:b/>
          <w:bCs/>
          <w:i/>
          <w:iCs/>
          <w:szCs w:val="22"/>
        </w:rPr>
      </w:pPr>
    </w:p>
    <w:p w14:paraId="7B6165A9" w14:textId="297BFC61" w:rsidR="00D841E8" w:rsidRPr="00D841E8" w:rsidRDefault="00D841E8" w:rsidP="00D841E8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4" w:name="_Toc468796038"/>
      <w:bookmarkStart w:id="5" w:name="_Toc464039189"/>
      <w:r w:rsidRPr="00D841E8">
        <w:rPr>
          <w:rFonts w:ascii="Arial" w:hAnsi="Arial" w:cs="Arial"/>
          <w:b/>
          <w:bCs/>
          <w:sz w:val="22"/>
          <w:szCs w:val="22"/>
          <w:lang w:val="x-none"/>
        </w:rPr>
        <w:t>Dostupnost zadávací dokumentace</w:t>
      </w:r>
      <w:bookmarkEnd w:id="4"/>
      <w:bookmarkEnd w:id="5"/>
    </w:p>
    <w:p w14:paraId="6285F9BB" w14:textId="77777777" w:rsidR="00D841E8" w:rsidRPr="00C92626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48CA6628" w14:textId="77777777" w:rsidR="00D841E8" w:rsidRPr="00F33912" w:rsidRDefault="00D841E8" w:rsidP="00D841E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</w:t>
      </w:r>
      <w:r w:rsidR="00C16611">
        <w:rPr>
          <w:rFonts w:ascii="Arial" w:hAnsi="Arial" w:cs="Arial"/>
          <w:spacing w:val="-4"/>
          <w:sz w:val="22"/>
          <w:szCs w:val="22"/>
        </w:rPr>
        <w:t>i</w:t>
      </w:r>
      <w:r w:rsidRPr="00285D67">
        <w:rPr>
          <w:rFonts w:ascii="Arial" w:hAnsi="Arial" w:cs="Arial"/>
          <w:spacing w:val="-4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11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7BDE39A" w14:textId="77777777" w:rsidR="00D841E8" w:rsidRPr="00F33912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14:paraId="6AD140F7" w14:textId="77777777" w:rsidR="00D841E8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8B64282" w14:textId="77777777" w:rsidR="00D841E8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Zadávací dokumentaci na profilu zadavatele </w:t>
      </w:r>
      <w:r w:rsidRPr="00F33912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>:</w:t>
      </w:r>
    </w:p>
    <w:p w14:paraId="03225BF5" w14:textId="77777777" w:rsidR="00F274DA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274DA" w:rsidRPr="00751427">
        <w:rPr>
          <w:rFonts w:ascii="Arial" w:hAnsi="Arial" w:cs="Arial"/>
          <w:sz w:val="22"/>
          <w:szCs w:val="22"/>
        </w:rPr>
        <w:t xml:space="preserve">ýzva k podání nabídky </w:t>
      </w:r>
    </w:p>
    <w:p w14:paraId="582E7AAD" w14:textId="77777777" w:rsidR="00F274DA" w:rsidRPr="00751427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krycí list nabídky </w:t>
      </w:r>
    </w:p>
    <w:p w14:paraId="0A25334B" w14:textId="77777777" w:rsidR="00F274DA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vzor čestného prohlášení </w:t>
      </w:r>
      <w:r w:rsidR="00D841E8">
        <w:rPr>
          <w:rFonts w:ascii="Arial" w:hAnsi="Arial" w:cs="Arial"/>
          <w:sz w:val="22"/>
          <w:szCs w:val="22"/>
        </w:rPr>
        <w:t xml:space="preserve">pro základní </w:t>
      </w:r>
      <w:r w:rsidR="000E444E">
        <w:rPr>
          <w:rFonts w:ascii="Arial" w:hAnsi="Arial" w:cs="Arial"/>
          <w:sz w:val="22"/>
          <w:szCs w:val="22"/>
        </w:rPr>
        <w:t>způsobilosti</w:t>
      </w:r>
    </w:p>
    <w:p w14:paraId="502D72B3" w14:textId="77777777" w:rsidR="00D841E8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formulář k prokázání splnění technické kvalifikace</w:t>
      </w:r>
    </w:p>
    <w:p w14:paraId="7A962E8A" w14:textId="61B27B59" w:rsidR="00F274DA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</w:p>
    <w:p w14:paraId="1732F08F" w14:textId="7FC81CB0" w:rsidR="009300B9" w:rsidRPr="00751427" w:rsidRDefault="009300B9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3B5C8A58" w14:textId="370FB372" w:rsidR="00623D96" w:rsidRPr="00623D96" w:rsidRDefault="00623D96" w:rsidP="00623D96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23D96">
        <w:rPr>
          <w:rFonts w:ascii="Arial" w:hAnsi="Arial" w:cs="Arial"/>
          <w:sz w:val="22"/>
          <w:szCs w:val="22"/>
        </w:rPr>
        <w:t>rojektová dokumentace</w:t>
      </w:r>
      <w:r>
        <w:rPr>
          <w:rFonts w:ascii="Arial" w:hAnsi="Arial" w:cs="Arial"/>
          <w:sz w:val="22"/>
          <w:szCs w:val="22"/>
        </w:rPr>
        <w:t xml:space="preserve"> </w:t>
      </w:r>
      <w:r w:rsidRPr="00623D96">
        <w:rPr>
          <w:rFonts w:ascii="Arial" w:hAnsi="Arial" w:cs="Arial"/>
          <w:sz w:val="22"/>
          <w:szCs w:val="22"/>
        </w:rPr>
        <w:t xml:space="preserve">„II/353 Nové Veselí – obchvat, odstranění </w:t>
      </w:r>
      <w:proofErr w:type="spellStart"/>
      <w:r w:rsidRPr="00623D96">
        <w:rPr>
          <w:rFonts w:ascii="Arial" w:hAnsi="Arial" w:cs="Arial"/>
          <w:sz w:val="22"/>
          <w:szCs w:val="22"/>
        </w:rPr>
        <w:t>zatrubnění</w:t>
      </w:r>
      <w:proofErr w:type="spellEnd"/>
      <w:r w:rsidRPr="00623D96">
        <w:rPr>
          <w:rFonts w:ascii="Arial" w:hAnsi="Arial" w:cs="Arial"/>
          <w:sz w:val="22"/>
          <w:szCs w:val="22"/>
        </w:rPr>
        <w:t xml:space="preserve"> a obnova otevřeného příkopu</w:t>
      </w:r>
      <w:r>
        <w:rPr>
          <w:rFonts w:ascii="Arial" w:hAnsi="Arial" w:cs="Arial"/>
          <w:sz w:val="22"/>
          <w:szCs w:val="22"/>
        </w:rPr>
        <w:t xml:space="preserve">“, </w:t>
      </w:r>
      <w:r w:rsidRPr="00623D96">
        <w:rPr>
          <w:rFonts w:ascii="Arial" w:hAnsi="Arial" w:cs="Arial"/>
          <w:sz w:val="22"/>
          <w:szCs w:val="22"/>
        </w:rPr>
        <w:t xml:space="preserve">vypracována společností Dopravně inženýrská kancelář s r.o., </w:t>
      </w:r>
      <w:r>
        <w:rPr>
          <w:rFonts w:ascii="Arial" w:hAnsi="Arial" w:cs="Arial"/>
          <w:sz w:val="22"/>
          <w:szCs w:val="22"/>
        </w:rPr>
        <w:t>včetně soupisu prací</w:t>
      </w:r>
    </w:p>
    <w:p w14:paraId="7464E377" w14:textId="77777777" w:rsidR="00623D96" w:rsidRPr="006901E3" w:rsidRDefault="00623D96" w:rsidP="00623D96">
      <w:pPr>
        <w:overflowPunct w:val="0"/>
        <w:autoSpaceDE w:val="0"/>
        <w:spacing w:line="264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EDAAC7F" w14:textId="6C854106" w:rsidR="003F1866" w:rsidRDefault="003F1866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2A5D6277" w14:textId="25AA047B" w:rsidR="003F1866" w:rsidRPr="003F1866" w:rsidRDefault="003F1866" w:rsidP="003F1866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3F1866">
        <w:rPr>
          <w:rFonts w:ascii="Arial" w:hAnsi="Arial" w:cs="Arial"/>
          <w:b/>
          <w:sz w:val="22"/>
          <w:szCs w:val="22"/>
        </w:rPr>
        <w:lastRenderedPageBreak/>
        <w:t>Elektronický nástroj, komunikace mezi zadavatelem a dodavatelem</w:t>
      </w:r>
    </w:p>
    <w:p w14:paraId="1AE4964F" w14:textId="5198379F" w:rsidR="003F1866" w:rsidRPr="00344858" w:rsidRDefault="003F1866" w:rsidP="003F186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4E670B52" w14:textId="77777777" w:rsidR="003F1866" w:rsidRPr="00344858" w:rsidRDefault="003F1866" w:rsidP="003F1866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22A3296" w14:textId="77777777" w:rsidR="003F1866" w:rsidRPr="00344858" w:rsidRDefault="003F1866" w:rsidP="003F1866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07E3909E" w14:textId="77777777" w:rsidR="003F1866" w:rsidRPr="00344858" w:rsidRDefault="003F1866" w:rsidP="003F1866">
      <w:pPr>
        <w:pStyle w:val="Odstavecseseznamem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402FB4FF" w14:textId="77777777" w:rsidR="003F1866" w:rsidRPr="00707B6F" w:rsidRDefault="003F1866" w:rsidP="003F186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013F6BF0" w14:textId="77777777" w:rsidR="003F1866" w:rsidRPr="00707B6F" w:rsidRDefault="003F1866" w:rsidP="003F186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791C8CBB" w14:textId="77777777" w:rsidR="003F1866" w:rsidRPr="00707B6F" w:rsidRDefault="003F1866" w:rsidP="003F186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574FEB21" w14:textId="77777777" w:rsidR="003F1866" w:rsidRPr="00707B6F" w:rsidRDefault="003F1866" w:rsidP="003F186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4F1C8568" w14:textId="1FA3121F" w:rsidR="003F1866" w:rsidRDefault="003F1866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4DFAECA1" w14:textId="5B82F05E" w:rsidR="00831298" w:rsidRPr="00831298" w:rsidRDefault="00831298" w:rsidP="00831298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831298">
        <w:rPr>
          <w:rFonts w:ascii="Arial" w:hAnsi="Arial" w:cs="Arial"/>
          <w:b/>
          <w:sz w:val="22"/>
          <w:szCs w:val="22"/>
        </w:rPr>
        <w:t xml:space="preserve">Vysvětlení </w:t>
      </w:r>
      <w:r w:rsidRPr="00831298">
        <w:rPr>
          <w:rFonts w:ascii="Arial" w:hAnsi="Arial" w:cs="Arial"/>
          <w:b/>
          <w:bCs/>
          <w:sz w:val="22"/>
          <w:szCs w:val="22"/>
        </w:rPr>
        <w:t>zadávací</w:t>
      </w:r>
      <w:r w:rsidRPr="00831298">
        <w:rPr>
          <w:rFonts w:ascii="Arial" w:hAnsi="Arial" w:cs="Arial"/>
          <w:b/>
          <w:sz w:val="22"/>
          <w:szCs w:val="22"/>
        </w:rPr>
        <w:t xml:space="preserve"> dokumentace</w:t>
      </w:r>
    </w:p>
    <w:p w14:paraId="56AD65C4" w14:textId="353F98F6" w:rsidR="00831298" w:rsidRDefault="00831298" w:rsidP="00831298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adavateli vysvětlení zadávací dokumentace</w:t>
      </w:r>
      <w:r>
        <w:rPr>
          <w:spacing w:val="-4"/>
        </w:rPr>
        <w:t>. Ž</w:t>
      </w:r>
      <w:r w:rsidRPr="00373B19">
        <w:rPr>
          <w:spacing w:val="-4"/>
        </w:rPr>
        <w:t xml:space="preserve">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  <w:r w:rsidRPr="00A23510">
        <w:t>Zadavatel odešle vysvětlení k zadávací dokumentaci n</w:t>
      </w:r>
      <w:r>
        <w:t>ejpozději do 2 pracovních dnů od</w:t>
      </w:r>
      <w:r w:rsidRPr="00A23510">
        <w:t xml:space="preserve"> doručení žádosti.</w:t>
      </w:r>
    </w:p>
    <w:p w14:paraId="2AA44F2E" w14:textId="77777777" w:rsidR="00831298" w:rsidRDefault="00831298" w:rsidP="00831298">
      <w:pPr>
        <w:shd w:val="clear" w:color="auto" w:fill="FFFFFF"/>
        <w:jc w:val="both"/>
        <w:rPr>
          <w:rFonts w:ascii="Arial" w:hAnsi="Arial" w:cs="Arial"/>
          <w:spacing w:val="6"/>
          <w:sz w:val="22"/>
          <w:szCs w:val="22"/>
        </w:rPr>
      </w:pPr>
    </w:p>
    <w:p w14:paraId="2F0B1382" w14:textId="4DB3D8B1" w:rsidR="00831298" w:rsidRDefault="00831298" w:rsidP="00831298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zadávací </w:t>
      </w:r>
      <w:r>
        <w:rPr>
          <w:rFonts w:ascii="Arial" w:hAnsi="Arial" w:cs="Arial"/>
          <w:spacing w:val="6"/>
          <w:sz w:val="22"/>
          <w:szCs w:val="22"/>
        </w:rPr>
        <w:t xml:space="preserve">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78CCEDA" w14:textId="77777777" w:rsidR="00831298" w:rsidRDefault="00831298" w:rsidP="00831298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26733E58" w14:textId="2B2EA69A" w:rsidR="00831298" w:rsidRDefault="00831298" w:rsidP="00831298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075AC1E1" w14:textId="77777777" w:rsidR="00831298" w:rsidRDefault="00831298" w:rsidP="00B5553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31ED6E39" w14:textId="5FD165BE" w:rsidR="00F274DA" w:rsidRPr="00751427" w:rsidRDefault="00355A5E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Termín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a místo</w:t>
      </w:r>
      <w:r w:rsidR="00B5553C">
        <w:rPr>
          <w:rFonts w:ascii="Arial" w:hAnsi="Arial" w:cs="Arial"/>
          <w:b/>
          <w:bCs/>
          <w:sz w:val="22"/>
          <w:szCs w:val="22"/>
        </w:rPr>
        <w:t xml:space="preserve"> podání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nabídky</w:t>
      </w:r>
    </w:p>
    <w:p w14:paraId="7CAA61D0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4"/>
          <w:szCs w:val="4"/>
        </w:rPr>
      </w:pPr>
    </w:p>
    <w:p w14:paraId="2F7751FD" w14:textId="7DD9EF21" w:rsidR="00B5553C" w:rsidRPr="00E25081" w:rsidRDefault="00B5553C" w:rsidP="00E25081">
      <w:pPr>
        <w:pStyle w:val="Bntext2"/>
        <w:spacing w:before="120" w:line="288" w:lineRule="auto"/>
        <w:ind w:left="0"/>
      </w:pPr>
      <w:r w:rsidRPr="00E25081">
        <w:t xml:space="preserve">Lhůta pro podání nabídky je stanovena </w:t>
      </w:r>
      <w:r w:rsidR="00AD270C" w:rsidRPr="00AD270C">
        <w:rPr>
          <w:b/>
        </w:rPr>
        <w:t>2</w:t>
      </w:r>
      <w:r w:rsidR="008713BA">
        <w:rPr>
          <w:b/>
        </w:rPr>
        <w:t>9</w:t>
      </w:r>
      <w:r w:rsidR="001F392C" w:rsidRPr="00AD270C">
        <w:rPr>
          <w:b/>
        </w:rPr>
        <w:t>. 4</w:t>
      </w:r>
      <w:r w:rsidR="00E703BC" w:rsidRPr="00AD270C">
        <w:rPr>
          <w:b/>
        </w:rPr>
        <w:t>. 202</w:t>
      </w:r>
      <w:r w:rsidR="001F392C" w:rsidRPr="00AD270C">
        <w:rPr>
          <w:b/>
        </w:rPr>
        <w:t>1</w:t>
      </w:r>
      <w:r w:rsidR="00E23939" w:rsidRPr="00AD270C">
        <w:rPr>
          <w:b/>
        </w:rPr>
        <w:t xml:space="preserve"> do 1</w:t>
      </w:r>
      <w:r w:rsidR="00AD270C" w:rsidRPr="00AD270C">
        <w:rPr>
          <w:b/>
        </w:rPr>
        <w:t>0</w:t>
      </w:r>
      <w:r w:rsidR="00E23939" w:rsidRPr="00AD270C">
        <w:rPr>
          <w:b/>
        </w:rPr>
        <w:t>:00 hod</w:t>
      </w:r>
      <w:r w:rsidR="00E23939" w:rsidRPr="00AD270C">
        <w:t>.</w:t>
      </w:r>
    </w:p>
    <w:p w14:paraId="1CFD6096" w14:textId="01BB792F" w:rsidR="00330BEA" w:rsidRDefault="00B5553C" w:rsidP="00E25081">
      <w:pPr>
        <w:pStyle w:val="Bntext2"/>
        <w:spacing w:before="120" w:line="288" w:lineRule="auto"/>
        <w:ind w:left="0"/>
      </w:pPr>
      <w:r w:rsidRPr="00E25081">
        <w:t>Nabídk</w:t>
      </w:r>
      <w:r w:rsidR="0014766E">
        <w:t>u</w:t>
      </w:r>
      <w:r w:rsidRPr="00E25081">
        <w:t xml:space="preserve"> je možné </w:t>
      </w:r>
      <w:r w:rsidR="0014766E">
        <w:t>poda</w:t>
      </w:r>
      <w:r w:rsidR="001F392C">
        <w:t xml:space="preserve">t </w:t>
      </w:r>
      <w:r w:rsidR="0014766E" w:rsidRPr="0014766E">
        <w:t>v elektronické podobě prostřednictvím elektr</w:t>
      </w:r>
      <w:r w:rsidR="0014766E">
        <w:t xml:space="preserve">onického nástroje </w:t>
      </w:r>
      <w:r w:rsidR="0014766E" w:rsidRPr="0014766E">
        <w:t>E-ZAK</w:t>
      </w:r>
      <w:r w:rsidR="0014766E">
        <w:t xml:space="preserve">. </w:t>
      </w:r>
      <w:r w:rsidR="0014766E" w:rsidRPr="00707B6F">
        <w:rPr>
          <w:rFonts w:cs="Arial"/>
          <w:szCs w:val="22"/>
        </w:rPr>
        <w:t>Vzhledem k přijímání nabídek pouze v elektronické podobě neproběhne veřejné otevírání nabídek.</w:t>
      </w:r>
    </w:p>
    <w:p w14:paraId="4D8FA3DF" w14:textId="77777777" w:rsidR="00F274DA" w:rsidRPr="00751427" w:rsidRDefault="00F274D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Hodnocení nabídky</w:t>
      </w:r>
    </w:p>
    <w:p w14:paraId="06414646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4"/>
          <w:szCs w:val="4"/>
        </w:rPr>
      </w:pPr>
    </w:p>
    <w:p w14:paraId="1131976A" w14:textId="2D4F66A2" w:rsidR="00F274DA" w:rsidRDefault="00B5553C" w:rsidP="00E25081">
      <w:pPr>
        <w:pStyle w:val="Bntext2"/>
        <w:spacing w:before="120" w:line="288" w:lineRule="auto"/>
        <w:ind w:left="0"/>
        <w:rPr>
          <w:szCs w:val="22"/>
        </w:rPr>
      </w:pPr>
      <w:r w:rsidRPr="00E25081">
        <w:t xml:space="preserve">Hodnocení nabídek provede </w:t>
      </w:r>
      <w:r w:rsidR="005A3ED0">
        <w:t>zadavatel</w:t>
      </w:r>
      <w:r w:rsidRPr="00E25081">
        <w:t xml:space="preserve"> podle jediného kritéria – nejnižší nabídkové ceny bez DPH. V případě rovnosti nejnižších nabídkových cen bude o výběru nejvhodnější nabídky rozhodnuto losem.</w:t>
      </w:r>
      <w:r w:rsidR="00E23939">
        <w:t xml:space="preserve"> </w:t>
      </w:r>
      <w:r w:rsidR="000E444E">
        <w:rPr>
          <w:szCs w:val="22"/>
        </w:rPr>
        <w:t xml:space="preserve">Účastníkům zadávacího řízení, </w:t>
      </w:r>
      <w:r w:rsidR="000E444E" w:rsidRPr="008C630A">
        <w:rPr>
          <w:szCs w:val="22"/>
        </w:rPr>
        <w:t>jejich</w:t>
      </w:r>
      <w:r w:rsidR="000E444E">
        <w:rPr>
          <w:szCs w:val="22"/>
        </w:rPr>
        <w:t>ž</w:t>
      </w:r>
      <w:r w:rsidR="000E444E" w:rsidRPr="008C630A">
        <w:rPr>
          <w:szCs w:val="22"/>
        </w:rPr>
        <w:t xml:space="preserve"> nabídky získaly shodné</w:t>
      </w:r>
      <w:r w:rsidR="000E444E">
        <w:rPr>
          <w:szCs w:val="22"/>
        </w:rPr>
        <w:t xml:space="preserve"> </w:t>
      </w:r>
      <w:r w:rsidR="000E444E" w:rsidRPr="008C630A">
        <w:rPr>
          <w:szCs w:val="22"/>
        </w:rPr>
        <w:t>hodnoty</w:t>
      </w:r>
      <w:r w:rsidR="000E444E">
        <w:rPr>
          <w:szCs w:val="22"/>
        </w:rPr>
        <w:t>, bude umožněna účast na tomto losování.</w:t>
      </w:r>
    </w:p>
    <w:p w14:paraId="5A21125E" w14:textId="52242757" w:rsidR="00AD270C" w:rsidRDefault="00AD270C" w:rsidP="00E25081">
      <w:pPr>
        <w:pStyle w:val="Bntext2"/>
        <w:spacing w:before="120" w:line="288" w:lineRule="auto"/>
        <w:ind w:left="0"/>
        <w:rPr>
          <w:szCs w:val="22"/>
        </w:rPr>
      </w:pPr>
    </w:p>
    <w:p w14:paraId="50060920" w14:textId="77777777" w:rsidR="00AD270C" w:rsidRPr="00E25081" w:rsidRDefault="00AD270C" w:rsidP="00E25081">
      <w:pPr>
        <w:pStyle w:val="Bntext2"/>
        <w:spacing w:before="120" w:line="288" w:lineRule="auto"/>
        <w:ind w:left="0"/>
      </w:pPr>
    </w:p>
    <w:p w14:paraId="4D9E79AA" w14:textId="77777777" w:rsidR="00725815" w:rsidRDefault="00725815">
      <w:pPr>
        <w:shd w:val="clear" w:color="auto" w:fill="FFFFFF"/>
        <w:ind w:left="426"/>
        <w:jc w:val="both"/>
        <w:rPr>
          <w:rFonts w:ascii="Arial" w:hAnsi="Arial" w:cs="Arial"/>
          <w:w w:val="102"/>
          <w:sz w:val="22"/>
          <w:szCs w:val="22"/>
        </w:rPr>
      </w:pPr>
    </w:p>
    <w:p w14:paraId="7FB341DA" w14:textId="77777777" w:rsidR="00B5553C" w:rsidRPr="00B5553C" w:rsidRDefault="00B5553C" w:rsidP="00B5553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B5553C">
        <w:rPr>
          <w:rFonts w:ascii="Arial" w:hAnsi="Arial" w:cs="Arial"/>
          <w:b/>
          <w:bCs/>
          <w:sz w:val="22"/>
          <w:szCs w:val="22"/>
          <w:lang w:val="x-none"/>
        </w:rPr>
        <w:t>Obchodní podmínky</w:t>
      </w:r>
    </w:p>
    <w:p w14:paraId="1AF24135" w14:textId="77777777" w:rsidR="00B5553C" w:rsidRPr="00330BEA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4"/>
          <w:szCs w:val="4"/>
        </w:rPr>
      </w:pPr>
    </w:p>
    <w:p w14:paraId="5ABC4F37" w14:textId="05B4A057" w:rsidR="00B5553C" w:rsidRPr="00F33912" w:rsidRDefault="00B5553C" w:rsidP="00B5553C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závazného návrhu smlouvy</w:t>
      </w:r>
      <w:r w:rsidR="005A3ED0">
        <w:rPr>
          <w:szCs w:val="22"/>
        </w:rPr>
        <w:t xml:space="preserve"> o dílo</w:t>
      </w:r>
      <w:r w:rsidRPr="00D32506">
        <w:rPr>
          <w:szCs w:val="22"/>
        </w:rPr>
        <w:t xml:space="preserve"> (dále jen „návrh smlouvy“), kter</w:t>
      </w:r>
      <w:r w:rsidR="005A3ED0">
        <w:rPr>
          <w:szCs w:val="22"/>
        </w:rPr>
        <w:t>á je součástí</w:t>
      </w:r>
      <w:r w:rsidRPr="00D32506">
        <w:rPr>
          <w:szCs w:val="22"/>
        </w:rPr>
        <w:t xml:space="preserve"> </w:t>
      </w:r>
      <w:r>
        <w:rPr>
          <w:szCs w:val="22"/>
        </w:rPr>
        <w:t>zadávací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537DD55" w14:textId="77777777" w:rsidR="00B5553C" w:rsidRDefault="00B5553C" w:rsidP="00B5553C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Pr="00D32506">
        <w:rPr>
          <w:szCs w:val="22"/>
        </w:rPr>
        <w:t xml:space="preserve"> v nabídce doloží doplněný návrh smlouvy, který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vzorový návrh smlouvy nijak opravovat či doplňovat s výjimkou doplnění nabídkové ceny a svých </w:t>
      </w:r>
      <w:r w:rsidRPr="00A326F4">
        <w:rPr>
          <w:spacing w:val="-4"/>
          <w:szCs w:val="22"/>
        </w:rPr>
        <w:t xml:space="preserve">identifikačních údajů. </w:t>
      </w:r>
    </w:p>
    <w:p w14:paraId="4B32AC04" w14:textId="77777777" w:rsidR="00B5553C" w:rsidRPr="00D32506" w:rsidRDefault="00B5553C" w:rsidP="00B5553C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14:paraId="71FE00BF" w14:textId="52E54177" w:rsidR="006B4CBD" w:rsidRDefault="006B4CBD" w:rsidP="006B4CBD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Smlouva bude uzavřena podle ustanovení § 2586 a násl. zákona č. 89/2012 Sb., občanský zákoník</w:t>
      </w:r>
      <w:r w:rsidR="00E638AB">
        <w:rPr>
          <w:spacing w:val="-4"/>
          <w:szCs w:val="22"/>
        </w:rPr>
        <w:t>, ve znění pozdějších předpisů</w:t>
      </w:r>
      <w:r>
        <w:rPr>
          <w:szCs w:val="22"/>
        </w:rPr>
        <w:t xml:space="preserve"> (dále též „občanský zákoník“).  Vybraný dodavatel, se kterým bude uzavřena smlouva, </w:t>
      </w:r>
      <w:r>
        <w:rPr>
          <w:spacing w:val="-6"/>
          <w:szCs w:val="22"/>
        </w:rPr>
        <w:t>není oprávněn postoupit práva, povinnosti, závazky a pohledávky z uzavřených</w:t>
      </w:r>
      <w:r>
        <w:rPr>
          <w:szCs w:val="22"/>
        </w:rPr>
        <w:t xml:space="preserve"> smluv třetím osobám bez předchozího písemného souhlasu </w:t>
      </w:r>
      <w:r w:rsidR="00E638AB">
        <w:rPr>
          <w:szCs w:val="22"/>
        </w:rPr>
        <w:t>zadavatele</w:t>
      </w:r>
      <w:r>
        <w:rPr>
          <w:szCs w:val="22"/>
        </w:rPr>
        <w:t>.</w:t>
      </w:r>
    </w:p>
    <w:p w14:paraId="2DEB2E5D" w14:textId="048F3501" w:rsidR="00B5553C" w:rsidRDefault="00B5553C" w:rsidP="00B5553C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14:paraId="325E5F2E" w14:textId="77777777" w:rsidR="00B5553C" w:rsidRPr="00751427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7986C6D7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Další ustanovení</w:t>
      </w:r>
    </w:p>
    <w:p w14:paraId="428711ED" w14:textId="77777777" w:rsidR="00B5553C" w:rsidRPr="00330BEA" w:rsidRDefault="00B5553C" w:rsidP="00B5553C">
      <w:pPr>
        <w:shd w:val="clear" w:color="auto" w:fill="FFFFFF"/>
        <w:ind w:left="66"/>
        <w:jc w:val="both"/>
        <w:rPr>
          <w:rFonts w:ascii="Arial" w:hAnsi="Arial" w:cs="Arial"/>
          <w:sz w:val="4"/>
          <w:szCs w:val="4"/>
        </w:rPr>
      </w:pPr>
    </w:p>
    <w:p w14:paraId="5A75EA35" w14:textId="2E228548" w:rsidR="00E638AB" w:rsidRDefault="00E638AB" w:rsidP="00E25081">
      <w:pPr>
        <w:pStyle w:val="bntext"/>
        <w:spacing w:before="120" w:line="288" w:lineRule="auto"/>
        <w:rPr>
          <w:spacing w:val="4"/>
          <w:szCs w:val="22"/>
        </w:rPr>
      </w:pPr>
      <w:r w:rsidRPr="00816CC3">
        <w:rPr>
          <w:spacing w:val="-4"/>
          <w:szCs w:val="22"/>
        </w:rPr>
        <w:t>Dodavatel</w:t>
      </w:r>
      <w:r>
        <w:rPr>
          <w:spacing w:val="-4"/>
          <w:szCs w:val="22"/>
        </w:rPr>
        <w:t>i</w:t>
      </w:r>
      <w:r w:rsidRPr="00816CC3">
        <w:rPr>
          <w:spacing w:val="-4"/>
          <w:szCs w:val="22"/>
        </w:rPr>
        <w:t xml:space="preserve"> nebudou přiznána žádná práva na náhradu nákladů spojených s účastí v zadávacím</w:t>
      </w:r>
      <w:r w:rsidRPr="00850C10">
        <w:rPr>
          <w:szCs w:val="22"/>
        </w:rPr>
        <w:t xml:space="preserve"> řízení.</w:t>
      </w:r>
    </w:p>
    <w:p w14:paraId="52C7999F" w14:textId="36912369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může podat pouze jednu nabídku. </w:t>
      </w:r>
      <w:r w:rsidR="00E638AB" w:rsidRPr="00AD7047">
        <w:rPr>
          <w:szCs w:val="22"/>
        </w:rPr>
        <w:t xml:space="preserve">Zadavatel vyloučí účastníka zadávacího řízení, </w:t>
      </w:r>
      <w:r w:rsidR="00E638AB" w:rsidRPr="00D00FDF">
        <w:rPr>
          <w:spacing w:val="2"/>
          <w:szCs w:val="22"/>
        </w:rPr>
        <w:t>který podal více nabídek samostatně nebo společně s jinými dodavateli, nebo podal nabídku</w:t>
      </w:r>
      <w:r w:rsidR="00E638AB" w:rsidRPr="00AD7047">
        <w:rPr>
          <w:szCs w:val="22"/>
        </w:rPr>
        <w:t xml:space="preserve"> </w:t>
      </w:r>
      <w:r w:rsidR="00E638AB" w:rsidRPr="00D00FDF">
        <w:rPr>
          <w:spacing w:val="-4"/>
          <w:szCs w:val="22"/>
        </w:rPr>
        <w:t>a současně je osobou, jejímž prostřednictvím jiný účastník zadávacího řízení v tomtéž zadávacím</w:t>
      </w:r>
      <w:r w:rsidR="00E638AB" w:rsidRPr="00AD7047">
        <w:rPr>
          <w:szCs w:val="22"/>
        </w:rPr>
        <w:t xml:space="preserve"> řízení prokazuje kvalifikaci.</w:t>
      </w:r>
    </w:p>
    <w:p w14:paraId="4E5D5183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 nepřipouští variantní řešení.</w:t>
      </w:r>
    </w:p>
    <w:p w14:paraId="6D0CE5E1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14:paraId="22DBDA08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podáním nabídky na tuto veřejnou zakázku uděluje zadavateli výslovný souhlas se zveřejněním podmínek jeho nabídky v rozsahu a za podmínek vyplývajících z ustanovení příslušných právních předpisů (zejména zákona č. 106/1999 Sb., o svobodném přístupu k informacím, ve znění pozdějších předpisů). </w:t>
      </w:r>
    </w:p>
    <w:p w14:paraId="674830F5" w14:textId="77777777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 se zavazuje, že vyjma skutečností uvedených v předchozí větě</w:t>
      </w:r>
      <w:r w:rsidR="00E25081">
        <w:rPr>
          <w:spacing w:val="4"/>
          <w:szCs w:val="22"/>
        </w:rPr>
        <w:t>,</w:t>
      </w:r>
      <w:r w:rsidRPr="00E25081">
        <w:rPr>
          <w:spacing w:val="4"/>
          <w:szCs w:val="22"/>
        </w:rPr>
        <w:t xml:space="preserve"> považuje informace o zájemcích získané při tomto zadávacím řízení za důvěrné.</w:t>
      </w:r>
    </w:p>
    <w:p w14:paraId="578B0EDA" w14:textId="7D3D3F7F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5F5395BC" w14:textId="77777777" w:rsidR="00F274DA" w:rsidRPr="00751427" w:rsidRDefault="00B81C82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</w:p>
    <w:p w14:paraId="2175FA3A" w14:textId="77777777" w:rsidR="00F274DA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04206877" w14:textId="7309E49F" w:rsidR="004A2085" w:rsidRDefault="004A208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5D94A843" w14:textId="34739B8A" w:rsidR="003543E8" w:rsidRDefault="003543E8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5222CCC8" w14:textId="77777777" w:rsidR="003543E8" w:rsidRPr="00751427" w:rsidRDefault="003543E8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39DA0E6" w14:textId="68E3212F" w:rsidR="00F274DA" w:rsidRDefault="00ED6561" w:rsidP="00EB2F01">
      <w:pPr>
        <w:pStyle w:val="KRUTEXTODSTAVCE"/>
        <w:tabs>
          <w:tab w:val="center" w:pos="0"/>
        </w:tabs>
        <w:spacing w:line="240" w:lineRule="auto"/>
      </w:pPr>
      <w:r>
        <w:t>Ing. Miroslav Houška</w:t>
      </w:r>
    </w:p>
    <w:p w14:paraId="7EA6224C" w14:textId="5DB6E4CD" w:rsidR="00C355FD" w:rsidRPr="00751427" w:rsidRDefault="00ED6561" w:rsidP="00EB2F01">
      <w:pPr>
        <w:pStyle w:val="KRUTEXTODSTAVCE"/>
        <w:tabs>
          <w:tab w:val="center" w:pos="0"/>
        </w:tabs>
        <w:spacing w:line="240" w:lineRule="auto"/>
      </w:pPr>
      <w:r>
        <w:t xml:space="preserve">náměstek </w:t>
      </w:r>
      <w:r w:rsidR="00C355FD">
        <w:t>hejtman</w:t>
      </w:r>
      <w:r>
        <w:t>a</w:t>
      </w:r>
    </w:p>
    <w:sectPr w:rsidR="00C355FD" w:rsidRPr="00751427" w:rsidSect="00DB7FF0">
      <w:headerReference w:type="default" r:id="rId12"/>
      <w:footerReference w:type="default" r:id="rId13"/>
      <w:footnotePr>
        <w:pos w:val="beneathText"/>
      </w:footnotePr>
      <w:pgSz w:w="11905" w:h="16837"/>
      <w:pgMar w:top="1134" w:right="1106" w:bottom="851" w:left="1247" w:header="703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BBA28" w14:textId="77777777" w:rsidR="008E1640" w:rsidRDefault="008E1640">
      <w:r>
        <w:separator/>
      </w:r>
    </w:p>
  </w:endnote>
  <w:endnote w:type="continuationSeparator" w:id="0">
    <w:p w14:paraId="6AA34680" w14:textId="77777777" w:rsidR="008E1640" w:rsidRDefault="008E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11D10" w14:textId="77777777" w:rsidR="00BD39A1" w:rsidRDefault="002A5226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A11B2" wp14:editId="1965832D">
              <wp:simplePos x="0" y="0"/>
              <wp:positionH relativeFrom="page">
                <wp:posOffset>6779260</wp:posOffset>
              </wp:positionH>
              <wp:positionV relativeFrom="paragraph">
                <wp:posOffset>635</wp:posOffset>
              </wp:positionV>
              <wp:extent cx="76835" cy="159385"/>
              <wp:effectExtent l="6985" t="635" r="190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620F3" w14:textId="6BAB6487" w:rsidR="00BD39A1" w:rsidRDefault="00BD39A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separate"/>
                          </w:r>
                          <w:r w:rsidR="001E73A6">
                            <w:rPr>
                              <w:rStyle w:val="slostrnky"/>
                              <w:rFonts w:cs="Arial"/>
                              <w:noProof/>
                              <w:sz w:val="22"/>
                            </w:rPr>
                            <w:t>7</w:t>
                          </w:r>
                          <w:r>
                            <w:rPr>
                              <w:rStyle w:val="slostrnky"/>
                              <w:rFonts w:cs="Arial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A11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3.8pt;margin-top:.05pt;width:6.05pt;height:12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3CiQ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" stroked="f">
              <v:fill opacity="0"/>
              <v:textbox inset="0,0,0,0">
                <w:txbxContent>
                  <w:p w14:paraId="666620F3" w14:textId="6BAB6487" w:rsidR="00BD39A1" w:rsidRDefault="00BD39A1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separate"/>
                    </w:r>
                    <w:r w:rsidR="001E73A6">
                      <w:rPr>
                        <w:rStyle w:val="slostrnky"/>
                        <w:rFonts w:cs="Arial"/>
                        <w:noProof/>
                        <w:sz w:val="22"/>
                      </w:rPr>
                      <w:t>7</w:t>
                    </w:r>
                    <w:r>
                      <w:rPr>
                        <w:rStyle w:val="slostrnky"/>
                        <w:rFonts w:cs="Arial"/>
                        <w:sz w:val="22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28D50" w14:textId="77777777" w:rsidR="008E1640" w:rsidRDefault="008E1640">
      <w:r>
        <w:separator/>
      </w:r>
    </w:p>
  </w:footnote>
  <w:footnote w:type="continuationSeparator" w:id="0">
    <w:p w14:paraId="051E3CB8" w14:textId="77777777" w:rsidR="008E1640" w:rsidRDefault="008E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7B24" w14:textId="77777777" w:rsidR="00BD39A1" w:rsidRDefault="00BD39A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2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29E6096"/>
    <w:multiLevelType w:val="hybridMultilevel"/>
    <w:tmpl w:val="D1122F6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4"/>
  </w:num>
  <w:num w:numId="13">
    <w:abstractNumId w:val="1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04"/>
    <w:rsid w:val="00022BE9"/>
    <w:rsid w:val="00024A8D"/>
    <w:rsid w:val="00033FF9"/>
    <w:rsid w:val="000354BC"/>
    <w:rsid w:val="000622FF"/>
    <w:rsid w:val="0007456F"/>
    <w:rsid w:val="00096505"/>
    <w:rsid w:val="000C27CE"/>
    <w:rsid w:val="000E444E"/>
    <w:rsid w:val="000F71F1"/>
    <w:rsid w:val="0010536C"/>
    <w:rsid w:val="0013463B"/>
    <w:rsid w:val="00141AD7"/>
    <w:rsid w:val="0014766E"/>
    <w:rsid w:val="00171E3D"/>
    <w:rsid w:val="00174FD0"/>
    <w:rsid w:val="00194604"/>
    <w:rsid w:val="00196D88"/>
    <w:rsid w:val="0019794B"/>
    <w:rsid w:val="001B0C9A"/>
    <w:rsid w:val="001C27B4"/>
    <w:rsid w:val="001D749B"/>
    <w:rsid w:val="001D7FDF"/>
    <w:rsid w:val="001E73A6"/>
    <w:rsid w:val="001F392C"/>
    <w:rsid w:val="002019BC"/>
    <w:rsid w:val="002032FD"/>
    <w:rsid w:val="00203637"/>
    <w:rsid w:val="002061E6"/>
    <w:rsid w:val="00215097"/>
    <w:rsid w:val="00217765"/>
    <w:rsid w:val="0022199A"/>
    <w:rsid w:val="002257F1"/>
    <w:rsid w:val="002303EF"/>
    <w:rsid w:val="002423C4"/>
    <w:rsid w:val="002615C4"/>
    <w:rsid w:val="00272502"/>
    <w:rsid w:val="00282B2D"/>
    <w:rsid w:val="0029110A"/>
    <w:rsid w:val="00293747"/>
    <w:rsid w:val="00294870"/>
    <w:rsid w:val="00297B70"/>
    <w:rsid w:val="002A5226"/>
    <w:rsid w:val="002A7775"/>
    <w:rsid w:val="002B6AF4"/>
    <w:rsid w:val="002F7973"/>
    <w:rsid w:val="003055A5"/>
    <w:rsid w:val="0031300C"/>
    <w:rsid w:val="00330BEA"/>
    <w:rsid w:val="003543E8"/>
    <w:rsid w:val="00355A5E"/>
    <w:rsid w:val="003717AD"/>
    <w:rsid w:val="003834B3"/>
    <w:rsid w:val="00390753"/>
    <w:rsid w:val="003B62FA"/>
    <w:rsid w:val="003C5487"/>
    <w:rsid w:val="003D4EB3"/>
    <w:rsid w:val="003D5594"/>
    <w:rsid w:val="003F1866"/>
    <w:rsid w:val="003F32AF"/>
    <w:rsid w:val="00401B0E"/>
    <w:rsid w:val="0040348D"/>
    <w:rsid w:val="0041252C"/>
    <w:rsid w:val="00415F68"/>
    <w:rsid w:val="004173C3"/>
    <w:rsid w:val="00423EAF"/>
    <w:rsid w:val="00442BE5"/>
    <w:rsid w:val="00452AF4"/>
    <w:rsid w:val="004539C0"/>
    <w:rsid w:val="004625D1"/>
    <w:rsid w:val="0046340B"/>
    <w:rsid w:val="004767C3"/>
    <w:rsid w:val="00477AD8"/>
    <w:rsid w:val="00477EED"/>
    <w:rsid w:val="00481F21"/>
    <w:rsid w:val="0049740C"/>
    <w:rsid w:val="004A2085"/>
    <w:rsid w:val="004B22AE"/>
    <w:rsid w:val="004C73C7"/>
    <w:rsid w:val="004C76B6"/>
    <w:rsid w:val="004E4CF2"/>
    <w:rsid w:val="004E7FFA"/>
    <w:rsid w:val="004F0DE1"/>
    <w:rsid w:val="004F2814"/>
    <w:rsid w:val="004F3EE0"/>
    <w:rsid w:val="0051595C"/>
    <w:rsid w:val="00515CB1"/>
    <w:rsid w:val="005314B2"/>
    <w:rsid w:val="00554848"/>
    <w:rsid w:val="005569B0"/>
    <w:rsid w:val="00561200"/>
    <w:rsid w:val="00574D66"/>
    <w:rsid w:val="00592FF9"/>
    <w:rsid w:val="00595227"/>
    <w:rsid w:val="00596849"/>
    <w:rsid w:val="00597FFE"/>
    <w:rsid w:val="005A3ED0"/>
    <w:rsid w:val="005B175C"/>
    <w:rsid w:val="005B4FF5"/>
    <w:rsid w:val="005C1DA1"/>
    <w:rsid w:val="005C60D2"/>
    <w:rsid w:val="005D175E"/>
    <w:rsid w:val="005D1B55"/>
    <w:rsid w:val="005D517C"/>
    <w:rsid w:val="005E00F1"/>
    <w:rsid w:val="005E2BCD"/>
    <w:rsid w:val="00612102"/>
    <w:rsid w:val="00612ECB"/>
    <w:rsid w:val="00616E29"/>
    <w:rsid w:val="00623D96"/>
    <w:rsid w:val="00635B90"/>
    <w:rsid w:val="00643620"/>
    <w:rsid w:val="00656F2B"/>
    <w:rsid w:val="00667020"/>
    <w:rsid w:val="006901E3"/>
    <w:rsid w:val="006A7679"/>
    <w:rsid w:val="006B2F3D"/>
    <w:rsid w:val="006B4CBD"/>
    <w:rsid w:val="006F63AF"/>
    <w:rsid w:val="007130B0"/>
    <w:rsid w:val="007135C4"/>
    <w:rsid w:val="0071593E"/>
    <w:rsid w:val="00723876"/>
    <w:rsid w:val="00723FE2"/>
    <w:rsid w:val="00725815"/>
    <w:rsid w:val="00750A40"/>
    <w:rsid w:val="00751427"/>
    <w:rsid w:val="007516B8"/>
    <w:rsid w:val="007A3E84"/>
    <w:rsid w:val="007A6EF9"/>
    <w:rsid w:val="007B4E4B"/>
    <w:rsid w:val="007C5699"/>
    <w:rsid w:val="007F3813"/>
    <w:rsid w:val="007F4B94"/>
    <w:rsid w:val="007F6B7B"/>
    <w:rsid w:val="008109A5"/>
    <w:rsid w:val="00824392"/>
    <w:rsid w:val="00831298"/>
    <w:rsid w:val="00832C3D"/>
    <w:rsid w:val="0083391C"/>
    <w:rsid w:val="008407F6"/>
    <w:rsid w:val="008474AB"/>
    <w:rsid w:val="008608D3"/>
    <w:rsid w:val="00864384"/>
    <w:rsid w:val="00864D6B"/>
    <w:rsid w:val="0086544D"/>
    <w:rsid w:val="00866093"/>
    <w:rsid w:val="008713BA"/>
    <w:rsid w:val="00873CB5"/>
    <w:rsid w:val="008818D9"/>
    <w:rsid w:val="008A19C4"/>
    <w:rsid w:val="008C2BE0"/>
    <w:rsid w:val="008C576F"/>
    <w:rsid w:val="008C6E1F"/>
    <w:rsid w:val="008D2DF7"/>
    <w:rsid w:val="008E1640"/>
    <w:rsid w:val="008E734F"/>
    <w:rsid w:val="00913F79"/>
    <w:rsid w:val="009300B9"/>
    <w:rsid w:val="00932F65"/>
    <w:rsid w:val="00935A7E"/>
    <w:rsid w:val="0094754F"/>
    <w:rsid w:val="00947DB0"/>
    <w:rsid w:val="0095699F"/>
    <w:rsid w:val="009645CD"/>
    <w:rsid w:val="009950E2"/>
    <w:rsid w:val="009A1615"/>
    <w:rsid w:val="009A1AB0"/>
    <w:rsid w:val="009A2272"/>
    <w:rsid w:val="009A4ED1"/>
    <w:rsid w:val="009C4E04"/>
    <w:rsid w:val="009C7B6C"/>
    <w:rsid w:val="009D07DB"/>
    <w:rsid w:val="009E5C8F"/>
    <w:rsid w:val="009F471B"/>
    <w:rsid w:val="00A216CF"/>
    <w:rsid w:val="00A40364"/>
    <w:rsid w:val="00A409A4"/>
    <w:rsid w:val="00A427D0"/>
    <w:rsid w:val="00A43395"/>
    <w:rsid w:val="00A52B64"/>
    <w:rsid w:val="00A57706"/>
    <w:rsid w:val="00A61B1D"/>
    <w:rsid w:val="00A72265"/>
    <w:rsid w:val="00A758E7"/>
    <w:rsid w:val="00A92CA3"/>
    <w:rsid w:val="00AB3BDB"/>
    <w:rsid w:val="00AB5E7E"/>
    <w:rsid w:val="00AC2156"/>
    <w:rsid w:val="00AC47DA"/>
    <w:rsid w:val="00AD270C"/>
    <w:rsid w:val="00AE5513"/>
    <w:rsid w:val="00B00E77"/>
    <w:rsid w:val="00B34915"/>
    <w:rsid w:val="00B47065"/>
    <w:rsid w:val="00B50C24"/>
    <w:rsid w:val="00B5553C"/>
    <w:rsid w:val="00B610D6"/>
    <w:rsid w:val="00B81C82"/>
    <w:rsid w:val="00B972C2"/>
    <w:rsid w:val="00BA5095"/>
    <w:rsid w:val="00BD1136"/>
    <w:rsid w:val="00BD39A1"/>
    <w:rsid w:val="00BE3851"/>
    <w:rsid w:val="00C04DF6"/>
    <w:rsid w:val="00C07A02"/>
    <w:rsid w:val="00C16611"/>
    <w:rsid w:val="00C23859"/>
    <w:rsid w:val="00C25301"/>
    <w:rsid w:val="00C264F6"/>
    <w:rsid w:val="00C26C93"/>
    <w:rsid w:val="00C355FD"/>
    <w:rsid w:val="00C415EB"/>
    <w:rsid w:val="00C567C9"/>
    <w:rsid w:val="00C6361F"/>
    <w:rsid w:val="00C92626"/>
    <w:rsid w:val="00CA0BC1"/>
    <w:rsid w:val="00CB1DD6"/>
    <w:rsid w:val="00CC015B"/>
    <w:rsid w:val="00CD431F"/>
    <w:rsid w:val="00CE16D1"/>
    <w:rsid w:val="00CF0602"/>
    <w:rsid w:val="00CF10AE"/>
    <w:rsid w:val="00D24C52"/>
    <w:rsid w:val="00D32037"/>
    <w:rsid w:val="00D51498"/>
    <w:rsid w:val="00D52744"/>
    <w:rsid w:val="00D616FC"/>
    <w:rsid w:val="00D841E8"/>
    <w:rsid w:val="00D84A28"/>
    <w:rsid w:val="00D93A08"/>
    <w:rsid w:val="00DB269D"/>
    <w:rsid w:val="00DB7FF0"/>
    <w:rsid w:val="00DE554C"/>
    <w:rsid w:val="00DF33B9"/>
    <w:rsid w:val="00E21035"/>
    <w:rsid w:val="00E23939"/>
    <w:rsid w:val="00E25081"/>
    <w:rsid w:val="00E449F6"/>
    <w:rsid w:val="00E54F5D"/>
    <w:rsid w:val="00E5710A"/>
    <w:rsid w:val="00E6252D"/>
    <w:rsid w:val="00E638AB"/>
    <w:rsid w:val="00E66F36"/>
    <w:rsid w:val="00E703BC"/>
    <w:rsid w:val="00E80D81"/>
    <w:rsid w:val="00E91ECA"/>
    <w:rsid w:val="00EB2F01"/>
    <w:rsid w:val="00EB4965"/>
    <w:rsid w:val="00EB4A13"/>
    <w:rsid w:val="00ED6561"/>
    <w:rsid w:val="00EE564B"/>
    <w:rsid w:val="00F02F70"/>
    <w:rsid w:val="00F06B33"/>
    <w:rsid w:val="00F274DA"/>
    <w:rsid w:val="00F30255"/>
    <w:rsid w:val="00F33A51"/>
    <w:rsid w:val="00F40E82"/>
    <w:rsid w:val="00F43499"/>
    <w:rsid w:val="00F53670"/>
    <w:rsid w:val="00F611D9"/>
    <w:rsid w:val="00F75B51"/>
    <w:rsid w:val="00FB64F6"/>
    <w:rsid w:val="00FE3BD3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602CB8"/>
  <w15:chartTrackingRefBased/>
  <w15:docId w15:val="{0D22F0FD-BB48-4561-A084-8252DAC6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8"/>
      </w:numPr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8"/>
      </w:numPr>
      <w:shd w:val="clear" w:color="auto" w:fill="FFFFFF"/>
      <w:autoSpaceDE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8"/>
      </w:numPr>
      <w:shd w:val="clear" w:color="auto" w:fill="FFFFFF"/>
      <w:autoSpaceDE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8"/>
      </w:numPr>
      <w:shd w:val="clear" w:color="auto" w:fill="FFFFFF"/>
      <w:autoSpaceDE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8"/>
      </w:numPr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8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8"/>
      </w:numPr>
      <w:shd w:val="clear" w:color="auto" w:fill="FFFFFF"/>
      <w:autoSpaceDE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8"/>
      </w:numPr>
      <w:autoSpaceDE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Arial" w:hAnsi="Arial"/>
      <w:b/>
      <w:i w:val="0"/>
      <w:sz w:val="22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color w:val="25A939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Arial" w:hAnsi="Arial"/>
      <w:b/>
      <w:i w:val="0"/>
      <w:sz w:val="22"/>
    </w:rPr>
  </w:style>
  <w:style w:type="character" w:customStyle="1" w:styleId="WW8Num20z0">
    <w:name w:val="WW8Num20z0"/>
    <w:rPr>
      <w:rFonts w:ascii="Arial" w:hAnsi="Arial"/>
      <w:b/>
      <w:i w:val="0"/>
      <w:sz w:val="22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  <w:rPr>
      <w:rFonts w:ascii="Arial" w:eastAsia="Times New Roman" w:hAnsi="Arial" w:cs="Arial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1">
    <w:name w:val="WW8Num29z1"/>
    <w:rPr>
      <w:rFonts w:ascii="Arial" w:eastAsia="Times New Roman" w:hAnsi="Arial" w:cs="Arial"/>
    </w:rPr>
  </w:style>
  <w:style w:type="character" w:customStyle="1" w:styleId="WW8Num33z0">
    <w:name w:val="WW8Num33z0"/>
    <w:rPr>
      <w:rFonts w:ascii="Arial" w:hAnsi="Arial"/>
      <w:b/>
      <w:i w:val="0"/>
      <w:sz w:val="22"/>
    </w:rPr>
  </w:style>
  <w:style w:type="character" w:customStyle="1" w:styleId="WW8Num36z0">
    <w:name w:val="WW8Num36z0"/>
    <w:rPr>
      <w:rFonts w:ascii="Arial" w:eastAsia="Times New Roman" w:hAnsi="Arial" w:cs="Arial"/>
      <w:b w:val="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Arial" w:eastAsia="Times New Roman" w:hAnsi="Arial" w:cs="Arial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41z0">
    <w:name w:val="WW8Num41z0"/>
    <w:rPr>
      <w:rFonts w:ascii="Arial" w:hAnsi="Arial"/>
      <w:b w:val="0"/>
      <w:i w:val="0"/>
      <w:sz w:val="22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Arial" w:eastAsia="Times New Roman" w:hAnsi="Arial" w:cs="Arial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Arial" w:hAnsi="Arial"/>
      <w:b w:val="0"/>
      <w:i w:val="0"/>
      <w:sz w:val="22"/>
    </w:rPr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1"/>
    <w:semiHidden/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styleId="Siln">
    <w:name w:val="Strong"/>
    <w:uiPriority w:val="22"/>
    <w:qFormat/>
    <w:rPr>
      <w:b/>
      <w:bCs/>
    </w:rPr>
  </w:style>
  <w:style w:type="character" w:customStyle="1" w:styleId="NzevChar">
    <w:name w:val="Název Char"/>
    <w:rPr>
      <w:b/>
      <w:bCs/>
      <w:sz w:val="32"/>
      <w:szCs w:val="32"/>
    </w:rPr>
  </w:style>
  <w:style w:type="character" w:customStyle="1" w:styleId="Bntext2Char">
    <w:name w:val="Běžný text 2 Char"/>
    <w:rPr>
      <w:rFonts w:ascii="Arial" w:hAnsi="Arial"/>
      <w:sz w:val="22"/>
      <w:szCs w:val="24"/>
    </w:rPr>
  </w:style>
  <w:style w:type="character" w:customStyle="1" w:styleId="bntextChar">
    <w:name w:val="běžný text Char"/>
    <w:rPr>
      <w:rFonts w:ascii="Arial" w:hAnsi="Arial" w:cs="Arial"/>
      <w:sz w:val="22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rPr>
      <w:b/>
      <w:bCs/>
    </w:rPr>
  </w:style>
  <w:style w:type="character" w:customStyle="1" w:styleId="NADPIS15Char">
    <w:name w:val="•NADPIS 1–5 Char"/>
    <w:rPr>
      <w:rFonts w:ascii="Candara" w:hAnsi="Candara" w:cs="Arial"/>
      <w:b/>
      <w:sz w:val="28"/>
      <w:szCs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widowControl w:val="0"/>
      <w:autoSpaceDE w:val="0"/>
      <w:jc w:val="center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tabs>
        <w:tab w:val="left" w:pos="360"/>
      </w:tabs>
      <w:ind w:left="-36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paragraph" w:styleId="Nzev">
    <w:name w:val="Title"/>
    <w:basedOn w:val="Normln"/>
    <w:next w:val="Podtitul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shd w:val="clear" w:color="auto" w:fill="FFFFFF"/>
      <w:autoSpaceDE w:val="0"/>
      <w:ind w:right="7"/>
    </w:pPr>
  </w:style>
  <w:style w:type="paragraph" w:customStyle="1" w:styleId="Zkladntextodsazen31">
    <w:name w:val="Základní text odsazený 31"/>
    <w:basedOn w:val="Normln"/>
    <w:pPr>
      <w:spacing w:after="280"/>
      <w:ind w:left="360"/>
      <w:jc w:val="both"/>
    </w:pPr>
  </w:style>
  <w:style w:type="paragraph" w:customStyle="1" w:styleId="Textkomente1">
    <w:name w:val="Text komentáře1"/>
    <w:basedOn w:val="Normln"/>
    <w:pPr>
      <w:spacing w:before="120"/>
    </w:pPr>
    <w:rPr>
      <w:sz w:val="20"/>
      <w:szCs w:val="20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Textvbloku1">
    <w:name w:val="Text v bloku1"/>
    <w:basedOn w:val="Normln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semiHidden/>
    <w:pPr>
      <w:jc w:val="both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Zkladntextodsazen22">
    <w:name w:val="Základní text odsazený 2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ntext2">
    <w:name w:val="Běžný text 2"/>
    <w:basedOn w:val="Normln"/>
    <w:pPr>
      <w:tabs>
        <w:tab w:val="left" w:pos="-1560"/>
      </w:tabs>
      <w:overflowPunct w:val="0"/>
      <w:autoSpaceDE w:val="0"/>
      <w:ind w:left="567"/>
      <w:jc w:val="both"/>
      <w:textAlignment w:val="baseline"/>
    </w:pPr>
    <w:rPr>
      <w:rFonts w:ascii="Arial" w:hAnsi="Arial"/>
      <w:sz w:val="22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jc w:val="both"/>
      <w:textAlignment w:val="baseline"/>
    </w:pPr>
    <w:rPr>
      <w:rFonts w:ascii="Arial" w:hAnsi="Arial" w:cs="Arial"/>
      <w:sz w:val="22"/>
    </w:rPr>
  </w:style>
  <w:style w:type="paragraph" w:styleId="Pedmtkomente">
    <w:name w:val="annotation subject"/>
    <w:basedOn w:val="Textkomente1"/>
    <w:next w:val="Textkomente1"/>
    <w:pPr>
      <w:spacing w:before="0"/>
    </w:pPr>
    <w:rPr>
      <w:b/>
      <w:bCs/>
    </w:rPr>
  </w:style>
  <w:style w:type="paragraph" w:styleId="Odstavecseseznamem">
    <w:name w:val="List Paragraph"/>
    <w:basedOn w:val="Normln"/>
    <w:uiPriority w:val="99"/>
    <w:qFormat/>
    <w:pPr>
      <w:ind w:left="708"/>
    </w:p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Cs w:val="20"/>
    </w:rPr>
  </w:style>
  <w:style w:type="paragraph" w:customStyle="1" w:styleId="NADPIS15">
    <w:name w:val="•NADPIS 1–5"/>
    <w:basedOn w:val="Normln"/>
    <w:pPr>
      <w:spacing w:before="360" w:after="280" w:line="264" w:lineRule="auto"/>
      <w:jc w:val="both"/>
    </w:pPr>
    <w:rPr>
      <w:rFonts w:ascii="Candara" w:hAnsi="Candara" w:cs="Arial"/>
      <w:b/>
      <w:sz w:val="28"/>
      <w:szCs w:val="28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3">
    <w:name w:val="3"/>
    <w:basedOn w:val="Normln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ln"/>
    <w:next w:val="3"/>
    <w:pPr>
      <w:numPr>
        <w:numId w:val="2"/>
      </w:numPr>
      <w:spacing w:before="240" w:after="120"/>
      <w:ind w:left="-1080" w:firstLine="0"/>
      <w:jc w:val="both"/>
    </w:pPr>
    <w:rPr>
      <w:rFonts w:ascii="Arial" w:hAnsi="Arial" w:cs="Arial"/>
      <w:b/>
      <w:bCs/>
      <w:sz w:val="22"/>
      <w:szCs w:val="22"/>
    </w:rPr>
  </w:style>
  <w:style w:type="character" w:styleId="Odkaznakoment">
    <w:name w:val="annotation reference"/>
    <w:semiHidden/>
    <w:unhideWhenUsed/>
    <w:rsid w:val="00D93A08"/>
    <w:rPr>
      <w:sz w:val="16"/>
      <w:szCs w:val="16"/>
    </w:rPr>
  </w:style>
  <w:style w:type="paragraph" w:styleId="Textkomente">
    <w:name w:val="annotation text"/>
    <w:basedOn w:val="Normln"/>
    <w:link w:val="TextkomenteChar1"/>
    <w:semiHidden/>
    <w:unhideWhenUsed/>
    <w:rsid w:val="00D93A0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D93A08"/>
    <w:rPr>
      <w:lang w:eastAsia="ar-SA"/>
    </w:rPr>
  </w:style>
  <w:style w:type="paragraph" w:customStyle="1" w:styleId="1nadpis">
    <w:name w:val="1nadpis"/>
    <w:basedOn w:val="Normln"/>
    <w:qFormat/>
    <w:rsid w:val="00EB2F01"/>
    <w:pPr>
      <w:keepNext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EB2F01"/>
    <w:pPr>
      <w:widowControl/>
      <w:numPr>
        <w:ilvl w:val="1"/>
        <w:numId w:val="9"/>
      </w:numPr>
      <w:tabs>
        <w:tab w:val="num" w:pos="360"/>
      </w:tabs>
      <w:suppressAutoHyphens w:val="0"/>
      <w:autoSpaceDE/>
      <w:spacing w:before="240" w:after="240"/>
      <w:jc w:val="both"/>
    </w:pPr>
    <w:rPr>
      <w:rFonts w:ascii="Calibri" w:hAnsi="Calibri"/>
      <w:sz w:val="22"/>
      <w:szCs w:val="22"/>
      <w:lang w:eastAsia="cs-CZ"/>
    </w:rPr>
  </w:style>
  <w:style w:type="paragraph" w:customStyle="1" w:styleId="3seznam">
    <w:name w:val="3seznam"/>
    <w:basedOn w:val="Normln"/>
    <w:qFormat/>
    <w:rsid w:val="00EB2F01"/>
    <w:pPr>
      <w:numPr>
        <w:ilvl w:val="2"/>
        <w:numId w:val="9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EB2F01"/>
    <w:pPr>
      <w:numPr>
        <w:ilvl w:val="3"/>
        <w:numId w:val="9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c4.cz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5B2DE-455A-4DD1-BBEB-CDE72F5D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7</Pages>
  <Words>2723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18758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subject/>
  <dc:creator>kotrbova</dc:creator>
  <cp:keywords/>
  <cp:lastModifiedBy>Navrátilová Markéta Ing.</cp:lastModifiedBy>
  <cp:revision>63</cp:revision>
  <cp:lastPrinted>2017-05-29T09:12:00Z</cp:lastPrinted>
  <dcterms:created xsi:type="dcterms:W3CDTF">2020-08-28T08:16:00Z</dcterms:created>
  <dcterms:modified xsi:type="dcterms:W3CDTF">2021-04-16T12:22:00Z</dcterms:modified>
</cp:coreProperties>
</file>