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1984"/>
        <w:gridCol w:w="4536"/>
      </w:tblGrid>
      <w:tr w:rsidR="00750C47" w:rsidRPr="007B3856" w:rsidTr="004B3DC3">
        <w:tc>
          <w:tcPr>
            <w:tcW w:w="9214" w:type="dxa"/>
            <w:gridSpan w:val="3"/>
            <w:shd w:val="clear" w:color="auto" w:fill="FDE9D9"/>
          </w:tcPr>
          <w:p w:rsidR="00D3347A" w:rsidRPr="007B3856" w:rsidRDefault="00D3347A" w:rsidP="00D3347A">
            <w:pPr>
              <w:spacing w:before="240" w:after="24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7B3856">
              <w:rPr>
                <w:rFonts w:ascii="Calibri" w:hAnsi="Calibri" w:cs="Calibri"/>
                <w:b/>
                <w:sz w:val="28"/>
                <w:szCs w:val="28"/>
              </w:rPr>
              <w:t>ČESTNÉ PROHLÁŠENÍ</w:t>
            </w:r>
            <w:r w:rsidRPr="007B3856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</w:p>
          <w:p w:rsidR="00750C47" w:rsidRPr="007B3856" w:rsidRDefault="00D3347A" w:rsidP="00855470">
            <w:pPr>
              <w:spacing w:before="240" w:after="240"/>
              <w:jc w:val="center"/>
              <w:rPr>
                <w:rFonts w:ascii="Calibri" w:hAnsi="Calibri" w:cs="Calibri"/>
                <w:b/>
              </w:rPr>
            </w:pPr>
            <w:r w:rsidRPr="007B3856">
              <w:rPr>
                <w:rFonts w:ascii="Calibri" w:hAnsi="Calibri" w:cs="Calibri"/>
                <w:b/>
                <w:bCs/>
              </w:rPr>
              <w:t xml:space="preserve">K veřejné zakázce na </w:t>
            </w:r>
            <w:r w:rsidR="0024311E" w:rsidRPr="007B3856">
              <w:rPr>
                <w:rFonts w:ascii="Calibri" w:hAnsi="Calibri" w:cs="Calibri"/>
                <w:b/>
                <w:bCs/>
              </w:rPr>
              <w:t>stavební práce</w:t>
            </w:r>
            <w:r w:rsidRPr="007B3856">
              <w:rPr>
                <w:rFonts w:ascii="Calibri" w:hAnsi="Calibri" w:cs="Calibri"/>
                <w:b/>
                <w:bCs/>
              </w:rPr>
              <w:t>, zadávan</w:t>
            </w:r>
            <w:r w:rsidR="0024311E" w:rsidRPr="007B3856">
              <w:rPr>
                <w:rFonts w:ascii="Calibri" w:hAnsi="Calibri" w:cs="Calibri"/>
                <w:b/>
                <w:bCs/>
              </w:rPr>
              <w:t>é</w:t>
            </w:r>
            <w:r w:rsidRPr="007B3856">
              <w:rPr>
                <w:rFonts w:ascii="Calibri" w:hAnsi="Calibri" w:cs="Calibr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BB2A0A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BB2A0A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BB2A0A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BB2A0A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BB2A0A" w:rsidRDefault="00D3347A" w:rsidP="001E2D24">
            <w:pPr>
              <w:spacing w:before="240" w:after="240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Identifikační údaje zadavatel</w:t>
            </w:r>
            <w:r w:rsidR="001E2D24" w:rsidRPr="00BB2A0A">
              <w:rPr>
                <w:rFonts w:asciiTheme="minorHAnsi" w:hAnsiTheme="minorHAnsi" w:cstheme="minorHAnsi"/>
              </w:rPr>
              <w:t>ů</w:t>
            </w:r>
          </w:p>
        </w:tc>
      </w:tr>
      <w:tr w:rsidR="001E2D24" w:rsidRPr="00BB2A0A" w:rsidTr="00952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BB2A0A" w:rsidRDefault="001E2D24" w:rsidP="001E2D24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D24" w:rsidRPr="00BB2A0A" w:rsidRDefault="001E2D24" w:rsidP="001E2D24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2</w:t>
            </w:r>
          </w:p>
        </w:tc>
      </w:tr>
      <w:tr w:rsidR="001E2D24" w:rsidRPr="00BB2A0A" w:rsidTr="00952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4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BB2A0A" w:rsidRDefault="001E2D24" w:rsidP="001E2D24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BB2A0A">
              <w:rPr>
                <w:rFonts w:asciiTheme="minorHAnsi" w:hAnsiTheme="minorHAnsi" w:cstheme="minorHAnsi"/>
                <w:b/>
              </w:rPr>
              <w:t>Krajská správa a údržba silnic Vysočiny, příspěvková organizace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D24" w:rsidRPr="00BB2A0A" w:rsidRDefault="002C4A32" w:rsidP="009F343A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BB2A0A">
              <w:rPr>
                <w:rFonts w:asciiTheme="minorHAnsi" w:hAnsiTheme="minorHAnsi" w:cstheme="minorHAnsi"/>
                <w:b/>
              </w:rPr>
              <w:t>Město</w:t>
            </w:r>
            <w:r w:rsidR="005F5FC1" w:rsidRPr="00BB2A0A">
              <w:rPr>
                <w:rFonts w:asciiTheme="minorHAnsi" w:hAnsiTheme="minorHAnsi" w:cstheme="minorHAnsi"/>
                <w:b/>
              </w:rPr>
              <w:t xml:space="preserve"> </w:t>
            </w:r>
            <w:r w:rsidR="009F343A" w:rsidRPr="00BB2A0A">
              <w:rPr>
                <w:rFonts w:asciiTheme="minorHAnsi" w:hAnsiTheme="minorHAnsi" w:cstheme="minorHAnsi"/>
                <w:b/>
              </w:rPr>
              <w:t>Světlá nad Sázavou</w:t>
            </w:r>
          </w:p>
        </w:tc>
      </w:tr>
      <w:tr w:rsidR="001E2D24" w:rsidRPr="00BB2A0A" w:rsidTr="001E2D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BB2A0A" w:rsidRDefault="001E2D24" w:rsidP="001E2D24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Sídlo: Kosovská 1122/16, 586 01 Jihlava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D24" w:rsidRPr="00BB2A0A" w:rsidRDefault="001E2D24" w:rsidP="009F343A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 xml:space="preserve">Sídlo: </w:t>
            </w:r>
            <w:r w:rsidR="00EB7C6F" w:rsidRPr="00BB2A0A">
              <w:rPr>
                <w:rFonts w:asciiTheme="minorHAnsi" w:hAnsiTheme="minorHAnsi" w:cstheme="minorHAnsi"/>
              </w:rPr>
              <w:t>n</w:t>
            </w:r>
            <w:r w:rsidR="009F343A" w:rsidRPr="00BB2A0A">
              <w:rPr>
                <w:rFonts w:asciiTheme="minorHAnsi" w:hAnsiTheme="minorHAnsi" w:cstheme="minorHAnsi"/>
              </w:rPr>
              <w:t>áměstí Trčků z Lípy 18, 582 91 Světlá nad Sázavou</w:t>
            </w:r>
          </w:p>
        </w:tc>
      </w:tr>
      <w:tr w:rsidR="001E2D24" w:rsidRPr="00BB2A0A" w:rsidTr="001E2D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BB2A0A" w:rsidRDefault="001E2D24" w:rsidP="00101634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IČ</w:t>
            </w:r>
            <w:r w:rsidR="0064796C">
              <w:rPr>
                <w:rFonts w:asciiTheme="minorHAnsi" w:hAnsiTheme="minorHAnsi" w:cstheme="minorHAnsi"/>
              </w:rPr>
              <w:t>O</w:t>
            </w:r>
            <w:r w:rsidRPr="00BB2A0A">
              <w:rPr>
                <w:rFonts w:asciiTheme="minorHAnsi" w:hAnsiTheme="minorHAnsi" w:cstheme="minorHAnsi"/>
              </w:rPr>
              <w:t>: 00090450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D24" w:rsidRPr="00BB2A0A" w:rsidRDefault="001E2D24" w:rsidP="00101634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IČ</w:t>
            </w:r>
            <w:r w:rsidR="0064796C">
              <w:rPr>
                <w:rFonts w:asciiTheme="minorHAnsi" w:hAnsiTheme="minorHAnsi" w:cstheme="minorHAnsi"/>
              </w:rPr>
              <w:t>O</w:t>
            </w:r>
            <w:bookmarkStart w:id="0" w:name="_GoBack"/>
            <w:bookmarkEnd w:id="0"/>
            <w:r w:rsidRPr="00BB2A0A">
              <w:rPr>
                <w:rFonts w:asciiTheme="minorHAnsi" w:hAnsiTheme="minorHAnsi" w:cstheme="minorHAnsi"/>
              </w:rPr>
              <w:t xml:space="preserve">: </w:t>
            </w:r>
            <w:r w:rsidR="009F343A" w:rsidRPr="00BB2A0A">
              <w:rPr>
                <w:rFonts w:asciiTheme="minorHAnsi" w:hAnsiTheme="minorHAnsi" w:cstheme="minorHAnsi"/>
              </w:rPr>
              <w:t>00268321</w:t>
            </w:r>
          </w:p>
        </w:tc>
      </w:tr>
      <w:tr w:rsidR="00D3347A" w:rsidRPr="00BB2A0A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BB2A0A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BB2A0A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BB2A0A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BB2A0A" w:rsidRDefault="00833410" w:rsidP="00833410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B2A0A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BB2A0A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BB2A0A" w:rsidRDefault="00833410" w:rsidP="00833410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B2A0A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BB2A0A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IČ</w:t>
            </w:r>
            <w:r w:rsidR="00B94377" w:rsidRPr="00BB2A0A">
              <w:rPr>
                <w:rFonts w:asciiTheme="minorHAnsi" w:hAnsiTheme="minorHAnsi" w:cstheme="minorHAnsi"/>
              </w:rPr>
              <w:t>O</w:t>
            </w:r>
            <w:r w:rsidRPr="00BB2A0A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BB2A0A" w:rsidRDefault="00833410" w:rsidP="00833410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BB2A0A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BB2A0A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BB2A0A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BB2A0A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BB2A0A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BB2A0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BB2A0A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BB2A0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BB2A0A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BB2A0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BB2A0A">
        <w:rPr>
          <w:rFonts w:asciiTheme="minorHAnsi" w:hAnsiTheme="minorHAnsi" w:cstheme="minorHAnsi"/>
          <w:b w:val="0"/>
        </w:rPr>
        <w:lastRenderedPageBreak/>
        <w:t>ekonomickou kvalifikaci, je-li požadována,</w:t>
      </w:r>
    </w:p>
    <w:p w:rsidR="00750C47" w:rsidRPr="00BB2A0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BB2A0A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BB2A0A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BB2A0A">
        <w:rPr>
          <w:rFonts w:asciiTheme="minorHAnsi" w:hAnsiTheme="minorHAnsi" w:cstheme="minorHAnsi"/>
          <w:b w:val="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BB2A0A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BB2A0A">
        <w:rPr>
          <w:rFonts w:asciiTheme="minorHAnsi" w:hAnsiTheme="minorHAnsi" w:cstheme="minorHAnsi"/>
        </w:rPr>
        <w:t xml:space="preserve">Čestně prohlašuji, že jsem v posledních </w:t>
      </w:r>
      <w:r w:rsidR="009F40D6" w:rsidRPr="00BB2A0A">
        <w:rPr>
          <w:rFonts w:asciiTheme="minorHAnsi" w:hAnsiTheme="minorHAnsi" w:cstheme="minorHAnsi"/>
        </w:rPr>
        <w:t>pěti</w:t>
      </w:r>
      <w:r w:rsidRPr="00BB2A0A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6427EC" w:rsidRPr="00BB2A0A">
        <w:rPr>
          <w:rFonts w:asciiTheme="minorHAnsi" w:hAnsiTheme="minorHAnsi" w:cstheme="minorHAnsi"/>
        </w:rPr>
        <w:t>stavební práce</w:t>
      </w:r>
      <w:r w:rsidRPr="00BB2A0A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BB2A0A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BB2A0A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BB2A0A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BB2A0A">
              <w:rPr>
                <w:rFonts w:asciiTheme="minorHAnsi" w:hAnsiTheme="minorHAnsi" w:cstheme="minorHAnsi"/>
                <w:b/>
              </w:rPr>
              <w:t xml:space="preserve"> </w:t>
            </w:r>
            <w:r w:rsidR="006427EC" w:rsidRPr="00BB2A0A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BB2A0A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BB2A0A" w:rsidTr="004B3DC3">
        <w:trPr>
          <w:cantSplit/>
        </w:trPr>
        <w:tc>
          <w:tcPr>
            <w:tcW w:w="4032" w:type="dxa"/>
          </w:tcPr>
          <w:p w:rsidR="00750C47" w:rsidRPr="00BB2A0A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BB2A0A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750C47" w:rsidRPr="00BB2A0A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BB2A0A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833410" w:rsidRPr="00BB2A0A" w:rsidTr="00833410">
        <w:trPr>
          <w:cantSplit/>
        </w:trPr>
        <w:tc>
          <w:tcPr>
            <w:tcW w:w="4032" w:type="dxa"/>
          </w:tcPr>
          <w:p w:rsidR="00833410" w:rsidRPr="00BB2A0A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BB2A0A" w:rsidRDefault="00833410" w:rsidP="00833410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B2A0A" w:rsidTr="00833410">
        <w:trPr>
          <w:cantSplit/>
        </w:trPr>
        <w:tc>
          <w:tcPr>
            <w:tcW w:w="4032" w:type="dxa"/>
          </w:tcPr>
          <w:p w:rsidR="00833410" w:rsidRPr="00BB2A0A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BB2A0A" w:rsidRDefault="00833410" w:rsidP="00833410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B2A0A" w:rsidTr="00833410">
        <w:trPr>
          <w:cantSplit/>
        </w:trPr>
        <w:tc>
          <w:tcPr>
            <w:tcW w:w="4032" w:type="dxa"/>
          </w:tcPr>
          <w:p w:rsidR="00833410" w:rsidRPr="00BB2A0A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 xml:space="preserve">Doba </w:t>
            </w:r>
            <w:r w:rsidR="006427EC" w:rsidRPr="00BB2A0A">
              <w:rPr>
                <w:rFonts w:asciiTheme="minorHAnsi" w:hAnsiTheme="minorHAnsi" w:cstheme="minorHAnsi"/>
              </w:rPr>
              <w:t>provedení stavebních prací</w:t>
            </w:r>
            <w:r w:rsidRPr="00BB2A0A">
              <w:rPr>
                <w:rFonts w:asciiTheme="minorHAnsi" w:hAnsiTheme="minorHAnsi" w:cstheme="minorHAnsi"/>
              </w:rPr>
              <w:t xml:space="preserve"> </w:t>
            </w:r>
            <w:r w:rsidR="006427EC" w:rsidRPr="00BB2A0A">
              <w:rPr>
                <w:rFonts w:asciiTheme="minorHAnsi" w:hAnsiTheme="minorHAnsi" w:cstheme="minorHAnsi"/>
              </w:rPr>
              <w:br/>
            </w:r>
            <w:r w:rsidRPr="00BB2A0A">
              <w:rPr>
                <w:rFonts w:asciiTheme="minorHAnsi" w:hAnsiTheme="minorHAnsi" w:cstheme="minorHAnsi"/>
              </w:rPr>
              <w:t>(</w:t>
            </w:r>
            <w:r w:rsidR="006427EC" w:rsidRPr="00BB2A0A">
              <w:rPr>
                <w:rFonts w:asciiTheme="minorHAnsi" w:hAnsiTheme="minorHAnsi" w:cstheme="minorHAnsi"/>
              </w:rPr>
              <w:t>rok zahájení a dokončení</w:t>
            </w:r>
            <w:r w:rsidRPr="00BB2A0A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BB2A0A" w:rsidRDefault="00833410" w:rsidP="00833410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B2A0A" w:rsidTr="00833410">
        <w:trPr>
          <w:cantSplit/>
        </w:trPr>
        <w:tc>
          <w:tcPr>
            <w:tcW w:w="4032" w:type="dxa"/>
          </w:tcPr>
          <w:p w:rsidR="00833410" w:rsidRPr="00BB2A0A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Finanční náklady stavebních prací</w:t>
            </w:r>
            <w:r w:rsidRPr="00BB2A0A">
              <w:rPr>
                <w:rFonts w:asciiTheme="minorHAnsi" w:hAnsiTheme="minorHAnsi" w:cstheme="minorHAnsi"/>
              </w:rPr>
              <w:br/>
              <w:t>(</w:t>
            </w:r>
            <w:r w:rsidR="00833410" w:rsidRPr="00BB2A0A">
              <w:rPr>
                <w:rFonts w:asciiTheme="minorHAnsi" w:hAnsiTheme="minorHAnsi" w:cstheme="minorHAnsi"/>
              </w:rPr>
              <w:t>v Kč včetně DPH</w:t>
            </w:r>
            <w:r w:rsidRPr="00BB2A0A">
              <w:rPr>
                <w:rFonts w:asciiTheme="minorHAnsi" w:hAnsiTheme="minorHAnsi" w:cstheme="minorHAnsi"/>
              </w:rPr>
              <w:t>)</w:t>
            </w:r>
            <w:r w:rsidR="00833410" w:rsidRPr="00BB2A0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BB2A0A" w:rsidRDefault="00833410" w:rsidP="00833410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B2A0A" w:rsidTr="00833410">
        <w:trPr>
          <w:cantSplit/>
          <w:trHeight w:val="797"/>
        </w:trPr>
        <w:tc>
          <w:tcPr>
            <w:tcW w:w="4032" w:type="dxa"/>
          </w:tcPr>
          <w:p w:rsidR="00833410" w:rsidRPr="00BB2A0A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Stručný popis stavebních prací</w:t>
            </w:r>
            <w:r w:rsidRPr="00BB2A0A">
              <w:rPr>
                <w:rFonts w:asciiTheme="minorHAnsi" w:hAnsiTheme="minorHAnsi" w:cstheme="minorHAnsi"/>
              </w:rPr>
              <w:br/>
            </w:r>
            <w:r w:rsidR="00833410" w:rsidRPr="00BB2A0A">
              <w:rPr>
                <w:rFonts w:asciiTheme="minorHAnsi" w:hAnsiTheme="minorHAnsi" w:cstheme="minorHAnsi"/>
              </w:rPr>
              <w:t>(</w:t>
            </w:r>
            <w:r w:rsidRPr="00BB2A0A">
              <w:rPr>
                <w:rFonts w:asciiTheme="minorHAnsi" w:hAnsiTheme="minorHAnsi" w:cstheme="minorHAnsi"/>
              </w:rPr>
              <w:t>název, druh stavby apod.</w:t>
            </w:r>
            <w:r w:rsidR="00833410" w:rsidRPr="00BB2A0A">
              <w:rPr>
                <w:rFonts w:asciiTheme="minorHAnsi" w:hAnsiTheme="minorHAnsi" w:cstheme="minorHAnsi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BB2A0A" w:rsidRDefault="00833410" w:rsidP="00833410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BB2A0A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BB2A0A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BB2A0A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BB2A0A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6427EC" w:rsidRPr="00BB2A0A" w:rsidTr="00BC36E4">
        <w:trPr>
          <w:cantSplit/>
        </w:trPr>
        <w:tc>
          <w:tcPr>
            <w:tcW w:w="4032" w:type="dxa"/>
          </w:tcPr>
          <w:p w:rsidR="006427EC" w:rsidRPr="00BB2A0A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BB2A0A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6427EC" w:rsidRPr="00BB2A0A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BB2A0A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6427EC" w:rsidRPr="00BB2A0A" w:rsidTr="00BC36E4">
        <w:trPr>
          <w:cantSplit/>
        </w:trPr>
        <w:tc>
          <w:tcPr>
            <w:tcW w:w="4032" w:type="dxa"/>
          </w:tcPr>
          <w:p w:rsidR="006427EC" w:rsidRPr="00BB2A0A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BB2A0A" w:rsidRDefault="006427EC" w:rsidP="006427EC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BB2A0A" w:rsidTr="00BC36E4">
        <w:trPr>
          <w:cantSplit/>
        </w:trPr>
        <w:tc>
          <w:tcPr>
            <w:tcW w:w="4032" w:type="dxa"/>
          </w:tcPr>
          <w:p w:rsidR="006427EC" w:rsidRPr="00BB2A0A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BB2A0A" w:rsidRDefault="006427EC" w:rsidP="006427EC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BB2A0A" w:rsidTr="00BC36E4">
        <w:trPr>
          <w:cantSplit/>
        </w:trPr>
        <w:tc>
          <w:tcPr>
            <w:tcW w:w="4032" w:type="dxa"/>
          </w:tcPr>
          <w:p w:rsidR="006427EC" w:rsidRPr="00BB2A0A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lastRenderedPageBreak/>
              <w:t xml:space="preserve">Doba provedení stavebních prací </w:t>
            </w:r>
            <w:r w:rsidRPr="00BB2A0A">
              <w:rPr>
                <w:rFonts w:asciiTheme="minorHAnsi" w:hAnsiTheme="minorHAnsi" w:cstheme="minorHAnsi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427EC" w:rsidRPr="00BB2A0A" w:rsidRDefault="006427EC" w:rsidP="006427EC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BB2A0A" w:rsidTr="00BC36E4">
        <w:trPr>
          <w:cantSplit/>
        </w:trPr>
        <w:tc>
          <w:tcPr>
            <w:tcW w:w="4032" w:type="dxa"/>
          </w:tcPr>
          <w:p w:rsidR="006427EC" w:rsidRPr="00BB2A0A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Finanční náklady stavebních prací</w:t>
            </w:r>
            <w:r w:rsidRPr="00BB2A0A">
              <w:rPr>
                <w:rFonts w:asciiTheme="minorHAnsi" w:hAnsiTheme="minorHAnsi" w:cstheme="minorHAnsi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427EC" w:rsidRPr="00BB2A0A" w:rsidRDefault="006427EC" w:rsidP="006427EC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BB2A0A" w:rsidTr="00BC36E4">
        <w:trPr>
          <w:cantSplit/>
          <w:trHeight w:val="797"/>
        </w:trPr>
        <w:tc>
          <w:tcPr>
            <w:tcW w:w="4032" w:type="dxa"/>
          </w:tcPr>
          <w:p w:rsidR="006427EC" w:rsidRPr="00BB2A0A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Stručný popis stavebních prací</w:t>
            </w:r>
            <w:r w:rsidRPr="00BB2A0A">
              <w:rPr>
                <w:rFonts w:asciiTheme="minorHAnsi" w:hAnsiTheme="minorHAnsi" w:cstheme="minorHAnsi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427EC" w:rsidRPr="00BB2A0A" w:rsidRDefault="006427EC" w:rsidP="006427EC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Pr="00BB2A0A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BB2A0A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BB2A0A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BB2A0A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9F40D6" w:rsidRPr="00BB2A0A" w:rsidTr="00BB2848">
        <w:trPr>
          <w:cantSplit/>
        </w:trPr>
        <w:tc>
          <w:tcPr>
            <w:tcW w:w="4032" w:type="dxa"/>
          </w:tcPr>
          <w:p w:rsidR="009F40D6" w:rsidRPr="00BB2A0A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BB2A0A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9F40D6" w:rsidRPr="00BB2A0A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BB2A0A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9F40D6" w:rsidRPr="00BB2A0A" w:rsidTr="00BB2848">
        <w:trPr>
          <w:cantSplit/>
        </w:trPr>
        <w:tc>
          <w:tcPr>
            <w:tcW w:w="4032" w:type="dxa"/>
          </w:tcPr>
          <w:p w:rsidR="009F40D6" w:rsidRPr="00BB2A0A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BB2A0A" w:rsidRDefault="009F40D6" w:rsidP="00BB2848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BB2A0A" w:rsidTr="00BB2848">
        <w:trPr>
          <w:cantSplit/>
        </w:trPr>
        <w:tc>
          <w:tcPr>
            <w:tcW w:w="4032" w:type="dxa"/>
          </w:tcPr>
          <w:p w:rsidR="009F40D6" w:rsidRPr="00BB2A0A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BB2A0A" w:rsidRDefault="009F40D6" w:rsidP="00BB2848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BB2A0A" w:rsidTr="00BB2848">
        <w:trPr>
          <w:cantSplit/>
        </w:trPr>
        <w:tc>
          <w:tcPr>
            <w:tcW w:w="4032" w:type="dxa"/>
          </w:tcPr>
          <w:p w:rsidR="009F40D6" w:rsidRPr="00BB2A0A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 xml:space="preserve">Doba provedení stavebních prací </w:t>
            </w:r>
            <w:r w:rsidRPr="00BB2A0A">
              <w:rPr>
                <w:rFonts w:asciiTheme="minorHAnsi" w:hAnsiTheme="minorHAnsi" w:cstheme="minorHAnsi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9F40D6" w:rsidRPr="00BB2A0A" w:rsidRDefault="009F40D6" w:rsidP="00BB2848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BB2A0A" w:rsidTr="00BB2848">
        <w:trPr>
          <w:cantSplit/>
        </w:trPr>
        <w:tc>
          <w:tcPr>
            <w:tcW w:w="4032" w:type="dxa"/>
          </w:tcPr>
          <w:p w:rsidR="009F40D6" w:rsidRPr="00BB2A0A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Finanční náklady stavebních prací</w:t>
            </w:r>
            <w:r w:rsidRPr="00BB2A0A">
              <w:rPr>
                <w:rFonts w:asciiTheme="minorHAnsi" w:hAnsiTheme="minorHAnsi" w:cstheme="minorHAnsi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9F40D6" w:rsidRPr="00BB2A0A" w:rsidRDefault="009F40D6" w:rsidP="00BB2848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BB2A0A" w:rsidTr="00BB2848">
        <w:trPr>
          <w:cantSplit/>
          <w:trHeight w:val="797"/>
        </w:trPr>
        <w:tc>
          <w:tcPr>
            <w:tcW w:w="4032" w:type="dxa"/>
          </w:tcPr>
          <w:p w:rsidR="009F40D6" w:rsidRPr="00BB2A0A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Stručný popis stavebních prací</w:t>
            </w:r>
            <w:r w:rsidRPr="00BB2A0A">
              <w:rPr>
                <w:rFonts w:asciiTheme="minorHAnsi" w:hAnsiTheme="minorHAnsi" w:cstheme="minorHAnsi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9F40D6" w:rsidRPr="00BB2A0A" w:rsidRDefault="009F40D6" w:rsidP="00BB2848">
            <w:pPr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BB2A0A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BB2A0A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 xml:space="preserve">Účastník zadávacího řízení přidá další tabulky podle uvedeného vzoru v závislosti na počtu </w:t>
      </w:r>
      <w:r w:rsidR="006427EC" w:rsidRPr="00BB2A0A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stavebních prací</w:t>
      </w:r>
      <w:r w:rsidR="005D3C79" w:rsidRPr="00BB2A0A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.</w:t>
      </w:r>
    </w:p>
    <w:p w:rsidR="00B52A81" w:rsidRPr="00BB2A0A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BB2A0A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BB2A0A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BB2A0A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BB2A0A">
        <w:rPr>
          <w:rFonts w:asciiTheme="minorHAnsi" w:hAnsiTheme="minorHAnsi" w:cstheme="minorHAnsi"/>
        </w:rPr>
        <w:t xml:space="preserve">Prohlašuji místopřísežně, že:  </w:t>
      </w:r>
    </w:p>
    <w:p w:rsidR="00833410" w:rsidRPr="00BB2A0A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B2A0A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BB2A0A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B2A0A">
        <w:rPr>
          <w:rFonts w:asciiTheme="minorHAnsi" w:hAnsiTheme="minorHAnsi" w:cstheme="minorHAnsi"/>
          <w:sz w:val="24"/>
          <w:szCs w:val="24"/>
        </w:rPr>
        <w:lastRenderedPageBreak/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Pr="00BB2A0A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B2A0A">
        <w:rPr>
          <w:rFonts w:asciiTheme="minorHAnsi" w:hAnsiTheme="minorHAnsi" w:cstheme="minorHAnsi"/>
          <w:sz w:val="24"/>
          <w:szCs w:val="24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BB2A0A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B2A0A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BB2A0A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BB2A0A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BB2A0A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BB2A0A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BB2A0A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B2A0A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BB2A0A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BB2A0A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BB2A0A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BB2A0A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BB2A0A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BB2A0A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BB2A0A">
        <w:rPr>
          <w:rFonts w:asciiTheme="minorHAnsi" w:hAnsiTheme="minorHAnsi" w:cstheme="minorHAnsi"/>
          <w:sz w:val="24"/>
          <w:szCs w:val="24"/>
        </w:rPr>
        <w:t xml:space="preserve">, IČO: </w:t>
      </w:r>
      <w:r w:rsidRPr="00BB2A0A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BB2A0A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BB2A0A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BB2A0A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BB2A0A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BB2A0A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BB2A0A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BB2A0A">
        <w:rPr>
          <w:rFonts w:asciiTheme="minorHAnsi" w:hAnsiTheme="minorHAnsi" w:cstheme="minorHAnsi"/>
          <w:sz w:val="24"/>
          <w:szCs w:val="24"/>
        </w:rPr>
        <w:t>, PSČ </w:t>
      </w:r>
      <w:r w:rsidRPr="00BB2A0A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BB2A0A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BB2A0A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BB2A0A">
        <w:rPr>
          <w:rFonts w:asciiTheme="minorHAnsi" w:hAnsiTheme="minorHAnsi" w:cstheme="minorHAnsi"/>
          <w:sz w:val="24"/>
          <w:szCs w:val="24"/>
        </w:rPr>
        <w:t>, (dále jen „</w:t>
      </w:r>
      <w:r w:rsidRPr="00BB2A0A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BB2A0A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BB2A0A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BB2A0A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 xml:space="preserve">PODDODAVATEL Č. </w:t>
            </w:r>
            <w:r w:rsidRPr="00BB2A0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BB2A0A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BB2A0A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BB2A0A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BB2A0A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BB2A0A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BB2A0A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BB2A0A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BB2A0A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BB2A0A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BB2A0A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BB2A0A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BB2A0A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BB2A0A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BB2A0A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BB2A0A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BB2A0A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BB2A0A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BB2A0A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BB2A0A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A0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BB2A0A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  <w:r w:rsidRPr="00BB2A0A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Účastník zadávacího řízení přidá další tabulky podle uvedeného vzoru v závislosti na počtu poddodavatelů.</w:t>
      </w:r>
    </w:p>
    <w:p w:rsidR="00132943" w:rsidRPr="00BB2A0A" w:rsidRDefault="00132943" w:rsidP="00132943">
      <w:pPr>
        <w:jc w:val="center"/>
        <w:rPr>
          <w:rFonts w:asciiTheme="minorHAnsi" w:hAnsiTheme="minorHAnsi" w:cstheme="minorHAnsi"/>
        </w:rPr>
      </w:pPr>
      <w:r w:rsidRPr="00BB2A0A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BB2A0A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BB2A0A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BB2A0A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BB2A0A" w:rsidRDefault="00132943" w:rsidP="00132943">
      <w:pPr>
        <w:ind w:firstLine="4"/>
        <w:jc w:val="both"/>
        <w:rPr>
          <w:rFonts w:asciiTheme="minorHAnsi" w:hAnsiTheme="minorHAnsi" w:cstheme="minorHAnsi"/>
          <w:i/>
        </w:rPr>
      </w:pPr>
      <w:r w:rsidRPr="00BB2A0A">
        <w:rPr>
          <w:rFonts w:asciiTheme="minorHAnsi" w:hAnsiTheme="minorHAnsi" w:cstheme="minorHAnsi"/>
          <w:i/>
        </w:rPr>
        <w:lastRenderedPageBreak/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BB2A0A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BB2A0A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BB2A0A">
        <w:rPr>
          <w:rFonts w:asciiTheme="minorHAnsi" w:hAnsiTheme="minorHAnsi" w:cstheme="minorHAnsi"/>
        </w:rPr>
        <w:t xml:space="preserve">Dodavatel </w:t>
      </w:r>
      <w:r w:rsidRPr="00BB2A0A">
        <w:rPr>
          <w:rFonts w:asciiTheme="minorHAnsi" w:hAnsiTheme="minorHAnsi" w:cstheme="minorHAnsi"/>
          <w:b/>
          <w:highlight w:val="cyan"/>
        </w:rPr>
        <w:fldChar w:fldCharType="begin"/>
      </w:r>
      <w:r w:rsidRPr="00BB2A0A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BB2A0A">
        <w:rPr>
          <w:rFonts w:asciiTheme="minorHAnsi" w:hAnsiTheme="minorHAnsi" w:cstheme="minorHAnsi"/>
          <w:b/>
          <w:highlight w:val="cyan"/>
        </w:rPr>
        <w:fldChar w:fldCharType="end"/>
      </w:r>
      <w:r w:rsidRPr="00BB2A0A">
        <w:rPr>
          <w:rFonts w:asciiTheme="minorHAnsi" w:hAnsiTheme="minorHAnsi" w:cstheme="minorHAnsi"/>
        </w:rPr>
        <w:t xml:space="preserve">, IČO: </w:t>
      </w:r>
      <w:r w:rsidRPr="00BB2A0A">
        <w:rPr>
          <w:rFonts w:asciiTheme="minorHAnsi" w:hAnsiTheme="minorHAnsi" w:cstheme="minorHAnsi"/>
          <w:highlight w:val="cyan"/>
        </w:rPr>
        <w:fldChar w:fldCharType="begin"/>
      </w:r>
      <w:r w:rsidRPr="00BB2A0A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BB2A0A">
        <w:rPr>
          <w:rFonts w:asciiTheme="minorHAnsi" w:hAnsiTheme="minorHAnsi" w:cstheme="minorHAnsi"/>
          <w:highlight w:val="cyan"/>
        </w:rPr>
        <w:fldChar w:fldCharType="end"/>
      </w:r>
      <w:r w:rsidRPr="00BB2A0A">
        <w:rPr>
          <w:rFonts w:asciiTheme="minorHAnsi" w:hAnsiTheme="minorHAnsi" w:cstheme="minorHAnsi"/>
        </w:rPr>
        <w:t xml:space="preserve">, se sídlem </w:t>
      </w:r>
      <w:r w:rsidRPr="00BB2A0A">
        <w:rPr>
          <w:rFonts w:asciiTheme="minorHAnsi" w:hAnsiTheme="minorHAnsi" w:cstheme="minorHAnsi"/>
          <w:highlight w:val="cyan"/>
        </w:rPr>
        <w:fldChar w:fldCharType="begin"/>
      </w:r>
      <w:r w:rsidRPr="00BB2A0A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BB2A0A">
        <w:rPr>
          <w:rFonts w:asciiTheme="minorHAnsi" w:hAnsiTheme="minorHAnsi" w:cstheme="minorHAnsi"/>
          <w:highlight w:val="cyan"/>
        </w:rPr>
        <w:fldChar w:fldCharType="end"/>
      </w:r>
      <w:r w:rsidRPr="00BB2A0A">
        <w:rPr>
          <w:rFonts w:asciiTheme="minorHAnsi" w:hAnsiTheme="minorHAnsi" w:cstheme="minorHAnsi"/>
        </w:rPr>
        <w:t>, PSČ </w:t>
      </w:r>
      <w:r w:rsidRPr="00BB2A0A">
        <w:rPr>
          <w:rFonts w:asciiTheme="minorHAnsi" w:hAnsiTheme="minorHAnsi" w:cstheme="minorHAnsi"/>
          <w:highlight w:val="cyan"/>
        </w:rPr>
        <w:fldChar w:fldCharType="begin"/>
      </w:r>
      <w:r w:rsidRPr="00BB2A0A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BB2A0A">
        <w:rPr>
          <w:rFonts w:asciiTheme="minorHAnsi" w:hAnsiTheme="minorHAnsi" w:cstheme="minorHAnsi"/>
          <w:highlight w:val="cyan"/>
        </w:rPr>
        <w:fldChar w:fldCharType="end"/>
      </w:r>
      <w:r w:rsidRPr="00BB2A0A">
        <w:rPr>
          <w:rFonts w:asciiTheme="minorHAnsi" w:hAnsiTheme="minorHAnsi" w:cstheme="minorHAnsi"/>
        </w:rPr>
        <w:t>, (dále jen „</w:t>
      </w:r>
      <w:r w:rsidRPr="00BB2A0A">
        <w:rPr>
          <w:rFonts w:asciiTheme="minorHAnsi" w:hAnsiTheme="minorHAnsi" w:cstheme="minorHAnsi"/>
          <w:b/>
          <w:i/>
        </w:rPr>
        <w:t>dodavatel</w:t>
      </w:r>
      <w:r w:rsidRPr="00BB2A0A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BB2A0A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BB2A0A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lang w:val="fr-FR" w:eastAsia="en-US"/>
        </w:rPr>
      </w:pPr>
      <w:r w:rsidRPr="00BB2A0A">
        <w:rPr>
          <w:rFonts w:asciiTheme="minorHAnsi" w:hAnsiTheme="minorHAnsi" w:cstheme="minorHAnsi"/>
          <w:snapToGrid w:val="0"/>
          <w:lang w:val="fr-FR" w:eastAsia="en-US"/>
        </w:rPr>
        <w:t>V ……...</w:t>
      </w:r>
      <w:r w:rsidR="002C5E8D" w:rsidRPr="00BB2A0A">
        <w:rPr>
          <w:rFonts w:asciiTheme="minorHAnsi" w:hAnsiTheme="minorHAnsi" w:cstheme="minorHAnsi"/>
          <w:snapToGrid w:val="0"/>
          <w:lang w:val="fr-FR" w:eastAsia="en-US"/>
        </w:rPr>
        <w:t>.</w:t>
      </w:r>
      <w:r w:rsidR="00B265DF" w:rsidRPr="00BB2A0A">
        <w:rPr>
          <w:rFonts w:asciiTheme="minorHAnsi" w:hAnsiTheme="minorHAnsi" w:cstheme="minorHAnsi"/>
          <w:snapToGrid w:val="0"/>
          <w:lang w:val="fr-FR" w:eastAsia="en-US"/>
        </w:rPr>
        <w:t>.......... dne ………..........</w:t>
      </w:r>
    </w:p>
    <w:p w:rsidR="00FA07CB" w:rsidRPr="00BB2A0A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BB2A0A">
        <w:rPr>
          <w:rFonts w:asciiTheme="minorHAnsi" w:hAnsiTheme="minorHAnsi" w:cstheme="minorHAnsi"/>
          <w:snapToGrid w:val="0"/>
          <w:lang w:val="fr-FR" w:eastAsia="en-US"/>
        </w:rPr>
        <w:tab/>
      </w:r>
      <w:r w:rsidRPr="00BB2A0A">
        <w:rPr>
          <w:rFonts w:asciiTheme="minorHAnsi" w:hAnsiTheme="minorHAnsi" w:cstheme="minorHAnsi"/>
          <w:snapToGrid w:val="0"/>
          <w:lang w:val="fr-FR" w:eastAsia="en-US"/>
        </w:rPr>
        <w:tab/>
      </w:r>
      <w:r w:rsidRPr="00BB2A0A">
        <w:rPr>
          <w:rFonts w:asciiTheme="minorHAnsi" w:hAnsiTheme="minorHAnsi" w:cstheme="minorHAnsi"/>
          <w:snapToGrid w:val="0"/>
          <w:lang w:val="fr-FR" w:eastAsia="en-US"/>
        </w:rPr>
        <w:tab/>
      </w:r>
      <w:r w:rsidRPr="00BB2A0A">
        <w:rPr>
          <w:rFonts w:asciiTheme="minorHAnsi" w:hAnsiTheme="minorHAnsi" w:cstheme="minorHAnsi"/>
          <w:snapToGrid w:val="0"/>
          <w:lang w:val="fr-FR" w:eastAsia="en-US"/>
        </w:rPr>
        <w:tab/>
      </w:r>
    </w:p>
    <w:p w:rsidR="00FA07CB" w:rsidRPr="00BB2A0A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BB2A0A">
        <w:rPr>
          <w:rFonts w:asciiTheme="minorHAnsi" w:hAnsiTheme="minorHAnsi" w:cstheme="minorHAnsi"/>
          <w:snapToGrid w:val="0"/>
          <w:lang w:val="fr-FR" w:eastAsia="en-US"/>
        </w:rPr>
        <w:tab/>
      </w:r>
      <w:r w:rsidRPr="00BB2A0A">
        <w:rPr>
          <w:rFonts w:asciiTheme="minorHAnsi" w:hAnsiTheme="minorHAnsi" w:cstheme="minorHAnsi"/>
          <w:snapToGrid w:val="0"/>
          <w:lang w:val="fr-FR" w:eastAsia="en-US"/>
        </w:rPr>
        <w:tab/>
        <w:t xml:space="preserve">                      </w:t>
      </w:r>
    </w:p>
    <w:p w:rsidR="00FA07CB" w:rsidRPr="00BB2A0A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BB2A0A">
        <w:rPr>
          <w:rFonts w:asciiTheme="minorHAnsi" w:hAnsiTheme="minorHAnsi" w:cstheme="minorHAnsi"/>
          <w:snapToGrid w:val="0"/>
          <w:lang w:val="fr-FR" w:eastAsia="en-US"/>
        </w:rPr>
        <w:t>………......……………..……………</w:t>
      </w:r>
    </w:p>
    <w:p w:rsidR="00FA07CB" w:rsidRPr="00BB2A0A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BB2A0A">
        <w:rPr>
          <w:rFonts w:asciiTheme="minorHAnsi" w:hAnsiTheme="minorHAnsi" w:cstheme="minorHAnsi"/>
          <w:b/>
          <w:bCs/>
        </w:rPr>
        <w:t>[jméno a příjmení osoby oprávněné jednat, včetně její funkce DOPLNÍ DODAVATEL]</w:t>
      </w:r>
    </w:p>
    <w:p w:rsidR="00FA07CB" w:rsidRPr="00BB2A0A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754F1" w:rsidRPr="00BB2A0A" w:rsidRDefault="00F754F1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754F1" w:rsidRPr="00BB2A0A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64796C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64796C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64796C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01634"/>
    <w:rsid w:val="00132943"/>
    <w:rsid w:val="0019026A"/>
    <w:rsid w:val="001E2D24"/>
    <w:rsid w:val="00211F60"/>
    <w:rsid w:val="0024311E"/>
    <w:rsid w:val="00296E00"/>
    <w:rsid w:val="002C4A32"/>
    <w:rsid w:val="002C5E8D"/>
    <w:rsid w:val="003139EA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3F26"/>
    <w:rsid w:val="0056614D"/>
    <w:rsid w:val="005D3C79"/>
    <w:rsid w:val="005F5FC1"/>
    <w:rsid w:val="00617C84"/>
    <w:rsid w:val="00633FB3"/>
    <w:rsid w:val="006427EC"/>
    <w:rsid w:val="0064796C"/>
    <w:rsid w:val="00693FAB"/>
    <w:rsid w:val="006A3526"/>
    <w:rsid w:val="006B3B32"/>
    <w:rsid w:val="007048B8"/>
    <w:rsid w:val="00711E70"/>
    <w:rsid w:val="00750C47"/>
    <w:rsid w:val="00755F79"/>
    <w:rsid w:val="007B3856"/>
    <w:rsid w:val="00816995"/>
    <w:rsid w:val="00833410"/>
    <w:rsid w:val="00840331"/>
    <w:rsid w:val="0084502C"/>
    <w:rsid w:val="00855470"/>
    <w:rsid w:val="008C5EAC"/>
    <w:rsid w:val="008F7192"/>
    <w:rsid w:val="00902887"/>
    <w:rsid w:val="00952FAD"/>
    <w:rsid w:val="009F343A"/>
    <w:rsid w:val="009F40D6"/>
    <w:rsid w:val="00A30649"/>
    <w:rsid w:val="00A658F5"/>
    <w:rsid w:val="00B0271B"/>
    <w:rsid w:val="00B265DF"/>
    <w:rsid w:val="00B52A81"/>
    <w:rsid w:val="00B82232"/>
    <w:rsid w:val="00B94377"/>
    <w:rsid w:val="00B95CAE"/>
    <w:rsid w:val="00BB2A0A"/>
    <w:rsid w:val="00C02980"/>
    <w:rsid w:val="00D3347A"/>
    <w:rsid w:val="00DB1675"/>
    <w:rsid w:val="00E0784E"/>
    <w:rsid w:val="00E3714A"/>
    <w:rsid w:val="00E5116E"/>
    <w:rsid w:val="00EB41EC"/>
    <w:rsid w:val="00EB7C6F"/>
    <w:rsid w:val="00ED70EE"/>
    <w:rsid w:val="00F7450E"/>
    <w:rsid w:val="00F754F1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D1343"/>
  <w15:docId w15:val="{AA128F65-8E53-4275-A22C-7B342B46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5</Pages>
  <Words>943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55</cp:revision>
  <cp:lastPrinted>2021-02-24T07:36:00Z</cp:lastPrinted>
  <dcterms:created xsi:type="dcterms:W3CDTF">2016-12-13T07:41:00Z</dcterms:created>
  <dcterms:modified xsi:type="dcterms:W3CDTF">2021-10-14T08:05:00Z</dcterms:modified>
</cp:coreProperties>
</file>