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9C4F87" w:rsidTr="004B3DC3">
        <w:tc>
          <w:tcPr>
            <w:tcW w:w="9214" w:type="dxa"/>
            <w:gridSpan w:val="2"/>
            <w:shd w:val="clear" w:color="auto" w:fill="FDE9D9"/>
          </w:tcPr>
          <w:p w:rsidR="00D3347A" w:rsidRPr="009C4F87" w:rsidRDefault="00D3347A" w:rsidP="009C4F87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4F87">
              <w:rPr>
                <w:rFonts w:ascii="Arial" w:hAnsi="Arial" w:cs="Arial"/>
                <w:b/>
                <w:sz w:val="20"/>
                <w:szCs w:val="20"/>
              </w:rPr>
              <w:t>ČESTNÉ PROHLÁŠENÍ</w:t>
            </w:r>
            <w:r w:rsidRPr="009C4F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2649E" w:rsidRPr="009C4F87" w:rsidRDefault="0032649E" w:rsidP="009C4F87">
            <w:pPr>
              <w:spacing w:before="240" w:after="24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4F87">
              <w:rPr>
                <w:rFonts w:ascii="Arial" w:hAnsi="Arial" w:cs="Arial"/>
                <w:b/>
                <w:bCs/>
                <w:sz w:val="20"/>
                <w:szCs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9C4F87" w:rsidTr="00DF4E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9C4F87" w:rsidRDefault="00D3347A" w:rsidP="009C4F87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13369D" w:rsidRDefault="0013369D" w:rsidP="009C4F87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369D">
              <w:rPr>
                <w:rFonts w:ascii="Arial" w:hAnsi="Arial" w:cs="Arial"/>
                <w:b/>
                <w:sz w:val="20"/>
                <w:szCs w:val="20"/>
              </w:rPr>
              <w:t>III/13417, III/13418 Počátky, ul. Lázeňská</w:t>
            </w:r>
            <w:bookmarkStart w:id="0" w:name="_GoBack"/>
            <w:bookmarkEnd w:id="0"/>
          </w:p>
        </w:tc>
      </w:tr>
      <w:tr w:rsidR="00D3347A" w:rsidRPr="009C4F8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9C4F87" w:rsidRDefault="00D3347A" w:rsidP="009C4F87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3347A" w:rsidRPr="009C4F8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9C4F87" w:rsidRDefault="00D3347A" w:rsidP="009C4F87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9C4F87" w:rsidRDefault="00D3347A" w:rsidP="009C4F87">
            <w:pPr>
              <w:snapToGrid w:val="0"/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3347A" w:rsidRPr="009C4F8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9C4F87" w:rsidRDefault="00D3347A" w:rsidP="009C4F87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9C4F87" w:rsidRDefault="00D3347A" w:rsidP="009C4F87">
            <w:pPr>
              <w:snapToGrid w:val="0"/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3347A" w:rsidRPr="009C4F8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9C4F87" w:rsidRDefault="00D3347A" w:rsidP="009C4F87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9C4F87">
              <w:rPr>
                <w:rFonts w:ascii="Arial" w:hAnsi="Arial" w:cs="Arial"/>
                <w:sz w:val="20"/>
                <w:szCs w:val="20"/>
              </w:rPr>
              <w:t>O</w:t>
            </w:r>
            <w:r w:rsidRPr="009C4F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9C4F87" w:rsidRDefault="00D3347A" w:rsidP="009C4F87">
            <w:pPr>
              <w:snapToGrid w:val="0"/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D3347A" w:rsidRPr="009C4F8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9C4F87" w:rsidRDefault="00D3347A" w:rsidP="009C4F87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32649E" w:rsidRPr="009C4F87">
              <w:rPr>
                <w:rFonts w:ascii="Arial" w:hAnsi="Arial" w:cs="Arial"/>
                <w:sz w:val="20"/>
                <w:szCs w:val="20"/>
              </w:rPr>
              <w:t xml:space="preserve">poptávkového </w:t>
            </w:r>
            <w:r w:rsidRPr="009C4F87">
              <w:rPr>
                <w:rFonts w:ascii="Arial" w:hAnsi="Arial" w:cs="Arial"/>
                <w:sz w:val="20"/>
                <w:szCs w:val="20"/>
              </w:rPr>
              <w:t>řízení</w:t>
            </w:r>
          </w:p>
        </w:tc>
      </w:tr>
      <w:tr w:rsidR="00833410" w:rsidRPr="009C4F8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C4F87" w:rsidRDefault="00833410" w:rsidP="009C4F87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C4F8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C4F87" w:rsidRDefault="00833410" w:rsidP="009C4F87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C4F8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9C4F87" w:rsidRDefault="00833410" w:rsidP="009C4F87">
            <w:pPr>
              <w:spacing w:before="240" w:after="2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9C4F87">
              <w:rPr>
                <w:rFonts w:ascii="Arial" w:hAnsi="Arial" w:cs="Arial"/>
                <w:sz w:val="20"/>
                <w:szCs w:val="20"/>
              </w:rPr>
              <w:t>O</w:t>
            </w:r>
            <w:r w:rsidRPr="009C4F8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9C4F87" w:rsidRDefault="00D3347A" w:rsidP="009C4F87">
      <w:pPr>
        <w:spacing w:after="120" w:line="276" w:lineRule="auto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9C4F87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9C4F87" w:rsidRDefault="00D3347A" w:rsidP="009C4F87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750C47" w:rsidRPr="009C4F87" w:rsidRDefault="00750C47" w:rsidP="009C4F87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32649E" w:rsidRPr="009C4F87">
        <w:rPr>
          <w:rFonts w:ascii="Arial" w:hAnsi="Arial" w:cs="Arial"/>
          <w:sz w:val="20"/>
          <w:szCs w:val="20"/>
        </w:rPr>
        <w:t>poptávkového řízení na</w:t>
      </w:r>
      <w:r w:rsidRPr="009C4F87">
        <w:rPr>
          <w:rFonts w:ascii="Arial" w:hAnsi="Arial" w:cs="Arial"/>
          <w:sz w:val="20"/>
          <w:szCs w:val="20"/>
        </w:rPr>
        <w:t xml:space="preserve"> předmětnou veřejnou zakázku splňuji:</w:t>
      </w:r>
    </w:p>
    <w:p w:rsidR="00750C47" w:rsidRPr="009C4F87" w:rsidRDefault="00750C47" w:rsidP="009C4F87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9C4F87">
        <w:rPr>
          <w:rFonts w:ascii="Arial" w:hAnsi="Arial" w:cs="Arial"/>
          <w:b w:val="0"/>
          <w:sz w:val="20"/>
          <w:szCs w:val="20"/>
        </w:rPr>
        <w:t>základní způsobilost</w:t>
      </w:r>
      <w:r w:rsidR="00C57C8A" w:rsidRPr="009C4F87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9C4F87" w:rsidRDefault="00750C47" w:rsidP="009C4F87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9C4F87">
        <w:rPr>
          <w:rFonts w:ascii="Arial" w:hAnsi="Arial" w:cs="Arial"/>
          <w:b w:val="0"/>
          <w:sz w:val="20"/>
          <w:szCs w:val="20"/>
        </w:rPr>
        <w:t>profesní způsobilost</w:t>
      </w:r>
      <w:r w:rsidR="00C57C8A" w:rsidRPr="009C4F87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9C4F87" w:rsidRDefault="00750C47" w:rsidP="009C4F87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9C4F87">
        <w:rPr>
          <w:rFonts w:ascii="Arial" w:hAnsi="Arial" w:cs="Arial"/>
          <w:b w:val="0"/>
          <w:sz w:val="20"/>
          <w:szCs w:val="20"/>
        </w:rPr>
        <w:t xml:space="preserve">ekonomickou </w:t>
      </w:r>
      <w:proofErr w:type="gramStart"/>
      <w:r w:rsidRPr="009C4F87">
        <w:rPr>
          <w:rFonts w:ascii="Arial" w:hAnsi="Arial" w:cs="Arial"/>
          <w:b w:val="0"/>
          <w:sz w:val="20"/>
          <w:szCs w:val="20"/>
        </w:rPr>
        <w:t>kvalifikaci</w:t>
      </w:r>
      <w:proofErr w:type="gramEnd"/>
      <w:r w:rsidRPr="009C4F87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9C4F87" w:rsidRDefault="00750C47" w:rsidP="009C4F87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9C4F87">
        <w:rPr>
          <w:rFonts w:ascii="Arial" w:hAnsi="Arial" w:cs="Arial"/>
          <w:b w:val="0"/>
          <w:sz w:val="20"/>
          <w:szCs w:val="20"/>
        </w:rPr>
        <w:t xml:space="preserve">technickou </w:t>
      </w:r>
      <w:proofErr w:type="gramStart"/>
      <w:r w:rsidRPr="009C4F87">
        <w:rPr>
          <w:rFonts w:ascii="Arial" w:hAnsi="Arial" w:cs="Arial"/>
          <w:b w:val="0"/>
          <w:sz w:val="20"/>
          <w:szCs w:val="20"/>
        </w:rPr>
        <w:t>kvalifikaci</w:t>
      </w:r>
      <w:proofErr w:type="gramEnd"/>
      <w:r w:rsidRPr="009C4F87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Default="00750C47" w:rsidP="009C4F87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9C4F87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32649E" w:rsidRPr="009C4F87">
        <w:rPr>
          <w:rFonts w:ascii="Arial" w:hAnsi="Arial" w:cs="Arial"/>
          <w:b w:val="0"/>
          <w:sz w:val="20"/>
          <w:szCs w:val="20"/>
        </w:rPr>
        <w:t>poptávkovéh</w:t>
      </w:r>
      <w:r w:rsidRPr="009C4F87">
        <w:rPr>
          <w:rFonts w:ascii="Arial" w:hAnsi="Arial" w:cs="Arial"/>
          <w:b w:val="0"/>
          <w:sz w:val="20"/>
          <w:szCs w:val="20"/>
        </w:rPr>
        <w:t xml:space="preserve">o řízení, který </w:t>
      </w:r>
      <w:r w:rsidR="0032649E" w:rsidRPr="009C4F87">
        <w:rPr>
          <w:rFonts w:ascii="Arial" w:hAnsi="Arial" w:cs="Arial"/>
          <w:b w:val="0"/>
          <w:sz w:val="20"/>
          <w:szCs w:val="20"/>
        </w:rPr>
        <w:t>splňuje požadavky stanovené v</w:t>
      </w:r>
      <w:r w:rsidR="00C57C8A" w:rsidRPr="009C4F87">
        <w:rPr>
          <w:rFonts w:ascii="Arial" w:hAnsi="Arial" w:cs="Arial"/>
          <w:b w:val="0"/>
          <w:sz w:val="20"/>
          <w:szCs w:val="20"/>
        </w:rPr>
        <w:t> </w:t>
      </w:r>
      <w:r w:rsidR="00C57C8A" w:rsidRPr="009C4F87">
        <w:rPr>
          <w:rFonts w:ascii="Arial" w:hAnsi="Arial" w:cs="Arial"/>
          <w:sz w:val="20"/>
          <w:szCs w:val="20"/>
        </w:rPr>
        <w:t>článku 9</w:t>
      </w:r>
      <w:r w:rsidR="00C57C8A" w:rsidRPr="009C4F87">
        <w:rPr>
          <w:rFonts w:ascii="Arial" w:hAnsi="Arial" w:cs="Arial"/>
          <w:b w:val="0"/>
          <w:sz w:val="20"/>
          <w:szCs w:val="20"/>
        </w:rPr>
        <w:t xml:space="preserve"> zadávací dokumentace</w:t>
      </w:r>
      <w:r w:rsidRPr="009C4F87">
        <w:rPr>
          <w:rFonts w:ascii="Arial" w:hAnsi="Arial" w:cs="Arial"/>
          <w:b w:val="0"/>
          <w:sz w:val="20"/>
          <w:szCs w:val="20"/>
        </w:rPr>
        <w:t xml:space="preserve">. </w:t>
      </w:r>
    </w:p>
    <w:p w:rsidR="00580ED0" w:rsidRPr="009C4F87" w:rsidRDefault="00580ED0" w:rsidP="009C4F87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p w:rsidR="00D3347A" w:rsidRPr="009C4F87" w:rsidRDefault="00D3347A" w:rsidP="009C4F87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lastRenderedPageBreak/>
        <w:t xml:space="preserve">Čestně prohlašuji, že jsem v posledních </w:t>
      </w:r>
      <w:r w:rsidR="009F40D6" w:rsidRPr="009C4F87">
        <w:rPr>
          <w:rFonts w:ascii="Arial" w:hAnsi="Arial" w:cs="Arial"/>
          <w:sz w:val="20"/>
          <w:szCs w:val="20"/>
        </w:rPr>
        <w:t>pěti</w:t>
      </w:r>
      <w:r w:rsidRPr="009C4F87">
        <w:rPr>
          <w:rFonts w:ascii="Arial" w:hAnsi="Arial" w:cs="Arial"/>
          <w:sz w:val="20"/>
          <w:szCs w:val="20"/>
        </w:rPr>
        <w:t xml:space="preserve"> letech před zahájením </w:t>
      </w:r>
      <w:r w:rsidR="0032649E" w:rsidRPr="009C4F87">
        <w:rPr>
          <w:rFonts w:ascii="Arial" w:hAnsi="Arial" w:cs="Arial"/>
          <w:sz w:val="20"/>
          <w:szCs w:val="20"/>
        </w:rPr>
        <w:t>poptávkového</w:t>
      </w:r>
      <w:r w:rsidRPr="009C4F87">
        <w:rPr>
          <w:rFonts w:ascii="Arial" w:hAnsi="Arial" w:cs="Arial"/>
          <w:sz w:val="20"/>
          <w:szCs w:val="20"/>
        </w:rPr>
        <w:t xml:space="preserve"> řízení poskytl tyto významné </w:t>
      </w:r>
      <w:r w:rsidR="006427EC" w:rsidRPr="009C4F87">
        <w:rPr>
          <w:rFonts w:ascii="Arial" w:hAnsi="Arial" w:cs="Arial"/>
          <w:sz w:val="20"/>
          <w:szCs w:val="20"/>
        </w:rPr>
        <w:t>stavební práce</w:t>
      </w:r>
      <w:r w:rsidRPr="009C4F87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9C4F87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9C4F87" w:rsidRDefault="00750C47" w:rsidP="009C4F87">
            <w:pPr>
              <w:pStyle w:val="text"/>
              <w:widowControl/>
              <w:spacing w:after="24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C4F87">
              <w:rPr>
                <w:b/>
                <w:sz w:val="20"/>
                <w:szCs w:val="20"/>
              </w:rPr>
              <w:t>Referenční</w:t>
            </w:r>
            <w:r w:rsidR="00B52A81" w:rsidRPr="009C4F87">
              <w:rPr>
                <w:b/>
                <w:sz w:val="20"/>
                <w:szCs w:val="20"/>
              </w:rPr>
              <w:t xml:space="preserve"> </w:t>
            </w:r>
            <w:r w:rsidR="006427EC" w:rsidRPr="009C4F87">
              <w:rPr>
                <w:b/>
                <w:sz w:val="20"/>
                <w:szCs w:val="20"/>
              </w:rPr>
              <w:t>stavební práce</w:t>
            </w:r>
            <w:r w:rsidR="00B52A81" w:rsidRPr="009C4F87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750C47" w:rsidRPr="009C4F87" w:rsidTr="004B3DC3">
        <w:trPr>
          <w:cantSplit/>
        </w:trPr>
        <w:tc>
          <w:tcPr>
            <w:tcW w:w="4032" w:type="dxa"/>
          </w:tcPr>
          <w:p w:rsidR="00750C47" w:rsidRPr="009C4F87" w:rsidRDefault="00750C47" w:rsidP="009C4F87">
            <w:pPr>
              <w:pStyle w:val="text"/>
              <w:widowControl/>
              <w:spacing w:after="240" w:line="276" w:lineRule="auto"/>
              <w:rPr>
                <w:b/>
                <w:bCs/>
                <w:sz w:val="20"/>
                <w:szCs w:val="20"/>
              </w:rPr>
            </w:pPr>
            <w:r w:rsidRPr="009C4F87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750C47" w:rsidRPr="009C4F87" w:rsidRDefault="00750C47" w:rsidP="009C4F87">
            <w:pPr>
              <w:pStyle w:val="text"/>
              <w:widowControl/>
              <w:spacing w:after="240" w:line="276" w:lineRule="auto"/>
              <w:rPr>
                <w:b/>
                <w:bCs/>
                <w:sz w:val="20"/>
                <w:szCs w:val="20"/>
              </w:rPr>
            </w:pPr>
            <w:r w:rsidRPr="009C4F87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833410" w:rsidRPr="009C4F87" w:rsidTr="00833410">
        <w:trPr>
          <w:cantSplit/>
        </w:trPr>
        <w:tc>
          <w:tcPr>
            <w:tcW w:w="4032" w:type="dxa"/>
          </w:tcPr>
          <w:p w:rsidR="00833410" w:rsidRPr="009C4F87" w:rsidRDefault="00833410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C4F87" w:rsidTr="00833410">
        <w:trPr>
          <w:cantSplit/>
        </w:trPr>
        <w:tc>
          <w:tcPr>
            <w:tcW w:w="4032" w:type="dxa"/>
          </w:tcPr>
          <w:p w:rsidR="00833410" w:rsidRPr="009C4F87" w:rsidRDefault="006427EC" w:rsidP="009C4F87">
            <w:pPr>
              <w:pStyle w:val="text"/>
              <w:widowControl/>
              <w:spacing w:after="240" w:line="276" w:lineRule="auto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C4F87" w:rsidTr="00833410">
        <w:trPr>
          <w:cantSplit/>
        </w:trPr>
        <w:tc>
          <w:tcPr>
            <w:tcW w:w="4032" w:type="dxa"/>
          </w:tcPr>
          <w:p w:rsidR="00833410" w:rsidRPr="009C4F87" w:rsidRDefault="00833410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 xml:space="preserve">Doba </w:t>
            </w:r>
            <w:r w:rsidR="006427EC" w:rsidRPr="009C4F87">
              <w:rPr>
                <w:sz w:val="20"/>
                <w:szCs w:val="20"/>
              </w:rPr>
              <w:t>provedení stavebních prací</w:t>
            </w:r>
            <w:r w:rsidRPr="009C4F87">
              <w:rPr>
                <w:sz w:val="20"/>
                <w:szCs w:val="20"/>
              </w:rPr>
              <w:t xml:space="preserve"> </w:t>
            </w:r>
            <w:r w:rsidR="006427EC" w:rsidRPr="009C4F87">
              <w:rPr>
                <w:sz w:val="20"/>
                <w:szCs w:val="20"/>
              </w:rPr>
              <w:br/>
            </w:r>
            <w:r w:rsidRPr="009C4F87">
              <w:rPr>
                <w:sz w:val="20"/>
                <w:szCs w:val="20"/>
              </w:rPr>
              <w:t>(</w:t>
            </w:r>
            <w:r w:rsidR="006427EC" w:rsidRPr="009C4F87">
              <w:rPr>
                <w:sz w:val="20"/>
                <w:szCs w:val="20"/>
              </w:rPr>
              <w:t>rok zahájení a dokončení</w:t>
            </w:r>
            <w:r w:rsidRPr="009C4F87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C4F87" w:rsidTr="00833410">
        <w:trPr>
          <w:cantSplit/>
        </w:trPr>
        <w:tc>
          <w:tcPr>
            <w:tcW w:w="4032" w:type="dxa"/>
          </w:tcPr>
          <w:p w:rsidR="00833410" w:rsidRPr="009C4F87" w:rsidRDefault="006427EC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Finanční náklady stavebních prací</w:t>
            </w:r>
            <w:r w:rsidRPr="009C4F87">
              <w:rPr>
                <w:sz w:val="20"/>
                <w:szCs w:val="20"/>
              </w:rPr>
              <w:br/>
              <w:t>(</w:t>
            </w:r>
            <w:r w:rsidR="00833410" w:rsidRPr="009C4F87">
              <w:rPr>
                <w:sz w:val="20"/>
                <w:szCs w:val="20"/>
              </w:rPr>
              <w:t>v Kč včetně DPH</w:t>
            </w:r>
            <w:r w:rsidRPr="009C4F87">
              <w:rPr>
                <w:sz w:val="20"/>
                <w:szCs w:val="20"/>
              </w:rPr>
              <w:t>)</w:t>
            </w:r>
            <w:r w:rsidR="00833410" w:rsidRPr="009C4F8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9C4F87" w:rsidTr="00833410">
        <w:trPr>
          <w:cantSplit/>
          <w:trHeight w:val="797"/>
        </w:trPr>
        <w:tc>
          <w:tcPr>
            <w:tcW w:w="4032" w:type="dxa"/>
          </w:tcPr>
          <w:p w:rsidR="00833410" w:rsidRPr="009C4F87" w:rsidRDefault="006427EC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Stručný popis stavebních prací</w:t>
            </w:r>
            <w:r w:rsidRPr="009C4F87">
              <w:rPr>
                <w:sz w:val="20"/>
                <w:szCs w:val="20"/>
              </w:rPr>
              <w:br/>
            </w:r>
            <w:r w:rsidR="00833410" w:rsidRPr="009C4F87">
              <w:rPr>
                <w:sz w:val="20"/>
                <w:szCs w:val="20"/>
              </w:rPr>
              <w:t>(</w:t>
            </w:r>
            <w:r w:rsidRPr="009C4F87">
              <w:rPr>
                <w:sz w:val="20"/>
                <w:szCs w:val="20"/>
              </w:rPr>
              <w:t>název, druh stavby apod.</w:t>
            </w:r>
            <w:r w:rsidR="00833410" w:rsidRPr="009C4F87">
              <w:rPr>
                <w:sz w:val="20"/>
                <w:szCs w:val="20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9C4F87" w:rsidRDefault="00833410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9C4F87" w:rsidRDefault="006427EC" w:rsidP="009C4F87">
      <w:pPr>
        <w:pStyle w:val="Odstavecseseznamem"/>
        <w:spacing w:before="240" w:after="240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9C4F87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C4F87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427EC" w:rsidRPr="009C4F87" w:rsidTr="00BC36E4">
        <w:trPr>
          <w:cantSplit/>
        </w:trPr>
        <w:tc>
          <w:tcPr>
            <w:tcW w:w="4032" w:type="dxa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rPr>
                <w:b/>
                <w:bCs/>
                <w:sz w:val="20"/>
                <w:szCs w:val="20"/>
              </w:rPr>
            </w:pPr>
            <w:r w:rsidRPr="009C4F87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rPr>
                <w:b/>
                <w:bCs/>
                <w:sz w:val="20"/>
                <w:szCs w:val="20"/>
              </w:rPr>
            </w:pPr>
            <w:r w:rsidRPr="009C4F87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427EC" w:rsidRPr="009C4F87" w:rsidTr="00BC36E4">
        <w:trPr>
          <w:cantSplit/>
        </w:trPr>
        <w:tc>
          <w:tcPr>
            <w:tcW w:w="4032" w:type="dxa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9C4F87" w:rsidRDefault="006427EC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9C4F87" w:rsidTr="00BC36E4">
        <w:trPr>
          <w:cantSplit/>
        </w:trPr>
        <w:tc>
          <w:tcPr>
            <w:tcW w:w="4032" w:type="dxa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9C4F87" w:rsidRDefault="006427EC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9C4F87" w:rsidTr="00BC36E4">
        <w:trPr>
          <w:cantSplit/>
        </w:trPr>
        <w:tc>
          <w:tcPr>
            <w:tcW w:w="4032" w:type="dxa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 xml:space="preserve">Doba provedení stavebních prací </w:t>
            </w:r>
            <w:r w:rsidRPr="009C4F87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427EC" w:rsidRPr="009C4F87" w:rsidRDefault="006427EC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9C4F87" w:rsidTr="00BC36E4">
        <w:trPr>
          <w:cantSplit/>
        </w:trPr>
        <w:tc>
          <w:tcPr>
            <w:tcW w:w="4032" w:type="dxa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Finanční náklady stavebních prací</w:t>
            </w:r>
            <w:r w:rsidRPr="009C4F87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427EC" w:rsidRPr="009C4F87" w:rsidRDefault="006427EC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9C4F87" w:rsidTr="00BC36E4">
        <w:trPr>
          <w:cantSplit/>
          <w:trHeight w:val="797"/>
        </w:trPr>
        <w:tc>
          <w:tcPr>
            <w:tcW w:w="4032" w:type="dxa"/>
          </w:tcPr>
          <w:p w:rsidR="006427EC" w:rsidRPr="009C4F87" w:rsidRDefault="006427EC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Stručný popis stavebních prací</w:t>
            </w:r>
            <w:r w:rsidRPr="009C4F87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427EC" w:rsidRPr="009C4F87" w:rsidRDefault="006427EC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Pr="009C4F87" w:rsidRDefault="009F40D6" w:rsidP="009C4F87">
      <w:pPr>
        <w:pStyle w:val="Odstavecseseznamem"/>
        <w:spacing w:before="240" w:after="240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9C4F87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9C4F87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9F40D6" w:rsidRPr="009C4F87" w:rsidTr="00BB2848">
        <w:trPr>
          <w:cantSplit/>
        </w:trPr>
        <w:tc>
          <w:tcPr>
            <w:tcW w:w="4032" w:type="dxa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rPr>
                <w:b/>
                <w:bCs/>
                <w:sz w:val="20"/>
                <w:szCs w:val="20"/>
              </w:rPr>
            </w:pPr>
            <w:r w:rsidRPr="009C4F87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rPr>
                <w:b/>
                <w:bCs/>
                <w:sz w:val="20"/>
                <w:szCs w:val="20"/>
              </w:rPr>
            </w:pPr>
            <w:r w:rsidRPr="009C4F87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9F40D6" w:rsidRPr="009C4F87" w:rsidTr="00BB2848">
        <w:trPr>
          <w:cantSplit/>
        </w:trPr>
        <w:tc>
          <w:tcPr>
            <w:tcW w:w="4032" w:type="dxa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9C4F87" w:rsidRDefault="009F40D6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9C4F87" w:rsidTr="00BB2848">
        <w:trPr>
          <w:cantSplit/>
        </w:trPr>
        <w:tc>
          <w:tcPr>
            <w:tcW w:w="4032" w:type="dxa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9C4F87" w:rsidRDefault="009F40D6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9C4F87" w:rsidTr="00BB2848">
        <w:trPr>
          <w:cantSplit/>
        </w:trPr>
        <w:tc>
          <w:tcPr>
            <w:tcW w:w="4032" w:type="dxa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 xml:space="preserve">Doba provedení stavebních prací </w:t>
            </w:r>
            <w:r w:rsidRPr="009C4F87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9F40D6" w:rsidRPr="009C4F87" w:rsidRDefault="009F40D6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9C4F87" w:rsidTr="00BB2848">
        <w:trPr>
          <w:cantSplit/>
        </w:trPr>
        <w:tc>
          <w:tcPr>
            <w:tcW w:w="4032" w:type="dxa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Finanční náklady stavebních prací</w:t>
            </w:r>
            <w:r w:rsidRPr="009C4F87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9F40D6" w:rsidRPr="009C4F87" w:rsidRDefault="009F40D6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9C4F87" w:rsidTr="00BB2848">
        <w:trPr>
          <w:cantSplit/>
          <w:trHeight w:val="797"/>
        </w:trPr>
        <w:tc>
          <w:tcPr>
            <w:tcW w:w="4032" w:type="dxa"/>
          </w:tcPr>
          <w:p w:rsidR="009F40D6" w:rsidRPr="009C4F87" w:rsidRDefault="009F40D6" w:rsidP="009C4F87">
            <w:pPr>
              <w:pStyle w:val="text"/>
              <w:widowControl/>
              <w:spacing w:after="240" w:line="276" w:lineRule="auto"/>
              <w:jc w:val="left"/>
              <w:rPr>
                <w:sz w:val="20"/>
                <w:szCs w:val="20"/>
              </w:rPr>
            </w:pPr>
            <w:r w:rsidRPr="009C4F87">
              <w:rPr>
                <w:sz w:val="20"/>
                <w:szCs w:val="20"/>
              </w:rPr>
              <w:t>Stručný popis stavebních prací</w:t>
            </w:r>
            <w:r w:rsidRPr="009C4F87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9F40D6" w:rsidRPr="009C4F87" w:rsidRDefault="009F40D6" w:rsidP="009C4F8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9C4F87" w:rsidRDefault="00833410" w:rsidP="009C4F87">
      <w:pPr>
        <w:pStyle w:val="Odstavecseseznamem"/>
        <w:spacing w:before="240" w:after="240"/>
        <w:ind w:left="426" w:right="-284"/>
        <w:jc w:val="both"/>
        <w:rPr>
          <w:rFonts w:ascii="Arial" w:hAnsi="Arial" w:cs="Arial"/>
          <w:sz w:val="20"/>
          <w:szCs w:val="20"/>
        </w:rPr>
      </w:pPr>
      <w:r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Účastník </w:t>
      </w:r>
      <w:r w:rsidR="0032649E"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poptávkovéh</w:t>
      </w:r>
      <w:r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o řízení přidá další tabulky podle uvedeného vzoru v závislosti na počtu </w:t>
      </w:r>
      <w:r w:rsidR="006427EC"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stavebních prací</w:t>
      </w:r>
      <w:r w:rsidR="005D3C79"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.</w:t>
      </w:r>
    </w:p>
    <w:p w:rsidR="00B52A81" w:rsidRPr="009C4F87" w:rsidRDefault="00B52A81" w:rsidP="009C4F87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9C4F87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9C4F87" w:rsidRDefault="00833410" w:rsidP="009C4F87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833410" w:rsidRPr="009C4F87" w:rsidRDefault="00833410" w:rsidP="009C4F87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833410" w:rsidRPr="009C4F87" w:rsidRDefault="00833410" w:rsidP="009C4F87">
      <w:pPr>
        <w:pStyle w:val="Odstavecseseznamem"/>
        <w:numPr>
          <w:ilvl w:val="0"/>
          <w:numId w:val="4"/>
        </w:numPr>
        <w:spacing w:before="240" w:after="2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32649E" w:rsidRPr="009C4F87">
        <w:rPr>
          <w:rFonts w:ascii="Arial" w:hAnsi="Arial" w:cs="Arial"/>
          <w:sz w:val="20"/>
          <w:szCs w:val="20"/>
        </w:rPr>
        <w:t>poptávkového řízení na</w:t>
      </w:r>
      <w:r w:rsidRPr="009C4F87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833410" w:rsidRPr="009C4F87" w:rsidRDefault="00833410" w:rsidP="009C4F87">
      <w:pPr>
        <w:pStyle w:val="Odstavecseseznamem"/>
        <w:numPr>
          <w:ilvl w:val="0"/>
          <w:numId w:val="4"/>
        </w:numPr>
        <w:spacing w:before="240" w:after="2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32649E" w:rsidRPr="009C4F87">
        <w:rPr>
          <w:rFonts w:ascii="Arial" w:hAnsi="Arial" w:cs="Arial"/>
          <w:sz w:val="20"/>
          <w:szCs w:val="20"/>
        </w:rPr>
        <w:t>poptávkového řízení na</w:t>
      </w:r>
      <w:r w:rsidRPr="009C4F87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A30649" w:rsidRPr="009C4F87" w:rsidRDefault="00A30649" w:rsidP="009C4F87">
      <w:pPr>
        <w:pStyle w:val="Odstavecseseznamem"/>
        <w:numPr>
          <w:ilvl w:val="0"/>
          <w:numId w:val="4"/>
        </w:numPr>
        <w:spacing w:before="240" w:after="2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32649E" w:rsidRPr="009C4F87">
        <w:rPr>
          <w:rFonts w:ascii="Arial" w:hAnsi="Arial" w:cs="Arial"/>
          <w:sz w:val="20"/>
          <w:szCs w:val="20"/>
        </w:rPr>
        <w:t>poptávkovéh</w:t>
      </w:r>
      <w:r w:rsidRPr="009C4F87">
        <w:rPr>
          <w:rFonts w:ascii="Arial" w:hAnsi="Arial" w:cs="Arial"/>
          <w:sz w:val="20"/>
          <w:szCs w:val="20"/>
        </w:rPr>
        <w:t>o řízení nedal svolení jiným dodavatelům, a</w:t>
      </w:r>
      <w:r w:rsidR="0032649E" w:rsidRPr="009C4F87">
        <w:rPr>
          <w:rFonts w:ascii="Arial" w:hAnsi="Arial" w:cs="Arial"/>
          <w:sz w:val="20"/>
          <w:szCs w:val="20"/>
        </w:rPr>
        <w:t>by mým prostřednictvím v tomto poptávkové</w:t>
      </w:r>
      <w:r w:rsidRPr="009C4F87">
        <w:rPr>
          <w:rFonts w:ascii="Arial" w:hAnsi="Arial" w:cs="Arial"/>
          <w:sz w:val="20"/>
          <w:szCs w:val="20"/>
        </w:rPr>
        <w:t>m řízení prokazovali kvalifikaci,</w:t>
      </w:r>
    </w:p>
    <w:p w:rsidR="00833410" w:rsidRPr="009C4F87" w:rsidRDefault="00833410" w:rsidP="009C4F87">
      <w:pPr>
        <w:pStyle w:val="Odstavecseseznamem"/>
        <w:numPr>
          <w:ilvl w:val="0"/>
          <w:numId w:val="4"/>
        </w:numPr>
        <w:spacing w:before="240" w:after="2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C57C8A" w:rsidRPr="009C4F87">
        <w:rPr>
          <w:rFonts w:ascii="Arial" w:hAnsi="Arial" w:cs="Arial"/>
          <w:sz w:val="20"/>
          <w:szCs w:val="20"/>
        </w:rPr>
        <w:t>v </w:t>
      </w:r>
      <w:r w:rsidR="00C57C8A" w:rsidRPr="009C4F87">
        <w:rPr>
          <w:rFonts w:ascii="Arial" w:hAnsi="Arial" w:cs="Arial"/>
          <w:b/>
          <w:sz w:val="20"/>
          <w:szCs w:val="20"/>
        </w:rPr>
        <w:t xml:space="preserve">článku 12 </w:t>
      </w:r>
      <w:r w:rsidR="00C57C8A" w:rsidRPr="009C4F87">
        <w:rPr>
          <w:rFonts w:ascii="Arial" w:hAnsi="Arial" w:cs="Arial"/>
          <w:sz w:val="20"/>
          <w:szCs w:val="20"/>
        </w:rPr>
        <w:t>zadávací dokumentace</w:t>
      </w:r>
      <w:r w:rsidRPr="009C4F87">
        <w:rPr>
          <w:rFonts w:ascii="Arial" w:hAnsi="Arial" w:cs="Arial"/>
          <w:sz w:val="20"/>
          <w:szCs w:val="20"/>
        </w:rPr>
        <w:t xml:space="preserve">.  </w:t>
      </w:r>
    </w:p>
    <w:p w:rsidR="00750C47" w:rsidRPr="009C4F87" w:rsidRDefault="00833410" w:rsidP="009C4F87">
      <w:pPr>
        <w:spacing w:before="240" w:after="240" w:line="276" w:lineRule="auto"/>
        <w:jc w:val="both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9C4F87" w:rsidRDefault="00833410" w:rsidP="009C4F87">
      <w:pPr>
        <w:spacing w:before="240" w:after="24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9C4F87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9C4F87" w:rsidRDefault="00833410" w:rsidP="009C4F87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</w:t>
            </w:r>
            <w:r w:rsidR="00132943" w:rsidRPr="009C4F87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9C4F87" w:rsidRDefault="00132943" w:rsidP="009C4F87">
      <w:pPr>
        <w:pStyle w:val="2nesltext"/>
        <w:spacing w:line="276" w:lineRule="auto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Dodavatel </w:t>
      </w:r>
      <w:r w:rsidRPr="009C4F87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 xml:space="preserve">, IČO: </w: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 xml:space="preserve">, se sídlem </w: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>, PSČ </w: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>, (dále jen „</w:t>
      </w:r>
      <w:r w:rsidRPr="009C4F87">
        <w:rPr>
          <w:rFonts w:ascii="Arial" w:hAnsi="Arial" w:cs="Arial"/>
          <w:b/>
          <w:i/>
          <w:sz w:val="20"/>
          <w:szCs w:val="20"/>
        </w:rPr>
        <w:t>dodavatel</w:t>
      </w:r>
      <w:r w:rsidRPr="009C4F87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9C4F87">
        <w:rPr>
          <w:rFonts w:ascii="Arial" w:hAnsi="Arial" w:cs="Arial"/>
          <w:sz w:val="20"/>
          <w:szCs w:val="20"/>
        </w:rPr>
        <w:t>poptávkového</w:t>
      </w:r>
      <w:r w:rsidRPr="009C4F87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9C4F87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9C4F87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9C4F87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132943" w:rsidRPr="009C4F8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132943" w:rsidRPr="009C4F87" w:rsidRDefault="00132943" w:rsidP="009C4F87">
            <w:pPr>
              <w:keepNext/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C4F87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C4F87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9C4F8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9C4F8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9C4F87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9C4F87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F87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9C4F87" w:rsidRDefault="00132943" w:rsidP="009C4F87">
            <w:pPr>
              <w:keepNext/>
              <w:spacing w:line="276" w:lineRule="auto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C4F8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9C4F87" w:rsidRDefault="00833410" w:rsidP="009C4F87">
      <w:pPr>
        <w:pStyle w:val="Odstavecseseznamem"/>
        <w:spacing w:before="240" w:after="240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</w:t>
      </w:r>
      <w:r w:rsidR="0032649E"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 poptávkového</w:t>
      </w:r>
      <w:r w:rsidRPr="009C4F87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 řízení přidá další tabulky podle uvedeného vzoru v závislosti na počtu poddodavatelů.</w:t>
      </w:r>
    </w:p>
    <w:p w:rsidR="00132943" w:rsidRPr="009C4F87" w:rsidRDefault="00132943" w:rsidP="009C4F87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132943" w:rsidRPr="009C4F87" w:rsidRDefault="00132943" w:rsidP="009C4F8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32943" w:rsidRPr="009C4F87" w:rsidRDefault="0032649E" w:rsidP="009C4F87">
      <w:pPr>
        <w:spacing w:line="276" w:lineRule="auto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9C4F87">
        <w:rPr>
          <w:rFonts w:ascii="Arial" w:hAnsi="Arial" w:cs="Arial"/>
          <w:b/>
          <w:i/>
          <w:sz w:val="20"/>
          <w:szCs w:val="20"/>
        </w:rPr>
        <w:t>Pokyn pro účastníka poptávkovéh</w:t>
      </w:r>
      <w:r w:rsidR="00132943" w:rsidRPr="009C4F87">
        <w:rPr>
          <w:rFonts w:ascii="Arial" w:hAnsi="Arial" w:cs="Arial"/>
          <w:b/>
          <w:i/>
          <w:sz w:val="20"/>
          <w:szCs w:val="20"/>
        </w:rPr>
        <w:t>o řízení:</w:t>
      </w:r>
    </w:p>
    <w:p w:rsidR="00132943" w:rsidRPr="009C4F87" w:rsidRDefault="0032649E" w:rsidP="009C4F87">
      <w:pPr>
        <w:spacing w:line="276" w:lineRule="auto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9C4F87">
        <w:rPr>
          <w:rFonts w:ascii="Arial" w:hAnsi="Arial" w:cs="Arial"/>
          <w:i/>
          <w:sz w:val="20"/>
          <w:szCs w:val="20"/>
        </w:rPr>
        <w:t>V případě, že účastníku poptávkovéh</w:t>
      </w:r>
      <w:r w:rsidR="00132943" w:rsidRPr="009C4F87">
        <w:rPr>
          <w:rFonts w:ascii="Arial" w:hAnsi="Arial" w:cs="Arial"/>
          <w:i/>
          <w:sz w:val="20"/>
          <w:szCs w:val="20"/>
        </w:rPr>
        <w:t xml:space="preserve">o řízení nejsou známi poddodavatelé, </w:t>
      </w:r>
      <w:proofErr w:type="gramStart"/>
      <w:r w:rsidR="00132943" w:rsidRPr="009C4F87">
        <w:rPr>
          <w:rFonts w:ascii="Arial" w:hAnsi="Arial" w:cs="Arial"/>
          <w:i/>
          <w:sz w:val="20"/>
          <w:szCs w:val="20"/>
        </w:rPr>
        <w:t>jež</w:t>
      </w:r>
      <w:proofErr w:type="gramEnd"/>
      <w:r w:rsidR="00132943" w:rsidRPr="009C4F87">
        <w:rPr>
          <w:rFonts w:ascii="Arial" w:hAnsi="Arial" w:cs="Arial"/>
          <w:i/>
          <w:sz w:val="20"/>
          <w:szCs w:val="20"/>
        </w:rPr>
        <w:t xml:space="preserve"> se budou podílet na pl</w:t>
      </w:r>
      <w:r w:rsidRPr="009C4F87">
        <w:rPr>
          <w:rFonts w:ascii="Arial" w:hAnsi="Arial" w:cs="Arial"/>
          <w:i/>
          <w:sz w:val="20"/>
          <w:szCs w:val="20"/>
        </w:rPr>
        <w:t>nění veřejné zakázky, účastník poptávkové</w:t>
      </w:r>
      <w:r w:rsidR="00132943" w:rsidRPr="009C4F87">
        <w:rPr>
          <w:rFonts w:ascii="Arial" w:hAnsi="Arial" w:cs="Arial"/>
          <w:i/>
          <w:sz w:val="20"/>
          <w:szCs w:val="20"/>
        </w:rPr>
        <w:t>ho řízení tento seznam neuvede a tuto skutečnost čestně prohlásí.</w:t>
      </w:r>
    </w:p>
    <w:p w:rsidR="00132943" w:rsidRPr="009C4F87" w:rsidRDefault="00132943" w:rsidP="009C4F87">
      <w:pPr>
        <w:spacing w:line="276" w:lineRule="auto"/>
        <w:ind w:firstLine="4"/>
        <w:jc w:val="both"/>
        <w:rPr>
          <w:rFonts w:ascii="Arial" w:hAnsi="Arial" w:cs="Arial"/>
          <w:sz w:val="20"/>
          <w:szCs w:val="20"/>
        </w:rPr>
      </w:pPr>
    </w:p>
    <w:p w:rsidR="00132943" w:rsidRDefault="00132943" w:rsidP="009C4F87">
      <w:pPr>
        <w:spacing w:line="276" w:lineRule="auto"/>
        <w:ind w:firstLine="6"/>
        <w:jc w:val="both"/>
        <w:rPr>
          <w:rFonts w:ascii="Arial" w:hAnsi="Arial" w:cs="Arial"/>
          <w:sz w:val="20"/>
          <w:szCs w:val="20"/>
        </w:rPr>
      </w:pPr>
      <w:r w:rsidRPr="009C4F87">
        <w:rPr>
          <w:rFonts w:ascii="Arial" w:hAnsi="Arial" w:cs="Arial"/>
          <w:sz w:val="20"/>
          <w:szCs w:val="20"/>
        </w:rPr>
        <w:t xml:space="preserve">Dodavatel </w:t>
      </w:r>
      <w:r w:rsidRPr="009C4F87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 xml:space="preserve">, IČO: </w: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 xml:space="preserve">, se sídlem </w: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>, PSČ </w: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9C4F87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9C4F87">
        <w:rPr>
          <w:rFonts w:ascii="Arial" w:hAnsi="Arial" w:cs="Arial"/>
          <w:sz w:val="20"/>
          <w:szCs w:val="20"/>
          <w:highlight w:val="cyan"/>
        </w:rPr>
        <w:fldChar w:fldCharType="end"/>
      </w:r>
      <w:r w:rsidRPr="009C4F87">
        <w:rPr>
          <w:rFonts w:ascii="Arial" w:hAnsi="Arial" w:cs="Arial"/>
          <w:sz w:val="20"/>
          <w:szCs w:val="20"/>
        </w:rPr>
        <w:t>, (dále jen „</w:t>
      </w:r>
      <w:r w:rsidRPr="009C4F87">
        <w:rPr>
          <w:rFonts w:ascii="Arial" w:hAnsi="Arial" w:cs="Arial"/>
          <w:b/>
          <w:i/>
          <w:sz w:val="20"/>
          <w:szCs w:val="20"/>
        </w:rPr>
        <w:t>dodavatel</w:t>
      </w:r>
      <w:r w:rsidRPr="009C4F87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9C4F87">
        <w:rPr>
          <w:rFonts w:ascii="Arial" w:hAnsi="Arial" w:cs="Arial"/>
          <w:sz w:val="20"/>
          <w:szCs w:val="20"/>
        </w:rPr>
        <w:t>poptávkového</w:t>
      </w:r>
      <w:r w:rsidRPr="009C4F87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580ED0" w:rsidRDefault="00580ED0" w:rsidP="009C4F87">
      <w:pPr>
        <w:spacing w:line="276" w:lineRule="auto"/>
        <w:ind w:firstLine="6"/>
        <w:jc w:val="both"/>
        <w:rPr>
          <w:rFonts w:ascii="Arial" w:hAnsi="Arial" w:cs="Arial"/>
          <w:sz w:val="20"/>
          <w:szCs w:val="20"/>
        </w:rPr>
      </w:pPr>
    </w:p>
    <w:p w:rsidR="00580ED0" w:rsidRDefault="00580ED0" w:rsidP="009C4F87">
      <w:pPr>
        <w:spacing w:after="120" w:line="276" w:lineRule="auto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A07CB" w:rsidRPr="009C4F87" w:rsidRDefault="00FA07CB" w:rsidP="009C4F87">
      <w:pPr>
        <w:spacing w:after="120" w:line="276" w:lineRule="auto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>V ……...</w:t>
      </w:r>
      <w:r w:rsidR="002C5E8D"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>.</w:t>
      </w:r>
      <w:r w:rsidR="00EF1FB9"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>.......... dne ………..........</w:t>
      </w:r>
    </w:p>
    <w:p w:rsidR="00FA07CB" w:rsidRPr="009C4F87" w:rsidRDefault="00FA07CB" w:rsidP="009C4F87">
      <w:pPr>
        <w:spacing w:line="276" w:lineRule="auto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FA07CB" w:rsidRPr="009C4F87" w:rsidRDefault="00FA07CB" w:rsidP="009C4F87">
      <w:pPr>
        <w:spacing w:line="276" w:lineRule="auto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FA07CB" w:rsidRPr="009C4F87" w:rsidRDefault="00FA07CB" w:rsidP="009C4F87">
      <w:pPr>
        <w:spacing w:line="276" w:lineRule="auto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9C4F87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FA07CB" w:rsidRPr="009C4F87" w:rsidRDefault="00FA07CB" w:rsidP="009C4F87">
      <w:pPr>
        <w:tabs>
          <w:tab w:val="left" w:pos="5670"/>
        </w:tabs>
        <w:spacing w:line="276" w:lineRule="auto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9C4F87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p w:rsidR="00FA07CB" w:rsidRPr="009C4F87" w:rsidRDefault="00FA07CB" w:rsidP="009C4F87">
      <w:pPr>
        <w:shd w:val="clear" w:color="auto" w:fill="FFFFFF"/>
        <w:spacing w:before="240" w:after="240" w:line="276" w:lineRule="auto"/>
        <w:rPr>
          <w:rFonts w:ascii="Arial" w:hAnsi="Arial" w:cs="Arial"/>
          <w:sz w:val="20"/>
          <w:szCs w:val="20"/>
        </w:rPr>
      </w:pPr>
    </w:p>
    <w:sectPr w:rsidR="00FA07CB" w:rsidRPr="009C4F87" w:rsidSect="00A658F5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4B3" w:rsidRDefault="008354B3">
      <w:r>
        <w:separator/>
      </w:r>
    </w:p>
  </w:endnote>
  <w:endnote w:type="continuationSeparator" w:id="0">
    <w:p w:rsidR="008354B3" w:rsidRDefault="00835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77" w:rsidRPr="009C4F87" w:rsidRDefault="00B94377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20"/>
        <w:szCs w:val="20"/>
      </w:rPr>
    </w:pPr>
    <w:r w:rsidRPr="009C4F87">
      <w:rPr>
        <w:rFonts w:ascii="Arial" w:hAnsi="Arial" w:cs="Arial"/>
        <w:sz w:val="20"/>
        <w:szCs w:val="20"/>
      </w:rPr>
      <w:t xml:space="preserve">Stránka </w:t>
    </w:r>
    <w:r w:rsidRPr="009C4F87">
      <w:rPr>
        <w:rFonts w:ascii="Arial" w:hAnsi="Arial" w:cs="Arial"/>
        <w:sz w:val="20"/>
        <w:szCs w:val="20"/>
      </w:rPr>
      <w:fldChar w:fldCharType="begin"/>
    </w:r>
    <w:r w:rsidRPr="009C4F87">
      <w:rPr>
        <w:rFonts w:ascii="Arial" w:hAnsi="Arial" w:cs="Arial"/>
        <w:sz w:val="20"/>
        <w:szCs w:val="20"/>
      </w:rPr>
      <w:instrText xml:space="preserve"> PAGE </w:instrText>
    </w:r>
    <w:r w:rsidRPr="009C4F87">
      <w:rPr>
        <w:rFonts w:ascii="Arial" w:hAnsi="Arial" w:cs="Arial"/>
        <w:sz w:val="20"/>
        <w:szCs w:val="20"/>
      </w:rPr>
      <w:fldChar w:fldCharType="separate"/>
    </w:r>
    <w:r w:rsidR="0013369D">
      <w:rPr>
        <w:rFonts w:ascii="Arial" w:hAnsi="Arial" w:cs="Arial"/>
        <w:noProof/>
        <w:sz w:val="20"/>
        <w:szCs w:val="20"/>
      </w:rPr>
      <w:t>1</w:t>
    </w:r>
    <w:r w:rsidRPr="009C4F87">
      <w:rPr>
        <w:rFonts w:ascii="Arial" w:hAnsi="Arial" w:cs="Arial"/>
        <w:sz w:val="20"/>
        <w:szCs w:val="20"/>
      </w:rPr>
      <w:fldChar w:fldCharType="end"/>
    </w:r>
    <w:r w:rsidRPr="009C4F87">
      <w:rPr>
        <w:rFonts w:ascii="Arial" w:hAnsi="Arial" w:cs="Arial"/>
        <w:sz w:val="20"/>
        <w:szCs w:val="20"/>
      </w:rPr>
      <w:t xml:space="preserve"> z </w:t>
    </w:r>
    <w:r w:rsidRPr="009C4F87">
      <w:rPr>
        <w:rFonts w:ascii="Arial" w:hAnsi="Arial" w:cs="Arial"/>
        <w:sz w:val="20"/>
        <w:szCs w:val="20"/>
      </w:rPr>
      <w:fldChar w:fldCharType="begin"/>
    </w:r>
    <w:r w:rsidRPr="009C4F87">
      <w:rPr>
        <w:rFonts w:ascii="Arial" w:hAnsi="Arial" w:cs="Arial"/>
        <w:sz w:val="20"/>
        <w:szCs w:val="20"/>
      </w:rPr>
      <w:instrText xml:space="preserve"> NUMPAGES \*Arabic </w:instrText>
    </w:r>
    <w:r w:rsidRPr="009C4F87">
      <w:rPr>
        <w:rFonts w:ascii="Arial" w:hAnsi="Arial" w:cs="Arial"/>
        <w:sz w:val="20"/>
        <w:szCs w:val="20"/>
      </w:rPr>
      <w:fldChar w:fldCharType="separate"/>
    </w:r>
    <w:r w:rsidR="0013369D">
      <w:rPr>
        <w:rFonts w:ascii="Arial" w:hAnsi="Arial" w:cs="Arial"/>
        <w:noProof/>
        <w:sz w:val="20"/>
        <w:szCs w:val="20"/>
      </w:rPr>
      <w:t>4</w:t>
    </w:r>
    <w:r w:rsidRPr="009C4F87">
      <w:rPr>
        <w:rFonts w:ascii="Arial" w:hAnsi="Arial" w:cs="Arial"/>
        <w:sz w:val="20"/>
        <w:szCs w:val="20"/>
      </w:rPr>
      <w:fldChar w:fldCharType="end"/>
    </w:r>
  </w:p>
  <w:p w:rsidR="002E3ABF" w:rsidRPr="009C4F87" w:rsidRDefault="0013369D" w:rsidP="007C5D5E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4B3" w:rsidRDefault="008354B3">
      <w:r>
        <w:separator/>
      </w:r>
    </w:p>
  </w:footnote>
  <w:footnote w:type="continuationSeparator" w:id="0">
    <w:p w:rsidR="008354B3" w:rsidRDefault="00835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F5" w:rsidRPr="009C4F87" w:rsidRDefault="00A658F5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20"/>
        <w:szCs w:val="20"/>
      </w:rPr>
    </w:pPr>
    <w:r w:rsidRPr="009C4F87">
      <w:rPr>
        <w:rFonts w:ascii="Arial" w:hAnsi="Arial" w:cs="Arial"/>
        <w:sz w:val="20"/>
        <w:szCs w:val="20"/>
      </w:rPr>
      <w:t>Příloha F2</w:t>
    </w:r>
    <w:r w:rsidR="006A4749">
      <w:rPr>
        <w:rFonts w:ascii="Arial" w:hAnsi="Arial" w:cs="Arial"/>
        <w:sz w:val="20"/>
        <w:szCs w:val="20"/>
      </w:rPr>
      <w:t>_1</w:t>
    </w:r>
  </w:p>
  <w:p w:rsidR="00A658F5" w:rsidRPr="009C4F87" w:rsidRDefault="00A658F5">
    <w:pPr>
      <w:pStyle w:val="Zhlav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112D51"/>
    <w:multiLevelType w:val="hybridMultilevel"/>
    <w:tmpl w:val="A7E47A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F9033C"/>
    <w:multiLevelType w:val="hybridMultilevel"/>
    <w:tmpl w:val="88EC26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>
    <w:nsid w:val="6DB0451A"/>
    <w:multiLevelType w:val="hybridMultilevel"/>
    <w:tmpl w:val="A7E47A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9"/>
  </w:num>
  <w:num w:numId="7">
    <w:abstractNumId w:val="6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132DC"/>
    <w:rsid w:val="00132943"/>
    <w:rsid w:val="0013369D"/>
    <w:rsid w:val="0019026A"/>
    <w:rsid w:val="001C5A60"/>
    <w:rsid w:val="00211F60"/>
    <w:rsid w:val="0024311E"/>
    <w:rsid w:val="00260225"/>
    <w:rsid w:val="00296E00"/>
    <w:rsid w:val="002C5E8D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80ED0"/>
    <w:rsid w:val="005D3C79"/>
    <w:rsid w:val="00617C84"/>
    <w:rsid w:val="00633FB3"/>
    <w:rsid w:val="006427EC"/>
    <w:rsid w:val="00693FAB"/>
    <w:rsid w:val="006A4749"/>
    <w:rsid w:val="006B3B32"/>
    <w:rsid w:val="007048B8"/>
    <w:rsid w:val="00711E70"/>
    <w:rsid w:val="00750C47"/>
    <w:rsid w:val="00755F79"/>
    <w:rsid w:val="007E180B"/>
    <w:rsid w:val="00816995"/>
    <w:rsid w:val="00833410"/>
    <w:rsid w:val="008354B3"/>
    <w:rsid w:val="00840331"/>
    <w:rsid w:val="0084502C"/>
    <w:rsid w:val="00871035"/>
    <w:rsid w:val="008F7192"/>
    <w:rsid w:val="00902887"/>
    <w:rsid w:val="009C4F87"/>
    <w:rsid w:val="009F34F9"/>
    <w:rsid w:val="009F40D6"/>
    <w:rsid w:val="00A30649"/>
    <w:rsid w:val="00A658F5"/>
    <w:rsid w:val="00AA3AB7"/>
    <w:rsid w:val="00B0271B"/>
    <w:rsid w:val="00B52A81"/>
    <w:rsid w:val="00B82232"/>
    <w:rsid w:val="00B94377"/>
    <w:rsid w:val="00B95CAE"/>
    <w:rsid w:val="00BD2469"/>
    <w:rsid w:val="00C02980"/>
    <w:rsid w:val="00C57C8A"/>
    <w:rsid w:val="00C90FAA"/>
    <w:rsid w:val="00D3347A"/>
    <w:rsid w:val="00DA7280"/>
    <w:rsid w:val="00DB1675"/>
    <w:rsid w:val="00DF4EA0"/>
    <w:rsid w:val="00E0784E"/>
    <w:rsid w:val="00E5116E"/>
    <w:rsid w:val="00E83AA3"/>
    <w:rsid w:val="00ED70EE"/>
    <w:rsid w:val="00EF0BDE"/>
    <w:rsid w:val="00EF1FB9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3A1050"/>
    <w:rsid w:val="006971F5"/>
    <w:rsid w:val="00DD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</Pages>
  <Words>893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Nováková Veronika</cp:lastModifiedBy>
  <cp:revision>56</cp:revision>
  <dcterms:created xsi:type="dcterms:W3CDTF">2016-12-13T07:41:00Z</dcterms:created>
  <dcterms:modified xsi:type="dcterms:W3CDTF">2022-06-20T12:19:00Z</dcterms:modified>
</cp:coreProperties>
</file>