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nadlimitní veřejné zakázce na </w:t>
            </w:r>
            <w:r w:rsidR="00802FE8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2A069F"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zadávan</w:t>
            </w:r>
            <w:r w:rsidR="002A069F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="002A069F"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503F1B" w:rsidRDefault="00503F1B" w:rsidP="00503F1B">
      <w:pPr>
        <w:pStyle w:val="Podnadpis"/>
        <w:spacing w:after="120"/>
        <w:ind w:right="-2"/>
        <w:jc w:val="both"/>
        <w:rPr>
          <w:rFonts w:eastAsia="Arial" w:cs="Arial"/>
          <w:sz w:val="20"/>
        </w:rPr>
      </w:pPr>
    </w:p>
    <w:p w:rsidR="00503F1B" w:rsidRPr="005E453C" w:rsidRDefault="00503F1B" w:rsidP="00503F1B">
      <w:pPr>
        <w:pStyle w:val="Podnadpis"/>
        <w:spacing w:after="120"/>
        <w:ind w:right="-2"/>
        <w:jc w:val="both"/>
        <w:rPr>
          <w:rFonts w:eastAsia="Arial" w:cs="Arial"/>
          <w:sz w:val="20"/>
        </w:rPr>
      </w:pPr>
      <w:r w:rsidRPr="005E453C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E76C3" w:rsidRPr="00536E15" w:rsidRDefault="00503F1B" w:rsidP="00503F1B">
      <w:pPr>
        <w:pStyle w:val="Textpsmene"/>
        <w:numPr>
          <w:ilvl w:val="0"/>
          <w:numId w:val="0"/>
        </w:numPr>
        <w:tabs>
          <w:tab w:val="left" w:pos="0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453C">
        <w:rPr>
          <w:rFonts w:ascii="Arial" w:eastAsia="Arial" w:hAnsi="Arial" w:cs="Arial"/>
          <w:sz w:val="20"/>
          <w:vertAlign w:val="superscript"/>
        </w:rPr>
        <w:footnoteReference w:id="1"/>
      </w:r>
      <w:r w:rsidRPr="005E453C">
        <w:rPr>
          <w:rFonts w:ascii="Arial" w:eastAsia="Arial" w:hAnsi="Arial" w:cs="Arial"/>
          <w:sz w:val="20"/>
        </w:rPr>
        <w:t>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2676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2676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503F1B" w:rsidRPr="005E453C" w:rsidRDefault="00503F1B" w:rsidP="00503F1B">
      <w:pPr>
        <w:pStyle w:val="Textpoznpodarou"/>
        <w:rPr>
          <w:rFonts w:ascii="Arial" w:hAnsi="Arial" w:cs="Arial"/>
        </w:rPr>
      </w:pPr>
      <w:bookmarkStart w:id="0" w:name="_GoBack"/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40E" w:rsidRDefault="00EC440E" w:rsidP="00EC440E">
    <w:pPr>
      <w:pStyle w:val="Zhlav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-392134</wp:posOffset>
          </wp:positionV>
          <wp:extent cx="2561905" cy="552381"/>
          <wp:effectExtent l="0" t="0" r="0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60670" w:rsidRDefault="00D765D3" w:rsidP="00EC440E">
    <w:pPr>
      <w:pStyle w:val="Zhlav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  <w:p w:rsidR="00EC440E" w:rsidRDefault="00EC440E" w:rsidP="00EC440E">
    <w:pPr>
      <w:pStyle w:val="Zhlav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</w:p>
  <w:p w:rsidR="00EC440E" w:rsidRPr="00075B14" w:rsidRDefault="00EC440E" w:rsidP="00EC440E">
    <w:pPr>
      <w:pStyle w:val="Zhlav"/>
      <w:spacing w:before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B267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A069F"/>
    <w:rsid w:val="002E76C3"/>
    <w:rsid w:val="004A0024"/>
    <w:rsid w:val="00503F1B"/>
    <w:rsid w:val="00517DE1"/>
    <w:rsid w:val="00536E15"/>
    <w:rsid w:val="00567D4E"/>
    <w:rsid w:val="00802FE8"/>
    <w:rsid w:val="00B210C6"/>
    <w:rsid w:val="00B26766"/>
    <w:rsid w:val="00B90B20"/>
    <w:rsid w:val="00CF74F2"/>
    <w:rsid w:val="00D765D3"/>
    <w:rsid w:val="00DB16A1"/>
    <w:rsid w:val="00EC440E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44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440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03F1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03F1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3F1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3F1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03F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14</cp:revision>
  <dcterms:created xsi:type="dcterms:W3CDTF">2022-01-19T12:25:00Z</dcterms:created>
  <dcterms:modified xsi:type="dcterms:W3CDTF">2023-03-08T13:45:00Z</dcterms:modified>
</cp:coreProperties>
</file>