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D32EF9"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34BDC074" w14:textId="7B283769"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14:paraId="6E8CEC3E" w14:textId="77777777" w:rsidR="008B543A" w:rsidRPr="005C477F" w:rsidRDefault="008B543A" w:rsidP="00F13154">
      <w:pPr>
        <w:spacing w:line="260" w:lineRule="exact"/>
        <w:jc w:val="center"/>
        <w:rPr>
          <w:rFonts w:ascii="Arial" w:hAnsi="Arial" w:cs="Arial"/>
          <w:b/>
          <w:sz w:val="22"/>
          <w:szCs w:val="22"/>
        </w:rPr>
      </w:pPr>
    </w:p>
    <w:p w14:paraId="2F4FF904"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2A10D6E9" w14:textId="708B64DA" w:rsidR="007731AB" w:rsidRDefault="001E6F5A" w:rsidP="00F13154">
      <w:pPr>
        <w:pStyle w:val="Zkladntextodsazen"/>
        <w:spacing w:before="120" w:after="120" w:line="260" w:lineRule="exact"/>
        <w:jc w:val="center"/>
        <w:rPr>
          <w:rFonts w:ascii="Arial" w:hAnsi="Arial" w:cs="Arial"/>
          <w:bCs/>
          <w:sz w:val="22"/>
          <w:szCs w:val="22"/>
        </w:rPr>
      </w:pPr>
      <w:r w:rsidRPr="001E6F5A">
        <w:rPr>
          <w:rFonts w:ascii="Arial" w:hAnsi="Arial" w:cs="Arial"/>
          <w:b/>
          <w:bCs/>
          <w:sz w:val="22"/>
          <w:szCs w:val="22"/>
        </w:rPr>
        <w:t>II/</w:t>
      </w:r>
      <w:r w:rsidR="00977CDF">
        <w:rPr>
          <w:rFonts w:ascii="Arial" w:hAnsi="Arial" w:cs="Arial"/>
          <w:b/>
          <w:bCs/>
          <w:sz w:val="22"/>
          <w:szCs w:val="22"/>
        </w:rPr>
        <w:t>602 Jihlava – JV obchvat</w:t>
      </w:r>
    </w:p>
    <w:p w14:paraId="631174EB" w14:textId="77777777" w:rsidR="002262AB" w:rsidRDefault="002262AB" w:rsidP="00F13154">
      <w:pPr>
        <w:pStyle w:val="Zkladntextodsazen"/>
        <w:spacing w:before="120" w:after="120" w:line="260" w:lineRule="exact"/>
        <w:jc w:val="center"/>
        <w:rPr>
          <w:rFonts w:ascii="Arial" w:hAnsi="Arial" w:cs="Arial"/>
          <w:b/>
          <w:sz w:val="22"/>
          <w:szCs w:val="22"/>
        </w:rPr>
      </w:pPr>
    </w:p>
    <w:p w14:paraId="2FBF5821"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14:paraId="5AA4AE06" w14:textId="77777777" w:rsidR="00392621" w:rsidRPr="005C477F" w:rsidRDefault="00392621" w:rsidP="00F13154">
      <w:pPr>
        <w:spacing w:line="260" w:lineRule="exact"/>
        <w:jc w:val="both"/>
        <w:rPr>
          <w:rFonts w:ascii="Arial" w:hAnsi="Arial" w:cs="Arial"/>
          <w:b/>
          <w:sz w:val="22"/>
          <w:szCs w:val="22"/>
        </w:rPr>
      </w:pPr>
    </w:p>
    <w:p w14:paraId="57F9A8A6" w14:textId="77777777"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14:paraId="305AD193" w14:textId="77777777"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57, 587 33 </w:t>
      </w:r>
      <w:r w:rsidR="00392621" w:rsidRPr="00C52E96">
        <w:rPr>
          <w:rFonts w:ascii="Arial" w:eastAsia="MS Mincho" w:hAnsi="Arial" w:cs="Arial"/>
          <w:sz w:val="22"/>
          <w:szCs w:val="22"/>
        </w:rPr>
        <w:t>Jihlava</w:t>
      </w:r>
    </w:p>
    <w:p w14:paraId="35E96B5E" w14:textId="77777777"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392621" w:rsidRPr="00C52E96">
        <w:rPr>
          <w:rFonts w:ascii="Arial" w:eastAsia="MS Mincho" w:hAnsi="Arial" w:cs="Arial"/>
          <w:sz w:val="22"/>
          <w:szCs w:val="22"/>
        </w:rPr>
        <w:t xml:space="preserve">MUDr. Jiřím </w:t>
      </w:r>
      <w:r w:rsidR="009E36C2" w:rsidRPr="00C52E96">
        <w:rPr>
          <w:rFonts w:ascii="Arial" w:eastAsia="MS Mincho" w:hAnsi="Arial" w:cs="Arial"/>
          <w:sz w:val="22"/>
          <w:szCs w:val="22"/>
        </w:rPr>
        <w:t>B</w:t>
      </w:r>
      <w:r w:rsidR="00392621" w:rsidRPr="00C52E96">
        <w:rPr>
          <w:rFonts w:ascii="Arial" w:eastAsia="MS Mincho" w:hAnsi="Arial" w:cs="Arial"/>
          <w:sz w:val="22"/>
          <w:szCs w:val="22"/>
        </w:rPr>
        <w:t>ěhounkem</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14:paraId="7AB4F351" w14:textId="2C62D63C"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Pr="00C52E96">
        <w:rPr>
          <w:rFonts w:ascii="Arial" w:eastAsia="MS Mincho" w:hAnsi="Arial" w:cs="Arial"/>
          <w:sz w:val="22"/>
          <w:szCs w:val="22"/>
        </w:rPr>
        <w:t>Ing. Jan Hyliš, člen rady kraje pro oblast dopravy a silničního hospodářství</w:t>
      </w:r>
    </w:p>
    <w:p w14:paraId="0AE77426" w14:textId="6DC015B7"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1E6F5A">
        <w:rPr>
          <w:rFonts w:ascii="Arial" w:eastAsia="MS Mincho" w:hAnsi="Arial" w:cs="Arial"/>
          <w:sz w:val="22"/>
          <w:szCs w:val="22"/>
        </w:rPr>
        <w:t xml:space="preserve">Ing. </w:t>
      </w:r>
      <w:r w:rsidR="00977CDF">
        <w:rPr>
          <w:rFonts w:ascii="Arial" w:eastAsia="MS Mincho" w:hAnsi="Arial" w:cs="Arial"/>
          <w:sz w:val="22"/>
          <w:szCs w:val="22"/>
        </w:rPr>
        <w:t>Karel Liška</w:t>
      </w:r>
      <w:r w:rsidR="007731AB" w:rsidRPr="007731AB">
        <w:rPr>
          <w:rFonts w:ascii="Arial" w:eastAsia="MS Mincho" w:hAnsi="Arial" w:cs="Arial"/>
          <w:sz w:val="22"/>
          <w:szCs w:val="22"/>
        </w:rPr>
        <w:t>, Ing. Hana Matulová</w:t>
      </w:r>
    </w:p>
    <w:p w14:paraId="6C5F83E2" w14:textId="64C727AD"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proofErr w:type="spellStart"/>
      <w:r w:rsidR="007731AB" w:rsidRPr="007731AB">
        <w:rPr>
          <w:rFonts w:ascii="Arial" w:hAnsi="Arial" w:cs="Arial"/>
          <w:sz w:val="22"/>
          <w:szCs w:val="22"/>
        </w:rPr>
        <w:t>Sberbank</w:t>
      </w:r>
      <w:proofErr w:type="spellEnd"/>
      <w:r w:rsidR="007731AB" w:rsidRPr="007731AB">
        <w:rPr>
          <w:rFonts w:ascii="Arial" w:hAnsi="Arial" w:cs="Arial"/>
          <w:sz w:val="22"/>
          <w:szCs w:val="22"/>
        </w:rPr>
        <w:t xml:space="preserve"> CZ, a.s., pobočka Jihlava   </w:t>
      </w:r>
    </w:p>
    <w:p w14:paraId="27536A24" w14:textId="2293C348"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BB2898">
        <w:rPr>
          <w:rFonts w:ascii="Arial" w:hAnsi="Arial" w:cs="Arial"/>
          <w:sz w:val="22"/>
          <w:szCs w:val="22"/>
        </w:rPr>
        <w:t>4200</w:t>
      </w:r>
      <w:r w:rsidR="00977CDF">
        <w:rPr>
          <w:rFonts w:ascii="Arial" w:hAnsi="Arial" w:cs="Arial"/>
          <w:sz w:val="22"/>
          <w:szCs w:val="22"/>
        </w:rPr>
        <w:t>580984</w:t>
      </w:r>
      <w:r w:rsidR="00B1781E" w:rsidRPr="00B1781E">
        <w:rPr>
          <w:rFonts w:ascii="Arial" w:hAnsi="Arial" w:cs="Arial"/>
          <w:sz w:val="22"/>
          <w:szCs w:val="22"/>
        </w:rPr>
        <w:t>/6800</w:t>
      </w:r>
    </w:p>
    <w:p w14:paraId="461BB66D"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30325B26" w14:textId="77777777" w:rsidR="004B5275" w:rsidRPr="005C477F" w:rsidRDefault="004B5275" w:rsidP="00F13154">
      <w:pPr>
        <w:spacing w:line="260" w:lineRule="exact"/>
        <w:jc w:val="both"/>
        <w:rPr>
          <w:rFonts w:ascii="Arial" w:hAnsi="Arial" w:cs="Arial"/>
          <w:b/>
          <w:sz w:val="22"/>
          <w:szCs w:val="22"/>
        </w:rPr>
      </w:pPr>
    </w:p>
    <w:p w14:paraId="16DF9BB2"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1B64BBCE" w14:textId="77777777" w:rsidR="00392621" w:rsidRDefault="00392621" w:rsidP="00F13154">
      <w:pPr>
        <w:spacing w:line="260" w:lineRule="exact"/>
        <w:jc w:val="both"/>
        <w:rPr>
          <w:rFonts w:ascii="Arial" w:hAnsi="Arial" w:cs="Arial"/>
          <w:b/>
          <w:sz w:val="22"/>
          <w:szCs w:val="22"/>
        </w:rPr>
      </w:pPr>
    </w:p>
    <w:p w14:paraId="59878BA9" w14:textId="1E0CD3CA"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4005B993" w14:textId="145FC178"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36AD0B74" w14:textId="450B1278"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279D2CD2" w14:textId="54D0522B"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p>
    <w:p w14:paraId="53CD394C"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031BFD9E" w14:textId="5E5C3F56"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63DD442E" w14:textId="5DB9294E"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AA16A2"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AA16A2" w:rsidRPr="00E80703">
        <w:rPr>
          <w:rFonts w:ascii="Arial" w:hAnsi="Arial" w:cs="Arial"/>
          <w:sz w:val="22"/>
          <w:szCs w:val="22"/>
        </w:rPr>
      </w:r>
      <w:r w:rsidR="00AA16A2" w:rsidRPr="00E80703">
        <w:rPr>
          <w:rFonts w:ascii="Arial" w:hAnsi="Arial" w:cs="Arial"/>
          <w:sz w:val="22"/>
          <w:szCs w:val="22"/>
        </w:rPr>
        <w:fldChar w:fldCharType="separate"/>
      </w:r>
      <w:r w:rsidR="000A7490">
        <w:rPr>
          <w:rFonts w:ascii="Arial" w:hAnsi="Arial" w:cs="Arial"/>
          <w:noProof/>
          <w:sz w:val="22"/>
          <w:szCs w:val="22"/>
        </w:rPr>
        <w:t>.................................</w:t>
      </w:r>
      <w:r w:rsidR="00AA16A2" w:rsidRPr="00E80703">
        <w:rPr>
          <w:rFonts w:ascii="Arial" w:hAnsi="Arial" w:cs="Arial"/>
          <w:sz w:val="22"/>
          <w:szCs w:val="22"/>
        </w:rPr>
        <w:fldChar w:fldCharType="end"/>
      </w:r>
    </w:p>
    <w:p w14:paraId="3A8D71E1" w14:textId="77777777" w:rsidR="008F211F" w:rsidRPr="005C477F" w:rsidRDefault="008F211F" w:rsidP="00F13154">
      <w:pPr>
        <w:spacing w:line="260" w:lineRule="exact"/>
        <w:jc w:val="both"/>
        <w:rPr>
          <w:rFonts w:ascii="Arial" w:hAnsi="Arial" w:cs="Arial"/>
          <w:b/>
          <w:sz w:val="22"/>
          <w:szCs w:val="22"/>
        </w:rPr>
      </w:pPr>
    </w:p>
    <w:p w14:paraId="5F56950F" w14:textId="49DF2424"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17A155DD" w14:textId="77777777" w:rsidR="00392621" w:rsidRPr="005C477F" w:rsidRDefault="00392621" w:rsidP="00F13154">
      <w:pPr>
        <w:spacing w:line="260" w:lineRule="exact"/>
        <w:jc w:val="both"/>
        <w:rPr>
          <w:rFonts w:ascii="Arial" w:hAnsi="Arial" w:cs="Arial"/>
          <w:b/>
          <w:sz w:val="22"/>
          <w:szCs w:val="22"/>
        </w:rPr>
      </w:pPr>
    </w:p>
    <w:p w14:paraId="5FE22ABD" w14:textId="5E97F6CE"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14:paraId="110C6B4C" w14:textId="77777777" w:rsidR="00841A91" w:rsidRDefault="00841A91" w:rsidP="00F13154">
      <w:pPr>
        <w:spacing w:line="260" w:lineRule="exact"/>
        <w:jc w:val="both"/>
        <w:rPr>
          <w:rFonts w:ascii="Arial" w:hAnsi="Arial" w:cs="Arial"/>
          <w:sz w:val="22"/>
          <w:szCs w:val="22"/>
        </w:rPr>
      </w:pPr>
    </w:p>
    <w:p w14:paraId="028E79AB"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28342951" w14:textId="4D1E404F" w:rsidR="00F94973" w:rsidRPr="00B91FBD" w:rsidRDefault="00AA02D9" w:rsidP="00B91FBD">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994ADE" w:rsidRPr="00994ADE">
        <w:rPr>
          <w:rFonts w:ascii="Arial" w:hAnsi="Arial" w:cs="Arial"/>
          <w:sz w:val="22"/>
          <w:szCs w:val="22"/>
        </w:rPr>
        <w:t>II/</w:t>
      </w:r>
      <w:r w:rsidR="00977CDF">
        <w:rPr>
          <w:rFonts w:ascii="Arial" w:hAnsi="Arial" w:cs="Arial"/>
          <w:sz w:val="22"/>
          <w:szCs w:val="22"/>
        </w:rPr>
        <w:t>602 Jihlava – JV obchvat</w:t>
      </w:r>
      <w:r w:rsidR="00E00041" w:rsidRPr="007301D4">
        <w:rPr>
          <w:rFonts w:ascii="Arial" w:hAnsi="Arial" w:cs="Arial"/>
          <w:sz w:val="22"/>
          <w:szCs w:val="22"/>
        </w:rPr>
        <w:t xml:space="preserve">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r w:rsidR="00FE167B" w:rsidRPr="007301D4">
        <w:rPr>
          <w:rFonts w:ascii="Arial" w:hAnsi="Arial" w:cs="Arial"/>
          <w:sz w:val="22"/>
          <w:szCs w:val="22"/>
        </w:rPr>
        <w:t xml:space="preserve"> </w:t>
      </w:r>
      <w:r w:rsidR="001669DA">
        <w:rPr>
          <w:rFonts w:ascii="Arial" w:hAnsi="Arial" w:cs="Arial"/>
          <w:sz w:val="22"/>
          <w:szCs w:val="22"/>
        </w:rPr>
        <w:t>„</w:t>
      </w:r>
      <w:r w:rsidR="00977CDF" w:rsidRPr="00977CDF">
        <w:rPr>
          <w:rFonts w:ascii="Arial" w:hAnsi="Arial" w:cs="Arial"/>
          <w:sz w:val="22"/>
          <w:szCs w:val="22"/>
        </w:rPr>
        <w:t>II/602 Jihlava – JV obchvat</w:t>
      </w:r>
      <w:r w:rsidR="002D67B8" w:rsidRPr="002D67B8">
        <w:rPr>
          <w:rFonts w:ascii="Arial" w:eastAsia="MS Mincho" w:hAnsi="Arial" w:cs="Arial"/>
          <w:sz w:val="22"/>
          <w:szCs w:val="22"/>
        </w:rPr>
        <w:t xml:space="preserve">“ z </w:t>
      </w:r>
      <w:r w:rsidR="00977CDF">
        <w:rPr>
          <w:rFonts w:ascii="Arial" w:eastAsia="MS Mincho" w:hAnsi="Arial" w:cs="Arial"/>
          <w:sz w:val="22"/>
          <w:szCs w:val="22"/>
        </w:rPr>
        <w:t>09</w:t>
      </w:r>
      <w:r w:rsidR="00383F30">
        <w:rPr>
          <w:rFonts w:ascii="Arial" w:eastAsia="MS Mincho" w:hAnsi="Arial" w:cs="Arial"/>
          <w:sz w:val="22"/>
          <w:szCs w:val="22"/>
        </w:rPr>
        <w:t>/201</w:t>
      </w:r>
      <w:r w:rsidR="00977CDF">
        <w:rPr>
          <w:rFonts w:ascii="Arial" w:eastAsia="MS Mincho" w:hAnsi="Arial" w:cs="Arial"/>
          <w:sz w:val="22"/>
          <w:szCs w:val="22"/>
        </w:rPr>
        <w:t>9</w:t>
      </w:r>
      <w:r w:rsidR="002D67B8" w:rsidRPr="002D67B8">
        <w:rPr>
          <w:rFonts w:ascii="Arial" w:eastAsia="MS Mincho" w:hAnsi="Arial" w:cs="Arial"/>
          <w:sz w:val="22"/>
          <w:szCs w:val="22"/>
        </w:rPr>
        <w:t xml:space="preserve"> ve stupni PDPS </w:t>
      </w:r>
      <w:r w:rsidR="00B91FBD" w:rsidRPr="00B91FBD">
        <w:rPr>
          <w:rFonts w:ascii="Arial" w:eastAsia="MS Mincho" w:hAnsi="Arial" w:cs="Arial"/>
          <w:sz w:val="22"/>
          <w:szCs w:val="22"/>
        </w:rPr>
        <w:t xml:space="preserve">a dle projektové dokumentace „II/602 Jihlava – JV obchvat, PHS </w:t>
      </w:r>
      <w:proofErr w:type="spellStart"/>
      <w:r w:rsidR="00B91FBD" w:rsidRPr="00B91FBD">
        <w:rPr>
          <w:rFonts w:ascii="Arial" w:eastAsia="MS Mincho" w:hAnsi="Arial" w:cs="Arial"/>
          <w:sz w:val="22"/>
          <w:szCs w:val="22"/>
        </w:rPr>
        <w:t>Pístov</w:t>
      </w:r>
      <w:proofErr w:type="spellEnd"/>
      <w:r w:rsidR="00B91FBD" w:rsidRPr="00B91FBD">
        <w:rPr>
          <w:rFonts w:ascii="Arial" w:eastAsia="MS Mincho" w:hAnsi="Arial" w:cs="Arial"/>
          <w:sz w:val="22"/>
          <w:szCs w:val="22"/>
        </w:rPr>
        <w:t xml:space="preserve">“ z 09/2019 ve stupni PDPS obě </w:t>
      </w:r>
      <w:r w:rsidR="002D67B8" w:rsidRPr="002D67B8">
        <w:rPr>
          <w:rFonts w:ascii="Arial" w:eastAsia="MS Mincho" w:hAnsi="Arial" w:cs="Arial"/>
          <w:sz w:val="22"/>
          <w:szCs w:val="22"/>
        </w:rPr>
        <w:t xml:space="preserve">vypracované společností </w:t>
      </w:r>
      <w:proofErr w:type="spellStart"/>
      <w:r w:rsidR="00977CDF" w:rsidRPr="00977CDF">
        <w:rPr>
          <w:rFonts w:ascii="Arial" w:hAnsi="Arial" w:cs="Arial"/>
          <w:bCs/>
          <w:sz w:val="22"/>
          <w:szCs w:val="22"/>
        </w:rPr>
        <w:t>PROfi</w:t>
      </w:r>
      <w:proofErr w:type="spellEnd"/>
      <w:r w:rsidR="00977CDF" w:rsidRPr="00977CDF">
        <w:rPr>
          <w:rFonts w:ascii="Arial" w:hAnsi="Arial" w:cs="Arial"/>
          <w:bCs/>
          <w:sz w:val="22"/>
          <w:szCs w:val="22"/>
        </w:rPr>
        <w:t xml:space="preserve"> Jihlava spol. s r.o., Pod Příkopem </w:t>
      </w:r>
      <w:r w:rsidR="00B91FBD">
        <w:rPr>
          <w:rFonts w:ascii="Arial" w:hAnsi="Arial" w:cs="Arial"/>
          <w:bCs/>
          <w:sz w:val="22"/>
          <w:szCs w:val="22"/>
        </w:rPr>
        <w:t>933/</w:t>
      </w:r>
      <w:r w:rsidR="00977CDF" w:rsidRPr="00977CDF">
        <w:rPr>
          <w:rFonts w:ascii="Arial" w:hAnsi="Arial" w:cs="Arial"/>
          <w:bCs/>
          <w:sz w:val="22"/>
          <w:szCs w:val="22"/>
        </w:rPr>
        <w:t>6, 586 01 Jihlava, IČO 18198228</w:t>
      </w:r>
      <w:r w:rsidR="0057766B">
        <w:rPr>
          <w:rFonts w:ascii="Arial" w:hAnsi="Arial" w:cs="Arial"/>
          <w:bCs/>
          <w:sz w:val="22"/>
          <w:szCs w:val="22"/>
        </w:rPr>
        <w:t>.</w:t>
      </w:r>
    </w:p>
    <w:p w14:paraId="1C95F423" w14:textId="06CB5812" w:rsidR="00B91FBD" w:rsidRPr="00181198" w:rsidRDefault="00B91FBD" w:rsidP="00B91FBD">
      <w:pPr>
        <w:pStyle w:val="Zkladntextodsazen21"/>
        <w:spacing w:before="120" w:line="260" w:lineRule="exact"/>
        <w:ind w:left="0" w:firstLine="0"/>
        <w:rPr>
          <w:rFonts w:ascii="Arial" w:hAnsi="Arial" w:cs="Arial"/>
          <w:sz w:val="22"/>
          <w:szCs w:val="22"/>
        </w:rPr>
      </w:pPr>
      <w:r>
        <w:rPr>
          <w:rFonts w:ascii="Arial" w:hAnsi="Arial" w:cs="Arial"/>
          <w:sz w:val="22"/>
          <w:szCs w:val="22"/>
        </w:rPr>
        <w:t>Zároveň budou realizovány překládky dotčených inženýrs</w:t>
      </w:r>
      <w:r w:rsidR="00B56953">
        <w:rPr>
          <w:rFonts w:ascii="Arial" w:hAnsi="Arial" w:cs="Arial"/>
          <w:sz w:val="22"/>
          <w:szCs w:val="22"/>
        </w:rPr>
        <w:t xml:space="preserve">kých sítí ve správě </w:t>
      </w:r>
      <w:proofErr w:type="gramStart"/>
      <w:r w:rsidR="00B56953">
        <w:rPr>
          <w:rFonts w:ascii="Arial" w:hAnsi="Arial" w:cs="Arial"/>
          <w:sz w:val="22"/>
          <w:szCs w:val="22"/>
        </w:rPr>
        <w:t xml:space="preserve">společností </w:t>
      </w:r>
      <w:r w:rsidRPr="002F786C">
        <w:rPr>
          <w:rFonts w:ascii="Arial" w:hAnsi="Arial" w:cs="Arial"/>
          <w:sz w:val="22"/>
          <w:szCs w:val="22"/>
        </w:rPr>
        <w:t>E.ON</w:t>
      </w:r>
      <w:proofErr w:type="gramEnd"/>
      <w:r w:rsidRPr="002F786C">
        <w:rPr>
          <w:rFonts w:ascii="Arial" w:hAnsi="Arial" w:cs="Arial"/>
          <w:sz w:val="22"/>
          <w:szCs w:val="22"/>
        </w:rPr>
        <w:t xml:space="preserve"> Distribuce a.s (SO 401, 402, 403, 404, 405, 406, 407, 411, 412, 413, 414 a 415), CETIN a.s. (SO 451, 452, 453, 454 a 455)</w:t>
      </w:r>
      <w:r>
        <w:rPr>
          <w:rFonts w:ascii="Arial" w:hAnsi="Arial" w:cs="Arial"/>
          <w:sz w:val="22"/>
          <w:szCs w:val="22"/>
        </w:rPr>
        <w:t xml:space="preserve">, </w:t>
      </w:r>
      <w:r w:rsidRPr="002F786C">
        <w:rPr>
          <w:rFonts w:ascii="Arial" w:hAnsi="Arial" w:cs="Arial"/>
          <w:sz w:val="22"/>
          <w:szCs w:val="22"/>
        </w:rPr>
        <w:t>První telefonní společnost s.r.o., M-soft s.r.o. a Kraj Vysočina (SO 456, 457 a 458)</w:t>
      </w:r>
      <w:r>
        <w:rPr>
          <w:rFonts w:ascii="Arial" w:hAnsi="Arial" w:cs="Arial"/>
          <w:sz w:val="22"/>
          <w:szCs w:val="22"/>
        </w:rPr>
        <w:t>. Překládky výše uvedených inženýrských sítí si budou zajišťovat správci ve vlastní režii.</w:t>
      </w:r>
    </w:p>
    <w:p w14:paraId="51542EFF" w14:textId="77777777"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lastRenderedPageBreak/>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259BD829" w14:textId="77777777"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nejvhodnější nabídky pro tuto </w:t>
      </w:r>
      <w:r w:rsidR="00CF6F37" w:rsidRPr="005C477F">
        <w:rPr>
          <w:rFonts w:ascii="Arial" w:hAnsi="Arial" w:cs="Arial"/>
          <w:sz w:val="22"/>
          <w:szCs w:val="22"/>
        </w:rPr>
        <w:t>zakázku</w:t>
      </w:r>
      <w:r w:rsidR="006473B3" w:rsidRPr="005C477F">
        <w:rPr>
          <w:rFonts w:ascii="Arial" w:hAnsi="Arial" w:cs="Arial"/>
          <w:sz w:val="22"/>
          <w:szCs w:val="22"/>
        </w:rPr>
        <w:t>.</w:t>
      </w:r>
    </w:p>
    <w:p w14:paraId="66C06978" w14:textId="77777777" w:rsidR="005064E5" w:rsidRDefault="005064E5" w:rsidP="005064E5">
      <w:pPr>
        <w:pStyle w:val="Zkladntextodsazen21"/>
        <w:tabs>
          <w:tab w:val="left" w:pos="567"/>
        </w:tabs>
        <w:spacing w:line="260" w:lineRule="exact"/>
        <w:ind w:left="0" w:firstLine="0"/>
        <w:rPr>
          <w:rFonts w:ascii="Arial" w:hAnsi="Arial" w:cs="Arial"/>
          <w:sz w:val="22"/>
          <w:szCs w:val="22"/>
        </w:rPr>
      </w:pPr>
    </w:p>
    <w:p w14:paraId="7E9B12DB" w14:textId="05C5C7DC"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E2F5BD7" w14:textId="77777777" w:rsidR="005064E5" w:rsidRPr="000A3501" w:rsidRDefault="005064E5" w:rsidP="005064E5">
      <w:pPr>
        <w:pStyle w:val="Zkladntextodsazen21"/>
        <w:spacing w:line="260" w:lineRule="exact"/>
        <w:ind w:left="0" w:firstLine="0"/>
        <w:rPr>
          <w:rFonts w:ascii="Arial" w:hAnsi="Arial"/>
          <w:sz w:val="22"/>
        </w:rPr>
      </w:pPr>
    </w:p>
    <w:p w14:paraId="19E2F963" w14:textId="114D9AA5"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nejvhodnější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14:paraId="3385F9DF" w14:textId="77777777"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14:paraId="7B6A8543" w14:textId="1825FB80"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14:paraId="21D01425" w14:textId="77777777"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14:paraId="40875F7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24652E85"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58B66E32" w14:textId="77777777" w:rsidR="00392621" w:rsidRPr="005C477F" w:rsidRDefault="00392621" w:rsidP="00F13154">
      <w:pPr>
        <w:pStyle w:val="Zkladntextodsazen31"/>
        <w:spacing w:line="260" w:lineRule="exact"/>
        <w:ind w:left="0" w:firstLine="0"/>
        <w:rPr>
          <w:rFonts w:ascii="Arial" w:hAnsi="Arial" w:cs="Arial"/>
          <w:sz w:val="22"/>
          <w:szCs w:val="22"/>
        </w:rPr>
      </w:pPr>
    </w:p>
    <w:p w14:paraId="69AE51BF" w14:textId="64E0066B"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14:paraId="5F830791"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40C63731" w14:textId="055C4088"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14:paraId="0F4033C3" w14:textId="60FC5839"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BB6C4D">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B6C4D">
        <w:rPr>
          <w:rFonts w:ascii="Arial" w:hAnsi="Arial" w:cs="Arial"/>
          <w:sz w:val="22"/>
          <w:szCs w:val="22"/>
        </w:rPr>
        <w:t xml:space="preserve"> </w:t>
      </w:r>
      <w:r w:rsidR="00BB6C4D" w:rsidRPr="005C477F">
        <w:rPr>
          <w:rFonts w:ascii="Arial" w:hAnsi="Arial" w:cs="Arial"/>
          <w:sz w:val="22"/>
          <w:szCs w:val="22"/>
        </w:rPr>
        <w:t xml:space="preserve">uzavřené mezi </w:t>
      </w:r>
      <w:r w:rsidR="00BB6C4D">
        <w:rPr>
          <w:rFonts w:ascii="Arial" w:hAnsi="Arial" w:cs="Arial"/>
          <w:sz w:val="22"/>
          <w:szCs w:val="22"/>
        </w:rPr>
        <w:t>příkazcem</w:t>
      </w:r>
      <w:r w:rsidR="00BB6C4D" w:rsidRPr="005C477F">
        <w:rPr>
          <w:rFonts w:ascii="Arial" w:hAnsi="Arial" w:cs="Arial"/>
          <w:sz w:val="22"/>
          <w:szCs w:val="22"/>
        </w:rPr>
        <w:t xml:space="preserve"> (objednatelem</w:t>
      </w:r>
      <w:r w:rsidR="00BB6C4D">
        <w:rPr>
          <w:rFonts w:ascii="Arial" w:hAnsi="Arial" w:cs="Arial"/>
          <w:sz w:val="22"/>
          <w:szCs w:val="22"/>
        </w:rPr>
        <w:t xml:space="preserve">) </w:t>
      </w:r>
      <w:r w:rsidR="00BB6C4D" w:rsidRPr="005C477F">
        <w:rPr>
          <w:rFonts w:ascii="Arial" w:hAnsi="Arial" w:cs="Arial"/>
          <w:sz w:val="22"/>
          <w:szCs w:val="22"/>
        </w:rPr>
        <w:t>a zhotovitelem</w:t>
      </w:r>
      <w:r w:rsidR="00BB6C4D">
        <w:rPr>
          <w:rFonts w:ascii="Arial" w:hAnsi="Arial" w:cs="Arial"/>
          <w:sz w:val="22"/>
          <w:szCs w:val="22"/>
        </w:rPr>
        <w:t xml:space="preserve"> stavby</w:t>
      </w:r>
    </w:p>
    <w:p w14:paraId="2D0E74F7"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1EA9F941" w14:textId="24E7EB31"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79CBFE10"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21DEA8A5" w14:textId="665E32DC"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14:paraId="75F88D17" w14:textId="77777777" w:rsidR="005F2D80" w:rsidRPr="005C477F" w:rsidRDefault="005F2D80" w:rsidP="00F13154">
      <w:pPr>
        <w:tabs>
          <w:tab w:val="left" w:pos="709"/>
        </w:tabs>
        <w:spacing w:line="260" w:lineRule="exact"/>
        <w:jc w:val="both"/>
        <w:rPr>
          <w:rFonts w:ascii="Arial" w:hAnsi="Arial" w:cs="Arial"/>
          <w:sz w:val="22"/>
          <w:szCs w:val="22"/>
        </w:rPr>
      </w:pPr>
    </w:p>
    <w:p w14:paraId="5B49B2AD"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3558727C" w14:textId="0FC76C8D"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007497">
        <w:rPr>
          <w:rFonts w:ascii="Arial" w:hAnsi="Arial" w:cs="Arial"/>
          <w:b/>
          <w:sz w:val="22"/>
          <w:szCs w:val="22"/>
          <w:u w:val="single"/>
        </w:rPr>
        <w:t xml:space="preserve">fyzická přítomnost a výkon technického dozoru stavebníka na staveništi </w:t>
      </w:r>
      <w:r w:rsidR="000A58ED">
        <w:rPr>
          <w:rFonts w:ascii="Arial" w:hAnsi="Arial" w:cs="Arial"/>
          <w:b/>
          <w:sz w:val="22"/>
          <w:szCs w:val="22"/>
          <w:u w:val="single"/>
        </w:rPr>
        <w:t xml:space="preserve">minimálně </w:t>
      </w:r>
      <w:bookmarkStart w:id="0" w:name="_GoBack"/>
      <w:bookmarkEnd w:id="0"/>
      <w:r w:rsidR="006E5455" w:rsidRPr="00007497">
        <w:rPr>
          <w:rFonts w:ascii="Arial" w:hAnsi="Arial" w:cs="Arial"/>
          <w:b/>
          <w:sz w:val="22"/>
          <w:szCs w:val="22"/>
          <w:u w:val="single"/>
        </w:rPr>
        <w:t xml:space="preserve">každý pracovní den </w:t>
      </w:r>
      <w:r w:rsidR="00007497" w:rsidRPr="00007497">
        <w:rPr>
          <w:rFonts w:ascii="Arial" w:hAnsi="Arial" w:cs="Arial"/>
          <w:b/>
          <w:sz w:val="22"/>
          <w:szCs w:val="22"/>
          <w:u w:val="single"/>
        </w:rPr>
        <w:t>v letním období (tzn. 1. dubna do 31. října) a minimálně 3 dny v průběhu kalendářního týdne v zimním období (tzn. od 1. listopadu do 31. března), a to po dobu probíhajících stavebních prací</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1D2CDE82" w14:textId="5AB506DE"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14:paraId="5D60E470" w14:textId="6A71A7A1"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14:paraId="692873E7"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4FF34F3E" w14:textId="0D6F2F75"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w:t>
      </w:r>
      <w:r w:rsidR="009C2802">
        <w:rPr>
          <w:rFonts w:ascii="Arial" w:hAnsi="Arial" w:cs="Arial"/>
          <w:sz w:val="22"/>
          <w:szCs w:val="22"/>
        </w:rPr>
        <w:t xml:space="preserve">za dva </w:t>
      </w:r>
      <w:r w:rsidR="00363FE3">
        <w:rPr>
          <w:rFonts w:ascii="Arial" w:hAnsi="Arial" w:cs="Arial"/>
          <w:sz w:val="22"/>
          <w:szCs w:val="22"/>
        </w:rPr>
        <w:t>týdn</w:t>
      </w:r>
      <w:r w:rsidR="009C2802">
        <w:rPr>
          <w:rFonts w:ascii="Arial" w:hAnsi="Arial" w:cs="Arial"/>
          <w:sz w:val="22"/>
          <w:szCs w:val="22"/>
        </w:rPr>
        <w:t>y</w:t>
      </w:r>
      <w:r w:rsidR="00363FE3">
        <w:rPr>
          <w:rFonts w:ascii="Arial" w:hAnsi="Arial" w:cs="Arial"/>
          <w:sz w:val="22"/>
          <w:szCs w:val="22"/>
        </w:rPr>
        <w:t>)</w:t>
      </w:r>
      <w:r w:rsidR="00C03F32">
        <w:rPr>
          <w:rFonts w:ascii="Arial" w:hAnsi="Arial" w:cs="Arial"/>
          <w:sz w:val="22"/>
          <w:szCs w:val="22"/>
        </w:rPr>
        <w:t>;</w:t>
      </w:r>
    </w:p>
    <w:p w14:paraId="4433CDB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12670D25"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166FF20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5FA3AE42" w14:textId="671EBF02"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14:paraId="25610606" w14:textId="74BCA582"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14:paraId="1630EB2D"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6DBACC66"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324067F5" w14:textId="6191D5F0"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6BE0E211" w14:textId="1DD2E34B"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2D4D8BA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12F2773B" w14:textId="77777777"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14:paraId="7AD4E0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53C13E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379674A4"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220579D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471F1048" w14:textId="17A8C51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14:paraId="0DC06D54" w14:textId="7614217D"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14:paraId="2A2EFAD2" w14:textId="77777777" w:rsidR="00392621" w:rsidRPr="005C477F" w:rsidRDefault="00392621" w:rsidP="00F13154">
      <w:pPr>
        <w:tabs>
          <w:tab w:val="left" w:pos="1417"/>
        </w:tabs>
        <w:spacing w:line="260" w:lineRule="exact"/>
        <w:jc w:val="both"/>
        <w:rPr>
          <w:rFonts w:ascii="Arial" w:hAnsi="Arial" w:cs="Arial"/>
          <w:sz w:val="22"/>
          <w:szCs w:val="22"/>
        </w:rPr>
      </w:pPr>
    </w:p>
    <w:p w14:paraId="675912D1"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5F33D588" w14:textId="6DD6B319"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6293BB0A" w14:textId="50DA39BE"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0F21BE68"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1C92442C"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324DFBCA"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74C149E0"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363BF9E1"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35EE0EF8"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08C11EF5" w14:textId="4742C195"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73CD4ED4" w14:textId="59EE5780" w:rsidR="00841A91" w:rsidRDefault="00841A91" w:rsidP="00165631">
      <w:pPr>
        <w:suppressAutoHyphens w:val="0"/>
      </w:pPr>
      <w:r>
        <w:br w:type="page"/>
      </w:r>
    </w:p>
    <w:p w14:paraId="26561334"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14:paraId="4F2B72DA" w14:textId="1B1FE59E"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32435D65"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47DB075B" w14:textId="120DF295"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02E8B3ED" w14:textId="722BAD43"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92785D">
        <w:rPr>
          <w:rFonts w:ascii="Arial" w:hAnsi="Arial" w:cs="Arial"/>
          <w:sz w:val="22"/>
          <w:szCs w:val="22"/>
        </w:rPr>
        <w:t>10</w:t>
      </w:r>
      <w:r w:rsidRPr="003F1FBD">
        <w:rPr>
          <w:rFonts w:ascii="Arial" w:hAnsi="Arial" w:cs="Arial"/>
          <w:sz w:val="22"/>
          <w:szCs w:val="22"/>
        </w:rPr>
        <w:t>/2020</w:t>
      </w:r>
    </w:p>
    <w:p w14:paraId="542575C6" w14:textId="77777777" w:rsidR="003F1FBD" w:rsidRDefault="003F1FBD" w:rsidP="003F1FBD">
      <w:pPr>
        <w:pStyle w:val="Zkladntextodsazen"/>
        <w:tabs>
          <w:tab w:val="left" w:pos="567"/>
        </w:tabs>
        <w:spacing w:line="260" w:lineRule="exact"/>
        <w:jc w:val="both"/>
        <w:rPr>
          <w:rFonts w:ascii="Arial" w:hAnsi="Arial" w:cs="Arial"/>
          <w:sz w:val="22"/>
          <w:szCs w:val="22"/>
        </w:rPr>
      </w:pPr>
    </w:p>
    <w:p w14:paraId="4E49CFD1" w14:textId="337D0A75" w:rsid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Uvedení st</w:t>
      </w:r>
      <w:r>
        <w:rPr>
          <w:rFonts w:ascii="Arial" w:hAnsi="Arial" w:cs="Arial"/>
          <w:sz w:val="22"/>
          <w:szCs w:val="22"/>
        </w:rPr>
        <w:t xml:space="preserve">avby do předčasného užívání </w:t>
      </w:r>
      <w:r>
        <w:rPr>
          <w:rFonts w:ascii="Arial" w:hAnsi="Arial" w:cs="Arial"/>
          <w:sz w:val="22"/>
          <w:szCs w:val="22"/>
        </w:rPr>
        <w:tab/>
      </w:r>
      <w:r>
        <w:rPr>
          <w:rFonts w:ascii="Arial" w:hAnsi="Arial" w:cs="Arial"/>
          <w:sz w:val="22"/>
          <w:szCs w:val="22"/>
        </w:rPr>
        <w:tab/>
      </w:r>
      <w:r>
        <w:rPr>
          <w:rFonts w:ascii="Arial" w:hAnsi="Arial" w:cs="Arial"/>
          <w:sz w:val="22"/>
          <w:szCs w:val="22"/>
        </w:rPr>
        <w:tab/>
      </w:r>
      <w:r w:rsidRPr="003F1FBD">
        <w:rPr>
          <w:rFonts w:ascii="Arial" w:hAnsi="Arial" w:cs="Arial"/>
          <w:sz w:val="22"/>
          <w:szCs w:val="22"/>
        </w:rPr>
        <w:t>do 31. 10. 202</w:t>
      </w:r>
      <w:r w:rsidR="0092785D">
        <w:rPr>
          <w:rFonts w:ascii="Arial" w:hAnsi="Arial" w:cs="Arial"/>
          <w:sz w:val="22"/>
          <w:szCs w:val="22"/>
        </w:rPr>
        <w:t>2</w:t>
      </w:r>
      <w:r w:rsidRPr="003F1FBD">
        <w:rPr>
          <w:rFonts w:ascii="Arial" w:hAnsi="Arial" w:cs="Arial"/>
          <w:sz w:val="22"/>
          <w:szCs w:val="22"/>
        </w:rPr>
        <w:t xml:space="preserve"> </w:t>
      </w:r>
    </w:p>
    <w:p w14:paraId="5E5DBE74" w14:textId="77777777" w:rsidR="003F1FBD" w:rsidRDefault="003F1FBD" w:rsidP="003F1FBD">
      <w:pPr>
        <w:pStyle w:val="Zkladntextodsazen"/>
        <w:tabs>
          <w:tab w:val="left" w:pos="567"/>
        </w:tabs>
        <w:spacing w:line="260" w:lineRule="exact"/>
        <w:jc w:val="both"/>
        <w:rPr>
          <w:rFonts w:ascii="Arial" w:hAnsi="Arial" w:cs="Arial"/>
          <w:sz w:val="22"/>
          <w:szCs w:val="22"/>
        </w:rPr>
      </w:pPr>
    </w:p>
    <w:p w14:paraId="40CD1647" w14:textId="74339B7A"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 xml:space="preserve">Dokončení </w:t>
      </w:r>
      <w:r w:rsidR="00007497">
        <w:rPr>
          <w:rFonts w:ascii="Arial" w:hAnsi="Arial" w:cs="Arial"/>
          <w:sz w:val="22"/>
          <w:szCs w:val="22"/>
        </w:rPr>
        <w:t>stavby</w:t>
      </w:r>
      <w:r w:rsidRPr="003F1FBD">
        <w:rPr>
          <w:rFonts w:ascii="Arial" w:hAnsi="Arial" w:cs="Arial"/>
          <w:sz w:val="22"/>
          <w:szCs w:val="22"/>
        </w:rPr>
        <w:t xml:space="preserve"> vč. pře</w:t>
      </w:r>
      <w:r>
        <w:rPr>
          <w:rFonts w:ascii="Arial" w:hAnsi="Arial" w:cs="Arial"/>
          <w:sz w:val="22"/>
          <w:szCs w:val="22"/>
        </w:rPr>
        <w:t>dání kompletní dokladové části</w:t>
      </w:r>
      <w:r>
        <w:rPr>
          <w:rFonts w:ascii="Arial" w:hAnsi="Arial" w:cs="Arial"/>
          <w:sz w:val="22"/>
          <w:szCs w:val="22"/>
        </w:rPr>
        <w:tab/>
      </w:r>
      <w:r w:rsidRPr="003F1FBD">
        <w:rPr>
          <w:rFonts w:ascii="Arial" w:hAnsi="Arial" w:cs="Arial"/>
          <w:sz w:val="22"/>
          <w:szCs w:val="22"/>
        </w:rPr>
        <w:t>do 3</w:t>
      </w:r>
      <w:r w:rsidR="0092785D">
        <w:rPr>
          <w:rFonts w:ascii="Arial" w:hAnsi="Arial" w:cs="Arial"/>
          <w:sz w:val="22"/>
          <w:szCs w:val="22"/>
        </w:rPr>
        <w:t>1</w:t>
      </w:r>
      <w:r w:rsidRPr="003F1FBD">
        <w:rPr>
          <w:rFonts w:ascii="Arial" w:hAnsi="Arial" w:cs="Arial"/>
          <w:sz w:val="22"/>
          <w:szCs w:val="22"/>
        </w:rPr>
        <w:t>. 0</w:t>
      </w:r>
      <w:r w:rsidR="0092785D">
        <w:rPr>
          <w:rFonts w:ascii="Arial" w:hAnsi="Arial" w:cs="Arial"/>
          <w:sz w:val="22"/>
          <w:szCs w:val="22"/>
        </w:rPr>
        <w:t>1</w:t>
      </w:r>
      <w:r w:rsidRPr="003F1FBD">
        <w:rPr>
          <w:rFonts w:ascii="Arial" w:hAnsi="Arial" w:cs="Arial"/>
          <w:sz w:val="22"/>
          <w:szCs w:val="22"/>
        </w:rPr>
        <w:t>. 202</w:t>
      </w:r>
      <w:r w:rsidR="0092785D">
        <w:rPr>
          <w:rFonts w:ascii="Arial" w:hAnsi="Arial" w:cs="Arial"/>
          <w:sz w:val="22"/>
          <w:szCs w:val="22"/>
        </w:rPr>
        <w:t>3</w:t>
      </w:r>
    </w:p>
    <w:p w14:paraId="16DC6827" w14:textId="77777777"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14:paraId="20946926" w14:textId="479F184B" w:rsidR="00501065" w:rsidRDefault="00501065" w:rsidP="00501065">
      <w:pPr>
        <w:pStyle w:val="Zkladntextodsazen"/>
        <w:tabs>
          <w:tab w:val="left" w:pos="567"/>
        </w:tabs>
        <w:spacing w:line="260" w:lineRule="exact"/>
        <w:jc w:val="both"/>
        <w:rPr>
          <w:rFonts w:ascii="Arial" w:hAnsi="Arial" w:cs="Arial"/>
          <w:sz w:val="22"/>
          <w:szCs w:val="22"/>
        </w:rPr>
      </w:pPr>
      <w:r w:rsidRPr="00501065">
        <w:rPr>
          <w:rFonts w:ascii="Arial" w:hAnsi="Arial" w:cs="Arial"/>
          <w:sz w:val="22"/>
          <w:szCs w:val="22"/>
        </w:rPr>
        <w:t>V zimním období (tj. od 1. listopadu</w:t>
      </w:r>
      <w:r w:rsidR="00B3767F">
        <w:rPr>
          <w:rFonts w:ascii="Arial" w:hAnsi="Arial" w:cs="Arial"/>
          <w:sz w:val="22"/>
          <w:szCs w:val="22"/>
        </w:rPr>
        <w:t xml:space="preserve"> </w:t>
      </w:r>
      <w:r w:rsidR="00371E91">
        <w:rPr>
          <w:rFonts w:ascii="Arial" w:hAnsi="Arial" w:cs="Arial"/>
          <w:sz w:val="22"/>
          <w:szCs w:val="22"/>
        </w:rPr>
        <w:t xml:space="preserve">do </w:t>
      </w:r>
      <w:r w:rsidRPr="00501065">
        <w:rPr>
          <w:rFonts w:ascii="Arial" w:hAnsi="Arial" w:cs="Arial"/>
          <w:sz w:val="22"/>
          <w:szCs w:val="22"/>
        </w:rPr>
        <w:t xml:space="preserve">31. března) nebudou na </w:t>
      </w:r>
      <w:r w:rsidR="00007497">
        <w:rPr>
          <w:rFonts w:ascii="Arial" w:hAnsi="Arial" w:cs="Arial"/>
          <w:sz w:val="22"/>
          <w:szCs w:val="22"/>
        </w:rPr>
        <w:t>stávajících komunikacích</w:t>
      </w:r>
      <w:r w:rsidRPr="00501065">
        <w:rPr>
          <w:rFonts w:ascii="Arial" w:hAnsi="Arial" w:cs="Arial"/>
          <w:sz w:val="22"/>
          <w:szCs w:val="22"/>
        </w:rPr>
        <w:t xml:space="preserve"> prováděny žádné práce, které by bránily provozu a zimní údržbě</w:t>
      </w:r>
    </w:p>
    <w:p w14:paraId="7892AD7E" w14:textId="77777777" w:rsidR="00392621" w:rsidRPr="005C477F" w:rsidRDefault="00392621" w:rsidP="00371E91">
      <w:pPr>
        <w:pStyle w:val="Zkladntextodsazen"/>
        <w:spacing w:line="260" w:lineRule="exact"/>
        <w:jc w:val="both"/>
        <w:rPr>
          <w:rFonts w:ascii="Arial" w:hAnsi="Arial" w:cs="Arial"/>
          <w:sz w:val="22"/>
          <w:szCs w:val="22"/>
        </w:rPr>
      </w:pPr>
    </w:p>
    <w:p w14:paraId="232EA5E4" w14:textId="6C43248C"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06285B">
        <w:rPr>
          <w:rFonts w:ascii="Arial" w:hAnsi="Arial" w:cs="Arial"/>
          <w:sz w:val="22"/>
          <w:szCs w:val="22"/>
        </w:rPr>
        <w:t>0</w:t>
      </w:r>
      <w:r w:rsidR="0092785D">
        <w:rPr>
          <w:rFonts w:ascii="Arial" w:hAnsi="Arial" w:cs="Arial"/>
          <w:sz w:val="22"/>
          <w:szCs w:val="22"/>
        </w:rPr>
        <w:t>1</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92785D">
        <w:rPr>
          <w:rFonts w:ascii="Arial" w:hAnsi="Arial" w:cs="Arial"/>
          <w:sz w:val="22"/>
          <w:szCs w:val="22"/>
        </w:rPr>
        <w:t>3</w:t>
      </w:r>
      <w:r w:rsidR="007037EA">
        <w:rPr>
          <w:rFonts w:ascii="Arial" w:hAnsi="Arial" w:cs="Arial"/>
          <w:sz w:val="22"/>
          <w:szCs w:val="22"/>
        </w:rPr>
        <w:t>.</w:t>
      </w:r>
      <w:r w:rsidR="00D13471">
        <w:rPr>
          <w:rFonts w:ascii="Arial" w:hAnsi="Arial" w:cs="Arial"/>
          <w:sz w:val="22"/>
          <w:szCs w:val="22"/>
        </w:rPr>
        <w:t xml:space="preserve"> Čas plnění zahrnuje </w:t>
      </w:r>
      <w:r w:rsidR="0092785D">
        <w:rPr>
          <w:rFonts w:ascii="Arial" w:hAnsi="Arial" w:cs="Arial"/>
          <w:sz w:val="22"/>
          <w:szCs w:val="22"/>
        </w:rPr>
        <w:t>28</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57B825C9" w14:textId="77777777" w:rsidR="00841A91" w:rsidRPr="007037EA" w:rsidRDefault="00841A91" w:rsidP="00165631">
      <w:pPr>
        <w:pStyle w:val="Zkladntextodsazen"/>
        <w:tabs>
          <w:tab w:val="left" w:pos="567"/>
        </w:tabs>
        <w:spacing w:line="260" w:lineRule="exact"/>
        <w:jc w:val="both"/>
        <w:rPr>
          <w:rFonts w:ascii="Arial" w:hAnsi="Arial" w:cs="Arial"/>
          <w:b/>
          <w:sz w:val="22"/>
          <w:szCs w:val="22"/>
        </w:rPr>
      </w:pPr>
    </w:p>
    <w:p w14:paraId="14856E4F"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5DE592E8" w14:textId="1E304E87"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14:paraId="4B41AFB0" w14:textId="77777777" w:rsidR="00660E44" w:rsidRPr="005C477F" w:rsidRDefault="00660E44" w:rsidP="00660E44">
      <w:pPr>
        <w:pStyle w:val="Zkladntextodsazen"/>
        <w:spacing w:line="260" w:lineRule="exact"/>
        <w:jc w:val="both"/>
        <w:rPr>
          <w:rFonts w:ascii="Arial" w:hAnsi="Arial" w:cs="Arial"/>
          <w:sz w:val="22"/>
          <w:szCs w:val="22"/>
        </w:rPr>
      </w:pPr>
    </w:p>
    <w:p w14:paraId="31FDD1DF" w14:textId="02E2B04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7169372B" w14:textId="45CC7FC6"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Pr="00AD437B">
        <w:rPr>
          <w:rFonts w:ascii="Arial" w:hAnsi="Arial" w:cs="Arial"/>
          <w:b/>
          <w:sz w:val="22"/>
          <w:szCs w:val="22"/>
        </w:rPr>
      </w:r>
      <w:r w:rsidRPr="00AD437B">
        <w:rPr>
          <w:rFonts w:ascii="Arial" w:hAnsi="Arial" w:cs="Arial"/>
          <w:b/>
          <w:sz w:val="22"/>
          <w:szCs w:val="22"/>
        </w:rPr>
        <w:fldChar w:fldCharType="separate"/>
      </w:r>
      <w:r w:rsidR="000A7490">
        <w:rPr>
          <w:rFonts w:ascii="Arial" w:hAnsi="Arial" w:cs="Arial"/>
          <w:b/>
          <w:noProof/>
          <w:sz w:val="22"/>
          <w:szCs w:val="22"/>
        </w:rPr>
        <w:t>.................................</w:t>
      </w:r>
      <w:r w:rsidRPr="00AD437B">
        <w:rPr>
          <w:rFonts w:ascii="Arial" w:hAnsi="Arial" w:cs="Arial"/>
          <w:b/>
          <w:sz w:val="22"/>
          <w:szCs w:val="22"/>
        </w:rPr>
        <w:fldChar w:fldCharType="end"/>
      </w:r>
      <w:r w:rsidRPr="00AD437B">
        <w:rPr>
          <w:rFonts w:ascii="Arial" w:hAnsi="Arial" w:cs="Arial"/>
          <w:b/>
          <w:sz w:val="22"/>
          <w:szCs w:val="22"/>
        </w:rPr>
        <w:t xml:space="preserve"> Kč</w:t>
      </w:r>
    </w:p>
    <w:p w14:paraId="6C7660AF" w14:textId="0B684E43"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AD437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AD437B" w:rsidRPr="00AD437B">
        <w:rPr>
          <w:rFonts w:ascii="Arial" w:hAnsi="Arial" w:cs="Arial"/>
          <w:b/>
          <w:sz w:val="22"/>
          <w:szCs w:val="22"/>
        </w:rPr>
      </w:r>
      <w:r w:rsidR="00AD437B" w:rsidRPr="00AD437B">
        <w:rPr>
          <w:rFonts w:ascii="Arial" w:hAnsi="Arial" w:cs="Arial"/>
          <w:b/>
          <w:sz w:val="22"/>
          <w:szCs w:val="22"/>
        </w:rPr>
        <w:fldChar w:fldCharType="separate"/>
      </w:r>
      <w:r w:rsidR="000A7490">
        <w:rPr>
          <w:rFonts w:ascii="Arial" w:hAnsi="Arial" w:cs="Arial"/>
          <w:b/>
          <w:noProof/>
          <w:sz w:val="22"/>
          <w:szCs w:val="22"/>
        </w:rPr>
        <w:t>.................................</w:t>
      </w:r>
      <w:r w:rsidR="00AD437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1468015A" w14:textId="77777777" w:rsidR="00AD437B" w:rsidRPr="00885EAF" w:rsidRDefault="00AD437B" w:rsidP="00AD437B">
      <w:pPr>
        <w:pStyle w:val="Zkladntextodsazen"/>
        <w:spacing w:line="260" w:lineRule="exact"/>
        <w:jc w:val="both"/>
        <w:rPr>
          <w:rFonts w:ascii="Arial" w:hAnsi="Arial" w:cs="Arial"/>
          <w:bCs/>
          <w:sz w:val="22"/>
          <w:szCs w:val="22"/>
        </w:rPr>
      </w:pPr>
    </w:p>
    <w:p w14:paraId="7508A332" w14:textId="6BD78F6B"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Pr="00E80703">
        <w:rPr>
          <w:rFonts w:ascii="Arial" w:hAnsi="Arial" w:cs="Arial"/>
          <w:sz w:val="22"/>
          <w:szCs w:val="22"/>
        </w:rPr>
      </w:r>
      <w:r w:rsidRPr="00E80703">
        <w:rPr>
          <w:rFonts w:ascii="Arial" w:hAnsi="Arial" w:cs="Arial"/>
          <w:sz w:val="22"/>
          <w:szCs w:val="22"/>
        </w:rPr>
        <w:fldChar w:fldCharType="separate"/>
      </w:r>
      <w:r w:rsidR="000A7490">
        <w:rPr>
          <w:rFonts w:ascii="Arial" w:hAnsi="Arial" w:cs="Arial"/>
          <w:noProof/>
          <w:sz w:val="22"/>
          <w:szCs w:val="22"/>
        </w:rPr>
        <w:t>.................................</w:t>
      </w:r>
      <w:r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14:paraId="6769BCA2" w14:textId="77777777" w:rsidR="00E81457" w:rsidRDefault="00E81457" w:rsidP="00885EAF">
      <w:pPr>
        <w:pStyle w:val="Zkladntextodsazen"/>
        <w:spacing w:line="260" w:lineRule="exact"/>
        <w:jc w:val="both"/>
        <w:rPr>
          <w:rFonts w:ascii="Arial" w:hAnsi="Arial" w:cs="Arial"/>
          <w:sz w:val="22"/>
          <w:szCs w:val="22"/>
        </w:rPr>
      </w:pPr>
    </w:p>
    <w:p w14:paraId="5E767C46"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4242"/>
        <w:gridCol w:w="1330"/>
        <w:gridCol w:w="1330"/>
        <w:gridCol w:w="1274"/>
        <w:gridCol w:w="1339"/>
      </w:tblGrid>
      <w:tr w:rsidR="00E121E5" w:rsidRPr="00E415A5" w14:paraId="60F59217" w14:textId="77777777" w:rsidTr="00385ECB">
        <w:trPr>
          <w:trHeight w:val="459"/>
        </w:trPr>
        <w:tc>
          <w:tcPr>
            <w:tcW w:w="1787" w:type="pct"/>
            <w:tcBorders>
              <w:top w:val="single" w:sz="4" w:space="0" w:color="auto"/>
              <w:left w:val="single" w:sz="4" w:space="0" w:color="auto"/>
              <w:bottom w:val="single" w:sz="4" w:space="0" w:color="auto"/>
              <w:right w:val="single" w:sz="4" w:space="0" w:color="auto"/>
            </w:tcBorders>
            <w:shd w:val="clear" w:color="auto" w:fill="C0C0C0"/>
            <w:noWrap/>
            <w:vAlign w:val="center"/>
          </w:tcPr>
          <w:p w14:paraId="028A7914"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09" w:type="pct"/>
            <w:tcBorders>
              <w:top w:val="single" w:sz="4" w:space="0" w:color="auto"/>
              <w:left w:val="single" w:sz="4" w:space="0" w:color="auto"/>
              <w:bottom w:val="single" w:sz="4" w:space="0" w:color="auto"/>
              <w:right w:val="single" w:sz="4" w:space="0" w:color="auto"/>
            </w:tcBorders>
            <w:shd w:val="clear" w:color="auto" w:fill="C0C0C0"/>
            <w:vAlign w:val="center"/>
          </w:tcPr>
          <w:p w14:paraId="15539A1B"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809" w:type="pct"/>
            <w:tcBorders>
              <w:top w:val="single" w:sz="4" w:space="0" w:color="auto"/>
              <w:left w:val="single" w:sz="4" w:space="0" w:color="auto"/>
              <w:bottom w:val="single" w:sz="4" w:space="0" w:color="auto"/>
              <w:right w:val="single" w:sz="4" w:space="0" w:color="auto"/>
            </w:tcBorders>
            <w:shd w:val="clear" w:color="auto" w:fill="C0C0C0"/>
            <w:vAlign w:val="center"/>
          </w:tcPr>
          <w:p w14:paraId="434BCD3C"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728" w:type="pct"/>
            <w:tcBorders>
              <w:top w:val="single" w:sz="4" w:space="0" w:color="auto"/>
              <w:left w:val="single" w:sz="4" w:space="0" w:color="auto"/>
              <w:bottom w:val="single" w:sz="4" w:space="0" w:color="auto"/>
              <w:right w:val="single" w:sz="4" w:space="0" w:color="auto"/>
            </w:tcBorders>
            <w:shd w:val="clear" w:color="auto" w:fill="C0C0C0"/>
            <w:vAlign w:val="center"/>
          </w:tcPr>
          <w:p w14:paraId="4E0D55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66" w:type="pct"/>
            <w:tcBorders>
              <w:top w:val="single" w:sz="4" w:space="0" w:color="auto"/>
              <w:left w:val="single" w:sz="4" w:space="0" w:color="auto"/>
              <w:bottom w:val="single" w:sz="4" w:space="0" w:color="auto"/>
              <w:right w:val="single" w:sz="4" w:space="0" w:color="auto"/>
            </w:tcBorders>
            <w:shd w:val="clear" w:color="auto" w:fill="C0C0C0"/>
            <w:vAlign w:val="center"/>
          </w:tcPr>
          <w:p w14:paraId="70A765B4"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47E2BE95" w14:textId="77777777" w:rsidTr="00385EC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4" w:space="0" w:color="auto"/>
              <w:bottom w:val="dotted" w:sz="4" w:space="0" w:color="auto"/>
            </w:tcBorders>
            <w:shd w:val="clear" w:color="auto" w:fill="FFFFFF"/>
            <w:noWrap/>
            <w:vAlign w:val="center"/>
          </w:tcPr>
          <w:p w14:paraId="47F2652E"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09" w:type="pct"/>
            <w:tcBorders>
              <w:top w:val="single" w:sz="4" w:space="0" w:color="auto"/>
              <w:bottom w:val="dotted" w:sz="4" w:space="0" w:color="auto"/>
            </w:tcBorders>
            <w:shd w:val="clear" w:color="auto" w:fill="FFFFFF"/>
            <w:vAlign w:val="center"/>
          </w:tcPr>
          <w:p w14:paraId="392073F9"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809" w:type="pct"/>
            <w:tcBorders>
              <w:top w:val="single" w:sz="4" w:space="0" w:color="auto"/>
              <w:bottom w:val="dotted" w:sz="4" w:space="0" w:color="auto"/>
            </w:tcBorders>
            <w:shd w:val="clear" w:color="auto" w:fill="FFFFFF"/>
            <w:vAlign w:val="center"/>
          </w:tcPr>
          <w:p w14:paraId="2D0DDE44" w14:textId="351A4BFC" w:rsidR="00E121E5" w:rsidRPr="00451817" w:rsidRDefault="00E121E5" w:rsidP="003D4B5D">
            <w:pPr>
              <w:jc w:val="center"/>
              <w:rPr>
                <w:rFonts w:ascii="Arial" w:hAnsi="Arial" w:cs="Arial"/>
                <w:bCs/>
              </w:rPr>
            </w:pPr>
          </w:p>
        </w:tc>
        <w:tc>
          <w:tcPr>
            <w:tcW w:w="728" w:type="pct"/>
            <w:tcBorders>
              <w:top w:val="single" w:sz="4" w:space="0" w:color="auto"/>
              <w:bottom w:val="dotted" w:sz="4" w:space="0" w:color="auto"/>
            </w:tcBorders>
            <w:shd w:val="clear" w:color="auto" w:fill="FFFFFF"/>
            <w:vAlign w:val="center"/>
          </w:tcPr>
          <w:p w14:paraId="0814A322" w14:textId="6ED1A0E2" w:rsidR="00E121E5" w:rsidRPr="00451817" w:rsidRDefault="00E121E5" w:rsidP="003D4B5D">
            <w:pPr>
              <w:jc w:val="center"/>
              <w:rPr>
                <w:rFonts w:ascii="Arial" w:hAnsi="Arial" w:cs="Arial"/>
                <w:bCs/>
              </w:rPr>
            </w:pPr>
          </w:p>
        </w:tc>
        <w:tc>
          <w:tcPr>
            <w:tcW w:w="866" w:type="pct"/>
            <w:tcBorders>
              <w:top w:val="single" w:sz="4" w:space="0" w:color="auto"/>
              <w:bottom w:val="dotted" w:sz="4" w:space="0" w:color="auto"/>
            </w:tcBorders>
            <w:shd w:val="clear" w:color="auto" w:fill="FFFFFF"/>
            <w:vAlign w:val="center"/>
          </w:tcPr>
          <w:p w14:paraId="1AC30D52" w14:textId="064466D6" w:rsidR="00E121E5" w:rsidRPr="00451817" w:rsidRDefault="00E121E5" w:rsidP="003D4B5D">
            <w:pPr>
              <w:jc w:val="center"/>
              <w:rPr>
                <w:rFonts w:ascii="Arial" w:hAnsi="Arial" w:cs="Arial"/>
                <w:bCs/>
              </w:rPr>
            </w:pPr>
          </w:p>
        </w:tc>
      </w:tr>
      <w:tr w:rsidR="00E121E5" w:rsidRPr="00451817" w14:paraId="24616608"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60B63205" w14:textId="1C69BC95" w:rsidR="00E121E5" w:rsidRDefault="00E121E5" w:rsidP="003D4B5D">
            <w:pPr>
              <w:rPr>
                <w:rFonts w:ascii="Arial" w:hAnsi="Arial" w:cs="Arial"/>
                <w:bCs/>
              </w:rPr>
            </w:pPr>
            <w:r>
              <w:rPr>
                <w:rFonts w:ascii="Arial" w:hAnsi="Arial" w:cs="Arial"/>
                <w:bCs/>
              </w:rPr>
              <w:t>Činnosti při provádění stavby</w:t>
            </w:r>
            <w:r w:rsidR="00007497">
              <w:rPr>
                <w:rFonts w:ascii="Arial" w:hAnsi="Arial" w:cs="Arial"/>
                <w:bCs/>
              </w:rPr>
              <w:t xml:space="preserve"> v letním období</w:t>
            </w:r>
          </w:p>
        </w:tc>
        <w:tc>
          <w:tcPr>
            <w:tcW w:w="809" w:type="pct"/>
            <w:tcBorders>
              <w:top w:val="dotted" w:sz="4" w:space="0" w:color="auto"/>
              <w:bottom w:val="dotted" w:sz="4" w:space="0" w:color="auto"/>
            </w:tcBorders>
            <w:shd w:val="clear" w:color="auto" w:fill="FFFFFF"/>
            <w:vAlign w:val="center"/>
          </w:tcPr>
          <w:p w14:paraId="48A9C621" w14:textId="3A15ABF9" w:rsidR="00E121E5" w:rsidRPr="00451817" w:rsidRDefault="00D07C91" w:rsidP="0006285B">
            <w:pPr>
              <w:jc w:val="center"/>
              <w:rPr>
                <w:rFonts w:ascii="Arial" w:hAnsi="Arial" w:cs="Arial"/>
                <w:bCs/>
              </w:rPr>
            </w:pPr>
            <w:r>
              <w:rPr>
                <w:rFonts w:ascii="Arial" w:hAnsi="Arial" w:cs="Arial"/>
                <w:bCs/>
              </w:rPr>
              <w:t>15</w:t>
            </w:r>
          </w:p>
        </w:tc>
        <w:tc>
          <w:tcPr>
            <w:tcW w:w="809" w:type="pct"/>
            <w:tcBorders>
              <w:top w:val="dotted" w:sz="4" w:space="0" w:color="auto"/>
              <w:bottom w:val="dotted" w:sz="4" w:space="0" w:color="auto"/>
            </w:tcBorders>
            <w:shd w:val="clear" w:color="auto" w:fill="FFFFFF"/>
            <w:vAlign w:val="center"/>
          </w:tcPr>
          <w:p w14:paraId="3422B170" w14:textId="2937319D"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31FDDA2C" w14:textId="4F23BF04"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72A7A492" w14:textId="3E8FFAB2" w:rsidR="00E121E5" w:rsidRPr="00451817" w:rsidRDefault="00E121E5" w:rsidP="003D4B5D">
            <w:pPr>
              <w:jc w:val="center"/>
              <w:rPr>
                <w:rFonts w:ascii="Arial" w:hAnsi="Arial" w:cs="Arial"/>
                <w:bCs/>
              </w:rPr>
            </w:pPr>
          </w:p>
        </w:tc>
      </w:tr>
      <w:tr w:rsidR="00007497" w:rsidRPr="00451817" w14:paraId="2B5AFED1"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78887850" w14:textId="07271740" w:rsidR="00007497" w:rsidRDefault="00007497" w:rsidP="00007497">
            <w:pPr>
              <w:rPr>
                <w:rFonts w:ascii="Arial" w:hAnsi="Arial" w:cs="Arial"/>
                <w:bCs/>
              </w:rPr>
            </w:pPr>
            <w:r>
              <w:rPr>
                <w:rFonts w:ascii="Arial" w:hAnsi="Arial" w:cs="Arial"/>
                <w:bCs/>
              </w:rPr>
              <w:t>Činnosti při provádění stavby v zimním období</w:t>
            </w:r>
          </w:p>
        </w:tc>
        <w:tc>
          <w:tcPr>
            <w:tcW w:w="809" w:type="pct"/>
            <w:tcBorders>
              <w:top w:val="dotted" w:sz="4" w:space="0" w:color="auto"/>
              <w:bottom w:val="dotted" w:sz="4" w:space="0" w:color="auto"/>
            </w:tcBorders>
            <w:shd w:val="clear" w:color="auto" w:fill="FFFFFF"/>
            <w:vAlign w:val="center"/>
          </w:tcPr>
          <w:p w14:paraId="267C7D97" w14:textId="594283D2" w:rsidR="00007497" w:rsidRPr="00D07C91" w:rsidRDefault="00D07C91" w:rsidP="003D4B5D">
            <w:pPr>
              <w:jc w:val="center"/>
              <w:rPr>
                <w:rFonts w:ascii="Arial" w:hAnsi="Arial" w:cs="Arial"/>
                <w:bCs/>
              </w:rPr>
            </w:pPr>
            <w:r w:rsidRPr="00D07C91">
              <w:rPr>
                <w:rFonts w:ascii="Arial" w:hAnsi="Arial" w:cs="Arial"/>
                <w:bCs/>
              </w:rPr>
              <w:t>13</w:t>
            </w:r>
          </w:p>
        </w:tc>
        <w:tc>
          <w:tcPr>
            <w:tcW w:w="809" w:type="pct"/>
            <w:tcBorders>
              <w:top w:val="dotted" w:sz="4" w:space="0" w:color="auto"/>
              <w:bottom w:val="dotted" w:sz="4" w:space="0" w:color="auto"/>
            </w:tcBorders>
            <w:shd w:val="clear" w:color="auto" w:fill="FFFFFF"/>
            <w:vAlign w:val="center"/>
          </w:tcPr>
          <w:p w14:paraId="10EACC52" w14:textId="77777777" w:rsidR="00007497" w:rsidRPr="00451817" w:rsidRDefault="00007497"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1AAD1DB0" w14:textId="77777777" w:rsidR="00007497" w:rsidRPr="00451817" w:rsidRDefault="00007497"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7E58AFBE" w14:textId="77777777" w:rsidR="00007497" w:rsidRPr="00451817" w:rsidRDefault="00007497" w:rsidP="003D4B5D">
            <w:pPr>
              <w:jc w:val="center"/>
              <w:rPr>
                <w:rFonts w:ascii="Arial" w:hAnsi="Arial" w:cs="Arial"/>
                <w:bCs/>
              </w:rPr>
            </w:pPr>
          </w:p>
        </w:tc>
      </w:tr>
      <w:tr w:rsidR="00E121E5" w:rsidRPr="00451817" w14:paraId="205B7BF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47941773" w14:textId="77777777" w:rsidR="00E121E5" w:rsidRDefault="00E121E5" w:rsidP="003D4B5D">
            <w:pPr>
              <w:rPr>
                <w:rFonts w:ascii="Arial" w:hAnsi="Arial" w:cs="Arial"/>
                <w:bCs/>
              </w:rPr>
            </w:pPr>
            <w:r>
              <w:rPr>
                <w:rFonts w:ascii="Arial" w:hAnsi="Arial" w:cs="Arial"/>
                <w:bCs/>
              </w:rPr>
              <w:t>Činnosti po dokončení stavby</w:t>
            </w:r>
          </w:p>
        </w:tc>
        <w:tc>
          <w:tcPr>
            <w:tcW w:w="809" w:type="pct"/>
            <w:tcBorders>
              <w:top w:val="dotted" w:sz="4" w:space="0" w:color="auto"/>
              <w:bottom w:val="dotted" w:sz="4" w:space="0" w:color="auto"/>
            </w:tcBorders>
            <w:shd w:val="clear" w:color="auto" w:fill="FFFFFF"/>
            <w:vAlign w:val="center"/>
          </w:tcPr>
          <w:p w14:paraId="175468C0"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809" w:type="pct"/>
            <w:tcBorders>
              <w:top w:val="dotted" w:sz="4" w:space="0" w:color="auto"/>
              <w:bottom w:val="dotted" w:sz="4" w:space="0" w:color="auto"/>
            </w:tcBorders>
            <w:shd w:val="clear" w:color="auto" w:fill="FFFFFF"/>
            <w:vAlign w:val="center"/>
          </w:tcPr>
          <w:p w14:paraId="1C435CA7" w14:textId="2DC141A6" w:rsidR="00E121E5" w:rsidRPr="00451817" w:rsidRDefault="00E121E5" w:rsidP="003D4B5D">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5F463068" w14:textId="0EC8149E" w:rsidR="00E121E5" w:rsidRPr="00451817" w:rsidRDefault="00E121E5" w:rsidP="003D4B5D">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22BBF966" w14:textId="3738386F" w:rsidR="00E121E5" w:rsidRPr="00451817" w:rsidRDefault="00E121E5" w:rsidP="003D4B5D">
            <w:pPr>
              <w:jc w:val="center"/>
              <w:rPr>
                <w:rFonts w:ascii="Arial" w:hAnsi="Arial" w:cs="Arial"/>
                <w:bCs/>
              </w:rPr>
            </w:pPr>
          </w:p>
        </w:tc>
      </w:tr>
      <w:tr w:rsidR="00E121E5" w:rsidRPr="00E415A5" w14:paraId="3F325DE3" w14:textId="77777777" w:rsidTr="003D4B5D">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70AECE19"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09" w:type="pct"/>
            <w:tcBorders>
              <w:top w:val="dotted" w:sz="4" w:space="0" w:color="auto"/>
            </w:tcBorders>
            <w:shd w:val="clear" w:color="auto" w:fill="99CCFF"/>
          </w:tcPr>
          <w:p w14:paraId="7D259774" w14:textId="77777777" w:rsidR="00E121E5" w:rsidRPr="00E415A5" w:rsidRDefault="00E121E5" w:rsidP="003D4B5D">
            <w:pPr>
              <w:jc w:val="center"/>
              <w:rPr>
                <w:rFonts w:ascii="Arial" w:hAnsi="Arial" w:cs="Arial"/>
                <w:b/>
                <w:bCs/>
              </w:rPr>
            </w:pPr>
          </w:p>
        </w:tc>
        <w:tc>
          <w:tcPr>
            <w:tcW w:w="809" w:type="pct"/>
            <w:tcBorders>
              <w:top w:val="dotted" w:sz="4" w:space="0" w:color="auto"/>
            </w:tcBorders>
            <w:shd w:val="clear" w:color="auto" w:fill="99CCFF"/>
            <w:vAlign w:val="center"/>
          </w:tcPr>
          <w:p w14:paraId="26303F71" w14:textId="67C77094" w:rsidR="00E121E5" w:rsidRPr="00E415A5" w:rsidRDefault="00E121E5" w:rsidP="003D4B5D">
            <w:pPr>
              <w:jc w:val="center"/>
              <w:rPr>
                <w:rFonts w:ascii="Arial" w:hAnsi="Arial" w:cs="Arial"/>
                <w:b/>
                <w:bCs/>
              </w:rPr>
            </w:pPr>
          </w:p>
        </w:tc>
        <w:tc>
          <w:tcPr>
            <w:tcW w:w="728" w:type="pct"/>
            <w:tcBorders>
              <w:top w:val="dotted" w:sz="4" w:space="0" w:color="auto"/>
            </w:tcBorders>
            <w:shd w:val="clear" w:color="auto" w:fill="99CCFF"/>
            <w:vAlign w:val="center"/>
          </w:tcPr>
          <w:p w14:paraId="23FEA719" w14:textId="6F59ABEB" w:rsidR="00E121E5" w:rsidRPr="00E415A5" w:rsidRDefault="00E121E5" w:rsidP="003D4B5D">
            <w:pPr>
              <w:jc w:val="center"/>
              <w:rPr>
                <w:rFonts w:ascii="Arial" w:hAnsi="Arial" w:cs="Arial"/>
                <w:b/>
                <w:bCs/>
              </w:rPr>
            </w:pPr>
          </w:p>
        </w:tc>
        <w:tc>
          <w:tcPr>
            <w:tcW w:w="866" w:type="pct"/>
            <w:tcBorders>
              <w:top w:val="dotted" w:sz="4" w:space="0" w:color="auto"/>
            </w:tcBorders>
            <w:shd w:val="clear" w:color="auto" w:fill="99CCFF"/>
            <w:vAlign w:val="center"/>
          </w:tcPr>
          <w:p w14:paraId="7B5D23C6" w14:textId="6135C511" w:rsidR="00E121E5" w:rsidRPr="00E415A5" w:rsidRDefault="00E121E5" w:rsidP="003D4B5D">
            <w:pPr>
              <w:jc w:val="center"/>
              <w:rPr>
                <w:rFonts w:ascii="Arial" w:hAnsi="Arial" w:cs="Arial"/>
                <w:b/>
                <w:bCs/>
              </w:rPr>
            </w:pPr>
          </w:p>
        </w:tc>
      </w:tr>
    </w:tbl>
    <w:p w14:paraId="20B46818" w14:textId="77777777" w:rsidR="00E81457" w:rsidRDefault="00E81457" w:rsidP="00885EAF">
      <w:pPr>
        <w:pStyle w:val="Zkladntextodsazen"/>
        <w:spacing w:line="260" w:lineRule="exact"/>
        <w:jc w:val="both"/>
        <w:rPr>
          <w:rFonts w:ascii="Arial" w:hAnsi="Arial" w:cs="Arial"/>
          <w:sz w:val="22"/>
          <w:szCs w:val="22"/>
        </w:rPr>
      </w:pPr>
    </w:p>
    <w:p w14:paraId="440A36F6"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56EB57D4" w14:textId="77777777" w:rsidR="004C0555" w:rsidRPr="005C477F" w:rsidRDefault="004C0555" w:rsidP="00F13154">
      <w:pPr>
        <w:pStyle w:val="Zkladntextodsazen"/>
        <w:spacing w:line="260" w:lineRule="exact"/>
        <w:jc w:val="both"/>
        <w:rPr>
          <w:rFonts w:ascii="Arial" w:hAnsi="Arial" w:cs="Arial"/>
          <w:sz w:val="22"/>
          <w:szCs w:val="22"/>
        </w:rPr>
      </w:pPr>
    </w:p>
    <w:p w14:paraId="1D953F67" w14:textId="40BFBF26"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p>
    <w:p w14:paraId="551ED28E" w14:textId="77777777" w:rsidR="003149F6" w:rsidRPr="005C477F" w:rsidRDefault="003149F6" w:rsidP="00F13154">
      <w:pPr>
        <w:pStyle w:val="Zkladntextodsazen"/>
        <w:spacing w:line="260" w:lineRule="exact"/>
        <w:jc w:val="both"/>
        <w:rPr>
          <w:rFonts w:ascii="Arial" w:hAnsi="Arial" w:cs="Arial"/>
          <w:sz w:val="22"/>
          <w:szCs w:val="22"/>
        </w:rPr>
      </w:pPr>
    </w:p>
    <w:p w14:paraId="0D7544BC" w14:textId="6369E95C"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14:paraId="66DAA3E2" w14:textId="77777777"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6CCDFFCC" w14:textId="30E6BAD5"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lastRenderedPageBreak/>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14:paraId="35DB282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339F2692" w14:textId="77777777" w:rsidR="00F22849" w:rsidRPr="00EA1E1F" w:rsidRDefault="00F22849" w:rsidP="00EA1E1F">
      <w:pPr>
        <w:rPr>
          <w:rFonts w:ascii="Arial" w:hAnsi="Arial" w:cs="Arial"/>
          <w:sz w:val="22"/>
          <w:szCs w:val="22"/>
        </w:rPr>
      </w:pPr>
    </w:p>
    <w:p w14:paraId="7B978BCC" w14:textId="01CCBD4A"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7E2094" w:rsidRPr="009C3E14">
        <w:rPr>
          <w:rFonts w:ascii="Arial" w:hAnsi="Arial" w:cs="Arial"/>
          <w:bCs/>
          <w:sz w:val="22"/>
          <w:szCs w:val="22"/>
        </w:rPr>
        <w:t>II/</w:t>
      </w:r>
      <w:r w:rsidR="0092785D">
        <w:rPr>
          <w:rFonts w:ascii="Arial" w:hAnsi="Arial" w:cs="Arial"/>
          <w:bCs/>
          <w:sz w:val="22"/>
          <w:szCs w:val="22"/>
        </w:rPr>
        <w:t>602 Jihlava – JV obchvat</w:t>
      </w:r>
      <w:r w:rsidR="00F62173" w:rsidRPr="00841A91">
        <w:rPr>
          <w:rFonts w:ascii="Arial" w:hAnsi="Arial" w:cs="Arial"/>
          <w:sz w:val="22"/>
          <w:szCs w:val="22"/>
        </w:rPr>
        <w:t>.</w:t>
      </w:r>
    </w:p>
    <w:p w14:paraId="7FDB0C5D" w14:textId="77777777" w:rsidR="005C477F" w:rsidRPr="005C477F" w:rsidRDefault="005C477F" w:rsidP="00F13154">
      <w:pPr>
        <w:pStyle w:val="Zkladntextodsazen"/>
        <w:spacing w:line="260" w:lineRule="exact"/>
        <w:jc w:val="both"/>
        <w:rPr>
          <w:rFonts w:ascii="Arial" w:hAnsi="Arial" w:cs="Arial"/>
          <w:sz w:val="22"/>
          <w:szCs w:val="22"/>
        </w:rPr>
      </w:pPr>
    </w:p>
    <w:p w14:paraId="11764459" w14:textId="127CFA7D"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0128C7DA" w14:textId="77777777" w:rsidR="007037EA" w:rsidRPr="005064E5" w:rsidRDefault="007037EA" w:rsidP="005064E5">
      <w:pPr>
        <w:rPr>
          <w:rFonts w:ascii="Arial" w:hAnsi="Arial" w:cs="Arial"/>
          <w:sz w:val="22"/>
          <w:szCs w:val="22"/>
        </w:rPr>
      </w:pPr>
    </w:p>
    <w:p w14:paraId="1487AE8B" w14:textId="308721E1"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343FD4C1" w14:textId="77777777" w:rsidR="005C477F" w:rsidRPr="005C477F" w:rsidRDefault="005C477F" w:rsidP="00F13154">
      <w:pPr>
        <w:pStyle w:val="Zkladntextodsazen"/>
        <w:spacing w:line="260" w:lineRule="exact"/>
        <w:jc w:val="both"/>
        <w:rPr>
          <w:rFonts w:ascii="Arial" w:hAnsi="Arial" w:cs="Arial"/>
          <w:sz w:val="22"/>
          <w:szCs w:val="22"/>
        </w:rPr>
      </w:pPr>
    </w:p>
    <w:p w14:paraId="0FD1AF5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7A3F8549" w14:textId="77777777" w:rsidR="003C7900" w:rsidRPr="003C7900" w:rsidRDefault="003C7900" w:rsidP="003C7900">
      <w:pPr>
        <w:pStyle w:val="Zkladntextodsazen"/>
        <w:spacing w:line="260" w:lineRule="exact"/>
        <w:jc w:val="both"/>
        <w:rPr>
          <w:rFonts w:ascii="Arial" w:hAnsi="Arial" w:cs="Arial"/>
          <w:sz w:val="22"/>
          <w:szCs w:val="22"/>
        </w:rPr>
      </w:pPr>
    </w:p>
    <w:p w14:paraId="71E9355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AAF6D53" w14:textId="77777777" w:rsidR="005C477F" w:rsidRPr="005C477F" w:rsidRDefault="005C477F" w:rsidP="00F13154">
      <w:pPr>
        <w:pStyle w:val="Zkladntextodsazen"/>
        <w:spacing w:line="260" w:lineRule="exact"/>
        <w:jc w:val="both"/>
        <w:rPr>
          <w:rFonts w:ascii="Arial" w:hAnsi="Arial" w:cs="Arial"/>
          <w:sz w:val="22"/>
          <w:szCs w:val="22"/>
        </w:rPr>
      </w:pPr>
    </w:p>
    <w:p w14:paraId="5701B73B"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77DF4778" w14:textId="77777777" w:rsidR="005C477F" w:rsidRPr="005C477F" w:rsidRDefault="005C477F" w:rsidP="00F13154">
      <w:pPr>
        <w:pStyle w:val="Zkladntextodsazen"/>
        <w:spacing w:line="260" w:lineRule="exact"/>
        <w:jc w:val="both"/>
        <w:rPr>
          <w:rFonts w:ascii="Arial" w:hAnsi="Arial" w:cs="Arial"/>
          <w:sz w:val="22"/>
          <w:szCs w:val="22"/>
        </w:rPr>
      </w:pPr>
    </w:p>
    <w:p w14:paraId="4BC5BC28" w14:textId="31B101D9"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14:paraId="7BD02438" w14:textId="77777777" w:rsidR="005C477F" w:rsidRPr="005C477F" w:rsidRDefault="005C477F" w:rsidP="00F13154">
      <w:pPr>
        <w:pStyle w:val="Zkladntextodsazen"/>
        <w:spacing w:line="260" w:lineRule="exact"/>
        <w:jc w:val="both"/>
        <w:rPr>
          <w:rFonts w:ascii="Arial" w:hAnsi="Arial" w:cs="Arial"/>
          <w:sz w:val="22"/>
          <w:szCs w:val="22"/>
        </w:rPr>
      </w:pPr>
    </w:p>
    <w:p w14:paraId="586F6AAE" w14:textId="291EDBE5"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14:paraId="455C8920" w14:textId="77777777" w:rsidR="00C750F0" w:rsidRPr="005A444E" w:rsidRDefault="00C750F0" w:rsidP="005064E5">
      <w:pPr>
        <w:pStyle w:val="Zkladntextodsazen"/>
        <w:spacing w:line="260" w:lineRule="exact"/>
        <w:jc w:val="both"/>
        <w:rPr>
          <w:rFonts w:ascii="Arial" w:hAnsi="Arial"/>
          <w:sz w:val="22"/>
        </w:rPr>
      </w:pPr>
    </w:p>
    <w:p w14:paraId="0CCF4909"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0731956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143DF7B9" w14:textId="77777777" w:rsidR="00392621" w:rsidRPr="005C477F" w:rsidRDefault="00392621" w:rsidP="00F13154">
      <w:pPr>
        <w:pStyle w:val="Zkladntextodsazen"/>
        <w:spacing w:line="260" w:lineRule="exact"/>
        <w:jc w:val="both"/>
        <w:rPr>
          <w:rFonts w:ascii="Arial" w:hAnsi="Arial" w:cs="Arial"/>
          <w:sz w:val="22"/>
          <w:szCs w:val="22"/>
        </w:rPr>
      </w:pPr>
    </w:p>
    <w:p w14:paraId="2855437C" w14:textId="2185A18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1E927137" w14:textId="67EB7555"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35995DB7"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57ACF53E" w14:textId="77777777" w:rsidR="00392621" w:rsidRPr="005C477F" w:rsidRDefault="00392621" w:rsidP="005A444E">
      <w:pPr>
        <w:pStyle w:val="Zkladntextodsazen"/>
        <w:spacing w:line="260" w:lineRule="exact"/>
        <w:jc w:val="both"/>
        <w:rPr>
          <w:rFonts w:ascii="Arial" w:hAnsi="Arial" w:cs="Arial"/>
          <w:sz w:val="22"/>
          <w:szCs w:val="22"/>
        </w:rPr>
      </w:pPr>
    </w:p>
    <w:p w14:paraId="21493B78"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lastRenderedPageBreak/>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117B2C4F"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D5F91A4"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16630A3C"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5590F180" w14:textId="31EA1272"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2772F0BE" w14:textId="46BA19E7" w:rsidR="00841A91" w:rsidRDefault="00841A91" w:rsidP="00165631">
      <w:pPr>
        <w:suppressAutoHyphens w:val="0"/>
        <w:spacing w:line="260" w:lineRule="exact"/>
        <w:rPr>
          <w:rFonts w:ascii="Arial" w:hAnsi="Arial"/>
          <w:b/>
          <w:sz w:val="22"/>
        </w:rPr>
      </w:pPr>
    </w:p>
    <w:p w14:paraId="348DABF8"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3A0B1539"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5639F429"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7EE0084A" w14:textId="217F9304"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7C1F77C0" w14:textId="275750C5" w:rsidR="00841A91" w:rsidRDefault="00841A91" w:rsidP="00165631">
      <w:pPr>
        <w:spacing w:line="260" w:lineRule="exact"/>
        <w:rPr>
          <w:rFonts w:ascii="Arial" w:hAnsi="Arial" w:cs="Arial"/>
          <w:b/>
          <w:sz w:val="22"/>
          <w:szCs w:val="22"/>
        </w:rPr>
      </w:pPr>
    </w:p>
    <w:p w14:paraId="73AAFC63"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01A14566"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22F00F08" w14:textId="77777777" w:rsidR="009B17E5" w:rsidRPr="009B17E5" w:rsidRDefault="009B17E5" w:rsidP="009B17E5">
      <w:pPr>
        <w:pStyle w:val="Zkladntextodsazen"/>
        <w:spacing w:line="260" w:lineRule="exact"/>
        <w:jc w:val="both"/>
        <w:rPr>
          <w:rFonts w:ascii="Arial" w:hAnsi="Arial" w:cs="Arial"/>
          <w:sz w:val="22"/>
          <w:szCs w:val="22"/>
        </w:rPr>
      </w:pPr>
    </w:p>
    <w:p w14:paraId="6E7D697D"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Pr="005C477F">
        <w:rPr>
          <w:rFonts w:ascii="Arial" w:hAnsi="Arial" w:cs="Arial"/>
          <w:sz w:val="22"/>
          <w:szCs w:val="22"/>
        </w:rPr>
        <w:t xml:space="preserve"> a zjednání nápravy vedoucí k odstranění vady.</w:t>
      </w:r>
    </w:p>
    <w:p w14:paraId="5C44E5F8" w14:textId="77777777" w:rsidR="00F346AC" w:rsidRPr="005C477F" w:rsidRDefault="00F346AC" w:rsidP="00F13154">
      <w:pPr>
        <w:pStyle w:val="Zkladntextodsazen"/>
        <w:spacing w:line="260" w:lineRule="exact"/>
        <w:jc w:val="both"/>
        <w:rPr>
          <w:rFonts w:ascii="Arial" w:hAnsi="Arial" w:cs="Arial"/>
          <w:sz w:val="22"/>
        </w:rPr>
      </w:pPr>
    </w:p>
    <w:p w14:paraId="5A373F92"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148EB422" w14:textId="77777777" w:rsidR="0000132A" w:rsidRPr="005064E5" w:rsidRDefault="0000132A" w:rsidP="005064E5">
      <w:pPr>
        <w:spacing w:line="260" w:lineRule="exact"/>
        <w:rPr>
          <w:rFonts w:ascii="Arial" w:hAnsi="Arial" w:cs="Arial"/>
          <w:sz w:val="22"/>
          <w:szCs w:val="22"/>
        </w:rPr>
      </w:pPr>
    </w:p>
    <w:p w14:paraId="41A14C00"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10DC24BE" w14:textId="30F56307" w:rsidR="00841A91" w:rsidRDefault="00841A91" w:rsidP="00165631">
      <w:pPr>
        <w:spacing w:line="260" w:lineRule="exact"/>
        <w:rPr>
          <w:rFonts w:ascii="Arial" w:hAnsi="Arial" w:cs="Arial"/>
          <w:b/>
          <w:sz w:val="22"/>
          <w:szCs w:val="22"/>
        </w:rPr>
      </w:pPr>
    </w:p>
    <w:p w14:paraId="3F8296FB"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FE6F986"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2AFF3118" w14:textId="77777777"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14:paraId="1B0B2E07" w14:textId="2AF9D9EE"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14:paraId="16F180E3"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56C7199E" w14:textId="77777777" w:rsidR="00BE45CF" w:rsidRDefault="00BE45CF" w:rsidP="00165631">
      <w:pPr>
        <w:spacing w:line="260" w:lineRule="exact"/>
        <w:jc w:val="center"/>
        <w:rPr>
          <w:rFonts w:ascii="Arial" w:hAnsi="Arial" w:cs="Arial"/>
          <w:b/>
          <w:sz w:val="22"/>
          <w:szCs w:val="22"/>
        </w:rPr>
      </w:pPr>
    </w:p>
    <w:p w14:paraId="3A28E1F2"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6BE3C911"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1CA57535"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128E389D"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lastRenderedPageBreak/>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751EA803" w14:textId="77777777" w:rsidR="00343D1F" w:rsidRPr="005C477F" w:rsidRDefault="00343D1F" w:rsidP="00F13154">
      <w:pPr>
        <w:pStyle w:val="Zkladntextodsazen"/>
        <w:tabs>
          <w:tab w:val="left" w:pos="567"/>
        </w:tabs>
        <w:spacing w:line="260" w:lineRule="exact"/>
        <w:jc w:val="both"/>
      </w:pPr>
    </w:p>
    <w:p w14:paraId="34207825"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5CAE036C"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1AC63A3A"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41B47D71"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443D1EA2" w14:textId="6BAA0757"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77CD0ABC" w14:textId="77777777" w:rsidR="005E599F" w:rsidRPr="005064E5" w:rsidRDefault="005E599F" w:rsidP="005064E5">
      <w:pPr>
        <w:rPr>
          <w:rFonts w:ascii="Arial" w:hAnsi="Arial" w:cs="Arial"/>
          <w:sz w:val="22"/>
          <w:szCs w:val="22"/>
        </w:rPr>
      </w:pPr>
    </w:p>
    <w:p w14:paraId="1021BEFE"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79A8D0F0" w14:textId="77777777" w:rsidR="005E599F" w:rsidRPr="005064E5" w:rsidRDefault="005E599F" w:rsidP="005064E5">
      <w:pPr>
        <w:rPr>
          <w:rFonts w:ascii="Arial" w:hAnsi="Arial" w:cs="Arial"/>
          <w:sz w:val="22"/>
          <w:szCs w:val="22"/>
        </w:rPr>
      </w:pPr>
    </w:p>
    <w:p w14:paraId="5C649001"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Tato smlouva nabývá platnosti dnem podpisu a účinnosti dnem uveřejnění v informačním systému veřejné správy - Registru smluv.</w:t>
      </w:r>
    </w:p>
    <w:p w14:paraId="18F56A48" w14:textId="77777777" w:rsidR="00A06DA0" w:rsidRPr="005064E5" w:rsidRDefault="00A06DA0" w:rsidP="005064E5">
      <w:pPr>
        <w:rPr>
          <w:rFonts w:ascii="Arial" w:hAnsi="Arial" w:cs="Arial"/>
          <w:sz w:val="22"/>
          <w:szCs w:val="22"/>
        </w:rPr>
      </w:pPr>
    </w:p>
    <w:p w14:paraId="19FAFF8F"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4D2ADBA7" w14:textId="77777777" w:rsidR="00A06DA0" w:rsidRPr="005064E5" w:rsidRDefault="00A06DA0" w:rsidP="005064E5">
      <w:pPr>
        <w:rPr>
          <w:rFonts w:ascii="Arial" w:hAnsi="Arial" w:cs="Arial"/>
          <w:sz w:val="22"/>
          <w:szCs w:val="22"/>
        </w:rPr>
      </w:pPr>
    </w:p>
    <w:p w14:paraId="0039732F" w14:textId="6A15A5B1"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7047990" w14:textId="77777777" w:rsidR="00392621" w:rsidRPr="005C477F" w:rsidRDefault="00392621" w:rsidP="00F13154">
      <w:pPr>
        <w:pStyle w:val="Zkladntextodsazen"/>
        <w:spacing w:line="260" w:lineRule="exact"/>
        <w:jc w:val="both"/>
        <w:rPr>
          <w:rFonts w:ascii="Arial" w:hAnsi="Arial" w:cs="Arial"/>
          <w:sz w:val="22"/>
          <w:szCs w:val="22"/>
        </w:rPr>
      </w:pPr>
    </w:p>
    <w:p w14:paraId="7ACB32FC" w14:textId="6C749979" w:rsidR="0081335A" w:rsidRPr="0092785D" w:rsidRDefault="00392621" w:rsidP="00DA7795">
      <w:pPr>
        <w:pStyle w:val="Zkladntextodsazen"/>
        <w:numPr>
          <w:ilvl w:val="1"/>
          <w:numId w:val="6"/>
        </w:numPr>
        <w:tabs>
          <w:tab w:val="left" w:pos="567"/>
        </w:tabs>
        <w:spacing w:line="260" w:lineRule="exact"/>
        <w:ind w:firstLine="0"/>
        <w:jc w:val="both"/>
        <w:rPr>
          <w:rFonts w:ascii="Arial" w:hAnsi="Arial" w:cs="Arial"/>
          <w:sz w:val="22"/>
          <w:szCs w:val="22"/>
        </w:rPr>
      </w:pPr>
      <w:r w:rsidRPr="0092785D">
        <w:rPr>
          <w:rFonts w:ascii="Arial" w:hAnsi="Arial" w:cs="Arial"/>
          <w:sz w:val="22"/>
          <w:szCs w:val="22"/>
        </w:rPr>
        <w:t xml:space="preserve">Pro vztahy výslovně neupravené touto smlouvou platí příslušná ustanovení </w:t>
      </w:r>
      <w:r w:rsidR="00F2059F" w:rsidRPr="0092785D">
        <w:rPr>
          <w:rFonts w:ascii="Arial" w:hAnsi="Arial" w:cs="Arial"/>
          <w:sz w:val="22"/>
          <w:szCs w:val="22"/>
        </w:rPr>
        <w:t>občanského</w:t>
      </w:r>
      <w:r w:rsidR="000919E1" w:rsidRPr="0092785D">
        <w:rPr>
          <w:rFonts w:ascii="Arial" w:hAnsi="Arial" w:cs="Arial"/>
          <w:sz w:val="22"/>
          <w:szCs w:val="22"/>
        </w:rPr>
        <w:t xml:space="preserve"> zákoníku. </w:t>
      </w:r>
      <w:r w:rsidR="00F2059F" w:rsidRPr="0092785D">
        <w:rPr>
          <w:rFonts w:ascii="Arial" w:hAnsi="Arial" w:cs="Arial"/>
          <w:sz w:val="22"/>
          <w:szCs w:val="22"/>
        </w:rPr>
        <w:t>Smluvní strany se dohodly na tom, že při plnění této smlouvy nebudou mít obchodní zvyklosti přednost před dispozitivními ustanoveními zákona.</w:t>
      </w:r>
    </w:p>
    <w:p w14:paraId="40A7946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00EBBF64" w14:textId="77777777"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14:paraId="6F1A17F9" w14:textId="77777777" w:rsidR="005271B6" w:rsidRDefault="005271B6" w:rsidP="005271B6"/>
    <w:p w14:paraId="5716A895"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2193471D" w14:textId="77777777" w:rsidR="00AC3571" w:rsidRDefault="00AC3571" w:rsidP="00165631">
      <w:pPr>
        <w:pStyle w:val="Zkladntextodsazen"/>
        <w:tabs>
          <w:tab w:val="left" w:pos="5670"/>
        </w:tabs>
        <w:spacing w:line="260" w:lineRule="exact"/>
        <w:jc w:val="both"/>
        <w:rPr>
          <w:rFonts w:ascii="Arial" w:hAnsi="Arial" w:cs="Arial"/>
          <w:sz w:val="22"/>
          <w:szCs w:val="22"/>
        </w:rPr>
      </w:pPr>
    </w:p>
    <w:p w14:paraId="2A1BED57" w14:textId="77777777" w:rsidR="005064E5" w:rsidRDefault="005064E5" w:rsidP="00F13154">
      <w:pPr>
        <w:pStyle w:val="Zkladntextodsazen"/>
        <w:tabs>
          <w:tab w:val="left" w:pos="5670"/>
        </w:tabs>
        <w:spacing w:line="260" w:lineRule="exact"/>
        <w:jc w:val="both"/>
        <w:rPr>
          <w:rFonts w:ascii="Arial" w:hAnsi="Arial" w:cs="Arial"/>
          <w:sz w:val="22"/>
          <w:szCs w:val="22"/>
        </w:rPr>
      </w:pPr>
    </w:p>
    <w:p w14:paraId="0C6CF93A" w14:textId="2FA30E06"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E00041"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E00041" w:rsidRPr="00E80703">
        <w:rPr>
          <w:rFonts w:ascii="Arial" w:hAnsi="Arial" w:cs="Arial"/>
          <w:sz w:val="22"/>
          <w:szCs w:val="22"/>
        </w:rPr>
      </w:r>
      <w:r w:rsidR="00E00041" w:rsidRPr="00E80703">
        <w:rPr>
          <w:rFonts w:ascii="Arial" w:hAnsi="Arial" w:cs="Arial"/>
          <w:sz w:val="22"/>
          <w:szCs w:val="22"/>
        </w:rPr>
        <w:fldChar w:fldCharType="separate"/>
      </w:r>
      <w:r w:rsidR="000A7490">
        <w:rPr>
          <w:rFonts w:ascii="Arial" w:hAnsi="Arial" w:cs="Arial"/>
          <w:noProof/>
          <w:sz w:val="22"/>
          <w:szCs w:val="22"/>
        </w:rPr>
        <w:t>.................................</w:t>
      </w:r>
      <w:r w:rsidR="00E00041"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14:paraId="4BA1D8A6" w14:textId="77777777" w:rsidR="0083590F" w:rsidRDefault="0083590F" w:rsidP="00F13154">
      <w:pPr>
        <w:pStyle w:val="Zkladntextodsazen"/>
        <w:spacing w:line="260" w:lineRule="exact"/>
        <w:jc w:val="both"/>
        <w:rPr>
          <w:rFonts w:ascii="Arial" w:hAnsi="Arial" w:cs="Arial"/>
          <w:b/>
          <w:sz w:val="22"/>
          <w:szCs w:val="22"/>
        </w:rPr>
      </w:pPr>
    </w:p>
    <w:p w14:paraId="1B012316" w14:textId="77777777" w:rsidR="0083590F" w:rsidRDefault="0083590F" w:rsidP="005A444E">
      <w:pPr>
        <w:pStyle w:val="Zkladntextodsazen"/>
        <w:tabs>
          <w:tab w:val="left" w:pos="5670"/>
        </w:tabs>
        <w:spacing w:line="260" w:lineRule="exact"/>
        <w:jc w:val="both"/>
        <w:rPr>
          <w:rFonts w:ascii="Arial" w:hAnsi="Arial" w:cs="Arial"/>
          <w:b/>
          <w:sz w:val="22"/>
          <w:szCs w:val="22"/>
        </w:rPr>
      </w:pPr>
    </w:p>
    <w:p w14:paraId="3237211E"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5E18B85B"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15ABC11C" w14:textId="212330ED"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292F4300" w14:textId="5C8575D9" w:rsidR="002E18FC" w:rsidRPr="00165631" w:rsidRDefault="002E18FC" w:rsidP="00075B39">
      <w:pPr>
        <w:pStyle w:val="Zkladntextodsazen"/>
        <w:jc w:val="both"/>
        <w:rPr>
          <w:rFonts w:ascii="Arial" w:hAnsi="Arial" w:cs="Arial"/>
          <w:bCs/>
          <w:sz w:val="22"/>
          <w:szCs w:val="22"/>
        </w:rPr>
      </w:pPr>
    </w:p>
    <w:p w14:paraId="1BE388B5" w14:textId="77777777" w:rsidR="006544EA" w:rsidRDefault="006544EA" w:rsidP="006544EA">
      <w:pPr>
        <w:pStyle w:val="Zkladntextodsazen"/>
        <w:jc w:val="both"/>
        <w:rPr>
          <w:rFonts w:ascii="Arial" w:hAnsi="Arial" w:cs="Arial"/>
          <w:bCs/>
          <w:sz w:val="22"/>
          <w:szCs w:val="22"/>
        </w:rPr>
      </w:pPr>
      <w:r>
        <w:rPr>
          <w:rFonts w:ascii="Arial" w:hAnsi="Arial" w:cs="Arial"/>
          <w:bCs/>
          <w:sz w:val="22"/>
          <w:szCs w:val="22"/>
        </w:rPr>
        <w:t>Ing. Jan Hyliš</w:t>
      </w:r>
    </w:p>
    <w:p w14:paraId="0300401B" w14:textId="77777777" w:rsidR="006544EA" w:rsidRDefault="006544EA" w:rsidP="006544EA">
      <w:pPr>
        <w:pStyle w:val="Zkladntextodsazen"/>
        <w:jc w:val="both"/>
        <w:rPr>
          <w:rFonts w:ascii="Arial" w:hAnsi="Arial" w:cs="Arial"/>
          <w:sz w:val="22"/>
          <w:szCs w:val="22"/>
        </w:rPr>
      </w:pPr>
      <w:r>
        <w:rPr>
          <w:rFonts w:ascii="Arial" w:hAnsi="Arial" w:cs="Arial"/>
          <w:sz w:val="22"/>
          <w:szCs w:val="22"/>
        </w:rPr>
        <w:t>člen rady kraje pro oblast</w:t>
      </w:r>
      <w:r w:rsidR="004F64FB">
        <w:rPr>
          <w:rFonts w:ascii="Arial" w:hAnsi="Arial" w:cs="Arial"/>
          <w:sz w:val="22"/>
          <w:szCs w:val="22"/>
        </w:rPr>
        <w:t xml:space="preserve"> dopravy</w:t>
      </w:r>
      <w:r>
        <w:rPr>
          <w:rFonts w:ascii="Arial" w:hAnsi="Arial" w:cs="Arial"/>
          <w:sz w:val="22"/>
          <w:szCs w:val="22"/>
        </w:rPr>
        <w:t xml:space="preserve"> </w:t>
      </w:r>
    </w:p>
    <w:p w14:paraId="3BA7EFB3" w14:textId="77777777" w:rsidR="00F2059F" w:rsidRPr="00951C80" w:rsidRDefault="006544EA" w:rsidP="004F64FB">
      <w:pPr>
        <w:pStyle w:val="Zkladntextodsazen"/>
        <w:jc w:val="both"/>
        <w:rPr>
          <w:rFonts w:ascii="Arial" w:hAnsi="Arial" w:cs="Arial"/>
          <w:bCs/>
          <w:sz w:val="22"/>
          <w:szCs w:val="22"/>
        </w:rPr>
      </w:pPr>
      <w:r w:rsidRPr="005A444E">
        <w:rPr>
          <w:rFonts w:ascii="Arial" w:hAnsi="Arial"/>
          <w:spacing w:val="-4"/>
          <w:sz w:val="22"/>
        </w:rPr>
        <w:t>a silničního hospodářství</w:t>
      </w:r>
      <w:r w:rsidR="00185CF6">
        <w:rPr>
          <w:rFonts w:ascii="Arial" w:hAnsi="Arial" w:cs="Arial"/>
          <w:bCs/>
          <w:sz w:val="22"/>
          <w:szCs w:val="22"/>
        </w:rPr>
        <w:tab/>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9F0F7" w14:textId="77777777" w:rsidR="00935B8A" w:rsidRDefault="00935B8A">
      <w:r>
        <w:separator/>
      </w:r>
    </w:p>
  </w:endnote>
  <w:endnote w:type="continuationSeparator" w:id="0">
    <w:p w14:paraId="66495916" w14:textId="77777777" w:rsidR="00935B8A" w:rsidRDefault="00935B8A">
      <w:r>
        <w:continuationSeparator/>
      </w:r>
    </w:p>
  </w:endnote>
  <w:endnote w:type="continuationNotice" w:id="1">
    <w:p w14:paraId="35D0B81D" w14:textId="77777777" w:rsidR="00935B8A" w:rsidRDefault="00935B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60E3C" w14:textId="706964D1" w:rsidR="0083590F" w:rsidRDefault="0083590F" w:rsidP="00215361">
    <w:pPr>
      <w:pStyle w:val="Zpat"/>
      <w:jc w:val="center"/>
    </w:pPr>
    <w:r>
      <w:t xml:space="preserve">Strana </w:t>
    </w:r>
    <w:r>
      <w:fldChar w:fldCharType="begin"/>
    </w:r>
    <w:r>
      <w:instrText xml:space="preserve"> PAGE </w:instrText>
    </w:r>
    <w:r>
      <w:fldChar w:fldCharType="separate"/>
    </w:r>
    <w:r w:rsidR="005D23A3">
      <w:rPr>
        <w:noProof/>
      </w:rPr>
      <w:t>7</w:t>
    </w:r>
    <w:r>
      <w:fldChar w:fldCharType="end"/>
    </w:r>
    <w:r>
      <w:t xml:space="preserve"> (celkem </w:t>
    </w:r>
    <w:r w:rsidR="001D7736">
      <w:rPr>
        <w:noProof/>
      </w:rPr>
      <w:fldChar w:fldCharType="begin"/>
    </w:r>
    <w:r w:rsidR="001D7736">
      <w:rPr>
        <w:noProof/>
      </w:rPr>
      <w:instrText xml:space="preserve"> NUMPAGES </w:instrText>
    </w:r>
    <w:r w:rsidR="001D7736">
      <w:rPr>
        <w:noProof/>
      </w:rPr>
      <w:fldChar w:fldCharType="separate"/>
    </w:r>
    <w:r w:rsidR="005D23A3">
      <w:rPr>
        <w:noProof/>
      </w:rPr>
      <w:t>7</w:t>
    </w:r>
    <w:r w:rsidR="001D7736">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DE9E54" w14:textId="77777777" w:rsidR="00935B8A" w:rsidRDefault="00935B8A">
      <w:r>
        <w:separator/>
      </w:r>
    </w:p>
  </w:footnote>
  <w:footnote w:type="continuationSeparator" w:id="0">
    <w:p w14:paraId="0AAE34B1" w14:textId="77777777" w:rsidR="00935B8A" w:rsidRDefault="00935B8A">
      <w:r>
        <w:continuationSeparator/>
      </w:r>
    </w:p>
  </w:footnote>
  <w:footnote w:type="continuationNotice" w:id="1">
    <w:p w14:paraId="14BDBBF8" w14:textId="77777777" w:rsidR="00935B8A" w:rsidRDefault="00935B8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C77F7" w14:textId="2E5D5C55"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7E42E3F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6730857F" w14:textId="77777777" w:rsidR="00003393" w:rsidRPr="00327EA5" w:rsidRDefault="00003393" w:rsidP="00757C0D">
    <w:pPr>
      <w:pStyle w:val="Zhlav"/>
      <w:rPr>
        <w:rFonts w:ascii="Arial" w:hAnsi="Arial" w:cs="Arial"/>
        <w:sz w:val="18"/>
        <w:szCs w:val="18"/>
      </w:rPr>
    </w:pPr>
  </w:p>
  <w:p w14:paraId="4B7E4243"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07497"/>
    <w:rsid w:val="0001289C"/>
    <w:rsid w:val="00015E63"/>
    <w:rsid w:val="00016A8D"/>
    <w:rsid w:val="00060801"/>
    <w:rsid w:val="0006285B"/>
    <w:rsid w:val="00066E1D"/>
    <w:rsid w:val="00070108"/>
    <w:rsid w:val="00075B39"/>
    <w:rsid w:val="00077C08"/>
    <w:rsid w:val="00077FC8"/>
    <w:rsid w:val="00082B87"/>
    <w:rsid w:val="00090D3A"/>
    <w:rsid w:val="000919E1"/>
    <w:rsid w:val="00095C56"/>
    <w:rsid w:val="00097881"/>
    <w:rsid w:val="000978EB"/>
    <w:rsid w:val="00097F0E"/>
    <w:rsid w:val="000A3501"/>
    <w:rsid w:val="000A4BD1"/>
    <w:rsid w:val="000A4F7F"/>
    <w:rsid w:val="000A54C2"/>
    <w:rsid w:val="000A58ED"/>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7BD1"/>
    <w:rsid w:val="0010298E"/>
    <w:rsid w:val="001054CD"/>
    <w:rsid w:val="00111246"/>
    <w:rsid w:val="00121F1A"/>
    <w:rsid w:val="00124C81"/>
    <w:rsid w:val="00135D72"/>
    <w:rsid w:val="00140948"/>
    <w:rsid w:val="00145849"/>
    <w:rsid w:val="001474D0"/>
    <w:rsid w:val="00156523"/>
    <w:rsid w:val="00165631"/>
    <w:rsid w:val="001669DA"/>
    <w:rsid w:val="00181198"/>
    <w:rsid w:val="00185CF6"/>
    <w:rsid w:val="001A35DE"/>
    <w:rsid w:val="001A5A22"/>
    <w:rsid w:val="001C7CE9"/>
    <w:rsid w:val="001D7736"/>
    <w:rsid w:val="001E6F5A"/>
    <w:rsid w:val="001F09D0"/>
    <w:rsid w:val="001F4C5F"/>
    <w:rsid w:val="002018D0"/>
    <w:rsid w:val="002043F7"/>
    <w:rsid w:val="00207839"/>
    <w:rsid w:val="00215361"/>
    <w:rsid w:val="00225EFF"/>
    <w:rsid w:val="002262AB"/>
    <w:rsid w:val="00226C5B"/>
    <w:rsid w:val="00232774"/>
    <w:rsid w:val="00236C00"/>
    <w:rsid w:val="00240646"/>
    <w:rsid w:val="002419F9"/>
    <w:rsid w:val="00246F5D"/>
    <w:rsid w:val="00250ACB"/>
    <w:rsid w:val="00251506"/>
    <w:rsid w:val="0025157C"/>
    <w:rsid w:val="002663B5"/>
    <w:rsid w:val="00267EDD"/>
    <w:rsid w:val="00270D48"/>
    <w:rsid w:val="0027123D"/>
    <w:rsid w:val="00273CAD"/>
    <w:rsid w:val="00291FE0"/>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4345C"/>
    <w:rsid w:val="00343D1F"/>
    <w:rsid w:val="00354B3E"/>
    <w:rsid w:val="00355271"/>
    <w:rsid w:val="00355CE1"/>
    <w:rsid w:val="00356977"/>
    <w:rsid w:val="00363FE3"/>
    <w:rsid w:val="00366296"/>
    <w:rsid w:val="00367106"/>
    <w:rsid w:val="00367AA0"/>
    <w:rsid w:val="00371A6A"/>
    <w:rsid w:val="00371E91"/>
    <w:rsid w:val="00373D6E"/>
    <w:rsid w:val="00380613"/>
    <w:rsid w:val="00383F30"/>
    <w:rsid w:val="00384542"/>
    <w:rsid w:val="00385ECB"/>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83688"/>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23A3"/>
    <w:rsid w:val="005D3DF3"/>
    <w:rsid w:val="005D7704"/>
    <w:rsid w:val="005E3625"/>
    <w:rsid w:val="005E599F"/>
    <w:rsid w:val="005F2D80"/>
    <w:rsid w:val="005F3845"/>
    <w:rsid w:val="005F401A"/>
    <w:rsid w:val="0060639C"/>
    <w:rsid w:val="00621311"/>
    <w:rsid w:val="00622DE1"/>
    <w:rsid w:val="006243A9"/>
    <w:rsid w:val="00630210"/>
    <w:rsid w:val="006413F5"/>
    <w:rsid w:val="006418A4"/>
    <w:rsid w:val="006473B3"/>
    <w:rsid w:val="00653F40"/>
    <w:rsid w:val="006544EA"/>
    <w:rsid w:val="00660E44"/>
    <w:rsid w:val="00662459"/>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E5455"/>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5F02"/>
    <w:rsid w:val="00757C0D"/>
    <w:rsid w:val="00762D5D"/>
    <w:rsid w:val="007660F8"/>
    <w:rsid w:val="00770C3F"/>
    <w:rsid w:val="007731AB"/>
    <w:rsid w:val="007737B3"/>
    <w:rsid w:val="00773D4B"/>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4077"/>
    <w:rsid w:val="00864AA1"/>
    <w:rsid w:val="00870C1D"/>
    <w:rsid w:val="0087352F"/>
    <w:rsid w:val="00885EAF"/>
    <w:rsid w:val="008911A7"/>
    <w:rsid w:val="008A23A6"/>
    <w:rsid w:val="008A6FDE"/>
    <w:rsid w:val="008B497A"/>
    <w:rsid w:val="008B543A"/>
    <w:rsid w:val="008C2348"/>
    <w:rsid w:val="008E25BE"/>
    <w:rsid w:val="008F211F"/>
    <w:rsid w:val="008F38EA"/>
    <w:rsid w:val="008F7485"/>
    <w:rsid w:val="0090230A"/>
    <w:rsid w:val="0090617B"/>
    <w:rsid w:val="0091224F"/>
    <w:rsid w:val="00914D06"/>
    <w:rsid w:val="0091629E"/>
    <w:rsid w:val="00925B87"/>
    <w:rsid w:val="009267A4"/>
    <w:rsid w:val="0092785D"/>
    <w:rsid w:val="00930E39"/>
    <w:rsid w:val="00935B8A"/>
    <w:rsid w:val="00951C80"/>
    <w:rsid w:val="00951DF6"/>
    <w:rsid w:val="0095760F"/>
    <w:rsid w:val="00960F66"/>
    <w:rsid w:val="0096249D"/>
    <w:rsid w:val="00964C58"/>
    <w:rsid w:val="0096586A"/>
    <w:rsid w:val="0096649F"/>
    <w:rsid w:val="00966ACD"/>
    <w:rsid w:val="009748A7"/>
    <w:rsid w:val="00977CDF"/>
    <w:rsid w:val="0098075F"/>
    <w:rsid w:val="009851C0"/>
    <w:rsid w:val="00986A6F"/>
    <w:rsid w:val="009907FC"/>
    <w:rsid w:val="009938BB"/>
    <w:rsid w:val="00994ADE"/>
    <w:rsid w:val="009A1B72"/>
    <w:rsid w:val="009A2BA6"/>
    <w:rsid w:val="009B17E5"/>
    <w:rsid w:val="009B2792"/>
    <w:rsid w:val="009B5C05"/>
    <w:rsid w:val="009B7EB6"/>
    <w:rsid w:val="009C2802"/>
    <w:rsid w:val="009C3E14"/>
    <w:rsid w:val="009C77F2"/>
    <w:rsid w:val="009D203C"/>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B042C6"/>
    <w:rsid w:val="00B116FF"/>
    <w:rsid w:val="00B16843"/>
    <w:rsid w:val="00B169F5"/>
    <w:rsid w:val="00B1781E"/>
    <w:rsid w:val="00B22F93"/>
    <w:rsid w:val="00B30E33"/>
    <w:rsid w:val="00B37259"/>
    <w:rsid w:val="00B3767F"/>
    <w:rsid w:val="00B44C6D"/>
    <w:rsid w:val="00B51BE6"/>
    <w:rsid w:val="00B56953"/>
    <w:rsid w:val="00B57DB3"/>
    <w:rsid w:val="00B60ACF"/>
    <w:rsid w:val="00B6292B"/>
    <w:rsid w:val="00B63546"/>
    <w:rsid w:val="00B64241"/>
    <w:rsid w:val="00B65206"/>
    <w:rsid w:val="00B67CA9"/>
    <w:rsid w:val="00B91FBD"/>
    <w:rsid w:val="00B97F1C"/>
    <w:rsid w:val="00BB2898"/>
    <w:rsid w:val="00BB6C4D"/>
    <w:rsid w:val="00BC072C"/>
    <w:rsid w:val="00BC5821"/>
    <w:rsid w:val="00BD43EF"/>
    <w:rsid w:val="00BE45CF"/>
    <w:rsid w:val="00BF08B6"/>
    <w:rsid w:val="00BF2310"/>
    <w:rsid w:val="00BF3044"/>
    <w:rsid w:val="00BF3D08"/>
    <w:rsid w:val="00BF7A46"/>
    <w:rsid w:val="00C03F32"/>
    <w:rsid w:val="00C10153"/>
    <w:rsid w:val="00C16647"/>
    <w:rsid w:val="00C2490B"/>
    <w:rsid w:val="00C26351"/>
    <w:rsid w:val="00C27E0E"/>
    <w:rsid w:val="00C311C7"/>
    <w:rsid w:val="00C50E94"/>
    <w:rsid w:val="00C52E96"/>
    <w:rsid w:val="00C5754F"/>
    <w:rsid w:val="00C6600E"/>
    <w:rsid w:val="00C746AF"/>
    <w:rsid w:val="00C750F0"/>
    <w:rsid w:val="00CA345E"/>
    <w:rsid w:val="00CB432C"/>
    <w:rsid w:val="00CB7B9C"/>
    <w:rsid w:val="00CC409E"/>
    <w:rsid w:val="00CE4652"/>
    <w:rsid w:val="00CF380D"/>
    <w:rsid w:val="00CF470E"/>
    <w:rsid w:val="00CF6ADB"/>
    <w:rsid w:val="00CF6F37"/>
    <w:rsid w:val="00CF7E94"/>
    <w:rsid w:val="00D07C91"/>
    <w:rsid w:val="00D107EF"/>
    <w:rsid w:val="00D13471"/>
    <w:rsid w:val="00D15B14"/>
    <w:rsid w:val="00D2083D"/>
    <w:rsid w:val="00D233B9"/>
    <w:rsid w:val="00D27458"/>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B76F6"/>
    <w:rsid w:val="00DC2CA5"/>
    <w:rsid w:val="00DC3915"/>
    <w:rsid w:val="00DC439D"/>
    <w:rsid w:val="00DC5897"/>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6412"/>
    <w:rsid w:val="00E65FBD"/>
    <w:rsid w:val="00E67CBB"/>
    <w:rsid w:val="00E71190"/>
    <w:rsid w:val="00E77CBE"/>
    <w:rsid w:val="00E804E8"/>
    <w:rsid w:val="00E81457"/>
    <w:rsid w:val="00E852E4"/>
    <w:rsid w:val="00E87D21"/>
    <w:rsid w:val="00E96370"/>
    <w:rsid w:val="00E97D3A"/>
    <w:rsid w:val="00EA1E1F"/>
    <w:rsid w:val="00EA767A"/>
    <w:rsid w:val="00EB4535"/>
    <w:rsid w:val="00EB7C58"/>
    <w:rsid w:val="00EC52A7"/>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53E9D"/>
    <w:rsid w:val="00F62173"/>
    <w:rsid w:val="00F64413"/>
    <w:rsid w:val="00F72C87"/>
    <w:rsid w:val="00F76BDB"/>
    <w:rsid w:val="00F85BE8"/>
    <w:rsid w:val="00F8657A"/>
    <w:rsid w:val="00F94973"/>
    <w:rsid w:val="00FA52C7"/>
    <w:rsid w:val="00FA6DB9"/>
    <w:rsid w:val="00FB14A8"/>
    <w:rsid w:val="00FB6F68"/>
    <w:rsid w:val="00FC1583"/>
    <w:rsid w:val="00FD0B71"/>
    <w:rsid w:val="00FD44D4"/>
    <w:rsid w:val="00FE167B"/>
    <w:rsid w:val="00FE39A0"/>
    <w:rsid w:val="00FE4460"/>
    <w:rsid w:val="00FF6D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3249"/>
    <o:shapelayout v:ext="edit">
      <o:idmap v:ext="edit" data="1"/>
    </o:shapelayout>
  </w:shapeDefaults>
  <w:decimalSymbol w:val=","/>
  <w:listSeparator w:val=";"/>
  <w14:docId w14:val="1D4A2214"/>
  <w15:docId w15:val="{8031B4EC-C6EF-4207-AA7C-883028ABC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link w:val="Nadpis2Char"/>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882D3-7B05-4656-A66B-D761AA100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7</Pages>
  <Words>2938</Words>
  <Characters>17335</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Majdičová Markéta Ing.</cp:lastModifiedBy>
  <cp:revision>35</cp:revision>
  <cp:lastPrinted>2020-06-16T12:18:00Z</cp:lastPrinted>
  <dcterms:created xsi:type="dcterms:W3CDTF">2019-09-12T07:12:00Z</dcterms:created>
  <dcterms:modified xsi:type="dcterms:W3CDTF">2020-06-18T06:34:00Z</dcterms:modified>
</cp:coreProperties>
</file>