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2F1" w:rsidRPr="00F80991" w:rsidRDefault="003522F1" w:rsidP="00CF7DE4">
      <w:pPr>
        <w:ind w:left="708"/>
        <w:jc w:val="center"/>
        <w:rPr>
          <w:b/>
          <w:sz w:val="36"/>
          <w:szCs w:val="36"/>
        </w:rPr>
      </w:pPr>
      <w:r w:rsidRPr="00F80991">
        <w:rPr>
          <w:b/>
          <w:sz w:val="36"/>
          <w:szCs w:val="36"/>
        </w:rPr>
        <w:t xml:space="preserve">SMLOUVA O DÍLO </w:t>
      </w:r>
    </w:p>
    <w:p w:rsidR="003522F1" w:rsidRPr="00F80991" w:rsidRDefault="003522F1" w:rsidP="003522F1">
      <w:pPr>
        <w:jc w:val="center"/>
        <w:rPr>
          <w:sz w:val="22"/>
          <w:szCs w:val="22"/>
        </w:rPr>
      </w:pPr>
      <w:r w:rsidRPr="00F80991">
        <w:rPr>
          <w:sz w:val="22"/>
          <w:szCs w:val="22"/>
        </w:rPr>
        <w:t xml:space="preserve">podle </w:t>
      </w:r>
      <w:proofErr w:type="spellStart"/>
      <w:r w:rsidRPr="00F80991">
        <w:rPr>
          <w:sz w:val="22"/>
          <w:szCs w:val="22"/>
        </w:rPr>
        <w:t>ust</w:t>
      </w:r>
      <w:proofErr w:type="spellEnd"/>
      <w:r w:rsidRPr="00F80991">
        <w:rPr>
          <w:sz w:val="22"/>
          <w:szCs w:val="22"/>
        </w:rPr>
        <w:t xml:space="preserve">. § 2586 a násl. zákona č. 89/2012 Sb. občanského zákoníku, </w:t>
      </w:r>
    </w:p>
    <w:p w:rsidR="003522F1" w:rsidRPr="00F80991" w:rsidRDefault="003522F1" w:rsidP="003522F1">
      <w:pPr>
        <w:jc w:val="center"/>
        <w:rPr>
          <w:sz w:val="22"/>
          <w:szCs w:val="22"/>
        </w:rPr>
      </w:pPr>
      <w:r w:rsidRPr="00F80991">
        <w:rPr>
          <w:sz w:val="22"/>
          <w:szCs w:val="22"/>
        </w:rPr>
        <w:t>uzavřená mezi smluvními stranami:</w:t>
      </w:r>
    </w:p>
    <w:p w:rsidR="008B18C2" w:rsidRPr="005838C4" w:rsidRDefault="008B18C2" w:rsidP="008B18C2">
      <w:pPr>
        <w:jc w:val="center"/>
        <w:rPr>
          <w:rFonts w:ascii="Arial" w:hAnsi="Arial" w:cs="Arial"/>
          <w:sz w:val="22"/>
          <w:szCs w:val="22"/>
        </w:rPr>
      </w:pPr>
    </w:p>
    <w:p w:rsidR="00087575" w:rsidRDefault="00087575" w:rsidP="008B18C2">
      <w:pPr>
        <w:tabs>
          <w:tab w:val="left" w:pos="2127"/>
          <w:tab w:val="left" w:pos="2340"/>
        </w:tabs>
        <w:rPr>
          <w:rFonts w:ascii="Arial" w:hAnsi="Arial" w:cs="Arial"/>
          <w:b/>
          <w:bCs/>
          <w:sz w:val="22"/>
          <w:szCs w:val="22"/>
        </w:rPr>
      </w:pPr>
    </w:p>
    <w:p w:rsidR="003522F1" w:rsidRPr="00F80991" w:rsidRDefault="003522F1" w:rsidP="003522F1">
      <w:pPr>
        <w:tabs>
          <w:tab w:val="left" w:pos="2127"/>
          <w:tab w:val="left" w:pos="2340"/>
        </w:tabs>
        <w:rPr>
          <w:b/>
          <w:bCs/>
          <w:sz w:val="22"/>
          <w:szCs w:val="22"/>
        </w:rPr>
      </w:pPr>
      <w:r w:rsidRPr="00F80991">
        <w:rPr>
          <w:b/>
          <w:bCs/>
          <w:sz w:val="22"/>
          <w:szCs w:val="22"/>
        </w:rPr>
        <w:t>Zdravotnická záchranná služba Kraje Vysočina, příspěvková organizace</w:t>
      </w:r>
    </w:p>
    <w:p w:rsidR="003522F1" w:rsidRPr="00F80991" w:rsidRDefault="003522F1" w:rsidP="003522F1">
      <w:pPr>
        <w:tabs>
          <w:tab w:val="left" w:pos="0"/>
        </w:tabs>
        <w:rPr>
          <w:bCs/>
          <w:sz w:val="22"/>
          <w:szCs w:val="22"/>
        </w:rPr>
      </w:pPr>
      <w:r w:rsidRPr="00F80991">
        <w:rPr>
          <w:bCs/>
          <w:sz w:val="22"/>
          <w:szCs w:val="22"/>
        </w:rPr>
        <w:t>Sídlo:</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Vrchlického 4843/61, 586 01 Jihlava</w:t>
      </w:r>
    </w:p>
    <w:p w:rsidR="003522F1" w:rsidRPr="00F80991" w:rsidRDefault="003522F1" w:rsidP="003522F1">
      <w:pPr>
        <w:tabs>
          <w:tab w:val="left" w:pos="0"/>
        </w:tabs>
        <w:rPr>
          <w:bCs/>
          <w:sz w:val="22"/>
          <w:szCs w:val="22"/>
        </w:rPr>
      </w:pPr>
      <w:r w:rsidRPr="00F80991">
        <w:rPr>
          <w:bCs/>
          <w:sz w:val="22"/>
          <w:szCs w:val="22"/>
        </w:rPr>
        <w:t xml:space="preserve">IČ: </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47366630</w:t>
      </w:r>
    </w:p>
    <w:p w:rsidR="003522F1" w:rsidRPr="00F80991" w:rsidRDefault="003522F1" w:rsidP="003522F1">
      <w:pPr>
        <w:tabs>
          <w:tab w:val="left" w:pos="0"/>
        </w:tabs>
        <w:rPr>
          <w:bCs/>
          <w:sz w:val="22"/>
          <w:szCs w:val="22"/>
        </w:rPr>
      </w:pPr>
      <w:r w:rsidRPr="00F80991">
        <w:rPr>
          <w:bCs/>
          <w:sz w:val="22"/>
          <w:szCs w:val="22"/>
        </w:rPr>
        <w:t xml:space="preserve">zastoupená: </w:t>
      </w:r>
      <w:r w:rsidRPr="00F80991">
        <w:rPr>
          <w:bCs/>
          <w:sz w:val="22"/>
          <w:szCs w:val="22"/>
        </w:rPr>
        <w:tab/>
      </w:r>
      <w:r w:rsidRPr="00F80991">
        <w:rPr>
          <w:bCs/>
          <w:sz w:val="22"/>
          <w:szCs w:val="22"/>
        </w:rPr>
        <w:tab/>
      </w:r>
      <w:r w:rsidRPr="00F80991">
        <w:rPr>
          <w:bCs/>
          <w:sz w:val="22"/>
          <w:szCs w:val="22"/>
        </w:rPr>
        <w:tab/>
      </w:r>
      <w:r w:rsidRPr="00F80991">
        <w:rPr>
          <w:sz w:val="22"/>
          <w:szCs w:val="22"/>
        </w:rPr>
        <w:t>Ing. Vladislava Filová, ředitelka</w:t>
      </w:r>
    </w:p>
    <w:p w:rsidR="003522F1" w:rsidRPr="00F80991" w:rsidRDefault="003522F1" w:rsidP="003522F1">
      <w:pPr>
        <w:tabs>
          <w:tab w:val="left" w:pos="2340"/>
        </w:tabs>
        <w:rPr>
          <w:bCs/>
          <w:sz w:val="22"/>
          <w:szCs w:val="22"/>
        </w:rPr>
      </w:pPr>
      <w:r w:rsidRPr="00F80991">
        <w:rPr>
          <w:bCs/>
          <w:sz w:val="22"/>
          <w:szCs w:val="22"/>
        </w:rPr>
        <w:t xml:space="preserve">Bankovní spojení: </w:t>
      </w:r>
      <w:r w:rsidRPr="00F80991">
        <w:rPr>
          <w:bCs/>
          <w:sz w:val="22"/>
          <w:szCs w:val="22"/>
        </w:rPr>
        <w:tab/>
      </w:r>
      <w:r w:rsidRPr="00F80991">
        <w:rPr>
          <w:bCs/>
          <w:sz w:val="22"/>
          <w:szCs w:val="22"/>
        </w:rPr>
        <w:tab/>
        <w:t>Komerční banka, a.s.</w:t>
      </w:r>
    </w:p>
    <w:p w:rsidR="003522F1" w:rsidRPr="00F80991" w:rsidRDefault="003522F1" w:rsidP="003522F1">
      <w:pPr>
        <w:tabs>
          <w:tab w:val="left" w:pos="2340"/>
        </w:tabs>
        <w:rPr>
          <w:bCs/>
          <w:sz w:val="22"/>
          <w:szCs w:val="22"/>
        </w:rPr>
      </w:pPr>
      <w:r w:rsidRPr="00F80991">
        <w:rPr>
          <w:bCs/>
          <w:sz w:val="22"/>
          <w:szCs w:val="22"/>
        </w:rPr>
        <w:t xml:space="preserve">Číslo účtu: </w:t>
      </w:r>
      <w:r w:rsidRPr="00F80991">
        <w:rPr>
          <w:bCs/>
          <w:sz w:val="22"/>
          <w:szCs w:val="22"/>
        </w:rPr>
        <w:tab/>
      </w:r>
      <w:r w:rsidRPr="00F80991">
        <w:rPr>
          <w:bCs/>
          <w:sz w:val="22"/>
          <w:szCs w:val="22"/>
        </w:rPr>
        <w:tab/>
        <w:t>26736681/0100</w:t>
      </w:r>
    </w:p>
    <w:p w:rsidR="003522F1" w:rsidRPr="00F80991" w:rsidRDefault="003522F1" w:rsidP="003522F1">
      <w:pPr>
        <w:tabs>
          <w:tab w:val="left" w:pos="0"/>
        </w:tabs>
        <w:spacing w:before="60"/>
        <w:rPr>
          <w:bCs/>
          <w:sz w:val="22"/>
          <w:szCs w:val="22"/>
        </w:rPr>
      </w:pPr>
      <w:r w:rsidRPr="00F80991">
        <w:rPr>
          <w:bCs/>
          <w:sz w:val="22"/>
          <w:szCs w:val="22"/>
        </w:rPr>
        <w:t xml:space="preserve">kontaktní osoba: </w:t>
      </w:r>
      <w:r w:rsidRPr="00F80991">
        <w:rPr>
          <w:bCs/>
          <w:sz w:val="22"/>
          <w:szCs w:val="22"/>
        </w:rPr>
        <w:tab/>
      </w:r>
      <w:r w:rsidRPr="00F80991">
        <w:rPr>
          <w:bCs/>
          <w:sz w:val="22"/>
          <w:szCs w:val="22"/>
        </w:rPr>
        <w:tab/>
        <w:t>Ing. Martin Němeček</w:t>
      </w:r>
    </w:p>
    <w:p w:rsidR="003522F1" w:rsidRPr="00F80991" w:rsidRDefault="003522F1" w:rsidP="003522F1">
      <w:pPr>
        <w:tabs>
          <w:tab w:val="left" w:pos="2268"/>
        </w:tabs>
        <w:rPr>
          <w:bCs/>
          <w:sz w:val="22"/>
          <w:szCs w:val="22"/>
        </w:rPr>
      </w:pPr>
      <w:r w:rsidRPr="00F80991">
        <w:rPr>
          <w:bCs/>
          <w:sz w:val="22"/>
          <w:szCs w:val="22"/>
        </w:rPr>
        <w:t xml:space="preserve">tel./fax kontaktní osoby: </w:t>
      </w:r>
      <w:r>
        <w:rPr>
          <w:bCs/>
          <w:sz w:val="22"/>
          <w:szCs w:val="22"/>
        </w:rPr>
        <w:tab/>
      </w:r>
      <w:r w:rsidRPr="00F80991">
        <w:rPr>
          <w:bCs/>
          <w:sz w:val="22"/>
          <w:szCs w:val="22"/>
        </w:rPr>
        <w:tab/>
        <w:t>+420 567 571 253</w:t>
      </w:r>
    </w:p>
    <w:p w:rsidR="003522F1" w:rsidRPr="00F80991" w:rsidRDefault="003522F1" w:rsidP="003522F1">
      <w:pPr>
        <w:tabs>
          <w:tab w:val="left" w:pos="2268"/>
        </w:tabs>
        <w:rPr>
          <w:bCs/>
          <w:sz w:val="22"/>
          <w:szCs w:val="22"/>
        </w:rPr>
      </w:pPr>
      <w:r w:rsidRPr="00F80991">
        <w:rPr>
          <w:bCs/>
          <w:sz w:val="22"/>
          <w:szCs w:val="22"/>
        </w:rPr>
        <w:t>e-mail:</w:t>
      </w:r>
      <w:r w:rsidRPr="00F80991">
        <w:rPr>
          <w:bCs/>
          <w:sz w:val="22"/>
          <w:szCs w:val="22"/>
        </w:rPr>
        <w:tab/>
      </w:r>
      <w:r w:rsidRPr="00F80991">
        <w:rPr>
          <w:bCs/>
          <w:sz w:val="22"/>
          <w:szCs w:val="22"/>
        </w:rPr>
        <w:tab/>
        <w:t>nemecek@zzsvysocina.cz</w:t>
      </w:r>
    </w:p>
    <w:p w:rsidR="003522F1" w:rsidRPr="00F80991" w:rsidRDefault="003522F1" w:rsidP="003522F1">
      <w:pPr>
        <w:rPr>
          <w:bCs/>
          <w:sz w:val="22"/>
          <w:szCs w:val="22"/>
        </w:rPr>
      </w:pPr>
      <w:r w:rsidRPr="00F80991">
        <w:rPr>
          <w:bCs/>
          <w:sz w:val="22"/>
          <w:szCs w:val="22"/>
        </w:rPr>
        <w:t>na straně jedné jako „</w:t>
      </w:r>
      <w:r w:rsidRPr="00F80991">
        <w:rPr>
          <w:b/>
          <w:bCs/>
          <w:sz w:val="22"/>
          <w:szCs w:val="22"/>
        </w:rPr>
        <w:t>objednatel</w:t>
      </w:r>
      <w:r w:rsidRPr="00F80991">
        <w:rPr>
          <w:bCs/>
          <w:sz w:val="22"/>
          <w:szCs w:val="22"/>
        </w:rPr>
        <w:t>“</w:t>
      </w:r>
    </w:p>
    <w:p w:rsidR="003522F1" w:rsidRPr="005838C4" w:rsidRDefault="003522F1" w:rsidP="003522F1">
      <w:pPr>
        <w:rPr>
          <w:rFonts w:ascii="Arial" w:hAnsi="Arial" w:cs="Arial"/>
          <w:bCs/>
          <w:sz w:val="22"/>
          <w:szCs w:val="22"/>
        </w:rPr>
      </w:pPr>
      <w:r w:rsidRPr="005838C4">
        <w:rPr>
          <w:rFonts w:ascii="Arial" w:hAnsi="Arial" w:cs="Arial"/>
          <w:bCs/>
          <w:sz w:val="22"/>
          <w:szCs w:val="22"/>
        </w:rPr>
        <w:t xml:space="preserve"> </w:t>
      </w:r>
    </w:p>
    <w:p w:rsidR="003522F1" w:rsidRPr="00F80991" w:rsidRDefault="003522F1" w:rsidP="003522F1">
      <w:pPr>
        <w:rPr>
          <w:bCs/>
          <w:sz w:val="22"/>
          <w:szCs w:val="22"/>
        </w:rPr>
      </w:pPr>
      <w:r w:rsidRPr="00F80991">
        <w:rPr>
          <w:bCs/>
          <w:sz w:val="22"/>
          <w:szCs w:val="22"/>
        </w:rPr>
        <w:t>a</w:t>
      </w:r>
    </w:p>
    <w:p w:rsidR="003522F1" w:rsidRPr="00F80991" w:rsidRDefault="003522F1" w:rsidP="003522F1">
      <w:pPr>
        <w:rPr>
          <w:rFonts w:ascii="Arial" w:hAnsi="Arial" w:cs="Arial"/>
          <w:bCs/>
          <w:sz w:val="22"/>
          <w:szCs w:val="22"/>
        </w:rPr>
      </w:pPr>
      <w:r>
        <w:rPr>
          <w:rFonts w:ascii="Arial" w:hAnsi="Arial" w:cs="Arial"/>
          <w:bCs/>
          <w:sz w:val="22"/>
          <w:szCs w:val="22"/>
          <w:shd w:val="clear" w:color="auto" w:fill="FFFF99"/>
        </w:rPr>
        <w:t>………………………………………………………………</w:t>
      </w:r>
    </w:p>
    <w:p w:rsidR="003522F1" w:rsidRPr="00F80991" w:rsidRDefault="003522F1" w:rsidP="003522F1">
      <w:pPr>
        <w:tabs>
          <w:tab w:val="left" w:pos="2835"/>
        </w:tabs>
        <w:rPr>
          <w:bCs/>
          <w:sz w:val="22"/>
          <w:szCs w:val="22"/>
        </w:rPr>
      </w:pPr>
      <w:r w:rsidRPr="00F80991">
        <w:rPr>
          <w:bCs/>
          <w:sz w:val="22"/>
          <w:szCs w:val="22"/>
        </w:rPr>
        <w:t>Sídlo:</w:t>
      </w:r>
      <w:r>
        <w:rPr>
          <w:bCs/>
          <w:sz w:val="22"/>
          <w:szCs w:val="22"/>
        </w:rPr>
        <w:t xml:space="preserve"> </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2835"/>
        </w:tabs>
        <w:rPr>
          <w:bCs/>
          <w:sz w:val="22"/>
          <w:szCs w:val="22"/>
        </w:rPr>
      </w:pPr>
      <w:r w:rsidRPr="00F80991">
        <w:rPr>
          <w:bCs/>
          <w:sz w:val="22"/>
          <w:szCs w:val="22"/>
        </w:rPr>
        <w:t>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2835"/>
        </w:tabs>
        <w:rPr>
          <w:bCs/>
          <w:sz w:val="22"/>
          <w:szCs w:val="22"/>
        </w:rPr>
      </w:pPr>
      <w:r w:rsidRPr="00F80991">
        <w:rPr>
          <w:bCs/>
          <w:sz w:val="22"/>
          <w:szCs w:val="22"/>
        </w:rPr>
        <w:t>DIČ: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2835"/>
        </w:tabs>
        <w:rPr>
          <w:bCs/>
          <w:sz w:val="22"/>
          <w:szCs w:val="22"/>
        </w:rPr>
      </w:pPr>
      <w:r w:rsidRPr="00F80991">
        <w:rPr>
          <w:bCs/>
          <w:sz w:val="22"/>
          <w:szCs w:val="22"/>
        </w:rPr>
        <w:t>zastoupená:</w:t>
      </w:r>
      <w:r w:rsidRPr="00F80991">
        <w:rPr>
          <w:rFonts w:ascii="Arial" w:hAnsi="Arial" w:cs="Arial"/>
          <w:bCs/>
          <w:sz w:val="22"/>
          <w:szCs w:val="22"/>
        </w:rPr>
        <w:t xml:space="preserve"> </w:t>
      </w:r>
      <w:r>
        <w:rPr>
          <w:rFonts w:ascii="Arial" w:hAnsi="Arial" w:cs="Arial"/>
          <w:bCs/>
          <w:sz w:val="22"/>
          <w:szCs w:val="22"/>
        </w:rPr>
        <w:tab/>
      </w:r>
      <w:r>
        <w:rPr>
          <w:rFonts w:ascii="Arial" w:hAnsi="Arial" w:cs="Arial"/>
          <w:bCs/>
          <w:sz w:val="22"/>
          <w:szCs w:val="22"/>
          <w:shd w:val="clear" w:color="auto" w:fill="FFFF99"/>
        </w:rPr>
        <w:t>……………………………</w:t>
      </w:r>
    </w:p>
    <w:p w:rsidR="003522F1" w:rsidRPr="00F80991" w:rsidRDefault="003522F1" w:rsidP="003522F1">
      <w:pPr>
        <w:tabs>
          <w:tab w:val="left" w:pos="2835"/>
        </w:tabs>
        <w:rPr>
          <w:bCs/>
          <w:sz w:val="22"/>
          <w:szCs w:val="22"/>
        </w:rPr>
      </w:pPr>
      <w:r w:rsidRPr="00F80991">
        <w:rPr>
          <w:bCs/>
          <w:sz w:val="22"/>
          <w:szCs w:val="22"/>
        </w:rPr>
        <w:t>Bankovní spojení:</w:t>
      </w:r>
      <w:r>
        <w:rPr>
          <w:bCs/>
          <w:sz w:val="22"/>
          <w:szCs w:val="22"/>
        </w:rPr>
        <w:tab/>
      </w:r>
      <w:r w:rsidRPr="00F80991">
        <w:rPr>
          <w:rFonts w:ascii="Arial" w:hAnsi="Arial" w:cs="Arial"/>
          <w:bCs/>
          <w:sz w:val="22"/>
          <w:szCs w:val="22"/>
          <w:shd w:val="clear" w:color="auto" w:fill="FFFF99"/>
        </w:rPr>
        <w:t>…………………………</w:t>
      </w:r>
      <w:r>
        <w:rPr>
          <w:rFonts w:ascii="Arial" w:hAnsi="Arial" w:cs="Arial"/>
          <w:bCs/>
          <w:sz w:val="22"/>
          <w:szCs w:val="22"/>
          <w:shd w:val="clear" w:color="auto" w:fill="FFFF99"/>
        </w:rPr>
        <w:t>…</w:t>
      </w:r>
      <w:r w:rsidRPr="00F80991">
        <w:rPr>
          <w:bCs/>
          <w:sz w:val="22"/>
          <w:szCs w:val="22"/>
        </w:rPr>
        <w:tab/>
      </w:r>
    </w:p>
    <w:p w:rsidR="003522F1" w:rsidRPr="00F80991" w:rsidRDefault="003522F1" w:rsidP="003522F1">
      <w:pPr>
        <w:tabs>
          <w:tab w:val="left" w:pos="2835"/>
        </w:tabs>
        <w:rPr>
          <w:bCs/>
          <w:sz w:val="22"/>
          <w:szCs w:val="22"/>
        </w:rPr>
      </w:pPr>
      <w:r w:rsidRPr="00F80991">
        <w:rPr>
          <w:bCs/>
          <w:sz w:val="22"/>
          <w:szCs w:val="22"/>
        </w:rPr>
        <w:t>Číslo účtu:</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0"/>
        </w:tabs>
        <w:spacing w:before="60"/>
        <w:rPr>
          <w:bCs/>
          <w:sz w:val="22"/>
          <w:szCs w:val="22"/>
        </w:rPr>
      </w:pPr>
      <w:r w:rsidRPr="00F80991">
        <w:rPr>
          <w:bCs/>
          <w:sz w:val="22"/>
          <w:szCs w:val="22"/>
        </w:rPr>
        <w:t>kontaktní osoba:</w:t>
      </w:r>
      <w:r>
        <w:rPr>
          <w:bCs/>
          <w:sz w:val="22"/>
          <w:szCs w:val="22"/>
        </w:rPr>
        <w:tab/>
      </w:r>
      <w:r>
        <w:rPr>
          <w:bCs/>
          <w:sz w:val="22"/>
          <w:szCs w:val="22"/>
        </w:rPr>
        <w:tab/>
      </w:r>
      <w:r w:rsidRPr="00F80991">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2835"/>
        </w:tabs>
        <w:rPr>
          <w:bCs/>
          <w:sz w:val="22"/>
          <w:szCs w:val="22"/>
        </w:rPr>
      </w:pPr>
      <w:r w:rsidRPr="00F80991">
        <w:rPr>
          <w:bCs/>
          <w:sz w:val="22"/>
          <w:szCs w:val="22"/>
        </w:rPr>
        <w:t xml:space="preserve">tel./fax kontaktní osoby: </w:t>
      </w:r>
      <w:r w:rsidRPr="00F80991">
        <w:rPr>
          <w:bCs/>
          <w:sz w:val="22"/>
          <w:szCs w:val="22"/>
        </w:rPr>
        <w:tab/>
      </w:r>
      <w:r>
        <w:rPr>
          <w:rFonts w:ascii="Arial" w:hAnsi="Arial" w:cs="Arial"/>
          <w:bCs/>
          <w:sz w:val="22"/>
          <w:szCs w:val="22"/>
          <w:shd w:val="clear" w:color="auto" w:fill="FFFF99"/>
        </w:rPr>
        <w:t>……………………………</w:t>
      </w:r>
    </w:p>
    <w:p w:rsidR="003522F1" w:rsidRPr="00F80991" w:rsidRDefault="003522F1" w:rsidP="003522F1">
      <w:pPr>
        <w:tabs>
          <w:tab w:val="left" w:pos="2835"/>
        </w:tabs>
        <w:rPr>
          <w:bCs/>
          <w:sz w:val="22"/>
          <w:szCs w:val="22"/>
        </w:rPr>
      </w:pPr>
      <w:r w:rsidRPr="00F80991">
        <w:rPr>
          <w:bCs/>
          <w:sz w:val="22"/>
          <w:szCs w:val="22"/>
        </w:rPr>
        <w:t>e-mail:</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3522F1" w:rsidRPr="00F80991" w:rsidRDefault="003522F1" w:rsidP="003522F1">
      <w:pPr>
        <w:tabs>
          <w:tab w:val="left" w:pos="2268"/>
          <w:tab w:val="right" w:pos="4680"/>
        </w:tabs>
        <w:rPr>
          <w:bCs/>
          <w:sz w:val="22"/>
          <w:szCs w:val="22"/>
        </w:rPr>
      </w:pPr>
      <w:r w:rsidRPr="00F80991">
        <w:rPr>
          <w:bCs/>
          <w:sz w:val="22"/>
          <w:szCs w:val="22"/>
        </w:rPr>
        <w:t>na straně druhé jako „</w:t>
      </w:r>
      <w:r w:rsidRPr="00F80991">
        <w:rPr>
          <w:b/>
          <w:bCs/>
          <w:sz w:val="22"/>
          <w:szCs w:val="22"/>
        </w:rPr>
        <w:t>zhotovitel</w:t>
      </w:r>
      <w:r w:rsidRPr="00F80991">
        <w:rPr>
          <w:bCs/>
          <w:sz w:val="22"/>
          <w:szCs w:val="22"/>
        </w:rPr>
        <w:t xml:space="preserve">“  </w:t>
      </w:r>
    </w:p>
    <w:p w:rsidR="00D97171" w:rsidRPr="005838C4" w:rsidRDefault="00D97171" w:rsidP="008B18C2">
      <w:pPr>
        <w:tabs>
          <w:tab w:val="left" w:pos="2268"/>
          <w:tab w:val="right" w:pos="4680"/>
        </w:tabs>
        <w:rPr>
          <w:rFonts w:ascii="Arial" w:hAnsi="Arial" w:cs="Arial"/>
          <w:bCs/>
          <w:sz w:val="22"/>
          <w:szCs w:val="22"/>
        </w:rPr>
      </w:pPr>
    </w:p>
    <w:p w:rsidR="008B18C2" w:rsidRPr="00FD53FE" w:rsidRDefault="008B18C2" w:rsidP="00FD53FE">
      <w:pPr>
        <w:rPr>
          <w:rFonts w:ascii="Arial" w:hAnsi="Arial" w:cs="Arial"/>
          <w:sz w:val="22"/>
          <w:szCs w:val="22"/>
        </w:rPr>
      </w:pPr>
    </w:p>
    <w:p w:rsidR="008B18C2" w:rsidRPr="005838C4" w:rsidRDefault="008B18C2" w:rsidP="008B18C2">
      <w:pPr>
        <w:jc w:val="both"/>
        <w:rPr>
          <w:rFonts w:ascii="Arial" w:hAnsi="Arial" w:cs="Arial"/>
          <w:sz w:val="22"/>
          <w:szCs w:val="22"/>
        </w:rPr>
      </w:pPr>
    </w:p>
    <w:p w:rsidR="005838C4" w:rsidRPr="003522F1" w:rsidRDefault="005838C4" w:rsidP="00F93C7D">
      <w:pPr>
        <w:pStyle w:val="Odstavecseseznamem"/>
        <w:numPr>
          <w:ilvl w:val="0"/>
          <w:numId w:val="7"/>
        </w:numPr>
        <w:tabs>
          <w:tab w:val="left" w:pos="4253"/>
        </w:tabs>
        <w:jc w:val="center"/>
        <w:rPr>
          <w:sz w:val="22"/>
          <w:szCs w:val="22"/>
        </w:rPr>
      </w:pPr>
    </w:p>
    <w:p w:rsidR="00A550CA" w:rsidRPr="003522F1" w:rsidRDefault="00A550CA" w:rsidP="003522F1">
      <w:pPr>
        <w:jc w:val="both"/>
        <w:rPr>
          <w:sz w:val="22"/>
          <w:szCs w:val="22"/>
        </w:rPr>
      </w:pPr>
      <w:r w:rsidRPr="003522F1">
        <w:rPr>
          <w:sz w:val="22"/>
          <w:szCs w:val="22"/>
        </w:rPr>
        <w:t xml:space="preserve">Předmětem </w:t>
      </w:r>
      <w:r w:rsidR="00321DFD" w:rsidRPr="003522F1">
        <w:rPr>
          <w:sz w:val="22"/>
          <w:szCs w:val="22"/>
        </w:rPr>
        <w:t>díla</w:t>
      </w:r>
      <w:r w:rsidRPr="003522F1">
        <w:rPr>
          <w:sz w:val="22"/>
          <w:szCs w:val="22"/>
        </w:rPr>
        <w:t xml:space="preserve"> dle této smlouvy je zajištění podpory, rozvoje a rozšíření stávajícího systému mobilního zadávání dat pro ZZS KV (MZD</w:t>
      </w:r>
      <w:r w:rsidR="005865A4">
        <w:rPr>
          <w:sz w:val="22"/>
          <w:szCs w:val="22"/>
        </w:rPr>
        <w:t>)</w:t>
      </w:r>
      <w:bookmarkStart w:id="0" w:name="_GoBack"/>
      <w:bookmarkEnd w:id="0"/>
      <w:r w:rsidRPr="003522F1">
        <w:rPr>
          <w:sz w:val="22"/>
          <w:szCs w:val="22"/>
        </w:rPr>
        <w:t xml:space="preserve"> – </w:t>
      </w:r>
      <w:r w:rsidRPr="003522F1">
        <w:rPr>
          <w:b/>
          <w:sz w:val="22"/>
          <w:szCs w:val="22"/>
        </w:rPr>
        <w:t>so</w:t>
      </w:r>
      <w:r w:rsidR="003B0082">
        <w:rPr>
          <w:b/>
          <w:sz w:val="22"/>
          <w:szCs w:val="22"/>
        </w:rPr>
        <w:t>ftwarové</w:t>
      </w:r>
      <w:r w:rsidR="00642DAD">
        <w:rPr>
          <w:b/>
          <w:sz w:val="22"/>
          <w:szCs w:val="22"/>
        </w:rPr>
        <w:t>ho</w:t>
      </w:r>
      <w:r w:rsidR="003B0082">
        <w:rPr>
          <w:b/>
          <w:sz w:val="22"/>
          <w:szCs w:val="22"/>
        </w:rPr>
        <w:t xml:space="preserve"> systému „</w:t>
      </w:r>
      <w:proofErr w:type="spellStart"/>
      <w:r w:rsidR="003B0082">
        <w:rPr>
          <w:b/>
          <w:sz w:val="22"/>
          <w:szCs w:val="22"/>
        </w:rPr>
        <w:t>ePaRe</w:t>
      </w:r>
      <w:proofErr w:type="spellEnd"/>
      <w:r w:rsidR="003B0082">
        <w:rPr>
          <w:b/>
          <w:sz w:val="22"/>
          <w:szCs w:val="22"/>
        </w:rPr>
        <w:t xml:space="preserve">“, </w:t>
      </w:r>
      <w:r w:rsidR="00642DAD">
        <w:rPr>
          <w:b/>
          <w:sz w:val="22"/>
          <w:szCs w:val="22"/>
        </w:rPr>
        <w:t xml:space="preserve">část </w:t>
      </w:r>
      <w:r w:rsidR="003B0082">
        <w:rPr>
          <w:b/>
          <w:sz w:val="22"/>
          <w:szCs w:val="22"/>
        </w:rPr>
        <w:t>Elektronická karta pacienta a </w:t>
      </w:r>
      <w:r w:rsidR="004930F6" w:rsidRPr="003522F1">
        <w:rPr>
          <w:b/>
          <w:sz w:val="22"/>
          <w:szCs w:val="22"/>
        </w:rPr>
        <w:t>Pojišťovna</w:t>
      </w:r>
      <w:r w:rsidRPr="003522F1">
        <w:rPr>
          <w:b/>
          <w:sz w:val="22"/>
          <w:szCs w:val="22"/>
        </w:rPr>
        <w:t xml:space="preserve"> </w:t>
      </w:r>
      <w:r w:rsidRPr="003522F1">
        <w:rPr>
          <w:sz w:val="22"/>
          <w:szCs w:val="22"/>
        </w:rPr>
        <w:t xml:space="preserve">(dále jen „systém“) </w:t>
      </w:r>
      <w:r w:rsidR="00D50543" w:rsidRPr="003522F1">
        <w:rPr>
          <w:sz w:val="22"/>
          <w:szCs w:val="22"/>
        </w:rPr>
        <w:t xml:space="preserve">v rozsahu dle přílohy č. 1 </w:t>
      </w:r>
      <w:r w:rsidR="00321DFD" w:rsidRPr="003522F1">
        <w:rPr>
          <w:sz w:val="22"/>
          <w:szCs w:val="22"/>
        </w:rPr>
        <w:t>této s</w:t>
      </w:r>
      <w:r w:rsidR="00D50543" w:rsidRPr="003522F1">
        <w:rPr>
          <w:sz w:val="22"/>
          <w:szCs w:val="22"/>
        </w:rPr>
        <w:t>mlouvy</w:t>
      </w:r>
      <w:r w:rsidRPr="003522F1">
        <w:rPr>
          <w:sz w:val="22"/>
          <w:szCs w:val="22"/>
        </w:rPr>
        <w:t>.</w:t>
      </w:r>
    </w:p>
    <w:p w:rsidR="008B18C2" w:rsidRDefault="008B18C2" w:rsidP="00246789">
      <w:pPr>
        <w:pStyle w:val="Odstavecseseznamem"/>
        <w:ind w:left="0" w:firstLine="60"/>
        <w:rPr>
          <w:sz w:val="22"/>
          <w:szCs w:val="22"/>
        </w:rPr>
      </w:pPr>
    </w:p>
    <w:p w:rsidR="003522F1" w:rsidRPr="003522F1" w:rsidRDefault="003522F1" w:rsidP="00246789">
      <w:pPr>
        <w:pStyle w:val="Odstavecseseznamem"/>
        <w:ind w:left="0" w:firstLine="60"/>
        <w:rPr>
          <w:sz w:val="22"/>
          <w:szCs w:val="22"/>
        </w:rPr>
      </w:pPr>
    </w:p>
    <w:p w:rsidR="005838C4" w:rsidRPr="003522F1" w:rsidRDefault="005838C4" w:rsidP="00F93C7D">
      <w:pPr>
        <w:pStyle w:val="Odstavecseseznamem"/>
        <w:numPr>
          <w:ilvl w:val="0"/>
          <w:numId w:val="7"/>
        </w:numPr>
        <w:spacing w:after="120"/>
        <w:jc w:val="center"/>
        <w:rPr>
          <w:sz w:val="22"/>
          <w:szCs w:val="22"/>
        </w:rPr>
      </w:pPr>
    </w:p>
    <w:p w:rsidR="00321DFD" w:rsidRPr="003522F1" w:rsidRDefault="008B18C2" w:rsidP="003522F1">
      <w:pPr>
        <w:pStyle w:val="Odstavecseseznamem"/>
        <w:numPr>
          <w:ilvl w:val="0"/>
          <w:numId w:val="12"/>
        </w:numPr>
        <w:ind w:left="567" w:hanging="567"/>
        <w:jc w:val="both"/>
        <w:rPr>
          <w:sz w:val="22"/>
          <w:szCs w:val="22"/>
        </w:rPr>
      </w:pPr>
      <w:r w:rsidRPr="003522F1">
        <w:rPr>
          <w:sz w:val="22"/>
          <w:szCs w:val="22"/>
        </w:rPr>
        <w:t>Objednatel je oprávněn na základě příslušné licence užívat pro svoje potřeby</w:t>
      </w:r>
      <w:r w:rsidR="0002463B" w:rsidRPr="003522F1">
        <w:rPr>
          <w:sz w:val="22"/>
          <w:szCs w:val="22"/>
        </w:rPr>
        <w:t xml:space="preserve"> </w:t>
      </w:r>
      <w:r w:rsidR="00A550CA" w:rsidRPr="003522F1">
        <w:rPr>
          <w:sz w:val="22"/>
          <w:szCs w:val="22"/>
        </w:rPr>
        <w:t xml:space="preserve">systém </w:t>
      </w:r>
      <w:r w:rsidR="00FD53FE" w:rsidRPr="003522F1">
        <w:rPr>
          <w:sz w:val="22"/>
          <w:szCs w:val="22"/>
        </w:rPr>
        <w:t>podle čl. 1 této smlouvy.</w:t>
      </w:r>
      <w:r w:rsidR="000E089F" w:rsidRPr="003522F1">
        <w:rPr>
          <w:sz w:val="22"/>
          <w:szCs w:val="22"/>
        </w:rPr>
        <w:t xml:space="preserve"> </w:t>
      </w:r>
    </w:p>
    <w:p w:rsidR="00321DFD" w:rsidRPr="003522F1" w:rsidRDefault="00321DFD" w:rsidP="003522F1">
      <w:pPr>
        <w:pStyle w:val="Odstavecseseznamem"/>
        <w:numPr>
          <w:ilvl w:val="0"/>
          <w:numId w:val="12"/>
        </w:numPr>
        <w:ind w:left="567" w:hanging="567"/>
        <w:jc w:val="both"/>
        <w:rPr>
          <w:sz w:val="22"/>
          <w:szCs w:val="22"/>
        </w:rPr>
      </w:pPr>
      <w:r w:rsidRPr="003522F1">
        <w:rPr>
          <w:sz w:val="22"/>
          <w:szCs w:val="22"/>
        </w:rPr>
        <w:t xml:space="preserve">Zhotovitel prohlašuje, že je oprávněn do systému zasahovat, provádět změny a úpravy. </w:t>
      </w:r>
    </w:p>
    <w:p w:rsidR="008B18C2" w:rsidRPr="003522F1" w:rsidRDefault="000E089F" w:rsidP="003522F1">
      <w:pPr>
        <w:pStyle w:val="Odstavecseseznamem"/>
        <w:numPr>
          <w:ilvl w:val="0"/>
          <w:numId w:val="12"/>
        </w:numPr>
        <w:ind w:left="567" w:hanging="567"/>
        <w:jc w:val="both"/>
        <w:rPr>
          <w:sz w:val="22"/>
          <w:szCs w:val="22"/>
        </w:rPr>
      </w:pPr>
      <w:r w:rsidRPr="003522F1">
        <w:rPr>
          <w:sz w:val="22"/>
          <w:szCs w:val="22"/>
        </w:rPr>
        <w:t xml:space="preserve">Zhotovitel prohlašuje, že je obeznámen s prostředím, v němž objednatel </w:t>
      </w:r>
      <w:r w:rsidR="00A550CA" w:rsidRPr="003522F1">
        <w:rPr>
          <w:sz w:val="22"/>
          <w:szCs w:val="22"/>
        </w:rPr>
        <w:t>systém</w:t>
      </w:r>
      <w:r w:rsidRPr="003522F1">
        <w:rPr>
          <w:sz w:val="22"/>
          <w:szCs w:val="22"/>
        </w:rPr>
        <w:t xml:space="preserve"> využívá</w:t>
      </w:r>
      <w:r w:rsidR="00321DFD" w:rsidRPr="003522F1">
        <w:rPr>
          <w:sz w:val="22"/>
          <w:szCs w:val="22"/>
        </w:rPr>
        <w:t>,</w:t>
      </w:r>
      <w:r w:rsidR="003522F1">
        <w:rPr>
          <w:sz w:val="22"/>
          <w:szCs w:val="22"/>
        </w:rPr>
        <w:t xml:space="preserve"> a </w:t>
      </w:r>
      <w:r w:rsidRPr="003522F1">
        <w:rPr>
          <w:sz w:val="22"/>
          <w:szCs w:val="22"/>
        </w:rPr>
        <w:t>s</w:t>
      </w:r>
      <w:r w:rsidR="00637CF0" w:rsidRPr="003522F1">
        <w:rPr>
          <w:sz w:val="22"/>
          <w:szCs w:val="22"/>
        </w:rPr>
        <w:t xml:space="preserve"> funkcionalitami a </w:t>
      </w:r>
      <w:r w:rsidRPr="003522F1">
        <w:rPr>
          <w:sz w:val="22"/>
          <w:szCs w:val="22"/>
        </w:rPr>
        <w:t xml:space="preserve">parametry systému, v němž bude poskytovat plnění dle této smlouvy. </w:t>
      </w:r>
    </w:p>
    <w:p w:rsidR="00321DFD" w:rsidRPr="003522F1" w:rsidRDefault="00321DFD" w:rsidP="003522F1">
      <w:pPr>
        <w:pStyle w:val="Odstavecseseznamem"/>
        <w:ind w:left="567" w:hanging="567"/>
        <w:jc w:val="both"/>
        <w:rPr>
          <w:sz w:val="22"/>
          <w:szCs w:val="22"/>
        </w:rPr>
      </w:pPr>
    </w:p>
    <w:p w:rsidR="008B18C2" w:rsidRPr="003522F1" w:rsidRDefault="008B18C2" w:rsidP="003522F1">
      <w:pPr>
        <w:ind w:left="567" w:hanging="567"/>
        <w:jc w:val="both"/>
        <w:rPr>
          <w:sz w:val="22"/>
          <w:szCs w:val="22"/>
        </w:rPr>
      </w:pPr>
    </w:p>
    <w:p w:rsidR="005838C4" w:rsidRPr="003522F1" w:rsidRDefault="005838C4" w:rsidP="003522F1">
      <w:pPr>
        <w:pStyle w:val="Odstavecseseznamem"/>
        <w:numPr>
          <w:ilvl w:val="0"/>
          <w:numId w:val="7"/>
        </w:numPr>
        <w:ind w:left="567" w:hanging="567"/>
        <w:jc w:val="center"/>
        <w:rPr>
          <w:sz w:val="22"/>
          <w:szCs w:val="22"/>
        </w:rPr>
      </w:pPr>
    </w:p>
    <w:p w:rsidR="008B18C2" w:rsidRPr="003522F1" w:rsidRDefault="008B18C2" w:rsidP="003522F1">
      <w:pPr>
        <w:pStyle w:val="Odstavecseseznamem"/>
        <w:numPr>
          <w:ilvl w:val="0"/>
          <w:numId w:val="3"/>
        </w:numPr>
        <w:ind w:left="567" w:hanging="567"/>
        <w:jc w:val="both"/>
        <w:rPr>
          <w:sz w:val="22"/>
          <w:szCs w:val="22"/>
        </w:rPr>
      </w:pPr>
      <w:r w:rsidRPr="003522F1">
        <w:rPr>
          <w:sz w:val="22"/>
          <w:szCs w:val="22"/>
        </w:rPr>
        <w:t>Zhotovitel se zavazuje provádět pro objednatele dílo ve formě</w:t>
      </w:r>
      <w:r w:rsidR="00D97171" w:rsidRPr="003522F1">
        <w:rPr>
          <w:sz w:val="22"/>
          <w:szCs w:val="22"/>
        </w:rPr>
        <w:t>:</w:t>
      </w:r>
      <w:r w:rsidRPr="003522F1">
        <w:rPr>
          <w:sz w:val="22"/>
          <w:szCs w:val="22"/>
        </w:rPr>
        <w:t xml:space="preserve">  </w:t>
      </w:r>
    </w:p>
    <w:p w:rsidR="00D97171" w:rsidRPr="003522F1" w:rsidRDefault="00246789" w:rsidP="003522F1">
      <w:pPr>
        <w:ind w:left="567"/>
        <w:jc w:val="both"/>
        <w:rPr>
          <w:sz w:val="22"/>
          <w:szCs w:val="22"/>
        </w:rPr>
      </w:pPr>
      <w:r w:rsidRPr="003522F1">
        <w:rPr>
          <w:sz w:val="22"/>
          <w:szCs w:val="22"/>
        </w:rPr>
        <w:t xml:space="preserve">a) </w:t>
      </w:r>
      <w:proofErr w:type="spellStart"/>
      <w:r w:rsidR="00F93C7D" w:rsidRPr="003522F1">
        <w:rPr>
          <w:sz w:val="22"/>
          <w:szCs w:val="22"/>
        </w:rPr>
        <w:t>m</w:t>
      </w:r>
      <w:r w:rsidR="00D97171" w:rsidRPr="003522F1">
        <w:rPr>
          <w:sz w:val="22"/>
          <w:szCs w:val="22"/>
        </w:rPr>
        <w:t>aintenance</w:t>
      </w:r>
      <w:proofErr w:type="spellEnd"/>
      <w:r w:rsidR="00D97171" w:rsidRPr="003522F1">
        <w:rPr>
          <w:sz w:val="22"/>
          <w:szCs w:val="22"/>
        </w:rPr>
        <w:t xml:space="preserve"> a základní podpory</w:t>
      </w:r>
      <w:r w:rsidR="00F04C7E" w:rsidRPr="003522F1">
        <w:rPr>
          <w:sz w:val="22"/>
          <w:szCs w:val="22"/>
        </w:rPr>
        <w:t xml:space="preserve"> </w:t>
      </w:r>
      <w:r w:rsidR="00A550CA" w:rsidRPr="003522F1">
        <w:rPr>
          <w:sz w:val="22"/>
          <w:szCs w:val="22"/>
        </w:rPr>
        <w:t>systému</w:t>
      </w:r>
    </w:p>
    <w:p w:rsidR="005838C4" w:rsidRPr="003522F1" w:rsidRDefault="00246789" w:rsidP="003522F1">
      <w:pPr>
        <w:ind w:left="567"/>
        <w:jc w:val="both"/>
        <w:rPr>
          <w:sz w:val="22"/>
          <w:szCs w:val="22"/>
        </w:rPr>
      </w:pPr>
      <w:r w:rsidRPr="003522F1">
        <w:rPr>
          <w:sz w:val="22"/>
          <w:szCs w:val="22"/>
        </w:rPr>
        <w:t xml:space="preserve">b) </w:t>
      </w:r>
      <w:r w:rsidR="00F93C7D" w:rsidRPr="003522F1">
        <w:rPr>
          <w:sz w:val="22"/>
          <w:szCs w:val="22"/>
        </w:rPr>
        <w:t>r</w:t>
      </w:r>
      <w:r w:rsidR="00D97171" w:rsidRPr="003522F1">
        <w:rPr>
          <w:sz w:val="22"/>
          <w:szCs w:val="22"/>
        </w:rPr>
        <w:t>ozšířené podpory</w:t>
      </w:r>
      <w:r w:rsidR="00F04C7E" w:rsidRPr="003522F1">
        <w:rPr>
          <w:sz w:val="22"/>
          <w:szCs w:val="22"/>
        </w:rPr>
        <w:t xml:space="preserve"> </w:t>
      </w:r>
      <w:r w:rsidR="00A550CA" w:rsidRPr="003522F1">
        <w:rPr>
          <w:sz w:val="22"/>
          <w:szCs w:val="22"/>
        </w:rPr>
        <w:t>systému</w:t>
      </w:r>
    </w:p>
    <w:p w:rsidR="00321DFD" w:rsidRDefault="00D97171" w:rsidP="003522F1">
      <w:pPr>
        <w:pStyle w:val="Odstavecseseznamem"/>
        <w:numPr>
          <w:ilvl w:val="0"/>
          <w:numId w:val="3"/>
        </w:numPr>
        <w:ind w:left="567" w:hanging="567"/>
        <w:jc w:val="both"/>
        <w:rPr>
          <w:sz w:val="22"/>
          <w:szCs w:val="22"/>
        </w:rPr>
      </w:pPr>
      <w:r w:rsidRPr="003522F1">
        <w:rPr>
          <w:sz w:val="22"/>
          <w:szCs w:val="22"/>
        </w:rPr>
        <w:t xml:space="preserve">Bližší vymezení </w:t>
      </w:r>
      <w:r w:rsidR="00321DFD" w:rsidRPr="003522F1">
        <w:rPr>
          <w:sz w:val="22"/>
          <w:szCs w:val="22"/>
        </w:rPr>
        <w:t>díla</w:t>
      </w:r>
      <w:r w:rsidR="0002463B" w:rsidRPr="003522F1">
        <w:rPr>
          <w:sz w:val="22"/>
          <w:szCs w:val="22"/>
        </w:rPr>
        <w:t xml:space="preserve"> </w:t>
      </w:r>
      <w:r w:rsidRPr="003522F1">
        <w:rPr>
          <w:sz w:val="22"/>
          <w:szCs w:val="22"/>
        </w:rPr>
        <w:t>je specifikováno v příloze č. 1, která je nedílnou součástí této smlouvy</w:t>
      </w:r>
      <w:r w:rsidR="0002463B" w:rsidRPr="003522F1">
        <w:rPr>
          <w:sz w:val="22"/>
          <w:szCs w:val="22"/>
        </w:rPr>
        <w:t>.</w:t>
      </w:r>
    </w:p>
    <w:p w:rsidR="003522F1" w:rsidRDefault="003522F1" w:rsidP="003522F1">
      <w:pPr>
        <w:jc w:val="both"/>
        <w:rPr>
          <w:sz w:val="22"/>
          <w:szCs w:val="22"/>
        </w:rPr>
      </w:pPr>
    </w:p>
    <w:p w:rsidR="00CF7DE4" w:rsidRPr="003522F1" w:rsidRDefault="00CF7DE4" w:rsidP="003522F1">
      <w:pPr>
        <w:jc w:val="both"/>
        <w:rPr>
          <w:sz w:val="22"/>
          <w:szCs w:val="22"/>
        </w:rPr>
      </w:pPr>
    </w:p>
    <w:p w:rsidR="00321DFD" w:rsidRPr="003522F1" w:rsidRDefault="00321DFD" w:rsidP="00321DFD">
      <w:pPr>
        <w:pStyle w:val="Odstavecseseznamem"/>
        <w:numPr>
          <w:ilvl w:val="0"/>
          <w:numId w:val="7"/>
        </w:numPr>
        <w:jc w:val="center"/>
        <w:rPr>
          <w:sz w:val="22"/>
          <w:szCs w:val="22"/>
        </w:rPr>
      </w:pPr>
    </w:p>
    <w:p w:rsidR="008B18C2" w:rsidRPr="003522F1" w:rsidRDefault="008B18C2" w:rsidP="00321DFD">
      <w:pPr>
        <w:jc w:val="both"/>
        <w:rPr>
          <w:sz w:val="22"/>
          <w:szCs w:val="22"/>
        </w:rPr>
      </w:pPr>
      <w:r w:rsidRPr="003522F1">
        <w:rPr>
          <w:sz w:val="22"/>
          <w:szCs w:val="22"/>
        </w:rPr>
        <w:t>Zhotovitel se zavazuje postupovat při provádění díla s náležitou odbornou péčí, dle příslušných právních předpisů, technických norem a dle průběžných pokynů objednatele. Při provádění díla se pak zhotovitel zavazuje postupovat tak, aby nebyl narušen provoz zdravot</w:t>
      </w:r>
      <w:r w:rsidR="0090423F" w:rsidRPr="003522F1">
        <w:rPr>
          <w:sz w:val="22"/>
          <w:szCs w:val="22"/>
        </w:rPr>
        <w:t>ní</w:t>
      </w:r>
      <w:r w:rsidRPr="003522F1">
        <w:rPr>
          <w:sz w:val="22"/>
          <w:szCs w:val="22"/>
        </w:rPr>
        <w:t xml:space="preserve">ch služeb objednatele. </w:t>
      </w:r>
    </w:p>
    <w:p w:rsidR="005838C4" w:rsidRPr="003522F1" w:rsidRDefault="005838C4" w:rsidP="00F93C7D">
      <w:pPr>
        <w:pStyle w:val="Odstavecseseznamem"/>
        <w:numPr>
          <w:ilvl w:val="0"/>
          <w:numId w:val="7"/>
        </w:numPr>
        <w:jc w:val="center"/>
        <w:rPr>
          <w:sz w:val="22"/>
          <w:szCs w:val="22"/>
        </w:rPr>
      </w:pPr>
    </w:p>
    <w:p w:rsidR="008B18C2" w:rsidRPr="003522F1" w:rsidRDefault="008B18C2" w:rsidP="00FD53FE">
      <w:pPr>
        <w:pStyle w:val="Odstavecseseznamem"/>
        <w:ind w:left="0"/>
        <w:jc w:val="both"/>
        <w:rPr>
          <w:sz w:val="22"/>
          <w:szCs w:val="22"/>
        </w:rPr>
      </w:pPr>
      <w:r w:rsidRPr="003522F1">
        <w:rPr>
          <w:sz w:val="22"/>
          <w:szCs w:val="22"/>
        </w:rPr>
        <w:t>Zhotovitel se zavazuje plnit svůj závazek k prov</w:t>
      </w:r>
      <w:r w:rsidR="005838C4" w:rsidRPr="003522F1">
        <w:rPr>
          <w:sz w:val="22"/>
          <w:szCs w:val="22"/>
        </w:rPr>
        <w:t xml:space="preserve">ádění díla podle čl. </w:t>
      </w:r>
      <w:r w:rsidR="004322CA" w:rsidRPr="003522F1">
        <w:rPr>
          <w:sz w:val="22"/>
          <w:szCs w:val="22"/>
        </w:rPr>
        <w:t>III</w:t>
      </w:r>
      <w:r w:rsidR="005838C4" w:rsidRPr="003522F1">
        <w:rPr>
          <w:sz w:val="22"/>
          <w:szCs w:val="22"/>
        </w:rPr>
        <w:t xml:space="preserve"> </w:t>
      </w:r>
      <w:r w:rsidR="00017129" w:rsidRPr="003522F1">
        <w:rPr>
          <w:sz w:val="22"/>
          <w:szCs w:val="22"/>
        </w:rPr>
        <w:t>odst</w:t>
      </w:r>
      <w:r w:rsidR="004F0834" w:rsidRPr="003522F1">
        <w:rPr>
          <w:sz w:val="22"/>
          <w:szCs w:val="22"/>
        </w:rPr>
        <w:t>.</w:t>
      </w:r>
      <w:r w:rsidR="00017129" w:rsidRPr="003522F1">
        <w:rPr>
          <w:sz w:val="22"/>
          <w:szCs w:val="22"/>
        </w:rPr>
        <w:t xml:space="preserve"> 1 </w:t>
      </w:r>
      <w:r w:rsidR="005838C4" w:rsidRPr="003522F1">
        <w:rPr>
          <w:sz w:val="22"/>
          <w:szCs w:val="22"/>
        </w:rPr>
        <w:t xml:space="preserve">písm. a) </w:t>
      </w:r>
      <w:r w:rsidRPr="003522F1">
        <w:rPr>
          <w:sz w:val="22"/>
          <w:szCs w:val="22"/>
        </w:rPr>
        <w:t xml:space="preserve">této smlouvy </w:t>
      </w:r>
      <w:r w:rsidR="00A60296" w:rsidRPr="003522F1">
        <w:rPr>
          <w:sz w:val="22"/>
          <w:szCs w:val="22"/>
        </w:rPr>
        <w:t>(</w:t>
      </w:r>
      <w:proofErr w:type="spellStart"/>
      <w:r w:rsidR="00A60296" w:rsidRPr="003522F1">
        <w:rPr>
          <w:sz w:val="22"/>
          <w:szCs w:val="22"/>
        </w:rPr>
        <w:t>maintenance</w:t>
      </w:r>
      <w:proofErr w:type="spellEnd"/>
      <w:r w:rsidR="00A60296" w:rsidRPr="003522F1">
        <w:rPr>
          <w:sz w:val="22"/>
          <w:szCs w:val="22"/>
        </w:rPr>
        <w:t xml:space="preserve"> a základní podpora) </w:t>
      </w:r>
      <w:r w:rsidRPr="003522F1">
        <w:rPr>
          <w:sz w:val="22"/>
          <w:szCs w:val="22"/>
        </w:rPr>
        <w:t>ve lhůtách podle přílohy č. 1</w:t>
      </w:r>
      <w:r w:rsidR="00746ABC" w:rsidRPr="003522F1">
        <w:rPr>
          <w:sz w:val="22"/>
          <w:szCs w:val="22"/>
        </w:rPr>
        <w:t xml:space="preserve"> této smlouvy, čl. 1.1.</w:t>
      </w:r>
    </w:p>
    <w:p w:rsidR="008B18C2" w:rsidRDefault="008B18C2" w:rsidP="00246789">
      <w:pPr>
        <w:jc w:val="both"/>
        <w:rPr>
          <w:sz w:val="22"/>
          <w:szCs w:val="22"/>
        </w:rPr>
      </w:pPr>
    </w:p>
    <w:p w:rsidR="003522F1" w:rsidRPr="003522F1" w:rsidRDefault="003522F1" w:rsidP="00246789">
      <w:pPr>
        <w:jc w:val="both"/>
        <w:rPr>
          <w:sz w:val="22"/>
          <w:szCs w:val="22"/>
        </w:rPr>
      </w:pPr>
    </w:p>
    <w:p w:rsidR="005838C4" w:rsidRPr="003522F1" w:rsidRDefault="005838C4" w:rsidP="00F93C7D">
      <w:pPr>
        <w:pStyle w:val="Odstavecseseznamem"/>
        <w:numPr>
          <w:ilvl w:val="0"/>
          <w:numId w:val="7"/>
        </w:numPr>
        <w:jc w:val="center"/>
        <w:rPr>
          <w:sz w:val="22"/>
          <w:szCs w:val="22"/>
        </w:rPr>
      </w:pPr>
    </w:p>
    <w:p w:rsidR="008B18C2" w:rsidRPr="003522F1" w:rsidRDefault="007B1AF6" w:rsidP="00246789">
      <w:pPr>
        <w:jc w:val="both"/>
        <w:rPr>
          <w:sz w:val="22"/>
          <w:szCs w:val="22"/>
        </w:rPr>
      </w:pPr>
      <w:r w:rsidRPr="003522F1">
        <w:rPr>
          <w:sz w:val="22"/>
          <w:szCs w:val="22"/>
        </w:rPr>
        <w:t xml:space="preserve">Zhotovitel se zavazuje plnit svůj závazek k provádění díla podle čl. </w:t>
      </w:r>
      <w:r w:rsidR="00711A04" w:rsidRPr="003522F1">
        <w:rPr>
          <w:sz w:val="22"/>
          <w:szCs w:val="22"/>
        </w:rPr>
        <w:t>III</w:t>
      </w:r>
      <w:r w:rsidRPr="003522F1">
        <w:rPr>
          <w:sz w:val="22"/>
          <w:szCs w:val="22"/>
        </w:rPr>
        <w:t xml:space="preserve"> odst. 1 písm. b) této smlouvy </w:t>
      </w:r>
      <w:r w:rsidR="00A60296" w:rsidRPr="003522F1">
        <w:rPr>
          <w:sz w:val="22"/>
          <w:szCs w:val="22"/>
        </w:rPr>
        <w:t xml:space="preserve">(rozšířená podpora) </w:t>
      </w:r>
      <w:r w:rsidRPr="003522F1">
        <w:rPr>
          <w:sz w:val="22"/>
          <w:szCs w:val="22"/>
        </w:rPr>
        <w:t>formou dílčích plnění v rozsahu, specifikaci a lhůtách dle jednotlivých dílčích smluv o dílo. Jednotlivá dílčí smlouva o dílo dle tohoto článku této smlouvy se považuje za uzavřenou na základě jednotlivé písemné výzvy (objednávky), a její písemné akceptace ze st</w:t>
      </w:r>
      <w:r w:rsidR="00F04C7E" w:rsidRPr="003522F1">
        <w:rPr>
          <w:sz w:val="22"/>
          <w:szCs w:val="22"/>
        </w:rPr>
        <w:t xml:space="preserve">rany zhotovitele; provádění díla se přitom řídí touto smlouvou, pokud není v jednotlivém případě písemně dohodnuto jinak. </w:t>
      </w:r>
      <w:r w:rsidRPr="003522F1">
        <w:rPr>
          <w:sz w:val="22"/>
          <w:szCs w:val="22"/>
        </w:rPr>
        <w:t>Postup obou stran před uzavřením dílčí smlouvy o dílo je upraven v příloze č. 1</w:t>
      </w:r>
      <w:r w:rsidR="00746ABC" w:rsidRPr="003522F1">
        <w:rPr>
          <w:sz w:val="22"/>
          <w:szCs w:val="22"/>
        </w:rPr>
        <w:t xml:space="preserve"> této smlouvy, čl. 1.2.</w:t>
      </w:r>
    </w:p>
    <w:p w:rsidR="008B18C2" w:rsidRDefault="008B18C2" w:rsidP="00246789">
      <w:pPr>
        <w:jc w:val="center"/>
        <w:rPr>
          <w:sz w:val="22"/>
          <w:szCs w:val="22"/>
        </w:rPr>
      </w:pPr>
    </w:p>
    <w:p w:rsidR="003522F1" w:rsidRPr="003522F1" w:rsidRDefault="003522F1" w:rsidP="00246789">
      <w:pPr>
        <w:jc w:val="center"/>
        <w:rPr>
          <w:sz w:val="22"/>
          <w:szCs w:val="22"/>
        </w:rPr>
      </w:pPr>
    </w:p>
    <w:p w:rsidR="005838C4" w:rsidRPr="003522F1" w:rsidRDefault="005838C4" w:rsidP="00020074">
      <w:pPr>
        <w:pStyle w:val="Odstavecseseznamem"/>
        <w:numPr>
          <w:ilvl w:val="0"/>
          <w:numId w:val="7"/>
        </w:numPr>
        <w:tabs>
          <w:tab w:val="center" w:pos="4536"/>
        </w:tabs>
        <w:jc w:val="center"/>
        <w:rPr>
          <w:sz w:val="22"/>
          <w:szCs w:val="22"/>
        </w:rPr>
      </w:pPr>
    </w:p>
    <w:p w:rsidR="008B18C2" w:rsidRPr="003522F1" w:rsidRDefault="008B18C2" w:rsidP="00246789">
      <w:pPr>
        <w:pStyle w:val="Odstavecseseznamem"/>
        <w:ind w:left="0"/>
        <w:jc w:val="both"/>
        <w:rPr>
          <w:sz w:val="22"/>
          <w:szCs w:val="22"/>
        </w:rPr>
      </w:pPr>
      <w:r w:rsidRPr="003522F1">
        <w:rPr>
          <w:sz w:val="22"/>
          <w:szCs w:val="22"/>
        </w:rPr>
        <w:t xml:space="preserve">Jednotlivé dílčí závazky zhotovitele k provádění díla </w:t>
      </w:r>
      <w:r w:rsidR="00A60296" w:rsidRPr="003522F1">
        <w:rPr>
          <w:sz w:val="22"/>
          <w:szCs w:val="22"/>
        </w:rPr>
        <w:t xml:space="preserve">v rámci rozšířené podpory </w:t>
      </w:r>
      <w:r w:rsidRPr="003522F1">
        <w:rPr>
          <w:sz w:val="22"/>
          <w:szCs w:val="22"/>
        </w:rPr>
        <w:t>se přitom budou považovat za splněné jejich předáním objednateli formou písemného protokol</w:t>
      </w:r>
      <w:r w:rsidR="0011580E" w:rsidRPr="003522F1">
        <w:rPr>
          <w:sz w:val="22"/>
          <w:szCs w:val="22"/>
        </w:rPr>
        <w:t xml:space="preserve">u, podepsaného oběma stranami. </w:t>
      </w:r>
      <w:r w:rsidRPr="003522F1">
        <w:rPr>
          <w:sz w:val="22"/>
          <w:szCs w:val="22"/>
        </w:rPr>
        <w:t xml:space="preserve">Místem plnění závazku zhotovitele k </w:t>
      </w:r>
      <w:r w:rsidR="00321DFD" w:rsidRPr="003522F1">
        <w:rPr>
          <w:sz w:val="22"/>
          <w:szCs w:val="22"/>
        </w:rPr>
        <w:t xml:space="preserve">provedení díla je </w:t>
      </w:r>
      <w:r w:rsidRPr="003522F1">
        <w:rPr>
          <w:sz w:val="22"/>
          <w:szCs w:val="22"/>
        </w:rPr>
        <w:t>sídlo objednatele dle záhlaví této smlouvy, nebude-li v jednotlivém případě mezi o</w:t>
      </w:r>
      <w:r w:rsidR="00FD53FE" w:rsidRPr="003522F1">
        <w:rPr>
          <w:sz w:val="22"/>
          <w:szCs w:val="22"/>
        </w:rPr>
        <w:t>běma stranami dohodnuto jinak.</w:t>
      </w:r>
    </w:p>
    <w:p w:rsidR="005838C4" w:rsidRDefault="005838C4" w:rsidP="00020074">
      <w:pPr>
        <w:pStyle w:val="Odstavecseseznamem"/>
        <w:ind w:left="0"/>
        <w:rPr>
          <w:sz w:val="22"/>
          <w:szCs w:val="22"/>
        </w:rPr>
      </w:pPr>
    </w:p>
    <w:p w:rsidR="003522F1" w:rsidRPr="003522F1" w:rsidRDefault="003522F1" w:rsidP="00020074">
      <w:pPr>
        <w:pStyle w:val="Odstavecseseznamem"/>
        <w:ind w:left="0"/>
        <w:rPr>
          <w:sz w:val="22"/>
          <w:szCs w:val="22"/>
        </w:rPr>
      </w:pPr>
    </w:p>
    <w:p w:rsidR="00020074" w:rsidRPr="003522F1" w:rsidRDefault="00020074" w:rsidP="00020074">
      <w:pPr>
        <w:pStyle w:val="Odstavecseseznamem"/>
        <w:numPr>
          <w:ilvl w:val="0"/>
          <w:numId w:val="7"/>
        </w:numPr>
        <w:jc w:val="center"/>
        <w:rPr>
          <w:sz w:val="22"/>
          <w:szCs w:val="22"/>
        </w:rPr>
      </w:pPr>
    </w:p>
    <w:p w:rsidR="007B1AF6" w:rsidRPr="003522F1" w:rsidRDefault="007B1AF6" w:rsidP="003522F1">
      <w:pPr>
        <w:pStyle w:val="Odstavecseseznamem"/>
        <w:numPr>
          <w:ilvl w:val="0"/>
          <w:numId w:val="8"/>
        </w:numPr>
        <w:ind w:left="426"/>
        <w:jc w:val="both"/>
        <w:rPr>
          <w:sz w:val="22"/>
          <w:szCs w:val="22"/>
        </w:rPr>
      </w:pPr>
      <w:r w:rsidRPr="003522F1">
        <w:rPr>
          <w:sz w:val="22"/>
          <w:szCs w:val="22"/>
        </w:rPr>
        <w:t xml:space="preserve">Pro případ prodlení zhotovitele s plněním jeho závazků podle čl. </w:t>
      </w:r>
      <w:r w:rsidR="00711A04" w:rsidRPr="003522F1">
        <w:rPr>
          <w:sz w:val="22"/>
          <w:szCs w:val="22"/>
        </w:rPr>
        <w:t>III</w:t>
      </w:r>
      <w:r w:rsidRPr="003522F1">
        <w:rPr>
          <w:sz w:val="22"/>
          <w:szCs w:val="22"/>
        </w:rPr>
        <w:t xml:space="preserve"> odst. 1 písm. a) této smlouvy </w:t>
      </w:r>
      <w:r w:rsidR="00A60296" w:rsidRPr="003522F1">
        <w:rPr>
          <w:sz w:val="22"/>
          <w:szCs w:val="22"/>
        </w:rPr>
        <w:t>(</w:t>
      </w:r>
      <w:proofErr w:type="spellStart"/>
      <w:r w:rsidR="00A60296" w:rsidRPr="003522F1">
        <w:rPr>
          <w:sz w:val="22"/>
          <w:szCs w:val="22"/>
        </w:rPr>
        <w:t>maintenance</w:t>
      </w:r>
      <w:proofErr w:type="spellEnd"/>
      <w:r w:rsidR="00A60296" w:rsidRPr="003522F1">
        <w:rPr>
          <w:sz w:val="22"/>
          <w:szCs w:val="22"/>
        </w:rPr>
        <w:t xml:space="preserve"> a základní podpora) </w:t>
      </w:r>
      <w:r w:rsidRPr="003522F1">
        <w:rPr>
          <w:sz w:val="22"/>
          <w:szCs w:val="22"/>
        </w:rPr>
        <w:t xml:space="preserve">ve lhůtách podle </w:t>
      </w:r>
      <w:r w:rsidR="00A550CA" w:rsidRPr="003522F1">
        <w:rPr>
          <w:sz w:val="22"/>
          <w:szCs w:val="22"/>
        </w:rPr>
        <w:t>přílohy č. 1</w:t>
      </w:r>
      <w:r w:rsidRPr="003522F1">
        <w:rPr>
          <w:sz w:val="22"/>
          <w:szCs w:val="22"/>
        </w:rPr>
        <w:t xml:space="preserve"> je zhotovitel povinen objednateli zaplatit smluvní pokutu, která činí:</w:t>
      </w:r>
    </w:p>
    <w:p w:rsidR="007B1AF6" w:rsidRPr="003522F1" w:rsidRDefault="007B1AF6" w:rsidP="003522F1">
      <w:pPr>
        <w:pStyle w:val="Odstavecseseznamem"/>
        <w:numPr>
          <w:ilvl w:val="1"/>
          <w:numId w:val="15"/>
        </w:numPr>
        <w:ind w:left="851"/>
        <w:jc w:val="both"/>
        <w:rPr>
          <w:sz w:val="22"/>
          <w:szCs w:val="22"/>
        </w:rPr>
      </w:pPr>
      <w:r w:rsidRPr="003522F1">
        <w:rPr>
          <w:sz w:val="22"/>
          <w:szCs w:val="22"/>
        </w:rPr>
        <w:t>5</w:t>
      </w:r>
      <w:r w:rsidR="00EE6AFD">
        <w:rPr>
          <w:sz w:val="22"/>
          <w:szCs w:val="22"/>
        </w:rPr>
        <w:t xml:space="preserve"> </w:t>
      </w:r>
      <w:r w:rsidRPr="003522F1">
        <w:rPr>
          <w:sz w:val="22"/>
          <w:szCs w:val="22"/>
        </w:rPr>
        <w:t>00</w:t>
      </w:r>
      <w:r w:rsidR="00C9136D" w:rsidRPr="003522F1">
        <w:rPr>
          <w:sz w:val="22"/>
          <w:szCs w:val="22"/>
        </w:rPr>
        <w:t>0</w:t>
      </w:r>
      <w:r w:rsidRPr="003522F1">
        <w:rPr>
          <w:sz w:val="22"/>
          <w:szCs w:val="22"/>
        </w:rPr>
        <w:t>,- Kč za nedodržení lhůty pr</w:t>
      </w:r>
      <w:r w:rsidR="00A550CA" w:rsidRPr="003522F1">
        <w:rPr>
          <w:sz w:val="22"/>
          <w:szCs w:val="22"/>
        </w:rPr>
        <w:t xml:space="preserve">o zahájení odstraňování poruchy, </w:t>
      </w:r>
      <w:r w:rsidRPr="003522F1">
        <w:rPr>
          <w:sz w:val="22"/>
          <w:szCs w:val="22"/>
        </w:rPr>
        <w:t xml:space="preserve">a to za každou započatou hodinu prodlení, jedná-li se o lhůtu určenou podle hodin, nebo za každý </w:t>
      </w:r>
      <w:r w:rsidR="007F55E5" w:rsidRPr="003522F1">
        <w:rPr>
          <w:sz w:val="22"/>
          <w:szCs w:val="22"/>
        </w:rPr>
        <w:t xml:space="preserve">započatý </w:t>
      </w:r>
      <w:r w:rsidRPr="003522F1">
        <w:rPr>
          <w:sz w:val="22"/>
          <w:szCs w:val="22"/>
        </w:rPr>
        <w:t>den prodlení, jedná-li se o lhůtu určenou podle dní.</w:t>
      </w:r>
    </w:p>
    <w:p w:rsidR="007B1AF6" w:rsidRPr="003522F1" w:rsidRDefault="007B1AF6" w:rsidP="003522F1">
      <w:pPr>
        <w:pStyle w:val="Odstavecseseznamem"/>
        <w:numPr>
          <w:ilvl w:val="1"/>
          <w:numId w:val="15"/>
        </w:numPr>
        <w:ind w:left="851"/>
        <w:jc w:val="both"/>
        <w:rPr>
          <w:sz w:val="22"/>
          <w:szCs w:val="22"/>
        </w:rPr>
      </w:pPr>
      <w:r w:rsidRPr="003522F1">
        <w:rPr>
          <w:sz w:val="22"/>
          <w:szCs w:val="22"/>
        </w:rPr>
        <w:t>5</w:t>
      </w:r>
      <w:r w:rsidR="00EE6AFD">
        <w:rPr>
          <w:sz w:val="22"/>
          <w:szCs w:val="22"/>
        </w:rPr>
        <w:t xml:space="preserve"> </w:t>
      </w:r>
      <w:r w:rsidRPr="003522F1">
        <w:rPr>
          <w:sz w:val="22"/>
          <w:szCs w:val="22"/>
        </w:rPr>
        <w:t>00</w:t>
      </w:r>
      <w:r w:rsidR="00C9136D" w:rsidRPr="003522F1">
        <w:rPr>
          <w:sz w:val="22"/>
          <w:szCs w:val="22"/>
        </w:rPr>
        <w:t>0</w:t>
      </w:r>
      <w:r w:rsidRPr="003522F1">
        <w:rPr>
          <w:sz w:val="22"/>
          <w:szCs w:val="22"/>
        </w:rPr>
        <w:t xml:space="preserve">,- Kč za nedodržení lhůty k odstranění poruchy, a to za každou započatou hodinu prodlení, jedná-li se o lhůtu určenou podle hodin, nebo za každý </w:t>
      </w:r>
      <w:r w:rsidR="007F55E5" w:rsidRPr="003522F1">
        <w:rPr>
          <w:sz w:val="22"/>
          <w:szCs w:val="22"/>
        </w:rPr>
        <w:t xml:space="preserve">započatý </w:t>
      </w:r>
      <w:r w:rsidRPr="003522F1">
        <w:rPr>
          <w:sz w:val="22"/>
          <w:szCs w:val="22"/>
        </w:rPr>
        <w:t>den prodlení, jedná-li se o lhůtu určenou podle dní.</w:t>
      </w:r>
    </w:p>
    <w:p w:rsidR="007B1AF6" w:rsidRPr="003522F1" w:rsidRDefault="007B1AF6" w:rsidP="003522F1">
      <w:pPr>
        <w:pStyle w:val="Odstavecseseznamem"/>
        <w:numPr>
          <w:ilvl w:val="0"/>
          <w:numId w:val="8"/>
        </w:numPr>
        <w:ind w:left="426"/>
        <w:jc w:val="both"/>
        <w:rPr>
          <w:sz w:val="22"/>
          <w:szCs w:val="22"/>
        </w:rPr>
      </w:pPr>
      <w:r w:rsidRPr="003522F1">
        <w:rPr>
          <w:sz w:val="22"/>
          <w:szCs w:val="22"/>
        </w:rPr>
        <w:t xml:space="preserve">Pro případ prodlení zhotovitele s plněním jeho závazků podle čl. </w:t>
      </w:r>
      <w:r w:rsidR="00711A04" w:rsidRPr="003522F1">
        <w:rPr>
          <w:sz w:val="22"/>
          <w:szCs w:val="22"/>
        </w:rPr>
        <w:t>III</w:t>
      </w:r>
      <w:r w:rsidRPr="003522F1">
        <w:rPr>
          <w:sz w:val="22"/>
          <w:szCs w:val="22"/>
        </w:rPr>
        <w:t xml:space="preserve"> odst. 1 písm. b) této smlouvy </w:t>
      </w:r>
      <w:r w:rsidR="00A60296" w:rsidRPr="003522F1">
        <w:rPr>
          <w:sz w:val="22"/>
          <w:szCs w:val="22"/>
        </w:rPr>
        <w:t xml:space="preserve">(rozšířená podpora) </w:t>
      </w:r>
      <w:r w:rsidRPr="003522F1">
        <w:rPr>
          <w:sz w:val="22"/>
          <w:szCs w:val="22"/>
        </w:rPr>
        <w:t xml:space="preserve">ve lhůtách podle </w:t>
      </w:r>
      <w:r w:rsidR="00A550CA" w:rsidRPr="003522F1">
        <w:rPr>
          <w:sz w:val="22"/>
          <w:szCs w:val="22"/>
        </w:rPr>
        <w:t>přílohy č. 1</w:t>
      </w:r>
      <w:r w:rsidRPr="003522F1">
        <w:rPr>
          <w:sz w:val="22"/>
          <w:szCs w:val="22"/>
        </w:rPr>
        <w:t xml:space="preserve"> je zhotovitel povinen objednateli zaplatit smluvní pokutu ve výši </w:t>
      </w:r>
    </w:p>
    <w:p w:rsidR="007B1AF6" w:rsidRPr="003522F1" w:rsidRDefault="00BB1D35" w:rsidP="003522F1">
      <w:pPr>
        <w:pStyle w:val="Odstavecseseznamem"/>
        <w:numPr>
          <w:ilvl w:val="1"/>
          <w:numId w:val="16"/>
        </w:numPr>
        <w:ind w:left="851"/>
        <w:jc w:val="both"/>
        <w:rPr>
          <w:sz w:val="22"/>
          <w:szCs w:val="22"/>
        </w:rPr>
      </w:pPr>
      <w:r w:rsidRPr="003522F1">
        <w:rPr>
          <w:sz w:val="22"/>
          <w:szCs w:val="22"/>
        </w:rPr>
        <w:t>50</w:t>
      </w:r>
      <w:r w:rsidR="007B1AF6" w:rsidRPr="003522F1">
        <w:rPr>
          <w:sz w:val="22"/>
          <w:szCs w:val="22"/>
        </w:rPr>
        <w:t xml:space="preserve">0,- </w:t>
      </w:r>
      <w:r w:rsidRPr="003522F1">
        <w:rPr>
          <w:sz w:val="22"/>
          <w:szCs w:val="22"/>
        </w:rPr>
        <w:t>Kč</w:t>
      </w:r>
      <w:r w:rsidR="007B1AF6" w:rsidRPr="003522F1">
        <w:rPr>
          <w:sz w:val="22"/>
          <w:szCs w:val="22"/>
        </w:rPr>
        <w:t xml:space="preserve"> za každý započatý den prodlení zhotovitele se zasláním nabídky plnění v rámci rozšířené podpory,</w:t>
      </w:r>
    </w:p>
    <w:p w:rsidR="007B1AF6" w:rsidRPr="003522F1" w:rsidRDefault="003464CB" w:rsidP="003522F1">
      <w:pPr>
        <w:pStyle w:val="Odstavecseseznamem"/>
        <w:numPr>
          <w:ilvl w:val="1"/>
          <w:numId w:val="16"/>
        </w:numPr>
        <w:ind w:left="851"/>
        <w:jc w:val="both"/>
        <w:rPr>
          <w:sz w:val="22"/>
          <w:szCs w:val="22"/>
        </w:rPr>
      </w:pPr>
      <w:r w:rsidRPr="003522F1">
        <w:rPr>
          <w:sz w:val="22"/>
          <w:szCs w:val="22"/>
        </w:rPr>
        <w:t>500,- Kč</w:t>
      </w:r>
      <w:r w:rsidR="007B1AF6" w:rsidRPr="003522F1">
        <w:rPr>
          <w:sz w:val="22"/>
          <w:szCs w:val="22"/>
        </w:rPr>
        <w:t xml:space="preserve"> za každý započatý den prodlení se zhotovením tohoto díla.</w:t>
      </w:r>
    </w:p>
    <w:p w:rsidR="008B18C2" w:rsidRPr="003522F1" w:rsidRDefault="007B1AF6" w:rsidP="003522F1">
      <w:pPr>
        <w:pStyle w:val="Odstavecseseznamem"/>
        <w:numPr>
          <w:ilvl w:val="0"/>
          <w:numId w:val="8"/>
        </w:numPr>
        <w:ind w:left="426"/>
        <w:jc w:val="both"/>
        <w:rPr>
          <w:sz w:val="22"/>
          <w:szCs w:val="22"/>
        </w:rPr>
      </w:pPr>
      <w:r w:rsidRPr="003522F1">
        <w:rPr>
          <w:sz w:val="22"/>
          <w:szCs w:val="22"/>
        </w:rPr>
        <w:t xml:space="preserve">Smluvní pokuta dle odst. 1 a odst. 2 je splatná do 30 dní ode dne, kdy byla povinné straně doručena písemná výzva k jejímu zaplacení ze strany oprávněné strany, a to na účet objednatele. V případě písemné dohody smluvních stran může být smluvní pokuta uhrazena i formou poskytnutí slevy z částky účtované pro podporu provozu dle čl. </w:t>
      </w:r>
      <w:r w:rsidR="00711A04" w:rsidRPr="003522F1">
        <w:rPr>
          <w:sz w:val="22"/>
          <w:szCs w:val="22"/>
        </w:rPr>
        <w:t>X</w:t>
      </w:r>
      <w:r w:rsidRPr="003522F1">
        <w:rPr>
          <w:sz w:val="22"/>
          <w:szCs w:val="22"/>
        </w:rPr>
        <w:t>, a to ve stejné výši jako je hodnota smluvní pokuty.</w:t>
      </w:r>
    </w:p>
    <w:p w:rsidR="00FD53FE" w:rsidRDefault="00FD53FE" w:rsidP="00FD53FE">
      <w:pPr>
        <w:jc w:val="both"/>
        <w:rPr>
          <w:color w:val="FF0000"/>
          <w:sz w:val="22"/>
          <w:szCs w:val="22"/>
        </w:rPr>
      </w:pPr>
    </w:p>
    <w:p w:rsidR="008B6DC3" w:rsidRPr="003522F1" w:rsidRDefault="008B6DC3" w:rsidP="00FD53FE">
      <w:pPr>
        <w:jc w:val="both"/>
        <w:rPr>
          <w:color w:val="FF0000"/>
          <w:sz w:val="22"/>
          <w:szCs w:val="22"/>
        </w:rPr>
      </w:pPr>
    </w:p>
    <w:p w:rsidR="005838C4" w:rsidRPr="003522F1" w:rsidRDefault="005838C4" w:rsidP="00020074">
      <w:pPr>
        <w:pStyle w:val="Odstavecseseznamem"/>
        <w:numPr>
          <w:ilvl w:val="0"/>
          <w:numId w:val="7"/>
        </w:numPr>
        <w:jc w:val="center"/>
        <w:rPr>
          <w:sz w:val="22"/>
          <w:szCs w:val="22"/>
        </w:rPr>
      </w:pPr>
    </w:p>
    <w:p w:rsidR="008B18C2" w:rsidRPr="003522F1" w:rsidRDefault="007B1AF6" w:rsidP="00FD53FE">
      <w:pPr>
        <w:jc w:val="both"/>
        <w:rPr>
          <w:sz w:val="22"/>
          <w:szCs w:val="22"/>
        </w:rPr>
      </w:pPr>
      <w:r w:rsidRPr="003522F1">
        <w:rPr>
          <w:sz w:val="22"/>
          <w:szCs w:val="22"/>
        </w:rPr>
        <w:t xml:space="preserve">Užívací právo k dílu podle čl. </w:t>
      </w:r>
      <w:r w:rsidR="00711A04" w:rsidRPr="003522F1">
        <w:rPr>
          <w:sz w:val="22"/>
          <w:szCs w:val="22"/>
        </w:rPr>
        <w:t>III</w:t>
      </w:r>
      <w:r w:rsidRPr="003522F1">
        <w:rPr>
          <w:sz w:val="22"/>
          <w:szCs w:val="22"/>
        </w:rPr>
        <w:t xml:space="preserve"> této smlouvy</w:t>
      </w:r>
      <w:r w:rsidR="00321DFD" w:rsidRPr="003522F1">
        <w:rPr>
          <w:sz w:val="22"/>
          <w:szCs w:val="22"/>
        </w:rPr>
        <w:t>,</w:t>
      </w:r>
      <w:r w:rsidRPr="003522F1">
        <w:rPr>
          <w:sz w:val="22"/>
          <w:szCs w:val="22"/>
        </w:rPr>
        <w:t xml:space="preserve"> resp. k jeho části přechází ze zhotovitele na o</w:t>
      </w:r>
      <w:r w:rsidR="00A60296" w:rsidRPr="003522F1">
        <w:rPr>
          <w:sz w:val="22"/>
          <w:szCs w:val="22"/>
        </w:rPr>
        <w:t>bjednatele dnem provedení díla.</w:t>
      </w:r>
      <w:r w:rsidRPr="003522F1">
        <w:rPr>
          <w:sz w:val="22"/>
          <w:szCs w:val="22"/>
        </w:rPr>
        <w:t xml:space="preserve"> Tímto dnem se také zřizuje ve prospěch objednatele časově neomezená nevýhradní uživatelská licence k těm částem díla, které mají povahu autorského díla ve smyslu </w:t>
      </w:r>
      <w:proofErr w:type="spellStart"/>
      <w:r w:rsidRPr="003522F1">
        <w:rPr>
          <w:sz w:val="22"/>
          <w:szCs w:val="22"/>
        </w:rPr>
        <w:t>ust</w:t>
      </w:r>
      <w:proofErr w:type="spellEnd"/>
      <w:r w:rsidRPr="003522F1">
        <w:rPr>
          <w:sz w:val="22"/>
          <w:szCs w:val="22"/>
        </w:rPr>
        <w:t>. § 2 odst. 2 zák. 121/2000 Sb.</w:t>
      </w:r>
      <w:r w:rsidR="00B10AB8" w:rsidRPr="003522F1">
        <w:rPr>
          <w:sz w:val="22"/>
          <w:szCs w:val="22"/>
        </w:rPr>
        <w:t xml:space="preserve"> </w:t>
      </w:r>
    </w:p>
    <w:p w:rsidR="007B1AF6" w:rsidRDefault="007B1AF6" w:rsidP="007B1AF6">
      <w:pPr>
        <w:jc w:val="both"/>
        <w:rPr>
          <w:sz w:val="22"/>
          <w:szCs w:val="22"/>
        </w:rPr>
      </w:pPr>
    </w:p>
    <w:p w:rsidR="008B6DC3" w:rsidRDefault="008B6DC3" w:rsidP="007B1AF6">
      <w:pPr>
        <w:jc w:val="both"/>
        <w:rPr>
          <w:sz w:val="22"/>
          <w:szCs w:val="22"/>
        </w:rPr>
      </w:pPr>
    </w:p>
    <w:p w:rsidR="00DC7A9C" w:rsidRPr="003522F1" w:rsidRDefault="00DC7A9C" w:rsidP="00DC7A9C">
      <w:pPr>
        <w:pStyle w:val="Odstavecseseznamem"/>
        <w:numPr>
          <w:ilvl w:val="0"/>
          <w:numId w:val="7"/>
        </w:numPr>
        <w:jc w:val="center"/>
        <w:rPr>
          <w:sz w:val="22"/>
          <w:szCs w:val="22"/>
        </w:rPr>
      </w:pPr>
    </w:p>
    <w:p w:rsidR="008B18C2" w:rsidRPr="003522F1" w:rsidRDefault="00DC7A9C" w:rsidP="00DC7A9C">
      <w:pPr>
        <w:jc w:val="both"/>
        <w:rPr>
          <w:sz w:val="22"/>
          <w:szCs w:val="22"/>
        </w:rPr>
      </w:pPr>
      <w:r w:rsidRPr="003522F1">
        <w:rPr>
          <w:sz w:val="22"/>
          <w:szCs w:val="22"/>
        </w:rPr>
        <w:t>Obje</w:t>
      </w:r>
      <w:r w:rsidR="008B18C2" w:rsidRPr="003522F1">
        <w:rPr>
          <w:sz w:val="22"/>
          <w:szCs w:val="22"/>
        </w:rPr>
        <w:t>dnatel se zavazuje platit zhotoviteli za dílo po</w:t>
      </w:r>
      <w:r w:rsidR="005838C4" w:rsidRPr="003522F1">
        <w:rPr>
          <w:sz w:val="22"/>
          <w:szCs w:val="22"/>
        </w:rPr>
        <w:t xml:space="preserve">dle </w:t>
      </w:r>
      <w:r w:rsidR="00017129" w:rsidRPr="003522F1">
        <w:rPr>
          <w:sz w:val="22"/>
          <w:szCs w:val="22"/>
        </w:rPr>
        <w:t xml:space="preserve">čl. </w:t>
      </w:r>
      <w:r w:rsidR="00711A04" w:rsidRPr="003522F1">
        <w:rPr>
          <w:sz w:val="22"/>
          <w:szCs w:val="22"/>
        </w:rPr>
        <w:t>III</w:t>
      </w:r>
      <w:r w:rsidR="00017129" w:rsidRPr="003522F1">
        <w:rPr>
          <w:sz w:val="22"/>
          <w:szCs w:val="22"/>
        </w:rPr>
        <w:t xml:space="preserve"> odst</w:t>
      </w:r>
      <w:r w:rsidR="004F0834" w:rsidRPr="003522F1">
        <w:rPr>
          <w:sz w:val="22"/>
          <w:szCs w:val="22"/>
        </w:rPr>
        <w:t>.</w:t>
      </w:r>
      <w:r w:rsidR="00017129" w:rsidRPr="003522F1">
        <w:rPr>
          <w:sz w:val="22"/>
          <w:szCs w:val="22"/>
        </w:rPr>
        <w:t xml:space="preserve"> 1 písm. a) </w:t>
      </w:r>
      <w:r w:rsidR="005838C4" w:rsidRPr="003522F1">
        <w:rPr>
          <w:sz w:val="22"/>
          <w:szCs w:val="22"/>
        </w:rPr>
        <w:t xml:space="preserve">této smlouvy </w:t>
      </w:r>
      <w:r w:rsidR="00A60296" w:rsidRPr="003522F1">
        <w:rPr>
          <w:sz w:val="22"/>
          <w:szCs w:val="22"/>
        </w:rPr>
        <w:t>(</w:t>
      </w:r>
      <w:proofErr w:type="spellStart"/>
      <w:r w:rsidR="00A60296" w:rsidRPr="003522F1">
        <w:rPr>
          <w:sz w:val="22"/>
          <w:szCs w:val="22"/>
        </w:rPr>
        <w:t>maintenance</w:t>
      </w:r>
      <w:proofErr w:type="spellEnd"/>
      <w:r w:rsidR="008B6DC3">
        <w:rPr>
          <w:sz w:val="22"/>
          <w:szCs w:val="22"/>
        </w:rPr>
        <w:t xml:space="preserve"> a </w:t>
      </w:r>
      <w:r w:rsidR="00A60296" w:rsidRPr="003522F1">
        <w:rPr>
          <w:sz w:val="22"/>
          <w:szCs w:val="22"/>
        </w:rPr>
        <w:t xml:space="preserve">základní podpora) </w:t>
      </w:r>
      <w:r w:rsidR="008B18C2" w:rsidRPr="003522F1">
        <w:rPr>
          <w:sz w:val="22"/>
          <w:szCs w:val="22"/>
        </w:rPr>
        <w:t>cenu díla</w:t>
      </w:r>
      <w:r w:rsidR="0070450B" w:rsidRPr="003522F1">
        <w:rPr>
          <w:sz w:val="22"/>
          <w:szCs w:val="22"/>
        </w:rPr>
        <w:t xml:space="preserve"> za kalendářní měsíc</w:t>
      </w:r>
      <w:r w:rsidR="00B00248" w:rsidRPr="003522F1">
        <w:rPr>
          <w:sz w:val="22"/>
          <w:szCs w:val="22"/>
        </w:rPr>
        <w:t xml:space="preserve"> formou paušální částky uvedené v tabulce níže v tomto článku</w:t>
      </w:r>
      <w:r w:rsidR="00741782" w:rsidRPr="003522F1">
        <w:rPr>
          <w:sz w:val="22"/>
          <w:szCs w:val="22"/>
        </w:rPr>
        <w:t xml:space="preserve"> smlouvy</w:t>
      </w:r>
      <w:r w:rsidR="008B18C2" w:rsidRPr="003522F1">
        <w:rPr>
          <w:sz w:val="22"/>
          <w:szCs w:val="22"/>
        </w:rPr>
        <w:t xml:space="preserve">. </w:t>
      </w:r>
      <w:r w:rsidR="00F04C7E" w:rsidRPr="003522F1">
        <w:rPr>
          <w:sz w:val="22"/>
          <w:szCs w:val="22"/>
        </w:rPr>
        <w:t xml:space="preserve">Smluvní strany se dohodly, že tato paušální </w:t>
      </w:r>
      <w:r w:rsidR="005802E9" w:rsidRPr="003522F1">
        <w:rPr>
          <w:sz w:val="22"/>
          <w:szCs w:val="22"/>
        </w:rPr>
        <w:t xml:space="preserve">částka zároveň zahrnuje i </w:t>
      </w:r>
      <w:r w:rsidR="00B00248" w:rsidRPr="003522F1">
        <w:rPr>
          <w:sz w:val="22"/>
          <w:szCs w:val="22"/>
        </w:rPr>
        <w:t>300</w:t>
      </w:r>
      <w:r w:rsidR="005802E9" w:rsidRPr="003522F1">
        <w:rPr>
          <w:sz w:val="22"/>
          <w:szCs w:val="22"/>
        </w:rPr>
        <w:t xml:space="preserve"> hodin rozšířené podpory</w:t>
      </w:r>
      <w:r w:rsidR="00AE3EF0" w:rsidRPr="003522F1">
        <w:rPr>
          <w:sz w:val="22"/>
          <w:szCs w:val="22"/>
        </w:rPr>
        <w:t xml:space="preserve"> ve smyslu čl. III odst. 1 písm. b)</w:t>
      </w:r>
      <w:r w:rsidR="005802E9" w:rsidRPr="003522F1">
        <w:rPr>
          <w:sz w:val="22"/>
          <w:szCs w:val="22"/>
        </w:rPr>
        <w:t xml:space="preserve"> za kalendářní </w:t>
      </w:r>
      <w:r w:rsidR="00B00248" w:rsidRPr="003522F1">
        <w:rPr>
          <w:sz w:val="22"/>
          <w:szCs w:val="22"/>
        </w:rPr>
        <w:t xml:space="preserve">rok. </w:t>
      </w:r>
      <w:r w:rsidR="00C17E86" w:rsidRPr="003522F1">
        <w:rPr>
          <w:sz w:val="22"/>
          <w:szCs w:val="22"/>
        </w:rPr>
        <w:t xml:space="preserve">Smluvní strany si vyhrazují možnost na základě písemné dohody převést nevyčerpané hodiny rozšířené podpory ve smyslu předchozí věty do příštího kalendářního roku.  </w:t>
      </w:r>
    </w:p>
    <w:p w:rsidR="00B00248" w:rsidRPr="003522F1" w:rsidRDefault="00B00248" w:rsidP="00246789">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5552D3" w:rsidRPr="00F80991" w:rsidTr="00C43E65">
        <w:trPr>
          <w:trHeight w:val="395"/>
        </w:trPr>
        <w:tc>
          <w:tcPr>
            <w:tcW w:w="9288" w:type="dxa"/>
            <w:gridSpan w:val="3"/>
            <w:tcBorders>
              <w:top w:val="single" w:sz="12" w:space="0" w:color="auto"/>
              <w:left w:val="single" w:sz="12" w:space="0" w:color="auto"/>
              <w:bottom w:val="single" w:sz="12" w:space="0" w:color="auto"/>
              <w:right w:val="single" w:sz="12" w:space="0" w:color="auto"/>
            </w:tcBorders>
            <w:vAlign w:val="center"/>
            <w:hideMark/>
          </w:tcPr>
          <w:p w:rsidR="005552D3" w:rsidRPr="00F80991" w:rsidRDefault="005552D3" w:rsidP="00C43E65">
            <w:pPr>
              <w:jc w:val="center"/>
              <w:rPr>
                <w:b/>
                <w:bCs/>
                <w:sz w:val="22"/>
                <w:szCs w:val="22"/>
              </w:rPr>
            </w:pPr>
            <w:proofErr w:type="spellStart"/>
            <w:r w:rsidRPr="00F80991">
              <w:rPr>
                <w:b/>
                <w:bCs/>
                <w:sz w:val="22"/>
                <w:szCs w:val="22"/>
              </w:rPr>
              <w:lastRenderedPageBreak/>
              <w:t>Maintenance</w:t>
            </w:r>
            <w:proofErr w:type="spellEnd"/>
            <w:r w:rsidRPr="00F80991">
              <w:rPr>
                <w:b/>
                <w:bCs/>
                <w:sz w:val="22"/>
                <w:szCs w:val="22"/>
              </w:rPr>
              <w:t xml:space="preserve"> a základní podpora systému</w:t>
            </w:r>
          </w:p>
        </w:tc>
      </w:tr>
      <w:tr w:rsidR="005552D3" w:rsidRPr="00F80991" w:rsidTr="00C43E65">
        <w:trPr>
          <w:trHeight w:val="646"/>
        </w:trPr>
        <w:tc>
          <w:tcPr>
            <w:tcW w:w="2376" w:type="dxa"/>
            <w:tcBorders>
              <w:top w:val="single" w:sz="12" w:space="0" w:color="auto"/>
              <w:left w:val="single" w:sz="12" w:space="0" w:color="auto"/>
            </w:tcBorders>
            <w:vAlign w:val="center"/>
          </w:tcPr>
          <w:p w:rsidR="005552D3" w:rsidRPr="00F80991" w:rsidRDefault="005552D3"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5552D3" w:rsidRPr="00F80991" w:rsidRDefault="005552D3" w:rsidP="00C43E65">
            <w:pPr>
              <w:jc w:val="center"/>
              <w:rPr>
                <w:b/>
                <w:bCs/>
                <w:sz w:val="22"/>
                <w:szCs w:val="22"/>
              </w:rPr>
            </w:pPr>
            <w:r w:rsidRPr="00F80991">
              <w:rPr>
                <w:b/>
                <w:bCs/>
                <w:sz w:val="22"/>
                <w:szCs w:val="22"/>
              </w:rPr>
              <w:t>Cena za servisní služby</w:t>
            </w:r>
          </w:p>
          <w:p w:rsidR="005552D3" w:rsidRPr="00F80991" w:rsidRDefault="005552D3"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5552D3" w:rsidRPr="00F80991" w:rsidRDefault="005552D3" w:rsidP="00C43E65">
            <w:pPr>
              <w:jc w:val="center"/>
              <w:rPr>
                <w:b/>
                <w:bCs/>
                <w:sz w:val="22"/>
                <w:szCs w:val="22"/>
              </w:rPr>
            </w:pPr>
            <w:r w:rsidRPr="00F80991">
              <w:rPr>
                <w:b/>
                <w:bCs/>
                <w:sz w:val="22"/>
                <w:szCs w:val="22"/>
              </w:rPr>
              <w:t>Cena za servisní služby</w:t>
            </w:r>
          </w:p>
          <w:p w:rsidR="005552D3" w:rsidRPr="00F80991" w:rsidRDefault="005552D3" w:rsidP="00C43E65">
            <w:pPr>
              <w:jc w:val="center"/>
              <w:rPr>
                <w:b/>
                <w:bCs/>
                <w:sz w:val="22"/>
                <w:szCs w:val="22"/>
              </w:rPr>
            </w:pPr>
            <w:r w:rsidRPr="00F80991">
              <w:rPr>
                <w:b/>
                <w:bCs/>
                <w:sz w:val="22"/>
                <w:szCs w:val="22"/>
              </w:rPr>
              <w:t>(v Kč s DPH)</w:t>
            </w:r>
          </w:p>
        </w:tc>
      </w:tr>
      <w:tr w:rsidR="005552D3" w:rsidRPr="00F80991" w:rsidTr="00C43E65">
        <w:trPr>
          <w:trHeight w:val="428"/>
        </w:trPr>
        <w:tc>
          <w:tcPr>
            <w:tcW w:w="2376" w:type="dxa"/>
            <w:tcBorders>
              <w:left w:val="single" w:sz="12" w:space="0" w:color="auto"/>
            </w:tcBorders>
            <w:noWrap/>
            <w:vAlign w:val="center"/>
          </w:tcPr>
          <w:p w:rsidR="005552D3" w:rsidRPr="00F80991" w:rsidRDefault="005552D3" w:rsidP="00C43E65">
            <w:pPr>
              <w:rPr>
                <w:sz w:val="22"/>
                <w:szCs w:val="22"/>
              </w:rPr>
            </w:pPr>
            <w:r w:rsidRPr="00F80991">
              <w:rPr>
                <w:sz w:val="22"/>
                <w:szCs w:val="22"/>
              </w:rPr>
              <w:t>měsíc</w:t>
            </w:r>
          </w:p>
        </w:tc>
        <w:tc>
          <w:tcPr>
            <w:tcW w:w="3402" w:type="dxa"/>
            <w:shd w:val="clear" w:color="auto" w:fill="FFFF99"/>
          </w:tcPr>
          <w:p w:rsidR="005552D3" w:rsidRPr="00F80991" w:rsidRDefault="005552D3" w:rsidP="00C43E65">
            <w:pPr>
              <w:jc w:val="both"/>
              <w:rPr>
                <w:sz w:val="22"/>
                <w:szCs w:val="22"/>
              </w:rPr>
            </w:pPr>
          </w:p>
        </w:tc>
        <w:tc>
          <w:tcPr>
            <w:tcW w:w="3510" w:type="dxa"/>
            <w:tcBorders>
              <w:right w:val="single" w:sz="12" w:space="0" w:color="auto"/>
            </w:tcBorders>
            <w:shd w:val="clear" w:color="auto" w:fill="FFFF99"/>
          </w:tcPr>
          <w:p w:rsidR="005552D3" w:rsidRPr="00F80991" w:rsidRDefault="005552D3" w:rsidP="00C43E65">
            <w:pPr>
              <w:jc w:val="both"/>
              <w:rPr>
                <w:sz w:val="22"/>
                <w:szCs w:val="22"/>
              </w:rPr>
            </w:pPr>
          </w:p>
        </w:tc>
      </w:tr>
      <w:tr w:rsidR="005552D3" w:rsidRPr="00F80991" w:rsidTr="0043590F">
        <w:trPr>
          <w:trHeight w:val="521"/>
        </w:trPr>
        <w:tc>
          <w:tcPr>
            <w:tcW w:w="2376" w:type="dxa"/>
            <w:tcBorders>
              <w:left w:val="single" w:sz="12" w:space="0" w:color="auto"/>
              <w:bottom w:val="single" w:sz="12" w:space="0" w:color="auto"/>
            </w:tcBorders>
            <w:noWrap/>
            <w:vAlign w:val="center"/>
            <w:hideMark/>
          </w:tcPr>
          <w:p w:rsidR="005552D3" w:rsidRPr="00F80991" w:rsidRDefault="005552D3" w:rsidP="0043590F">
            <w:pPr>
              <w:rPr>
                <w:b/>
                <w:bCs/>
                <w:sz w:val="22"/>
                <w:szCs w:val="22"/>
              </w:rPr>
            </w:pPr>
            <w:r w:rsidRPr="00F80991">
              <w:rPr>
                <w:b/>
                <w:bCs/>
                <w:sz w:val="22"/>
                <w:szCs w:val="22"/>
              </w:rPr>
              <w:t xml:space="preserve">Celkem za rok </w:t>
            </w:r>
          </w:p>
        </w:tc>
        <w:tc>
          <w:tcPr>
            <w:tcW w:w="3402" w:type="dxa"/>
            <w:tcBorders>
              <w:bottom w:val="single" w:sz="12" w:space="0" w:color="auto"/>
            </w:tcBorders>
            <w:shd w:val="clear" w:color="auto" w:fill="FFFF99"/>
            <w:hideMark/>
          </w:tcPr>
          <w:p w:rsidR="005552D3" w:rsidRPr="00F80991" w:rsidRDefault="005552D3" w:rsidP="00C43E65">
            <w:pPr>
              <w:jc w:val="both"/>
              <w:rPr>
                <w:b/>
                <w:bCs/>
                <w:sz w:val="22"/>
                <w:szCs w:val="22"/>
              </w:rPr>
            </w:pPr>
          </w:p>
        </w:tc>
        <w:tc>
          <w:tcPr>
            <w:tcW w:w="3510" w:type="dxa"/>
            <w:tcBorders>
              <w:bottom w:val="single" w:sz="12" w:space="0" w:color="auto"/>
              <w:right w:val="single" w:sz="12" w:space="0" w:color="auto"/>
            </w:tcBorders>
            <w:shd w:val="clear" w:color="auto" w:fill="FFFF99"/>
            <w:hideMark/>
          </w:tcPr>
          <w:p w:rsidR="005552D3" w:rsidRPr="00F80991" w:rsidRDefault="005552D3" w:rsidP="00C43E65">
            <w:pPr>
              <w:jc w:val="both"/>
              <w:rPr>
                <w:b/>
                <w:bCs/>
                <w:sz w:val="22"/>
                <w:szCs w:val="22"/>
              </w:rPr>
            </w:pPr>
          </w:p>
        </w:tc>
      </w:tr>
    </w:tbl>
    <w:p w:rsidR="008B18C2" w:rsidRPr="003522F1" w:rsidRDefault="008B18C2" w:rsidP="00246789">
      <w:pPr>
        <w:jc w:val="both"/>
        <w:rPr>
          <w:sz w:val="22"/>
          <w:szCs w:val="22"/>
        </w:rPr>
      </w:pPr>
    </w:p>
    <w:p w:rsidR="00DC7A9C" w:rsidRPr="003522F1" w:rsidRDefault="00DC7A9C" w:rsidP="00246789">
      <w:pPr>
        <w:jc w:val="both"/>
        <w:rPr>
          <w:sz w:val="22"/>
          <w:szCs w:val="22"/>
        </w:rPr>
      </w:pPr>
    </w:p>
    <w:p w:rsidR="005838C4" w:rsidRPr="003522F1" w:rsidRDefault="005838C4" w:rsidP="00020074">
      <w:pPr>
        <w:pStyle w:val="Odstavecseseznamem"/>
        <w:numPr>
          <w:ilvl w:val="0"/>
          <w:numId w:val="7"/>
        </w:numPr>
        <w:jc w:val="center"/>
        <w:rPr>
          <w:sz w:val="22"/>
          <w:szCs w:val="22"/>
        </w:rPr>
      </w:pPr>
    </w:p>
    <w:p w:rsidR="008B18C2" w:rsidRPr="003522F1" w:rsidRDefault="008B18C2" w:rsidP="00F04C7E">
      <w:pPr>
        <w:pStyle w:val="Odstavecseseznamem"/>
        <w:ind w:left="0"/>
        <w:jc w:val="both"/>
        <w:rPr>
          <w:sz w:val="22"/>
          <w:szCs w:val="22"/>
        </w:rPr>
      </w:pPr>
      <w:r w:rsidRPr="003522F1">
        <w:rPr>
          <w:sz w:val="22"/>
          <w:szCs w:val="22"/>
        </w:rPr>
        <w:t xml:space="preserve">Objednatel se zavazuje zaplatit zhotoviteli za dílo podle </w:t>
      </w:r>
      <w:r w:rsidR="00017129" w:rsidRPr="003522F1">
        <w:rPr>
          <w:sz w:val="22"/>
          <w:szCs w:val="22"/>
        </w:rPr>
        <w:t xml:space="preserve">čl. </w:t>
      </w:r>
      <w:r w:rsidR="004322CA" w:rsidRPr="003522F1">
        <w:rPr>
          <w:sz w:val="22"/>
          <w:szCs w:val="22"/>
        </w:rPr>
        <w:t>III</w:t>
      </w:r>
      <w:r w:rsidR="00017129" w:rsidRPr="003522F1">
        <w:rPr>
          <w:sz w:val="22"/>
          <w:szCs w:val="22"/>
        </w:rPr>
        <w:t xml:space="preserve"> odst</w:t>
      </w:r>
      <w:r w:rsidR="004F0834" w:rsidRPr="003522F1">
        <w:rPr>
          <w:sz w:val="22"/>
          <w:szCs w:val="22"/>
        </w:rPr>
        <w:t>.</w:t>
      </w:r>
      <w:r w:rsidR="00017129" w:rsidRPr="003522F1">
        <w:rPr>
          <w:sz w:val="22"/>
          <w:szCs w:val="22"/>
        </w:rPr>
        <w:t xml:space="preserve"> 1 písm. b) </w:t>
      </w:r>
      <w:r w:rsidRPr="003522F1">
        <w:rPr>
          <w:sz w:val="22"/>
          <w:szCs w:val="22"/>
        </w:rPr>
        <w:t xml:space="preserve">této smlouvy </w:t>
      </w:r>
      <w:r w:rsidR="00A60296" w:rsidRPr="003522F1">
        <w:rPr>
          <w:sz w:val="22"/>
          <w:szCs w:val="22"/>
        </w:rPr>
        <w:t xml:space="preserve">(rozšířená podpora) </w:t>
      </w:r>
      <w:r w:rsidRPr="003522F1">
        <w:rPr>
          <w:sz w:val="22"/>
          <w:szCs w:val="22"/>
        </w:rPr>
        <w:t xml:space="preserve">cenu díla ve výši součinu hodinové sazby </w:t>
      </w:r>
      <w:r w:rsidR="00B00248" w:rsidRPr="003522F1">
        <w:rPr>
          <w:sz w:val="22"/>
          <w:szCs w:val="22"/>
        </w:rPr>
        <w:t>uvedené v</w:t>
      </w:r>
      <w:r w:rsidR="00741782" w:rsidRPr="003522F1">
        <w:rPr>
          <w:sz w:val="22"/>
          <w:szCs w:val="22"/>
        </w:rPr>
        <w:t> </w:t>
      </w:r>
      <w:r w:rsidR="00B00248" w:rsidRPr="003522F1">
        <w:rPr>
          <w:sz w:val="22"/>
          <w:szCs w:val="22"/>
        </w:rPr>
        <w:t>tabulc</w:t>
      </w:r>
      <w:r w:rsidR="00741782" w:rsidRPr="003522F1">
        <w:rPr>
          <w:sz w:val="22"/>
          <w:szCs w:val="22"/>
        </w:rPr>
        <w:t>e níže v tomto článku</w:t>
      </w:r>
      <w:r w:rsidRPr="003522F1">
        <w:rPr>
          <w:sz w:val="22"/>
          <w:szCs w:val="22"/>
        </w:rPr>
        <w:t xml:space="preserve"> smlouvy a počtu hodin odvedených na příslušném díle</w:t>
      </w:r>
      <w:r w:rsidR="005802E9" w:rsidRPr="003522F1">
        <w:rPr>
          <w:sz w:val="22"/>
          <w:szCs w:val="22"/>
        </w:rPr>
        <w:t xml:space="preserve">, avšak pouze nad rámec </w:t>
      </w:r>
      <w:r w:rsidR="00741782" w:rsidRPr="003522F1">
        <w:rPr>
          <w:sz w:val="22"/>
          <w:szCs w:val="22"/>
        </w:rPr>
        <w:t>300</w:t>
      </w:r>
      <w:r w:rsidR="005802E9" w:rsidRPr="003522F1">
        <w:rPr>
          <w:sz w:val="22"/>
          <w:szCs w:val="22"/>
        </w:rPr>
        <w:t xml:space="preserve"> hodin za kalendářní </w:t>
      </w:r>
      <w:r w:rsidR="00741782" w:rsidRPr="003522F1">
        <w:rPr>
          <w:sz w:val="22"/>
          <w:szCs w:val="22"/>
        </w:rPr>
        <w:t>rok</w:t>
      </w:r>
      <w:r w:rsidR="005802E9" w:rsidRPr="003522F1">
        <w:rPr>
          <w:sz w:val="22"/>
          <w:szCs w:val="22"/>
        </w:rPr>
        <w:t xml:space="preserve">, které jsou </w:t>
      </w:r>
      <w:r w:rsidR="00AE3EF0" w:rsidRPr="003522F1">
        <w:rPr>
          <w:sz w:val="22"/>
          <w:szCs w:val="22"/>
        </w:rPr>
        <w:t>již zahrnuty v paušální platbě</w:t>
      </w:r>
      <w:r w:rsidR="005802E9" w:rsidRPr="003522F1">
        <w:rPr>
          <w:sz w:val="22"/>
          <w:szCs w:val="22"/>
        </w:rPr>
        <w:t xml:space="preserve"> dle čl. X. V</w:t>
      </w:r>
      <w:r w:rsidRPr="003522F1">
        <w:rPr>
          <w:sz w:val="22"/>
          <w:szCs w:val="22"/>
        </w:rPr>
        <w:t xml:space="preserve"> jednotlivé dílčí smlouvě o dílo podle čl. </w:t>
      </w:r>
      <w:r w:rsidR="00711A04" w:rsidRPr="003522F1">
        <w:rPr>
          <w:sz w:val="22"/>
          <w:szCs w:val="22"/>
        </w:rPr>
        <w:t>VI</w:t>
      </w:r>
      <w:r w:rsidRPr="003522F1">
        <w:rPr>
          <w:sz w:val="22"/>
          <w:szCs w:val="22"/>
        </w:rPr>
        <w:t xml:space="preserve"> tét</w:t>
      </w:r>
      <w:r w:rsidR="00FD53FE" w:rsidRPr="003522F1">
        <w:rPr>
          <w:sz w:val="22"/>
          <w:szCs w:val="22"/>
        </w:rPr>
        <w:t xml:space="preserve">o smlouvy </w:t>
      </w:r>
      <w:r w:rsidR="005802E9" w:rsidRPr="003522F1">
        <w:rPr>
          <w:sz w:val="22"/>
          <w:szCs w:val="22"/>
        </w:rPr>
        <w:t xml:space="preserve">se smluvní strany mohou dohodnout odchylně od této smlouvy. </w:t>
      </w:r>
    </w:p>
    <w:p w:rsidR="006F61B2" w:rsidRPr="003522F1" w:rsidRDefault="006F61B2" w:rsidP="00F04C7E">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5552D3" w:rsidRPr="00F80991" w:rsidTr="005552D3">
        <w:trPr>
          <w:trHeight w:val="411"/>
        </w:trPr>
        <w:tc>
          <w:tcPr>
            <w:tcW w:w="9288" w:type="dxa"/>
            <w:gridSpan w:val="3"/>
            <w:tcBorders>
              <w:top w:val="single" w:sz="12" w:space="0" w:color="auto"/>
              <w:left w:val="single" w:sz="12" w:space="0" w:color="auto"/>
              <w:right w:val="single" w:sz="12" w:space="0" w:color="auto"/>
            </w:tcBorders>
            <w:vAlign w:val="center"/>
            <w:hideMark/>
          </w:tcPr>
          <w:p w:rsidR="005552D3" w:rsidRPr="00F80991" w:rsidRDefault="005552D3" w:rsidP="00C43E65">
            <w:pPr>
              <w:jc w:val="center"/>
              <w:rPr>
                <w:b/>
                <w:bCs/>
                <w:sz w:val="22"/>
                <w:szCs w:val="22"/>
              </w:rPr>
            </w:pPr>
            <w:r w:rsidRPr="00F80991">
              <w:rPr>
                <w:b/>
                <w:bCs/>
                <w:sz w:val="22"/>
                <w:szCs w:val="22"/>
              </w:rPr>
              <w:t>Rozšířená podpora systému</w:t>
            </w:r>
          </w:p>
        </w:tc>
      </w:tr>
      <w:tr w:rsidR="005552D3" w:rsidRPr="00F80991" w:rsidTr="005552D3">
        <w:trPr>
          <w:trHeight w:val="600"/>
        </w:trPr>
        <w:tc>
          <w:tcPr>
            <w:tcW w:w="2376" w:type="dxa"/>
            <w:tcBorders>
              <w:top w:val="single" w:sz="12" w:space="0" w:color="auto"/>
              <w:left w:val="single" w:sz="12" w:space="0" w:color="auto"/>
            </w:tcBorders>
            <w:vAlign w:val="center"/>
          </w:tcPr>
          <w:p w:rsidR="005552D3" w:rsidRPr="00F80991" w:rsidRDefault="005552D3"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5552D3" w:rsidRPr="00F80991" w:rsidRDefault="005552D3" w:rsidP="00C43E65">
            <w:pPr>
              <w:jc w:val="center"/>
              <w:rPr>
                <w:b/>
                <w:bCs/>
                <w:sz w:val="22"/>
                <w:szCs w:val="22"/>
              </w:rPr>
            </w:pPr>
            <w:r w:rsidRPr="00F80991">
              <w:rPr>
                <w:b/>
                <w:bCs/>
                <w:sz w:val="22"/>
                <w:szCs w:val="22"/>
              </w:rPr>
              <w:t>Jednotková cena</w:t>
            </w:r>
          </w:p>
          <w:p w:rsidR="005552D3" w:rsidRPr="00F80991" w:rsidRDefault="005552D3"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5552D3" w:rsidRPr="00F80991" w:rsidRDefault="005552D3" w:rsidP="00C43E65">
            <w:pPr>
              <w:jc w:val="center"/>
              <w:rPr>
                <w:b/>
                <w:bCs/>
                <w:sz w:val="22"/>
                <w:szCs w:val="22"/>
              </w:rPr>
            </w:pPr>
            <w:r w:rsidRPr="00F80991">
              <w:rPr>
                <w:b/>
                <w:bCs/>
                <w:sz w:val="22"/>
                <w:szCs w:val="22"/>
              </w:rPr>
              <w:t>Jednotková cena</w:t>
            </w:r>
          </w:p>
          <w:p w:rsidR="005552D3" w:rsidRPr="00F80991" w:rsidRDefault="005552D3" w:rsidP="00C43E65">
            <w:pPr>
              <w:jc w:val="center"/>
              <w:rPr>
                <w:b/>
                <w:bCs/>
                <w:sz w:val="22"/>
                <w:szCs w:val="22"/>
              </w:rPr>
            </w:pPr>
            <w:r w:rsidRPr="00F80991">
              <w:rPr>
                <w:b/>
                <w:bCs/>
                <w:sz w:val="22"/>
                <w:szCs w:val="22"/>
              </w:rPr>
              <w:t>v Kč s DPH</w:t>
            </w:r>
          </w:p>
        </w:tc>
      </w:tr>
      <w:tr w:rsidR="005552D3" w:rsidRPr="00F80991" w:rsidTr="005552D3">
        <w:trPr>
          <w:trHeight w:val="603"/>
        </w:trPr>
        <w:tc>
          <w:tcPr>
            <w:tcW w:w="2376" w:type="dxa"/>
            <w:tcBorders>
              <w:left w:val="single" w:sz="12" w:space="0" w:color="auto"/>
              <w:bottom w:val="single" w:sz="12" w:space="0" w:color="auto"/>
            </w:tcBorders>
            <w:noWrap/>
            <w:vAlign w:val="center"/>
          </w:tcPr>
          <w:p w:rsidR="005552D3" w:rsidRPr="00F80991" w:rsidRDefault="005552D3" w:rsidP="00C43E65">
            <w:pPr>
              <w:rPr>
                <w:sz w:val="22"/>
                <w:szCs w:val="22"/>
              </w:rPr>
            </w:pPr>
            <w:r w:rsidRPr="00F80991">
              <w:rPr>
                <w:sz w:val="22"/>
                <w:szCs w:val="22"/>
              </w:rPr>
              <w:t>hodina</w:t>
            </w:r>
          </w:p>
        </w:tc>
        <w:tc>
          <w:tcPr>
            <w:tcW w:w="3402" w:type="dxa"/>
            <w:tcBorders>
              <w:bottom w:val="single" w:sz="12" w:space="0" w:color="auto"/>
            </w:tcBorders>
            <w:shd w:val="clear" w:color="auto" w:fill="FFFF99"/>
            <w:hideMark/>
          </w:tcPr>
          <w:p w:rsidR="005552D3" w:rsidRPr="00F80991" w:rsidRDefault="005552D3" w:rsidP="00C43E65">
            <w:pPr>
              <w:rPr>
                <w:sz w:val="22"/>
                <w:szCs w:val="22"/>
              </w:rPr>
            </w:pPr>
            <w:r w:rsidRPr="00F80991">
              <w:rPr>
                <w:sz w:val="22"/>
                <w:szCs w:val="22"/>
              </w:rPr>
              <w:t> </w:t>
            </w:r>
          </w:p>
        </w:tc>
        <w:tc>
          <w:tcPr>
            <w:tcW w:w="3510" w:type="dxa"/>
            <w:tcBorders>
              <w:bottom w:val="single" w:sz="12" w:space="0" w:color="auto"/>
              <w:right w:val="single" w:sz="12" w:space="0" w:color="auto"/>
            </w:tcBorders>
            <w:shd w:val="clear" w:color="auto" w:fill="FFFF99"/>
            <w:noWrap/>
            <w:hideMark/>
          </w:tcPr>
          <w:p w:rsidR="005552D3" w:rsidRPr="00F80991" w:rsidRDefault="005552D3" w:rsidP="00C43E65">
            <w:pPr>
              <w:rPr>
                <w:sz w:val="22"/>
                <w:szCs w:val="22"/>
              </w:rPr>
            </w:pPr>
            <w:r w:rsidRPr="00F80991">
              <w:rPr>
                <w:sz w:val="22"/>
                <w:szCs w:val="22"/>
              </w:rPr>
              <w:t> </w:t>
            </w:r>
          </w:p>
        </w:tc>
      </w:tr>
    </w:tbl>
    <w:p w:rsidR="008B18C2" w:rsidRPr="003522F1" w:rsidRDefault="008B18C2" w:rsidP="00FD53FE">
      <w:pPr>
        <w:rPr>
          <w:sz w:val="22"/>
          <w:szCs w:val="22"/>
        </w:rPr>
      </w:pPr>
    </w:p>
    <w:p w:rsidR="00DC7A9C" w:rsidRPr="003522F1" w:rsidRDefault="00DC7A9C" w:rsidP="00FD53FE">
      <w:pPr>
        <w:rPr>
          <w:sz w:val="22"/>
          <w:szCs w:val="22"/>
        </w:rPr>
      </w:pPr>
    </w:p>
    <w:p w:rsidR="005838C4" w:rsidRPr="003522F1" w:rsidRDefault="005838C4" w:rsidP="004322CA">
      <w:pPr>
        <w:pStyle w:val="Odstavecseseznamem"/>
        <w:numPr>
          <w:ilvl w:val="0"/>
          <w:numId w:val="7"/>
        </w:numPr>
        <w:jc w:val="center"/>
        <w:rPr>
          <w:sz w:val="22"/>
          <w:szCs w:val="22"/>
        </w:rPr>
      </w:pPr>
    </w:p>
    <w:p w:rsidR="008237B5" w:rsidRPr="003522F1" w:rsidRDefault="008B18C2" w:rsidP="005552D3">
      <w:pPr>
        <w:pStyle w:val="Odstavecseseznamem"/>
        <w:numPr>
          <w:ilvl w:val="0"/>
          <w:numId w:val="13"/>
        </w:numPr>
        <w:ind w:left="426"/>
        <w:jc w:val="both"/>
        <w:rPr>
          <w:sz w:val="22"/>
          <w:szCs w:val="22"/>
        </w:rPr>
      </w:pPr>
      <w:r w:rsidRPr="003522F1">
        <w:rPr>
          <w:sz w:val="22"/>
          <w:szCs w:val="22"/>
        </w:rPr>
        <w:t xml:space="preserve">Součástí ceny díla podle čl. </w:t>
      </w:r>
      <w:r w:rsidR="00711A04" w:rsidRPr="003522F1">
        <w:rPr>
          <w:sz w:val="22"/>
          <w:szCs w:val="22"/>
        </w:rPr>
        <w:t>X</w:t>
      </w:r>
      <w:r w:rsidRPr="003522F1">
        <w:rPr>
          <w:sz w:val="22"/>
          <w:szCs w:val="22"/>
        </w:rPr>
        <w:t xml:space="preserve"> a čl. </w:t>
      </w:r>
      <w:r w:rsidR="00711A04" w:rsidRPr="003522F1">
        <w:rPr>
          <w:sz w:val="22"/>
          <w:szCs w:val="22"/>
        </w:rPr>
        <w:t>XI</w:t>
      </w:r>
      <w:r w:rsidRPr="003522F1">
        <w:rPr>
          <w:sz w:val="22"/>
          <w:szCs w:val="22"/>
        </w:rPr>
        <w:t xml:space="preserve"> této smlouvy bude i příslušná daň z přidané hodnoty</w:t>
      </w:r>
      <w:r w:rsidR="008237B5" w:rsidRPr="003522F1">
        <w:rPr>
          <w:sz w:val="22"/>
          <w:szCs w:val="22"/>
        </w:rPr>
        <w:t xml:space="preserve">. </w:t>
      </w:r>
    </w:p>
    <w:p w:rsidR="00AF0919" w:rsidRPr="003522F1" w:rsidRDefault="00AF0919" w:rsidP="005552D3">
      <w:pPr>
        <w:pStyle w:val="Odstavecseseznamem"/>
        <w:numPr>
          <w:ilvl w:val="0"/>
          <w:numId w:val="13"/>
        </w:numPr>
        <w:ind w:left="426"/>
        <w:jc w:val="both"/>
        <w:rPr>
          <w:sz w:val="22"/>
          <w:szCs w:val="22"/>
        </w:rPr>
      </w:pPr>
      <w:r w:rsidRPr="003522F1">
        <w:rPr>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8B18C2" w:rsidRPr="003522F1" w:rsidRDefault="008237B5" w:rsidP="005552D3">
      <w:pPr>
        <w:pStyle w:val="Odstavecseseznamem"/>
        <w:numPr>
          <w:ilvl w:val="0"/>
          <w:numId w:val="13"/>
        </w:numPr>
        <w:ind w:left="426"/>
        <w:jc w:val="both"/>
        <w:rPr>
          <w:sz w:val="22"/>
          <w:szCs w:val="22"/>
        </w:rPr>
      </w:pPr>
      <w:r w:rsidRPr="003522F1">
        <w:rPr>
          <w:sz w:val="22"/>
          <w:szCs w:val="22"/>
        </w:rPr>
        <w:t>Cena díla dle čl. X. a XI se sjednává jako úplná a zahrnuje</w:t>
      </w:r>
      <w:r w:rsidR="008B18C2" w:rsidRPr="003522F1">
        <w:rPr>
          <w:sz w:val="22"/>
          <w:szCs w:val="22"/>
        </w:rPr>
        <w:t xml:space="preserve"> veškeré náklady, </w:t>
      </w:r>
      <w:r w:rsidRPr="003522F1">
        <w:rPr>
          <w:sz w:val="22"/>
          <w:szCs w:val="22"/>
        </w:rPr>
        <w:t xml:space="preserve">které zhotoviteli vzniknou v souvislosti s plněním jeho závazků dle čl. III., a to včetně cestovních nákladů, pojištění, poplatků atd. </w:t>
      </w:r>
    </w:p>
    <w:p w:rsidR="00741782" w:rsidRPr="003522F1" w:rsidRDefault="00741782" w:rsidP="005552D3">
      <w:pPr>
        <w:pStyle w:val="Odstavecseseznamem"/>
        <w:numPr>
          <w:ilvl w:val="0"/>
          <w:numId w:val="13"/>
        </w:numPr>
        <w:ind w:left="426"/>
        <w:jc w:val="both"/>
        <w:rPr>
          <w:sz w:val="22"/>
          <w:szCs w:val="22"/>
        </w:rPr>
      </w:pPr>
      <w:r w:rsidRPr="003522F1">
        <w:rPr>
          <w:sz w:val="22"/>
          <w:szCs w:val="22"/>
        </w:rPr>
        <w:t xml:space="preserve">Zhotovitel je oprávněn sjednanou cenu dle čl. X a čl. XI. navýšit o roční míru inflace vyjádřenou přírůstkem průměrného ročního indexu spotřebitelských cen, vyhlášenou Českým statistickým úřadem pro předchozí kalendářní rok. K tomuto navýšení je zhotovitel oprávněn přistoupit nejdříve k prvnímu dni pátého kalendářního roku od vstupu smlouvy v účinnost. </w:t>
      </w:r>
    </w:p>
    <w:p w:rsidR="008B18C2" w:rsidRDefault="008B18C2" w:rsidP="00FD53FE">
      <w:pPr>
        <w:rPr>
          <w:sz w:val="22"/>
          <w:szCs w:val="22"/>
        </w:rPr>
      </w:pPr>
    </w:p>
    <w:p w:rsidR="005552D3" w:rsidRPr="003522F1" w:rsidRDefault="005552D3" w:rsidP="00FD53FE">
      <w:pPr>
        <w:rPr>
          <w:sz w:val="22"/>
          <w:szCs w:val="22"/>
        </w:rPr>
      </w:pPr>
    </w:p>
    <w:p w:rsidR="005838C4" w:rsidRPr="003522F1" w:rsidRDefault="005838C4" w:rsidP="004322CA">
      <w:pPr>
        <w:pStyle w:val="Odstavecseseznamem"/>
        <w:numPr>
          <w:ilvl w:val="0"/>
          <w:numId w:val="7"/>
        </w:numPr>
        <w:jc w:val="center"/>
        <w:rPr>
          <w:sz w:val="22"/>
          <w:szCs w:val="22"/>
        </w:rPr>
      </w:pPr>
    </w:p>
    <w:p w:rsidR="008B18C2" w:rsidRPr="003522F1" w:rsidRDefault="008B18C2" w:rsidP="005552D3">
      <w:pPr>
        <w:pStyle w:val="Odstavecseseznamem"/>
        <w:numPr>
          <w:ilvl w:val="0"/>
          <w:numId w:val="14"/>
        </w:numPr>
        <w:ind w:left="426"/>
        <w:jc w:val="both"/>
        <w:rPr>
          <w:sz w:val="22"/>
          <w:szCs w:val="22"/>
        </w:rPr>
      </w:pPr>
      <w:r w:rsidRPr="003522F1">
        <w:rPr>
          <w:sz w:val="22"/>
          <w:szCs w:val="22"/>
        </w:rPr>
        <w:t xml:space="preserve">Cena díla podle čl. </w:t>
      </w:r>
      <w:r w:rsidR="00711A04" w:rsidRPr="003522F1">
        <w:rPr>
          <w:sz w:val="22"/>
          <w:szCs w:val="22"/>
        </w:rPr>
        <w:t xml:space="preserve">X a čl. XI </w:t>
      </w:r>
      <w:r w:rsidRPr="003522F1">
        <w:rPr>
          <w:sz w:val="22"/>
          <w:szCs w:val="22"/>
        </w:rPr>
        <w:t xml:space="preserve">této smlouvy bude splatná vždy po skončení příslušného čtvrtletí kalendářního roku za dílo, </w:t>
      </w:r>
      <w:r w:rsidR="0011580E" w:rsidRPr="003522F1">
        <w:rPr>
          <w:sz w:val="22"/>
          <w:szCs w:val="22"/>
        </w:rPr>
        <w:t>pro</w:t>
      </w:r>
      <w:r w:rsidRPr="003522F1">
        <w:rPr>
          <w:sz w:val="22"/>
          <w:szCs w:val="22"/>
        </w:rPr>
        <w:t xml:space="preserve">vedené v tomto čtvrtletí, ve lhůtě do </w:t>
      </w:r>
      <w:r w:rsidR="004F0834" w:rsidRPr="003522F1">
        <w:rPr>
          <w:sz w:val="22"/>
          <w:szCs w:val="22"/>
        </w:rPr>
        <w:t>30 dnů</w:t>
      </w:r>
      <w:r w:rsidRPr="003522F1">
        <w:rPr>
          <w:sz w:val="22"/>
          <w:szCs w:val="22"/>
        </w:rPr>
        <w:t xml:space="preserve"> od doruče</w:t>
      </w:r>
      <w:r w:rsidR="00017129" w:rsidRPr="003522F1">
        <w:rPr>
          <w:sz w:val="22"/>
          <w:szCs w:val="22"/>
        </w:rPr>
        <w:t xml:space="preserve">ní jejího písemného vyúčtování </w:t>
      </w:r>
      <w:r w:rsidR="00025987" w:rsidRPr="003522F1">
        <w:rPr>
          <w:sz w:val="22"/>
          <w:szCs w:val="22"/>
        </w:rPr>
        <w:t xml:space="preserve">splňujícího náležitosti daňového dokladu podle obecně závazných právních předpisů </w:t>
      </w:r>
      <w:r w:rsidR="00017129" w:rsidRPr="003522F1">
        <w:rPr>
          <w:sz w:val="22"/>
          <w:szCs w:val="22"/>
        </w:rPr>
        <w:t>(</w:t>
      </w:r>
      <w:r w:rsidRPr="003522F1">
        <w:rPr>
          <w:sz w:val="22"/>
          <w:szCs w:val="22"/>
        </w:rPr>
        <w:t>faktury</w:t>
      </w:r>
      <w:r w:rsidR="00017129" w:rsidRPr="003522F1">
        <w:rPr>
          <w:sz w:val="22"/>
          <w:szCs w:val="22"/>
        </w:rPr>
        <w:t>)</w:t>
      </w:r>
      <w:r w:rsidRPr="003522F1">
        <w:rPr>
          <w:sz w:val="22"/>
          <w:szCs w:val="22"/>
        </w:rPr>
        <w:t>.</w:t>
      </w:r>
    </w:p>
    <w:p w:rsidR="00AF0919" w:rsidRPr="003522F1" w:rsidRDefault="00AF0919" w:rsidP="005552D3">
      <w:pPr>
        <w:pStyle w:val="Odstavecseseznamem"/>
        <w:numPr>
          <w:ilvl w:val="0"/>
          <w:numId w:val="14"/>
        </w:numPr>
        <w:ind w:left="426"/>
        <w:jc w:val="both"/>
        <w:rPr>
          <w:sz w:val="22"/>
          <w:szCs w:val="22"/>
        </w:rPr>
      </w:pPr>
      <w:r w:rsidRPr="003522F1">
        <w:rPr>
          <w:sz w:val="22"/>
          <w:szCs w:val="22"/>
        </w:rPr>
        <w:t xml:space="preserve">Úhrada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 </w:t>
      </w:r>
    </w:p>
    <w:p w:rsidR="00AF0919" w:rsidRDefault="00AF0919" w:rsidP="00333D9B">
      <w:pPr>
        <w:pStyle w:val="Odstavecseseznamem"/>
        <w:ind w:left="0"/>
        <w:jc w:val="both"/>
        <w:rPr>
          <w:sz w:val="22"/>
          <w:szCs w:val="22"/>
        </w:rPr>
      </w:pPr>
    </w:p>
    <w:p w:rsidR="002B29D6" w:rsidRPr="003522F1" w:rsidRDefault="002B29D6" w:rsidP="00333D9B">
      <w:pPr>
        <w:pStyle w:val="Odstavecseseznamem"/>
        <w:ind w:left="0"/>
        <w:jc w:val="both"/>
        <w:rPr>
          <w:sz w:val="22"/>
          <w:szCs w:val="22"/>
        </w:rPr>
      </w:pPr>
    </w:p>
    <w:p w:rsidR="005838C4" w:rsidRPr="003522F1" w:rsidRDefault="005838C4" w:rsidP="004322CA">
      <w:pPr>
        <w:pStyle w:val="Odstavecseseznamem"/>
        <w:numPr>
          <w:ilvl w:val="0"/>
          <w:numId w:val="7"/>
        </w:numPr>
        <w:jc w:val="center"/>
        <w:rPr>
          <w:sz w:val="22"/>
          <w:szCs w:val="22"/>
        </w:rPr>
      </w:pPr>
    </w:p>
    <w:p w:rsidR="008B18C2" w:rsidRPr="003522F1" w:rsidRDefault="008B18C2" w:rsidP="00FD53FE">
      <w:pPr>
        <w:pStyle w:val="Odstavecseseznamem"/>
        <w:ind w:left="0"/>
        <w:jc w:val="both"/>
        <w:rPr>
          <w:sz w:val="22"/>
          <w:szCs w:val="22"/>
        </w:rPr>
      </w:pPr>
      <w:r w:rsidRPr="003522F1">
        <w:rPr>
          <w:sz w:val="22"/>
          <w:szCs w:val="22"/>
        </w:rPr>
        <w:t xml:space="preserve">Pro případ prodlení s úhradou ceny díla ve lhůtě podle čl. </w:t>
      </w:r>
      <w:r w:rsidR="00711A04" w:rsidRPr="003522F1">
        <w:rPr>
          <w:sz w:val="22"/>
          <w:szCs w:val="22"/>
        </w:rPr>
        <w:t>X</w:t>
      </w:r>
      <w:r w:rsidRPr="003522F1">
        <w:rPr>
          <w:sz w:val="22"/>
          <w:szCs w:val="22"/>
        </w:rPr>
        <w:t xml:space="preserve"> této smlouvy se objednatel zavazuje zaplatit zhotoviteli úrok</w:t>
      </w:r>
      <w:r w:rsidR="00FD53FE" w:rsidRPr="003522F1">
        <w:rPr>
          <w:sz w:val="22"/>
          <w:szCs w:val="22"/>
        </w:rPr>
        <w:t xml:space="preserve"> z prodlení </w:t>
      </w:r>
      <w:r w:rsidR="00711A04" w:rsidRPr="003522F1">
        <w:rPr>
          <w:sz w:val="22"/>
          <w:szCs w:val="22"/>
        </w:rPr>
        <w:t xml:space="preserve">v zákonné výši. </w:t>
      </w:r>
    </w:p>
    <w:p w:rsidR="00A33A4C" w:rsidRDefault="00A33A4C" w:rsidP="00FD53FE">
      <w:pPr>
        <w:pStyle w:val="Odstavecseseznamem"/>
        <w:ind w:left="0"/>
        <w:jc w:val="both"/>
        <w:rPr>
          <w:sz w:val="22"/>
          <w:szCs w:val="22"/>
        </w:rPr>
      </w:pPr>
    </w:p>
    <w:p w:rsidR="005838C4" w:rsidRPr="003522F1" w:rsidRDefault="005838C4" w:rsidP="004322CA">
      <w:pPr>
        <w:pStyle w:val="Odstavecseseznamem"/>
        <w:numPr>
          <w:ilvl w:val="0"/>
          <w:numId w:val="7"/>
        </w:numPr>
        <w:jc w:val="center"/>
        <w:rPr>
          <w:sz w:val="22"/>
          <w:szCs w:val="22"/>
        </w:rPr>
      </w:pPr>
    </w:p>
    <w:p w:rsidR="008B18C2" w:rsidRPr="003522F1" w:rsidRDefault="008B18C2" w:rsidP="00246789">
      <w:pPr>
        <w:pStyle w:val="Odstavecseseznamem"/>
        <w:ind w:left="0"/>
        <w:jc w:val="both"/>
        <w:rPr>
          <w:sz w:val="22"/>
          <w:szCs w:val="22"/>
        </w:rPr>
      </w:pPr>
      <w:r w:rsidRPr="003522F1">
        <w:rPr>
          <w:sz w:val="22"/>
          <w:szCs w:val="22"/>
        </w:rPr>
        <w:t xml:space="preserve">Zhotovitel odpovídá objednateli za to, že dílo podle čl. </w:t>
      </w:r>
      <w:r w:rsidR="00711A04" w:rsidRPr="003522F1">
        <w:rPr>
          <w:sz w:val="22"/>
          <w:szCs w:val="22"/>
        </w:rPr>
        <w:t>I</w:t>
      </w:r>
      <w:r w:rsidRPr="003522F1">
        <w:rPr>
          <w:sz w:val="22"/>
          <w:szCs w:val="22"/>
        </w:rPr>
        <w:t xml:space="preserve"> této smlouvy bude odpovídat tuzemským</w:t>
      </w:r>
      <w:r w:rsidR="004638A8" w:rsidRPr="003522F1">
        <w:rPr>
          <w:sz w:val="22"/>
          <w:szCs w:val="22"/>
        </w:rPr>
        <w:t xml:space="preserve"> právním předpisům, technickým </w:t>
      </w:r>
      <w:r w:rsidRPr="003522F1">
        <w:rPr>
          <w:sz w:val="22"/>
          <w:szCs w:val="22"/>
        </w:rPr>
        <w:t xml:space="preserve">a jiným normám, a to po celou dobu, po kterou to bude mít pro objednatele </w:t>
      </w:r>
      <w:r w:rsidRPr="003522F1">
        <w:rPr>
          <w:sz w:val="22"/>
          <w:szCs w:val="22"/>
        </w:rPr>
        <w:lastRenderedPageBreak/>
        <w:t>ekonomický či jiný význam. V tomto smyslu se zhotovitel zavazuje b</w:t>
      </w:r>
      <w:r w:rsidR="005552D3">
        <w:rPr>
          <w:sz w:val="22"/>
          <w:szCs w:val="22"/>
        </w:rPr>
        <w:t>ezplatně odstraňovat zjištěné a </w:t>
      </w:r>
      <w:r w:rsidRPr="003522F1">
        <w:rPr>
          <w:sz w:val="22"/>
          <w:szCs w:val="22"/>
        </w:rPr>
        <w:t>reklamované vady díla, nedohodnou-li se obě strany v jednotlivém případě jinak.</w:t>
      </w:r>
    </w:p>
    <w:p w:rsidR="008B18C2" w:rsidRDefault="008B18C2" w:rsidP="00246789">
      <w:pPr>
        <w:jc w:val="both"/>
        <w:rPr>
          <w:sz w:val="22"/>
          <w:szCs w:val="22"/>
        </w:rPr>
      </w:pPr>
    </w:p>
    <w:p w:rsidR="005552D3" w:rsidRPr="003522F1" w:rsidRDefault="005552D3" w:rsidP="00246789">
      <w:pPr>
        <w:jc w:val="both"/>
        <w:rPr>
          <w:sz w:val="22"/>
          <w:szCs w:val="22"/>
        </w:rPr>
      </w:pPr>
    </w:p>
    <w:p w:rsidR="005838C4" w:rsidRPr="003522F1" w:rsidRDefault="005838C4" w:rsidP="004322CA">
      <w:pPr>
        <w:pStyle w:val="Odstavecseseznamem"/>
        <w:numPr>
          <w:ilvl w:val="0"/>
          <w:numId w:val="7"/>
        </w:numPr>
        <w:jc w:val="center"/>
        <w:rPr>
          <w:sz w:val="22"/>
          <w:szCs w:val="22"/>
        </w:rPr>
      </w:pPr>
    </w:p>
    <w:p w:rsidR="008B18C2" w:rsidRPr="003522F1" w:rsidRDefault="008B18C2" w:rsidP="00FD53FE">
      <w:pPr>
        <w:pStyle w:val="Odstavecseseznamem"/>
        <w:ind w:left="0"/>
        <w:jc w:val="both"/>
        <w:rPr>
          <w:sz w:val="22"/>
          <w:szCs w:val="22"/>
        </w:rPr>
      </w:pPr>
      <w:r w:rsidRPr="003522F1">
        <w:rPr>
          <w:sz w:val="22"/>
          <w:szCs w:val="22"/>
        </w:rPr>
        <w:t>Zhotovitel se zavazuje rozhodovat o písemných reklamacích objednatele</w:t>
      </w:r>
      <w:r w:rsidR="004638A8" w:rsidRPr="003522F1">
        <w:rPr>
          <w:sz w:val="22"/>
          <w:szCs w:val="22"/>
        </w:rPr>
        <w:t xml:space="preserve"> na díle </w:t>
      </w:r>
      <w:r w:rsidR="000F21D1" w:rsidRPr="003522F1">
        <w:rPr>
          <w:sz w:val="22"/>
          <w:szCs w:val="22"/>
        </w:rPr>
        <w:t xml:space="preserve">zhotoveném dle čl. </w:t>
      </w:r>
      <w:r w:rsidR="00711A04" w:rsidRPr="003522F1">
        <w:rPr>
          <w:sz w:val="22"/>
          <w:szCs w:val="22"/>
        </w:rPr>
        <w:t>III</w:t>
      </w:r>
      <w:r w:rsidR="000F21D1" w:rsidRPr="003522F1">
        <w:rPr>
          <w:sz w:val="22"/>
          <w:szCs w:val="22"/>
        </w:rPr>
        <w:t xml:space="preserve"> </w:t>
      </w:r>
      <w:r w:rsidR="005552D3">
        <w:rPr>
          <w:sz w:val="22"/>
          <w:szCs w:val="22"/>
        </w:rPr>
        <w:t>a </w:t>
      </w:r>
      <w:r w:rsidRPr="003522F1">
        <w:rPr>
          <w:sz w:val="22"/>
          <w:szCs w:val="22"/>
        </w:rPr>
        <w:t xml:space="preserve">provádět odstraňování vad ve lhůtách </w:t>
      </w:r>
      <w:r w:rsidR="000F21D1" w:rsidRPr="003522F1">
        <w:rPr>
          <w:sz w:val="22"/>
          <w:szCs w:val="22"/>
        </w:rPr>
        <w:t xml:space="preserve">pro odstraňování poruch v rámci </w:t>
      </w:r>
      <w:proofErr w:type="spellStart"/>
      <w:r w:rsidR="000F21D1" w:rsidRPr="003522F1">
        <w:rPr>
          <w:sz w:val="22"/>
          <w:szCs w:val="22"/>
        </w:rPr>
        <w:t>maintenance</w:t>
      </w:r>
      <w:proofErr w:type="spellEnd"/>
      <w:r w:rsidR="000F21D1" w:rsidRPr="003522F1">
        <w:rPr>
          <w:sz w:val="22"/>
          <w:szCs w:val="22"/>
        </w:rPr>
        <w:t xml:space="preserve"> a základní podpory </w:t>
      </w:r>
      <w:r w:rsidRPr="003522F1">
        <w:rPr>
          <w:sz w:val="22"/>
          <w:szCs w:val="22"/>
        </w:rPr>
        <w:t xml:space="preserve">podle přílohy č. </w:t>
      </w:r>
      <w:r w:rsidR="00017129" w:rsidRPr="003522F1">
        <w:rPr>
          <w:sz w:val="22"/>
          <w:szCs w:val="22"/>
        </w:rPr>
        <w:t>1</w:t>
      </w:r>
      <w:r w:rsidR="00DC7A9C" w:rsidRPr="003522F1">
        <w:rPr>
          <w:sz w:val="22"/>
          <w:szCs w:val="22"/>
        </w:rPr>
        <w:t>, čl. 1.1</w:t>
      </w:r>
      <w:r w:rsidRPr="003522F1">
        <w:rPr>
          <w:sz w:val="22"/>
          <w:szCs w:val="22"/>
        </w:rPr>
        <w:t>, nebude-li mezi oběma stranami v jednotlivém případě dohodnuto jinak.</w:t>
      </w:r>
    </w:p>
    <w:p w:rsidR="008B18C2" w:rsidRDefault="008B18C2" w:rsidP="00246789">
      <w:pPr>
        <w:jc w:val="both"/>
        <w:rPr>
          <w:sz w:val="22"/>
          <w:szCs w:val="22"/>
        </w:rPr>
      </w:pPr>
    </w:p>
    <w:p w:rsidR="005552D3" w:rsidRPr="003522F1" w:rsidRDefault="005552D3" w:rsidP="00246789">
      <w:pPr>
        <w:jc w:val="both"/>
        <w:rPr>
          <w:sz w:val="22"/>
          <w:szCs w:val="22"/>
        </w:rPr>
      </w:pPr>
    </w:p>
    <w:p w:rsidR="005838C4" w:rsidRPr="003522F1" w:rsidRDefault="005838C4" w:rsidP="004322CA">
      <w:pPr>
        <w:pStyle w:val="Odstavecseseznamem"/>
        <w:numPr>
          <w:ilvl w:val="0"/>
          <w:numId w:val="7"/>
        </w:numPr>
        <w:jc w:val="center"/>
        <w:rPr>
          <w:sz w:val="22"/>
          <w:szCs w:val="22"/>
        </w:rPr>
      </w:pPr>
    </w:p>
    <w:p w:rsidR="008B18C2" w:rsidRPr="003522F1" w:rsidRDefault="008B18C2" w:rsidP="00246789">
      <w:pPr>
        <w:jc w:val="both"/>
        <w:rPr>
          <w:sz w:val="22"/>
          <w:szCs w:val="22"/>
        </w:rPr>
      </w:pPr>
      <w:r w:rsidRPr="003522F1">
        <w:rPr>
          <w:sz w:val="22"/>
          <w:szCs w:val="22"/>
        </w:rPr>
        <w:t>Pro případ sporu o oprávněnost reklamace se objednateli vyhrazuje právo nechat vyhotovit k prověření jakosti díla soudně znalecký posudek, jehož výroku se obě strany zavazují podřizovat s tím, že náklady na vyhotovení tohoto posudku se zavazuje nést ten účastník sporu, kterému tento posudek nedal za</w:t>
      </w:r>
      <w:r w:rsidR="00711A04" w:rsidRPr="003522F1">
        <w:rPr>
          <w:sz w:val="22"/>
          <w:szCs w:val="22"/>
        </w:rPr>
        <w:t xml:space="preserve"> </w:t>
      </w:r>
      <w:r w:rsidRPr="003522F1">
        <w:rPr>
          <w:sz w:val="22"/>
          <w:szCs w:val="22"/>
        </w:rPr>
        <w:t>pravdu.</w:t>
      </w:r>
    </w:p>
    <w:p w:rsidR="008B18C2" w:rsidRDefault="008B18C2" w:rsidP="00246789">
      <w:pPr>
        <w:jc w:val="both"/>
        <w:rPr>
          <w:sz w:val="22"/>
          <w:szCs w:val="22"/>
        </w:rPr>
      </w:pPr>
    </w:p>
    <w:p w:rsidR="005552D3" w:rsidRPr="003522F1" w:rsidRDefault="005552D3" w:rsidP="00246789">
      <w:pPr>
        <w:jc w:val="both"/>
        <w:rPr>
          <w:sz w:val="22"/>
          <w:szCs w:val="22"/>
        </w:rPr>
      </w:pPr>
    </w:p>
    <w:p w:rsidR="005838C4" w:rsidRPr="003522F1" w:rsidRDefault="005838C4" w:rsidP="004322CA">
      <w:pPr>
        <w:pStyle w:val="Odstavecseseznamem"/>
        <w:numPr>
          <w:ilvl w:val="0"/>
          <w:numId w:val="7"/>
        </w:numPr>
        <w:jc w:val="center"/>
        <w:rPr>
          <w:sz w:val="22"/>
          <w:szCs w:val="22"/>
        </w:rPr>
      </w:pPr>
    </w:p>
    <w:p w:rsidR="00711A04" w:rsidRPr="003522F1" w:rsidRDefault="007B1AF6" w:rsidP="005552D3">
      <w:pPr>
        <w:pStyle w:val="Odstavecseseznamem"/>
        <w:numPr>
          <w:ilvl w:val="0"/>
          <w:numId w:val="10"/>
        </w:numPr>
        <w:ind w:left="426"/>
        <w:jc w:val="both"/>
        <w:rPr>
          <w:sz w:val="22"/>
          <w:szCs w:val="22"/>
        </w:rPr>
      </w:pPr>
      <w:r w:rsidRPr="003522F1">
        <w:rPr>
          <w:sz w:val="22"/>
          <w:szCs w:val="22"/>
        </w:rPr>
        <w:t>Zhotovitel se zavazuje zachovat mlčenlivost o všech skutečnostech, týkajících se osobních, majetkových a jiných obdobných poměrů objednatele, jeho zaměstnanců</w:t>
      </w:r>
      <w:r w:rsidR="00711A04" w:rsidRPr="003522F1">
        <w:rPr>
          <w:sz w:val="22"/>
          <w:szCs w:val="22"/>
        </w:rPr>
        <w:t>,</w:t>
      </w:r>
      <w:r w:rsidRPr="003522F1">
        <w:rPr>
          <w:sz w:val="22"/>
          <w:szCs w:val="22"/>
        </w:rPr>
        <w:t xml:space="preserve"> </w:t>
      </w:r>
      <w:r w:rsidR="00711A04" w:rsidRPr="003522F1">
        <w:rPr>
          <w:sz w:val="22"/>
          <w:szCs w:val="22"/>
        </w:rPr>
        <w:t>pacientů a dalších osob</w:t>
      </w:r>
      <w:r w:rsidRPr="003522F1">
        <w:rPr>
          <w:sz w:val="22"/>
          <w:szCs w:val="22"/>
        </w:rPr>
        <w:t xml:space="preserve">, s nimiž se při provádění díla podle této smlouvy </w:t>
      </w:r>
      <w:r w:rsidR="00711A04" w:rsidRPr="003522F1">
        <w:rPr>
          <w:sz w:val="22"/>
          <w:szCs w:val="22"/>
        </w:rPr>
        <w:t>seznámí. Pro případ pochybností</w:t>
      </w:r>
      <w:r w:rsidRPr="003522F1">
        <w:rPr>
          <w:sz w:val="22"/>
          <w:szCs w:val="22"/>
        </w:rPr>
        <w:t xml:space="preserve"> platí, že jde o skutečnost chráněnou mlčenlivostí dle tohoto ujednání smlouvy. Porušením závazku k povinné mlčenlivosti dle tohoto ujednání není sdělování chráněných skutečností v rámci plnění nějaké oznamovací povinnosti dle zákona. Pro případ porušení tohoto závazku zhotovitele se zhotovitel zavazuje zaplatit objednateli sml</w:t>
      </w:r>
      <w:r w:rsidR="00C7282C" w:rsidRPr="003522F1">
        <w:rPr>
          <w:sz w:val="22"/>
          <w:szCs w:val="22"/>
        </w:rPr>
        <w:t>uvní pokutu ve výši 100 000,-Kč</w:t>
      </w:r>
      <w:r w:rsidRPr="003522F1">
        <w:rPr>
          <w:sz w:val="22"/>
          <w:szCs w:val="22"/>
        </w:rPr>
        <w:t xml:space="preserve"> za každý zjištěný případ tohoto porušení.</w:t>
      </w:r>
    </w:p>
    <w:p w:rsidR="00F93C7D" w:rsidRPr="003522F1" w:rsidRDefault="007B1AF6" w:rsidP="005552D3">
      <w:pPr>
        <w:pStyle w:val="Odstavecseseznamem"/>
        <w:numPr>
          <w:ilvl w:val="0"/>
          <w:numId w:val="10"/>
        </w:numPr>
        <w:spacing w:after="160" w:line="259" w:lineRule="auto"/>
        <w:ind w:left="426"/>
        <w:jc w:val="both"/>
        <w:rPr>
          <w:sz w:val="22"/>
          <w:szCs w:val="22"/>
        </w:rPr>
      </w:pPr>
      <w:r w:rsidRPr="003522F1">
        <w:rPr>
          <w:sz w:val="22"/>
          <w:szCs w:val="22"/>
        </w:rPr>
        <w:t xml:space="preserve">Ustanovení odst. 1 včetně výše uvedené smluvní pokuty se přiměřeně uplatní i pro porušení povinností vyplývajících z obecně závazných předpisů upravujících ochranu osobních údajů ze strany zhotovitele.  </w:t>
      </w:r>
    </w:p>
    <w:p w:rsidR="00F72CA2" w:rsidRPr="003522F1" w:rsidRDefault="00F72CA2" w:rsidP="00F72CA2">
      <w:pPr>
        <w:pStyle w:val="Odstavecseseznamem"/>
        <w:spacing w:after="160" w:line="259" w:lineRule="auto"/>
        <w:jc w:val="both"/>
        <w:rPr>
          <w:sz w:val="22"/>
          <w:szCs w:val="22"/>
        </w:rPr>
      </w:pPr>
    </w:p>
    <w:p w:rsidR="00F93C7D" w:rsidRPr="003522F1" w:rsidRDefault="00F93C7D" w:rsidP="004833E8">
      <w:pPr>
        <w:pStyle w:val="Odstavecseseznamem"/>
        <w:numPr>
          <w:ilvl w:val="0"/>
          <w:numId w:val="7"/>
        </w:numPr>
        <w:jc w:val="center"/>
        <w:rPr>
          <w:sz w:val="22"/>
          <w:szCs w:val="22"/>
        </w:rPr>
      </w:pPr>
    </w:p>
    <w:p w:rsidR="00FF231D" w:rsidRPr="003522F1" w:rsidRDefault="008B18C2" w:rsidP="00246789">
      <w:pPr>
        <w:pStyle w:val="Odstavecseseznamem"/>
        <w:ind w:left="0"/>
        <w:jc w:val="both"/>
        <w:rPr>
          <w:sz w:val="22"/>
          <w:szCs w:val="22"/>
        </w:rPr>
      </w:pPr>
      <w:r w:rsidRPr="003522F1">
        <w:rPr>
          <w:sz w:val="22"/>
          <w:szCs w:val="22"/>
        </w:rPr>
        <w:t xml:space="preserve">Není-li touto smlouvou ujednáno jinak, řídí se vzájemný právní vztah mezi zhotovitelem a objednatelem </w:t>
      </w:r>
      <w:proofErr w:type="spellStart"/>
      <w:r w:rsidRPr="003522F1">
        <w:rPr>
          <w:sz w:val="22"/>
          <w:szCs w:val="22"/>
        </w:rPr>
        <w:t>ust</w:t>
      </w:r>
      <w:proofErr w:type="spellEnd"/>
      <w:r w:rsidRPr="003522F1">
        <w:rPr>
          <w:sz w:val="22"/>
          <w:szCs w:val="22"/>
        </w:rPr>
        <w:t>. § 2586 až 2622 občanského zákoníku, přičemž tato právní úprava má přednost před nepsanými obchodními zvyklostmi. Tímto ujedn</w:t>
      </w:r>
      <w:r w:rsidR="003F5920" w:rsidRPr="003522F1">
        <w:rPr>
          <w:sz w:val="22"/>
          <w:szCs w:val="22"/>
        </w:rPr>
        <w:t>áním se přitom vylučuje aplikace</w:t>
      </w:r>
      <w:r w:rsidRPr="003522F1">
        <w:rPr>
          <w:sz w:val="22"/>
          <w:szCs w:val="22"/>
        </w:rPr>
        <w:t xml:space="preserve"> </w:t>
      </w:r>
      <w:proofErr w:type="spellStart"/>
      <w:r w:rsidRPr="003522F1">
        <w:rPr>
          <w:sz w:val="22"/>
          <w:szCs w:val="22"/>
        </w:rPr>
        <w:t>ust</w:t>
      </w:r>
      <w:proofErr w:type="spellEnd"/>
      <w:r w:rsidR="00D97171" w:rsidRPr="003522F1">
        <w:rPr>
          <w:sz w:val="22"/>
          <w:szCs w:val="22"/>
        </w:rPr>
        <w:t>. §</w:t>
      </w:r>
      <w:r w:rsidRPr="003522F1">
        <w:rPr>
          <w:sz w:val="22"/>
          <w:szCs w:val="22"/>
        </w:rPr>
        <w:t xml:space="preserve"> 558 občanského zákoníku na vztah mezi oběma stranami podle této smlouvy.</w:t>
      </w:r>
    </w:p>
    <w:p w:rsidR="008B18C2" w:rsidRPr="003522F1" w:rsidRDefault="008B18C2" w:rsidP="00246789">
      <w:pPr>
        <w:jc w:val="both"/>
        <w:rPr>
          <w:sz w:val="22"/>
          <w:szCs w:val="22"/>
        </w:rPr>
      </w:pPr>
    </w:p>
    <w:p w:rsidR="005838C4" w:rsidRPr="003522F1" w:rsidRDefault="005838C4" w:rsidP="002B29D6">
      <w:pPr>
        <w:pStyle w:val="Odstavecseseznamem"/>
        <w:numPr>
          <w:ilvl w:val="0"/>
          <w:numId w:val="7"/>
        </w:numPr>
        <w:ind w:left="1276"/>
        <w:jc w:val="center"/>
        <w:rPr>
          <w:sz w:val="22"/>
          <w:szCs w:val="22"/>
        </w:rPr>
      </w:pPr>
    </w:p>
    <w:p w:rsidR="007B1AF6" w:rsidRPr="003522F1" w:rsidRDefault="007B1AF6" w:rsidP="005552D3">
      <w:pPr>
        <w:pStyle w:val="Odstavecseseznamem"/>
        <w:numPr>
          <w:ilvl w:val="0"/>
          <w:numId w:val="11"/>
        </w:numPr>
        <w:ind w:left="426" w:hanging="425"/>
        <w:jc w:val="both"/>
        <w:rPr>
          <w:sz w:val="22"/>
          <w:szCs w:val="22"/>
        </w:rPr>
      </w:pPr>
      <w:r w:rsidRPr="003522F1">
        <w:rPr>
          <w:sz w:val="22"/>
          <w:szCs w:val="22"/>
        </w:rPr>
        <w:t xml:space="preserve">Tato smlouva se uzavírá na dobu neurčitou. </w:t>
      </w:r>
    </w:p>
    <w:p w:rsidR="003F5920" w:rsidRPr="003522F1" w:rsidRDefault="007B1AF6" w:rsidP="005552D3">
      <w:pPr>
        <w:pStyle w:val="Odstavecseseznamem"/>
        <w:numPr>
          <w:ilvl w:val="0"/>
          <w:numId w:val="11"/>
        </w:numPr>
        <w:spacing w:after="120"/>
        <w:ind w:left="426" w:hanging="425"/>
        <w:jc w:val="both"/>
        <w:rPr>
          <w:sz w:val="22"/>
          <w:szCs w:val="22"/>
        </w:rPr>
      </w:pPr>
      <w:r w:rsidRPr="003522F1">
        <w:rPr>
          <w:sz w:val="22"/>
          <w:szCs w:val="22"/>
        </w:rPr>
        <w:t>Ze strany objednatele lze tuto smlouvu také ukončit písemnou vý</w:t>
      </w:r>
      <w:r w:rsidR="005552D3">
        <w:rPr>
          <w:sz w:val="22"/>
          <w:szCs w:val="22"/>
        </w:rPr>
        <w:t>povědí bez udání důvodů, a to s </w:t>
      </w:r>
      <w:r w:rsidRPr="003522F1">
        <w:rPr>
          <w:sz w:val="22"/>
          <w:szCs w:val="22"/>
        </w:rPr>
        <w:t xml:space="preserve">tříměsíční výpovědní lhůtou, která počne běžet prvním dnem měsíce následujícího po doručení výpovědi zhotoviteli. </w:t>
      </w:r>
    </w:p>
    <w:p w:rsidR="003F472C" w:rsidRPr="003522F1" w:rsidRDefault="003F472C" w:rsidP="005552D3">
      <w:pPr>
        <w:pStyle w:val="Odstavecseseznamem"/>
        <w:numPr>
          <w:ilvl w:val="0"/>
          <w:numId w:val="11"/>
        </w:numPr>
        <w:spacing w:after="120"/>
        <w:ind w:left="426" w:hanging="425"/>
        <w:jc w:val="both"/>
        <w:rPr>
          <w:sz w:val="22"/>
          <w:szCs w:val="22"/>
        </w:rPr>
      </w:pPr>
      <w:r w:rsidRPr="003522F1">
        <w:rPr>
          <w:sz w:val="22"/>
          <w:szCs w:val="22"/>
        </w:rPr>
        <w:t>Objednatel má dále právo vypovědět tuto smlouvu v případě, že v souvislosti s plněním účelu této smlouvy dojde ke spáchání trestného činu. Výpovědní doba činí v tom případě 3 dny a začíná běžet dnem následujícím po dni, kdy bylo písemné vyhotovení výpovědi doručeno zhotoviteli.</w:t>
      </w:r>
    </w:p>
    <w:p w:rsidR="003F5920" w:rsidRPr="003522F1" w:rsidRDefault="007B1AF6" w:rsidP="005552D3">
      <w:pPr>
        <w:pStyle w:val="Odstavecseseznamem"/>
        <w:numPr>
          <w:ilvl w:val="0"/>
          <w:numId w:val="11"/>
        </w:numPr>
        <w:spacing w:after="120"/>
        <w:ind w:left="426" w:hanging="425"/>
        <w:jc w:val="both"/>
        <w:rPr>
          <w:sz w:val="22"/>
          <w:szCs w:val="22"/>
        </w:rPr>
      </w:pPr>
      <w:r w:rsidRPr="003522F1">
        <w:rPr>
          <w:sz w:val="22"/>
          <w:szCs w:val="22"/>
        </w:rPr>
        <w:t>Ze strany zhotovitele lze tuto smlouvu také ukončit písemnou vý</w:t>
      </w:r>
      <w:r w:rsidR="005552D3">
        <w:rPr>
          <w:sz w:val="22"/>
          <w:szCs w:val="22"/>
        </w:rPr>
        <w:t>povědí bez udání důvodů, a to s </w:t>
      </w:r>
      <w:r w:rsidRPr="003522F1">
        <w:rPr>
          <w:sz w:val="22"/>
          <w:szCs w:val="22"/>
        </w:rPr>
        <w:t>dvanáctiměsíční výpovědní lhůtou, která počne běžet prvním dnem měsíce následujícího po doručení výpovědi objednateli. Tuto výpověď je zhotovitel oprávněn podat nejdříve po uplynutí 24 měsíců od účinnosti této smlouvy.</w:t>
      </w:r>
    </w:p>
    <w:p w:rsidR="003F5920" w:rsidRPr="003522F1" w:rsidRDefault="007B1AF6" w:rsidP="005552D3">
      <w:pPr>
        <w:pStyle w:val="Odstavecseseznamem"/>
        <w:numPr>
          <w:ilvl w:val="0"/>
          <w:numId w:val="11"/>
        </w:numPr>
        <w:spacing w:after="120"/>
        <w:ind w:left="426" w:hanging="425"/>
        <w:jc w:val="both"/>
        <w:rPr>
          <w:sz w:val="22"/>
          <w:szCs w:val="22"/>
        </w:rPr>
      </w:pPr>
      <w:r w:rsidRPr="003522F1">
        <w:rPr>
          <w:sz w:val="22"/>
          <w:szCs w:val="22"/>
        </w:rPr>
        <w:t xml:space="preserve">Ujednáním odst. 3 a odst. 4 není dotčeno právo stran odstoupit od této smlouvy za podmínek </w:t>
      </w:r>
      <w:r w:rsidR="00D03001" w:rsidRPr="003522F1">
        <w:rPr>
          <w:sz w:val="22"/>
          <w:szCs w:val="22"/>
        </w:rPr>
        <w:t>daných zákonem.</w:t>
      </w:r>
    </w:p>
    <w:p w:rsidR="00CE7F54" w:rsidRPr="003522F1" w:rsidRDefault="008B18C2" w:rsidP="005552D3">
      <w:pPr>
        <w:pStyle w:val="Odstavecseseznamem"/>
        <w:numPr>
          <w:ilvl w:val="0"/>
          <w:numId w:val="11"/>
        </w:numPr>
        <w:spacing w:after="120"/>
        <w:ind w:left="426" w:hanging="436"/>
        <w:jc w:val="both"/>
        <w:rPr>
          <w:sz w:val="22"/>
          <w:szCs w:val="22"/>
        </w:rPr>
      </w:pPr>
      <w:r w:rsidRPr="003522F1">
        <w:rPr>
          <w:sz w:val="22"/>
          <w:szCs w:val="22"/>
        </w:rPr>
        <w:t xml:space="preserve">Obě strany se dohodly, že zaplacením smluvní pokuty podle této smlouvy není nijak dotčeno právo strany na náhradu škody v plné výši. Tímto ujednáním se přitom vylučuje aplikace </w:t>
      </w:r>
      <w:proofErr w:type="spellStart"/>
      <w:r w:rsidRPr="003522F1">
        <w:rPr>
          <w:sz w:val="22"/>
          <w:szCs w:val="22"/>
        </w:rPr>
        <w:t>ust</w:t>
      </w:r>
      <w:proofErr w:type="spellEnd"/>
      <w:r w:rsidRPr="003522F1">
        <w:rPr>
          <w:sz w:val="22"/>
          <w:szCs w:val="22"/>
        </w:rPr>
        <w:t xml:space="preserve">. </w:t>
      </w:r>
      <w:r w:rsidR="00D97171" w:rsidRPr="003522F1">
        <w:rPr>
          <w:sz w:val="22"/>
          <w:szCs w:val="22"/>
        </w:rPr>
        <w:t>§</w:t>
      </w:r>
      <w:r w:rsidRPr="003522F1">
        <w:rPr>
          <w:sz w:val="22"/>
          <w:szCs w:val="22"/>
        </w:rPr>
        <w:t xml:space="preserve"> 2050 na vztah mezi obě</w:t>
      </w:r>
      <w:r w:rsidR="00FD53FE" w:rsidRPr="003522F1">
        <w:rPr>
          <w:sz w:val="22"/>
          <w:szCs w:val="22"/>
        </w:rPr>
        <w:t>ma stranami podle této smlouvy.</w:t>
      </w:r>
    </w:p>
    <w:p w:rsidR="003F472C" w:rsidRPr="003522F1" w:rsidRDefault="003F472C" w:rsidP="005552D3">
      <w:pPr>
        <w:pStyle w:val="Odstavecseseznamem"/>
        <w:numPr>
          <w:ilvl w:val="0"/>
          <w:numId w:val="11"/>
        </w:numPr>
        <w:spacing w:after="120"/>
        <w:ind w:left="426" w:hanging="425"/>
        <w:jc w:val="both"/>
        <w:rPr>
          <w:sz w:val="22"/>
          <w:szCs w:val="22"/>
        </w:rPr>
      </w:pPr>
      <w:r w:rsidRPr="003522F1">
        <w:rPr>
          <w:sz w:val="22"/>
          <w:szCs w:val="22"/>
        </w:rP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rsidR="000E31FE" w:rsidRPr="003522F1" w:rsidRDefault="000E31FE" w:rsidP="005552D3">
      <w:pPr>
        <w:pStyle w:val="Odstavecseseznamem"/>
        <w:numPr>
          <w:ilvl w:val="0"/>
          <w:numId w:val="11"/>
        </w:numPr>
        <w:spacing w:after="120"/>
        <w:ind w:left="426" w:hanging="425"/>
        <w:jc w:val="both"/>
        <w:rPr>
          <w:sz w:val="22"/>
          <w:szCs w:val="22"/>
        </w:rPr>
      </w:pPr>
      <w:r w:rsidRPr="003522F1">
        <w:rPr>
          <w:sz w:val="22"/>
          <w:szCs w:val="22"/>
        </w:rPr>
        <w:t xml:space="preserve">Zhotovitel prohlašuje, že po celou dobu trvání této smlouvy bude mít uzavřenou řádnou pojistnou smlouvu pro případ odpovědnosti za škodu způsobenou objednateli a že limit jednotlivého pojistného </w:t>
      </w:r>
      <w:r w:rsidRPr="003522F1">
        <w:rPr>
          <w:sz w:val="22"/>
          <w:szCs w:val="22"/>
        </w:rPr>
        <w:lastRenderedPageBreak/>
        <w:t xml:space="preserve">plnění z takové smlouvy nebude sjednán na částku nižší než 2 000 000,- Kč. Objednatel je oprávněn si kdykoli po dobu trvání této smlouvy vyžádat pojistnou smlouvu zhotovitele k nahlédnutí. </w:t>
      </w:r>
    </w:p>
    <w:p w:rsidR="009B5917" w:rsidRPr="003522F1" w:rsidRDefault="009B5917" w:rsidP="009B5917">
      <w:pPr>
        <w:pStyle w:val="Odstavecseseznamem"/>
        <w:spacing w:after="120"/>
        <w:jc w:val="both"/>
        <w:rPr>
          <w:sz w:val="22"/>
          <w:szCs w:val="22"/>
        </w:rPr>
      </w:pPr>
    </w:p>
    <w:p w:rsidR="00CE7F54" w:rsidRPr="003522F1" w:rsidRDefault="00CE7F54" w:rsidP="00246789">
      <w:pPr>
        <w:pStyle w:val="Odstavecseseznamem"/>
        <w:spacing w:after="120"/>
        <w:ind w:left="0"/>
        <w:jc w:val="both"/>
        <w:rPr>
          <w:sz w:val="22"/>
          <w:szCs w:val="22"/>
        </w:rPr>
      </w:pPr>
    </w:p>
    <w:p w:rsidR="00245A36" w:rsidRPr="003522F1" w:rsidRDefault="00245A36" w:rsidP="004833E8">
      <w:pPr>
        <w:pStyle w:val="Odstavecseseznamem"/>
        <w:numPr>
          <w:ilvl w:val="0"/>
          <w:numId w:val="7"/>
        </w:numPr>
        <w:spacing w:after="120"/>
        <w:jc w:val="center"/>
        <w:rPr>
          <w:sz w:val="22"/>
          <w:szCs w:val="22"/>
        </w:rPr>
      </w:pPr>
    </w:p>
    <w:p w:rsidR="00CE7F54" w:rsidRPr="003522F1" w:rsidRDefault="00CE7F54" w:rsidP="00FD53FE">
      <w:pPr>
        <w:pStyle w:val="Odstavecseseznamem"/>
        <w:ind w:left="0"/>
        <w:jc w:val="both"/>
        <w:rPr>
          <w:sz w:val="22"/>
          <w:szCs w:val="22"/>
        </w:rPr>
      </w:pPr>
      <w:r w:rsidRPr="003522F1">
        <w:rPr>
          <w:sz w:val="22"/>
          <w:szCs w:val="22"/>
        </w:rPr>
        <w:t>Tuto smlouvu lze změnit nebo zrušit pouze písemnými číslovanými doda</w:t>
      </w:r>
      <w:r w:rsidR="00FD53FE" w:rsidRPr="003522F1">
        <w:rPr>
          <w:sz w:val="22"/>
          <w:szCs w:val="22"/>
        </w:rPr>
        <w:t>tky podepsanými oběma stranami.</w:t>
      </w:r>
      <w:r w:rsidR="00C60E00" w:rsidRPr="003522F1">
        <w:rPr>
          <w:sz w:val="22"/>
          <w:szCs w:val="22"/>
        </w:rPr>
        <w:t xml:space="preserve"> </w:t>
      </w:r>
    </w:p>
    <w:p w:rsidR="00CE7F54" w:rsidRDefault="00CE7F54" w:rsidP="00FD53FE">
      <w:pPr>
        <w:pStyle w:val="Odstavecseseznamem"/>
        <w:ind w:left="0"/>
        <w:jc w:val="both"/>
        <w:rPr>
          <w:sz w:val="22"/>
          <w:szCs w:val="22"/>
        </w:rPr>
      </w:pPr>
    </w:p>
    <w:p w:rsidR="005552D3" w:rsidRPr="003522F1" w:rsidRDefault="005552D3" w:rsidP="00FD53FE">
      <w:pPr>
        <w:pStyle w:val="Odstavecseseznamem"/>
        <w:ind w:left="0"/>
        <w:jc w:val="both"/>
        <w:rPr>
          <w:sz w:val="22"/>
          <w:szCs w:val="22"/>
        </w:rPr>
      </w:pPr>
    </w:p>
    <w:p w:rsidR="00CE7F54" w:rsidRPr="003522F1" w:rsidRDefault="00CE7F54" w:rsidP="004833E8">
      <w:pPr>
        <w:pStyle w:val="Odstavecseseznamem"/>
        <w:numPr>
          <w:ilvl w:val="0"/>
          <w:numId w:val="7"/>
        </w:numPr>
        <w:jc w:val="center"/>
        <w:rPr>
          <w:sz w:val="22"/>
          <w:szCs w:val="22"/>
        </w:rPr>
      </w:pPr>
    </w:p>
    <w:p w:rsidR="005552D3" w:rsidRPr="005552D3" w:rsidRDefault="005552D3" w:rsidP="005552D3">
      <w:pPr>
        <w:pStyle w:val="Odstavecseseznamem"/>
        <w:numPr>
          <w:ilvl w:val="0"/>
          <w:numId w:val="17"/>
        </w:numPr>
        <w:spacing w:after="120"/>
        <w:ind w:left="426" w:hanging="426"/>
        <w:jc w:val="both"/>
        <w:rPr>
          <w:sz w:val="22"/>
          <w:szCs w:val="22"/>
        </w:rPr>
      </w:pPr>
      <w:r w:rsidRPr="005552D3">
        <w:rPr>
          <w:sz w:val="22"/>
          <w:szCs w:val="22"/>
        </w:rPr>
        <w:t>Tato smlouva bude uveřejněna prostřednictvím registru smluv postupem</w:t>
      </w:r>
      <w:r w:rsidR="0036526B">
        <w:rPr>
          <w:sz w:val="22"/>
          <w:szCs w:val="22"/>
        </w:rPr>
        <w:t xml:space="preserve"> dle zákona č. 340/2015 </w:t>
      </w:r>
      <w:proofErr w:type="gramStart"/>
      <w:r w:rsidR="0036526B">
        <w:rPr>
          <w:sz w:val="22"/>
          <w:szCs w:val="22"/>
        </w:rPr>
        <w:t>Sb.,  o </w:t>
      </w:r>
      <w:r w:rsidRPr="005552D3">
        <w:rPr>
          <w:sz w:val="22"/>
          <w:szCs w:val="22"/>
        </w:rPr>
        <w:t>zvláštních</w:t>
      </w:r>
      <w:proofErr w:type="gramEnd"/>
      <w:r w:rsidRPr="005552D3">
        <w:rPr>
          <w:sz w:val="22"/>
          <w:szCs w:val="22"/>
        </w:rPr>
        <w:t xml:space="preserve"> podmínkách účinnosti některých smluv, uveřejňování těchto smluv a o registru smluv (zákon o registru smluv), v platném znění. Smluvní strany se dohodly, že uveřejnění v registru smluv (ISRS) včetně uvedení </w:t>
      </w:r>
      <w:proofErr w:type="spellStart"/>
      <w:r w:rsidRPr="005552D3">
        <w:rPr>
          <w:sz w:val="22"/>
          <w:szCs w:val="22"/>
        </w:rPr>
        <w:t>metadat</w:t>
      </w:r>
      <w:proofErr w:type="spellEnd"/>
      <w:r w:rsidRPr="005552D3">
        <w:rPr>
          <w:sz w:val="22"/>
          <w:szCs w:val="22"/>
        </w:rPr>
        <w:t xml:space="preserve"> provede do 30 dnů od podpisu smlouvy objednatel, který současně zajistí, aby informace o uveřejnění této smlouvy byly zaslány druhé smluvní straně na e-mail</w:t>
      </w:r>
      <w:r w:rsidR="00892604">
        <w:rPr>
          <w:sz w:val="22"/>
          <w:szCs w:val="22"/>
        </w:rPr>
        <w:t>:</w:t>
      </w:r>
      <w:r w:rsidRPr="005552D3">
        <w:rPr>
          <w:sz w:val="22"/>
          <w:szCs w:val="22"/>
        </w:rPr>
        <w:t xml:space="preserve"> </w:t>
      </w:r>
      <w:r w:rsidRPr="005552D3">
        <w:rPr>
          <w:sz w:val="22"/>
          <w:szCs w:val="22"/>
          <w:shd w:val="clear" w:color="auto" w:fill="FFFF99"/>
        </w:rPr>
        <w:t>……………………………………</w:t>
      </w:r>
    </w:p>
    <w:p w:rsidR="00245A36" w:rsidRDefault="005552D3" w:rsidP="005552D3">
      <w:pPr>
        <w:pStyle w:val="Odstavecseseznamem"/>
        <w:numPr>
          <w:ilvl w:val="0"/>
          <w:numId w:val="17"/>
        </w:numPr>
        <w:spacing w:after="120"/>
        <w:ind w:left="426" w:hanging="426"/>
        <w:jc w:val="both"/>
        <w:rPr>
          <w:sz w:val="22"/>
          <w:szCs w:val="22"/>
        </w:rPr>
      </w:pPr>
      <w:r w:rsidRPr="005552D3">
        <w:rPr>
          <w:sz w:val="22"/>
          <w:szCs w:val="22"/>
        </w:rPr>
        <w:t>V případě nesplnění zákonné povinnosti je smlouva do tří měsíců od jejího podpisu bez dalšího zrušena od samého počátku.</w:t>
      </w:r>
    </w:p>
    <w:p w:rsidR="005552D3" w:rsidRPr="005552D3" w:rsidRDefault="005552D3" w:rsidP="005552D3">
      <w:pPr>
        <w:spacing w:after="120"/>
        <w:jc w:val="both"/>
        <w:rPr>
          <w:sz w:val="22"/>
          <w:szCs w:val="22"/>
        </w:rPr>
      </w:pPr>
    </w:p>
    <w:p w:rsidR="0036526B" w:rsidRDefault="0036526B" w:rsidP="0036526B">
      <w:pPr>
        <w:pStyle w:val="Odstavecseseznamem"/>
        <w:spacing w:after="120"/>
        <w:ind w:left="0"/>
        <w:jc w:val="center"/>
        <w:rPr>
          <w:sz w:val="22"/>
          <w:szCs w:val="22"/>
        </w:rPr>
      </w:pPr>
      <w:r>
        <w:rPr>
          <w:sz w:val="22"/>
          <w:szCs w:val="22"/>
        </w:rPr>
        <w:t>XXIII.</w:t>
      </w:r>
    </w:p>
    <w:p w:rsidR="008B18C2" w:rsidRPr="003522F1" w:rsidRDefault="008B18C2" w:rsidP="00246789">
      <w:pPr>
        <w:pStyle w:val="Odstavecseseznamem"/>
        <w:spacing w:after="120"/>
        <w:ind w:left="0"/>
        <w:jc w:val="both"/>
        <w:rPr>
          <w:sz w:val="22"/>
          <w:szCs w:val="22"/>
        </w:rPr>
      </w:pPr>
      <w:r w:rsidRPr="003522F1">
        <w:rPr>
          <w:sz w:val="22"/>
          <w:szCs w:val="22"/>
        </w:rPr>
        <w:t xml:space="preserve">Tato smlouva nabývá </w:t>
      </w:r>
      <w:r w:rsidR="00CE7F54" w:rsidRPr="003522F1">
        <w:rPr>
          <w:sz w:val="22"/>
          <w:szCs w:val="22"/>
        </w:rPr>
        <w:t>platnosti</w:t>
      </w:r>
      <w:r w:rsidRPr="003522F1">
        <w:rPr>
          <w:sz w:val="22"/>
          <w:szCs w:val="22"/>
        </w:rPr>
        <w:t xml:space="preserve"> dnem </w:t>
      </w:r>
      <w:r w:rsidR="00CE7F54" w:rsidRPr="003522F1">
        <w:rPr>
          <w:sz w:val="22"/>
          <w:szCs w:val="22"/>
        </w:rPr>
        <w:t>jejího podpisu oběma smluvními stranami</w:t>
      </w:r>
      <w:r w:rsidR="00294725" w:rsidRPr="003522F1">
        <w:rPr>
          <w:sz w:val="22"/>
          <w:szCs w:val="22"/>
        </w:rPr>
        <w:t xml:space="preserve"> a účinnosti dnem </w:t>
      </w:r>
      <w:r w:rsidR="007C7C96" w:rsidRPr="003522F1">
        <w:rPr>
          <w:sz w:val="22"/>
          <w:szCs w:val="22"/>
        </w:rPr>
        <w:t xml:space="preserve">1. 11. 2020. </w:t>
      </w:r>
    </w:p>
    <w:p w:rsidR="00C83456" w:rsidRDefault="00C83456" w:rsidP="003206C6">
      <w:pPr>
        <w:pStyle w:val="Odstavecseseznamem"/>
        <w:spacing w:after="120"/>
        <w:ind w:left="0"/>
        <w:jc w:val="both"/>
        <w:rPr>
          <w:sz w:val="22"/>
          <w:szCs w:val="22"/>
        </w:rPr>
      </w:pPr>
    </w:p>
    <w:p w:rsidR="0036526B" w:rsidRPr="003522F1" w:rsidRDefault="0036526B" w:rsidP="003206C6">
      <w:pPr>
        <w:pStyle w:val="Odstavecseseznamem"/>
        <w:spacing w:after="120"/>
        <w:ind w:left="0"/>
        <w:jc w:val="both"/>
        <w:rPr>
          <w:sz w:val="22"/>
          <w:szCs w:val="22"/>
        </w:rPr>
      </w:pPr>
    </w:p>
    <w:p w:rsidR="00245A36" w:rsidRPr="0036526B" w:rsidRDefault="0036526B" w:rsidP="0036526B">
      <w:pPr>
        <w:spacing w:after="120"/>
        <w:jc w:val="center"/>
        <w:rPr>
          <w:sz w:val="22"/>
          <w:szCs w:val="22"/>
        </w:rPr>
      </w:pPr>
      <w:r>
        <w:rPr>
          <w:sz w:val="22"/>
          <w:szCs w:val="22"/>
        </w:rPr>
        <w:t>XXIV.</w:t>
      </w:r>
    </w:p>
    <w:p w:rsidR="00245A36" w:rsidRPr="003522F1" w:rsidRDefault="00D03001" w:rsidP="003206C6">
      <w:pPr>
        <w:pStyle w:val="Odstavecseseznamem"/>
        <w:spacing w:after="120"/>
        <w:ind w:left="0"/>
        <w:jc w:val="both"/>
        <w:rPr>
          <w:sz w:val="22"/>
          <w:szCs w:val="22"/>
        </w:rPr>
      </w:pPr>
      <w:r w:rsidRPr="003522F1">
        <w:rPr>
          <w:sz w:val="22"/>
          <w:szCs w:val="22"/>
        </w:rPr>
        <w:t>Tato smlouva je sepsána</w:t>
      </w:r>
      <w:r w:rsidR="00245A36" w:rsidRPr="003522F1">
        <w:rPr>
          <w:sz w:val="22"/>
          <w:szCs w:val="22"/>
        </w:rPr>
        <w:t xml:space="preserve"> ve </w:t>
      </w:r>
      <w:r w:rsidR="0036526B">
        <w:rPr>
          <w:sz w:val="22"/>
          <w:szCs w:val="22"/>
        </w:rPr>
        <w:t>čtyřech</w:t>
      </w:r>
      <w:r w:rsidR="0036526B" w:rsidRPr="003522F1">
        <w:rPr>
          <w:sz w:val="22"/>
          <w:szCs w:val="22"/>
        </w:rPr>
        <w:t xml:space="preserve"> </w:t>
      </w:r>
      <w:r w:rsidR="00245A36" w:rsidRPr="003522F1">
        <w:rPr>
          <w:sz w:val="22"/>
          <w:szCs w:val="22"/>
        </w:rPr>
        <w:t>originálních písemných vyhotoveních, z nichž každá ze sm</w:t>
      </w:r>
      <w:r w:rsidR="00FD53FE" w:rsidRPr="003522F1">
        <w:rPr>
          <w:sz w:val="22"/>
          <w:szCs w:val="22"/>
        </w:rPr>
        <w:t xml:space="preserve">luvních stran obdrží po </w:t>
      </w:r>
      <w:r w:rsidR="0036526B">
        <w:rPr>
          <w:sz w:val="22"/>
          <w:szCs w:val="22"/>
        </w:rPr>
        <w:t>dvou</w:t>
      </w:r>
      <w:r w:rsidR="00FD53FE" w:rsidRPr="003522F1">
        <w:rPr>
          <w:sz w:val="22"/>
          <w:szCs w:val="22"/>
        </w:rPr>
        <w:t>.</w:t>
      </w:r>
    </w:p>
    <w:p w:rsidR="00245A36" w:rsidRPr="003522F1" w:rsidRDefault="00245A36" w:rsidP="00246789">
      <w:pPr>
        <w:pStyle w:val="Odstavecseseznamem"/>
        <w:spacing w:after="120"/>
        <w:ind w:left="0"/>
        <w:jc w:val="both"/>
        <w:rPr>
          <w:sz w:val="22"/>
          <w:szCs w:val="22"/>
        </w:rPr>
      </w:pPr>
    </w:p>
    <w:p w:rsidR="008B18C2" w:rsidRPr="003522F1" w:rsidRDefault="008B18C2" w:rsidP="008B18C2">
      <w:pPr>
        <w:jc w:val="both"/>
        <w:rPr>
          <w:sz w:val="22"/>
          <w:szCs w:val="22"/>
        </w:rPr>
      </w:pPr>
    </w:p>
    <w:tbl>
      <w:tblPr>
        <w:tblW w:w="0" w:type="auto"/>
        <w:tblLook w:val="04A0" w:firstRow="1" w:lastRow="0" w:firstColumn="1" w:lastColumn="0" w:noHBand="0" w:noVBand="1"/>
      </w:tblPr>
      <w:tblGrid>
        <w:gridCol w:w="3510"/>
        <w:gridCol w:w="1843"/>
        <w:gridCol w:w="3717"/>
      </w:tblGrid>
      <w:tr w:rsidR="005838C4" w:rsidRPr="003522F1" w:rsidTr="00FE0F56">
        <w:tc>
          <w:tcPr>
            <w:tcW w:w="3510" w:type="dxa"/>
            <w:shd w:val="clear" w:color="auto" w:fill="auto"/>
          </w:tcPr>
          <w:p w:rsidR="005838C4" w:rsidRPr="003522F1" w:rsidRDefault="00C9136D" w:rsidP="00FE0F56">
            <w:pPr>
              <w:pStyle w:val="Bezmezer"/>
              <w:rPr>
                <w:rFonts w:ascii="Times New Roman" w:hAnsi="Times New Roman"/>
              </w:rPr>
            </w:pPr>
            <w:r w:rsidRPr="003522F1">
              <w:rPr>
                <w:rFonts w:ascii="Times New Roman" w:hAnsi="Times New Roman"/>
              </w:rPr>
              <w:br w:type="page"/>
              <w:t>V Jihlavě</w:t>
            </w:r>
            <w:r w:rsidR="005838C4" w:rsidRPr="003522F1">
              <w:rPr>
                <w:rFonts w:ascii="Times New Roman" w:hAnsi="Times New Roman"/>
              </w:rPr>
              <w:t xml:space="preserve"> dne ……</w:t>
            </w:r>
            <w:r w:rsidR="00711A04" w:rsidRPr="003522F1">
              <w:rPr>
                <w:rFonts w:ascii="Times New Roman" w:hAnsi="Times New Roman"/>
              </w:rPr>
              <w:t>……….</w:t>
            </w:r>
            <w:proofErr w:type="gramStart"/>
            <w:r w:rsidR="005838C4" w:rsidRPr="003522F1">
              <w:rPr>
                <w:rFonts w:ascii="Times New Roman" w:hAnsi="Times New Roman"/>
              </w:rPr>
              <w:t>…..</w:t>
            </w:r>
            <w:proofErr w:type="gramEnd"/>
          </w:p>
        </w:tc>
        <w:tc>
          <w:tcPr>
            <w:tcW w:w="1843" w:type="dxa"/>
            <w:shd w:val="clear" w:color="auto" w:fill="auto"/>
          </w:tcPr>
          <w:p w:rsidR="005838C4" w:rsidRPr="003522F1" w:rsidRDefault="005838C4" w:rsidP="00FE0F56">
            <w:pPr>
              <w:pStyle w:val="Bezmezer"/>
              <w:rPr>
                <w:rFonts w:ascii="Times New Roman" w:hAnsi="Times New Roman"/>
              </w:rPr>
            </w:pPr>
          </w:p>
        </w:tc>
        <w:tc>
          <w:tcPr>
            <w:tcW w:w="3717" w:type="dxa"/>
            <w:shd w:val="clear" w:color="auto" w:fill="auto"/>
          </w:tcPr>
          <w:p w:rsidR="005838C4" w:rsidRPr="003522F1" w:rsidRDefault="005838C4" w:rsidP="004833E8">
            <w:pPr>
              <w:pStyle w:val="Bezmezer"/>
              <w:rPr>
                <w:rFonts w:ascii="Times New Roman" w:hAnsi="Times New Roman"/>
              </w:rPr>
            </w:pPr>
            <w:r w:rsidRPr="003522F1">
              <w:rPr>
                <w:rFonts w:ascii="Times New Roman" w:hAnsi="Times New Roman"/>
              </w:rPr>
              <w:t>V </w:t>
            </w:r>
            <w:r w:rsidR="004833E8" w:rsidRPr="003522F1">
              <w:rPr>
                <w:rFonts w:ascii="Times New Roman" w:hAnsi="Times New Roman"/>
              </w:rPr>
              <w:t>………</w:t>
            </w:r>
            <w:proofErr w:type="gramStart"/>
            <w:r w:rsidR="004833E8" w:rsidRPr="003522F1">
              <w:rPr>
                <w:rFonts w:ascii="Times New Roman" w:hAnsi="Times New Roman"/>
              </w:rPr>
              <w:t>…..</w:t>
            </w:r>
            <w:r w:rsidRPr="003522F1">
              <w:rPr>
                <w:rFonts w:ascii="Times New Roman" w:hAnsi="Times New Roman"/>
              </w:rPr>
              <w:t xml:space="preserve"> dne</w:t>
            </w:r>
            <w:proofErr w:type="gramEnd"/>
            <w:r w:rsidRPr="003522F1">
              <w:rPr>
                <w:rFonts w:ascii="Times New Roman" w:hAnsi="Times New Roman"/>
              </w:rPr>
              <w:t xml:space="preserve"> </w:t>
            </w:r>
            <w:r w:rsidR="00C9136D" w:rsidRPr="003522F1">
              <w:rPr>
                <w:rFonts w:ascii="Times New Roman" w:hAnsi="Times New Roman"/>
              </w:rPr>
              <w:t>…</w:t>
            </w:r>
            <w:r w:rsidR="00711A04" w:rsidRPr="003522F1">
              <w:rPr>
                <w:rFonts w:ascii="Times New Roman" w:hAnsi="Times New Roman"/>
              </w:rPr>
              <w:t>…………..</w:t>
            </w:r>
            <w:r w:rsidR="00C9136D" w:rsidRPr="003522F1">
              <w:rPr>
                <w:rFonts w:ascii="Times New Roman" w:hAnsi="Times New Roman"/>
              </w:rPr>
              <w:t>..</w:t>
            </w:r>
          </w:p>
        </w:tc>
      </w:tr>
      <w:tr w:rsidR="005838C4" w:rsidRPr="003522F1" w:rsidTr="00FE0F56">
        <w:trPr>
          <w:trHeight w:val="1137"/>
        </w:trPr>
        <w:tc>
          <w:tcPr>
            <w:tcW w:w="3510" w:type="dxa"/>
            <w:shd w:val="clear" w:color="auto" w:fill="auto"/>
          </w:tcPr>
          <w:p w:rsidR="005838C4" w:rsidRPr="003522F1" w:rsidRDefault="005838C4" w:rsidP="00FE0F56">
            <w:pPr>
              <w:pStyle w:val="Bezmezer"/>
              <w:rPr>
                <w:rFonts w:ascii="Times New Roman" w:hAnsi="Times New Roman"/>
              </w:rPr>
            </w:pPr>
          </w:p>
          <w:p w:rsidR="005838C4" w:rsidRPr="003522F1" w:rsidRDefault="005838C4" w:rsidP="00FE0F56">
            <w:pPr>
              <w:pStyle w:val="Bezmezer"/>
              <w:rPr>
                <w:rFonts w:ascii="Times New Roman" w:hAnsi="Times New Roman"/>
              </w:rPr>
            </w:pPr>
          </w:p>
          <w:p w:rsidR="005838C4" w:rsidRPr="003522F1" w:rsidRDefault="005838C4" w:rsidP="00FE0F56">
            <w:pPr>
              <w:pStyle w:val="Bezmezer"/>
              <w:rPr>
                <w:rFonts w:ascii="Times New Roman" w:hAnsi="Times New Roman"/>
              </w:rPr>
            </w:pPr>
          </w:p>
          <w:p w:rsidR="005838C4" w:rsidRPr="003522F1" w:rsidRDefault="005838C4" w:rsidP="00FE0F56">
            <w:pPr>
              <w:pStyle w:val="Bezmezer"/>
              <w:rPr>
                <w:rFonts w:ascii="Times New Roman" w:hAnsi="Times New Roman"/>
              </w:rPr>
            </w:pPr>
          </w:p>
          <w:p w:rsidR="005838C4" w:rsidRPr="003522F1" w:rsidRDefault="005838C4" w:rsidP="00FE0F56">
            <w:pPr>
              <w:pStyle w:val="Bezmezer"/>
              <w:rPr>
                <w:rFonts w:ascii="Times New Roman" w:hAnsi="Times New Roman"/>
              </w:rPr>
            </w:pPr>
          </w:p>
          <w:p w:rsidR="005838C4" w:rsidRPr="003522F1" w:rsidRDefault="005838C4" w:rsidP="00FE0F56">
            <w:pPr>
              <w:pStyle w:val="Bezmezer"/>
              <w:rPr>
                <w:rFonts w:ascii="Times New Roman" w:hAnsi="Times New Roman"/>
              </w:rPr>
            </w:pPr>
          </w:p>
        </w:tc>
        <w:tc>
          <w:tcPr>
            <w:tcW w:w="1843" w:type="dxa"/>
            <w:shd w:val="clear" w:color="auto" w:fill="auto"/>
          </w:tcPr>
          <w:p w:rsidR="005838C4" w:rsidRPr="003522F1" w:rsidRDefault="005838C4" w:rsidP="00FE0F56">
            <w:pPr>
              <w:pStyle w:val="Bezmezer"/>
              <w:rPr>
                <w:rFonts w:ascii="Times New Roman" w:hAnsi="Times New Roman"/>
              </w:rPr>
            </w:pPr>
          </w:p>
        </w:tc>
        <w:tc>
          <w:tcPr>
            <w:tcW w:w="3717" w:type="dxa"/>
            <w:shd w:val="clear" w:color="auto" w:fill="auto"/>
          </w:tcPr>
          <w:p w:rsidR="005838C4" w:rsidRPr="003522F1" w:rsidRDefault="005838C4" w:rsidP="00FE0F56">
            <w:pPr>
              <w:pStyle w:val="Bezmezer"/>
              <w:rPr>
                <w:rFonts w:ascii="Times New Roman" w:hAnsi="Times New Roman"/>
              </w:rPr>
            </w:pPr>
          </w:p>
        </w:tc>
      </w:tr>
      <w:tr w:rsidR="005838C4" w:rsidRPr="003522F1" w:rsidTr="00FE0F56">
        <w:tc>
          <w:tcPr>
            <w:tcW w:w="3510" w:type="dxa"/>
            <w:shd w:val="clear" w:color="auto" w:fill="auto"/>
          </w:tcPr>
          <w:p w:rsidR="005838C4" w:rsidRPr="003522F1" w:rsidRDefault="005838C4" w:rsidP="00FE0F56">
            <w:pPr>
              <w:pStyle w:val="Bezmezer"/>
              <w:rPr>
                <w:rFonts w:ascii="Times New Roman" w:hAnsi="Times New Roman"/>
              </w:rPr>
            </w:pPr>
            <w:r w:rsidRPr="003522F1">
              <w:rPr>
                <w:rFonts w:ascii="Times New Roman" w:hAnsi="Times New Roman"/>
                <w:noProof/>
                <w:lang w:eastAsia="cs-CZ"/>
              </w:rPr>
              <mc:AlternateContent>
                <mc:Choice Requires="wps">
                  <w:drawing>
                    <wp:anchor distT="4294967295" distB="4294967295" distL="114300" distR="114300" simplePos="0" relativeHeight="251660288" behindDoc="0" locked="0" layoutInCell="1" allowOverlap="1" wp14:anchorId="180AEA0A" wp14:editId="75C1454A">
                      <wp:simplePos x="0" y="0"/>
                      <wp:positionH relativeFrom="column">
                        <wp:posOffset>14605</wp:posOffset>
                      </wp:positionH>
                      <wp:positionV relativeFrom="paragraph">
                        <wp:posOffset>69849</wp:posOffset>
                      </wp:positionV>
                      <wp:extent cx="1784350" cy="0"/>
                      <wp:effectExtent l="0" t="0" r="635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4B1EC4EB" id="Přímá spojnic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" strokecolor="windowText" strokeweight="1pt">
                      <v:stroke dashstyle="3 1"/>
                      <o:lock v:ext="edit" shapetype="f"/>
                    </v:line>
                  </w:pict>
                </mc:Fallback>
              </mc:AlternateContent>
            </w:r>
          </w:p>
        </w:tc>
        <w:tc>
          <w:tcPr>
            <w:tcW w:w="1843" w:type="dxa"/>
            <w:shd w:val="clear" w:color="auto" w:fill="auto"/>
          </w:tcPr>
          <w:p w:rsidR="005838C4" w:rsidRPr="003522F1" w:rsidRDefault="005838C4" w:rsidP="00FE0F56">
            <w:pPr>
              <w:pStyle w:val="Bezmezer"/>
              <w:rPr>
                <w:rFonts w:ascii="Times New Roman" w:hAnsi="Times New Roman"/>
              </w:rPr>
            </w:pPr>
          </w:p>
        </w:tc>
        <w:tc>
          <w:tcPr>
            <w:tcW w:w="3717" w:type="dxa"/>
            <w:shd w:val="clear" w:color="auto" w:fill="auto"/>
          </w:tcPr>
          <w:p w:rsidR="005838C4" w:rsidRPr="003522F1" w:rsidRDefault="005838C4" w:rsidP="00FE0F56">
            <w:pPr>
              <w:pStyle w:val="Bezmezer"/>
              <w:rPr>
                <w:rFonts w:ascii="Times New Roman" w:hAnsi="Times New Roman"/>
              </w:rPr>
            </w:pPr>
            <w:r w:rsidRPr="003522F1">
              <w:rPr>
                <w:rFonts w:ascii="Times New Roman" w:hAnsi="Times New Roman"/>
                <w:noProof/>
                <w:lang w:eastAsia="cs-CZ"/>
              </w:rPr>
              <mc:AlternateContent>
                <mc:Choice Requires="wps">
                  <w:drawing>
                    <wp:anchor distT="4294967295" distB="4294967295" distL="114300" distR="114300" simplePos="0" relativeHeight="251659264" behindDoc="0" locked="0" layoutInCell="1" allowOverlap="1" wp14:anchorId="128C28EA" wp14:editId="260A4465">
                      <wp:simplePos x="0" y="0"/>
                      <wp:positionH relativeFrom="column">
                        <wp:posOffset>14605</wp:posOffset>
                      </wp:positionH>
                      <wp:positionV relativeFrom="paragraph">
                        <wp:posOffset>69849</wp:posOffset>
                      </wp:positionV>
                      <wp:extent cx="1784350" cy="0"/>
                      <wp:effectExtent l="0" t="0" r="635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30BF95C2" id="Přímá spojnic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" strokecolor="windowText" strokeweight="1pt">
                      <v:stroke dashstyle="3 1"/>
                      <o:lock v:ext="edit" shapetype="f"/>
                    </v:line>
                  </w:pict>
                </mc:Fallback>
              </mc:AlternateContent>
            </w:r>
          </w:p>
        </w:tc>
      </w:tr>
      <w:tr w:rsidR="00294725" w:rsidRPr="003522F1" w:rsidTr="00FE0F56">
        <w:tc>
          <w:tcPr>
            <w:tcW w:w="3510" w:type="dxa"/>
            <w:shd w:val="clear" w:color="auto" w:fill="auto"/>
          </w:tcPr>
          <w:p w:rsidR="00294725" w:rsidRPr="003522F1" w:rsidRDefault="00294725" w:rsidP="008C615C">
            <w:pPr>
              <w:pStyle w:val="Bezmezer"/>
              <w:rPr>
                <w:rFonts w:ascii="Times New Roman" w:hAnsi="Times New Roman"/>
                <w:b/>
              </w:rPr>
            </w:pPr>
            <w:r w:rsidRPr="003522F1">
              <w:rPr>
                <w:rFonts w:ascii="Times New Roman" w:hAnsi="Times New Roman"/>
                <w:b/>
              </w:rPr>
              <w:t>Za objednatele</w:t>
            </w:r>
          </w:p>
          <w:p w:rsidR="00294725" w:rsidRPr="003522F1" w:rsidRDefault="00770F1F" w:rsidP="00294725">
            <w:pPr>
              <w:rPr>
                <w:sz w:val="22"/>
                <w:szCs w:val="22"/>
                <w:lang w:eastAsia="en-US"/>
              </w:rPr>
            </w:pPr>
            <w:r>
              <w:rPr>
                <w:sz w:val="22"/>
                <w:szCs w:val="22"/>
                <w:lang w:eastAsia="en-US"/>
              </w:rPr>
              <w:t>I</w:t>
            </w:r>
            <w:r w:rsidR="00294725" w:rsidRPr="003522F1">
              <w:rPr>
                <w:sz w:val="22"/>
                <w:szCs w:val="22"/>
                <w:lang w:eastAsia="en-US"/>
              </w:rPr>
              <w:t>ng. Vladislava Filová</w:t>
            </w:r>
          </w:p>
          <w:p w:rsidR="00294725" w:rsidRPr="003522F1" w:rsidRDefault="005552D3" w:rsidP="005552D3">
            <w:pPr>
              <w:rPr>
                <w:sz w:val="22"/>
                <w:szCs w:val="22"/>
                <w:lang w:eastAsia="en-US"/>
              </w:rPr>
            </w:pPr>
            <w:r>
              <w:rPr>
                <w:sz w:val="22"/>
                <w:szCs w:val="22"/>
                <w:lang w:eastAsia="en-US"/>
              </w:rPr>
              <w:t>ředitelka</w:t>
            </w:r>
            <w:r w:rsidR="00294725" w:rsidRPr="003522F1">
              <w:rPr>
                <w:sz w:val="22"/>
                <w:szCs w:val="22"/>
                <w:lang w:eastAsia="en-US"/>
              </w:rPr>
              <w:t xml:space="preserve"> </w:t>
            </w:r>
          </w:p>
        </w:tc>
        <w:tc>
          <w:tcPr>
            <w:tcW w:w="1843" w:type="dxa"/>
            <w:shd w:val="clear" w:color="auto" w:fill="auto"/>
          </w:tcPr>
          <w:p w:rsidR="00294725" w:rsidRPr="003522F1" w:rsidRDefault="00294725" w:rsidP="008C615C">
            <w:pPr>
              <w:pStyle w:val="Bezmezer"/>
              <w:rPr>
                <w:rFonts w:ascii="Times New Roman" w:hAnsi="Times New Roman"/>
                <w:b/>
              </w:rPr>
            </w:pPr>
          </w:p>
        </w:tc>
        <w:tc>
          <w:tcPr>
            <w:tcW w:w="3717" w:type="dxa"/>
            <w:shd w:val="clear" w:color="auto" w:fill="auto"/>
          </w:tcPr>
          <w:p w:rsidR="00294725" w:rsidRPr="003522F1" w:rsidRDefault="00294725" w:rsidP="008C615C">
            <w:pPr>
              <w:pStyle w:val="Bezmezer"/>
              <w:rPr>
                <w:rFonts w:ascii="Times New Roman" w:hAnsi="Times New Roman"/>
                <w:b/>
              </w:rPr>
            </w:pPr>
            <w:r w:rsidRPr="003522F1">
              <w:rPr>
                <w:rFonts w:ascii="Times New Roman" w:hAnsi="Times New Roman"/>
                <w:b/>
              </w:rPr>
              <w:t xml:space="preserve">Za zhotovitele </w:t>
            </w:r>
          </w:p>
          <w:p w:rsidR="00294725" w:rsidRPr="003522F1" w:rsidRDefault="00294725" w:rsidP="008C615C">
            <w:pPr>
              <w:pStyle w:val="Bezmezer"/>
              <w:rPr>
                <w:rFonts w:ascii="Times New Roman" w:hAnsi="Times New Roman"/>
                <w:b/>
              </w:rPr>
            </w:pPr>
          </w:p>
          <w:p w:rsidR="00294725" w:rsidRPr="003522F1" w:rsidRDefault="00294725" w:rsidP="008C615C">
            <w:pPr>
              <w:pStyle w:val="Bezmezer"/>
              <w:rPr>
                <w:rFonts w:ascii="Times New Roman" w:hAnsi="Times New Roman"/>
                <w:b/>
              </w:rPr>
            </w:pPr>
          </w:p>
        </w:tc>
      </w:tr>
    </w:tbl>
    <w:p w:rsidR="008B18C2" w:rsidRPr="003522F1" w:rsidRDefault="008B18C2" w:rsidP="008B18C2">
      <w:pPr>
        <w:jc w:val="center"/>
        <w:rPr>
          <w:sz w:val="22"/>
          <w:szCs w:val="22"/>
        </w:rPr>
      </w:pPr>
    </w:p>
    <w:p w:rsidR="00294725" w:rsidRPr="003522F1" w:rsidRDefault="00294725" w:rsidP="001D758C">
      <w:pPr>
        <w:spacing w:line="259" w:lineRule="auto"/>
        <w:rPr>
          <w:b/>
          <w:sz w:val="22"/>
          <w:szCs w:val="22"/>
        </w:rPr>
      </w:pPr>
    </w:p>
    <w:p w:rsidR="00294725" w:rsidRPr="003522F1" w:rsidRDefault="00294725" w:rsidP="001D758C">
      <w:pPr>
        <w:spacing w:line="259" w:lineRule="auto"/>
        <w:rPr>
          <w:b/>
          <w:sz w:val="22"/>
          <w:szCs w:val="22"/>
        </w:rPr>
      </w:pPr>
    </w:p>
    <w:p w:rsidR="00294725" w:rsidRPr="003522F1" w:rsidRDefault="00294725" w:rsidP="001D758C">
      <w:pPr>
        <w:spacing w:line="259" w:lineRule="auto"/>
        <w:rPr>
          <w:b/>
          <w:sz w:val="22"/>
          <w:szCs w:val="22"/>
        </w:rPr>
      </w:pPr>
    </w:p>
    <w:p w:rsidR="00C76E27" w:rsidRPr="003522F1" w:rsidRDefault="00C76E27" w:rsidP="001D758C">
      <w:pPr>
        <w:spacing w:line="259" w:lineRule="auto"/>
        <w:rPr>
          <w:b/>
          <w:sz w:val="22"/>
          <w:szCs w:val="22"/>
        </w:rPr>
      </w:pPr>
      <w:r w:rsidRPr="003522F1">
        <w:rPr>
          <w:b/>
          <w:sz w:val="22"/>
          <w:szCs w:val="22"/>
        </w:rPr>
        <w:t>Přílohy:</w:t>
      </w:r>
    </w:p>
    <w:p w:rsidR="007805AF" w:rsidRPr="007805AF" w:rsidRDefault="00C76E27" w:rsidP="007805AF">
      <w:pPr>
        <w:spacing w:before="120" w:line="360" w:lineRule="auto"/>
        <w:jc w:val="center"/>
        <w:rPr>
          <w:rStyle w:val="Odkazjemn"/>
          <w:b/>
          <w:sz w:val="22"/>
          <w:szCs w:val="22"/>
        </w:rPr>
      </w:pPr>
      <w:r w:rsidRPr="007805AF">
        <w:rPr>
          <w:sz w:val="22"/>
          <w:szCs w:val="22"/>
        </w:rPr>
        <w:t>Příloha č. 1</w:t>
      </w:r>
      <w:r w:rsidR="001D758C" w:rsidRPr="007805AF">
        <w:rPr>
          <w:sz w:val="22"/>
          <w:szCs w:val="22"/>
        </w:rPr>
        <w:t>:</w:t>
      </w:r>
      <w:r w:rsidR="000403F5" w:rsidRPr="007805AF">
        <w:rPr>
          <w:sz w:val="22"/>
          <w:szCs w:val="22"/>
        </w:rPr>
        <w:t xml:space="preserve"> </w:t>
      </w:r>
      <w:r w:rsidR="007805AF" w:rsidRPr="007805AF">
        <w:rPr>
          <w:sz w:val="22"/>
          <w:szCs w:val="22"/>
        </w:rPr>
        <w:t xml:space="preserve">Podrobná specifikace </w:t>
      </w:r>
      <w:r w:rsidR="007805AF">
        <w:rPr>
          <w:sz w:val="22"/>
          <w:szCs w:val="22"/>
        </w:rPr>
        <w:t xml:space="preserve">služeb pro </w:t>
      </w:r>
      <w:r w:rsidR="007805AF" w:rsidRPr="007805AF">
        <w:rPr>
          <w:sz w:val="22"/>
          <w:szCs w:val="22"/>
        </w:rPr>
        <w:t>systém</w:t>
      </w:r>
      <w:r w:rsidR="005B1835">
        <w:rPr>
          <w:sz w:val="22"/>
          <w:szCs w:val="22"/>
        </w:rPr>
        <w:t>:</w:t>
      </w:r>
      <w:r w:rsidR="007805AF" w:rsidRPr="007805AF">
        <w:rPr>
          <w:sz w:val="22"/>
          <w:szCs w:val="22"/>
        </w:rPr>
        <w:t xml:space="preserve"> </w:t>
      </w:r>
      <w:r w:rsidR="00E800F2">
        <w:rPr>
          <w:sz w:val="22"/>
          <w:szCs w:val="22"/>
        </w:rPr>
        <w:t>E</w:t>
      </w:r>
      <w:r w:rsidR="007805AF" w:rsidRPr="007805AF">
        <w:rPr>
          <w:sz w:val="22"/>
          <w:szCs w:val="22"/>
        </w:rPr>
        <w:t>lektronick</w:t>
      </w:r>
      <w:r w:rsidR="005B1835">
        <w:rPr>
          <w:sz w:val="22"/>
          <w:szCs w:val="22"/>
        </w:rPr>
        <w:t>á</w:t>
      </w:r>
      <w:r w:rsidR="007805AF">
        <w:rPr>
          <w:sz w:val="22"/>
          <w:szCs w:val="22"/>
        </w:rPr>
        <w:t xml:space="preserve"> </w:t>
      </w:r>
      <w:r w:rsidR="007805AF" w:rsidRPr="007805AF">
        <w:rPr>
          <w:sz w:val="22"/>
          <w:szCs w:val="22"/>
        </w:rPr>
        <w:t>kart</w:t>
      </w:r>
      <w:r w:rsidR="005B1835">
        <w:rPr>
          <w:sz w:val="22"/>
          <w:szCs w:val="22"/>
        </w:rPr>
        <w:t>a</w:t>
      </w:r>
      <w:r w:rsidR="007805AF" w:rsidRPr="007805AF">
        <w:rPr>
          <w:sz w:val="22"/>
          <w:szCs w:val="22"/>
        </w:rPr>
        <w:t xml:space="preserve"> pacienta a pojišťovn</w:t>
      </w:r>
      <w:r w:rsidR="005B1835">
        <w:rPr>
          <w:sz w:val="22"/>
          <w:szCs w:val="22"/>
        </w:rPr>
        <w:t>a</w:t>
      </w:r>
    </w:p>
    <w:p w:rsidR="008032EF" w:rsidRPr="003522F1" w:rsidRDefault="008032EF" w:rsidP="0036526B">
      <w:pPr>
        <w:spacing w:line="259" w:lineRule="auto"/>
        <w:ind w:left="993"/>
        <w:rPr>
          <w:sz w:val="22"/>
          <w:szCs w:val="22"/>
        </w:rPr>
      </w:pPr>
    </w:p>
    <w:sectPr w:rsidR="008032EF" w:rsidRPr="003522F1" w:rsidSect="0079354B">
      <w:headerReference w:type="default" r:id="rId8"/>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36F" w:rsidRDefault="00DB136F" w:rsidP="00E520FF">
      <w:r>
        <w:separator/>
      </w:r>
    </w:p>
  </w:endnote>
  <w:endnote w:type="continuationSeparator" w:id="0">
    <w:p w:rsidR="00DB136F" w:rsidRDefault="00DB136F" w:rsidP="00E5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355756"/>
      <w:docPartObj>
        <w:docPartGallery w:val="Page Numbers (Bottom of Page)"/>
        <w:docPartUnique/>
      </w:docPartObj>
    </w:sdtPr>
    <w:sdtEndPr/>
    <w:sdtContent>
      <w:p w:rsidR="0079354B" w:rsidRDefault="0079354B">
        <w:pPr>
          <w:pStyle w:val="Zpat"/>
          <w:jc w:val="center"/>
        </w:pPr>
        <w:r>
          <w:fldChar w:fldCharType="begin"/>
        </w:r>
        <w:r>
          <w:instrText>PAGE   \* MERGEFORMAT</w:instrText>
        </w:r>
        <w:r>
          <w:fldChar w:fldCharType="separate"/>
        </w:r>
        <w:r w:rsidR="005865A4">
          <w:rPr>
            <w:noProof/>
          </w:rPr>
          <w:t>4</w:t>
        </w:r>
        <w:r>
          <w:fldChar w:fldCharType="end"/>
        </w:r>
      </w:p>
    </w:sdtContent>
  </w:sdt>
  <w:p w:rsidR="0079354B" w:rsidRDefault="007935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36F" w:rsidRDefault="00DB136F" w:rsidP="00E520FF">
      <w:r>
        <w:separator/>
      </w:r>
    </w:p>
  </w:footnote>
  <w:footnote w:type="continuationSeparator" w:id="0">
    <w:p w:rsidR="00DB136F" w:rsidRDefault="00DB136F" w:rsidP="00E52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F14" w:rsidRPr="00C91A2E" w:rsidRDefault="00371F14" w:rsidP="00371F14">
    <w:pPr>
      <w:spacing w:line="360" w:lineRule="auto"/>
      <w:rPr>
        <w:smallCaps/>
        <w:color w:val="404040" w:themeColor="text1" w:themeTint="BF"/>
      </w:rPr>
    </w:pPr>
    <w:r w:rsidRPr="00C91A2E">
      <w:rPr>
        <w:rStyle w:val="Odkazjemn"/>
      </w:rPr>
      <w:t xml:space="preserve">servisní podpora zdravotnických  informačních  systémů                                                                                </w:t>
    </w:r>
    <w:r w:rsidR="00C91A2E">
      <w:rPr>
        <w:rStyle w:val="Odkazjemn"/>
      </w:rPr>
      <w:t xml:space="preserve">   </w:t>
    </w:r>
    <w:r w:rsidRPr="00C91A2E">
      <w:rPr>
        <w:rStyle w:val="Odkazjemn"/>
      </w:rPr>
      <w:t xml:space="preserve">         část  d</w:t>
    </w:r>
  </w:p>
  <w:p w:rsidR="00642DAD" w:rsidRPr="00371F14" w:rsidRDefault="00642DAD" w:rsidP="00371F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0041"/>
    <w:multiLevelType w:val="hybridMultilevel"/>
    <w:tmpl w:val="3216EDD0"/>
    <w:lvl w:ilvl="0" w:tplc="512C63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87780"/>
    <w:multiLevelType w:val="hybridMultilevel"/>
    <w:tmpl w:val="E56872E8"/>
    <w:lvl w:ilvl="0" w:tplc="0405000F">
      <w:start w:val="1"/>
      <w:numFmt w:val="decimal"/>
      <w:lvlText w:val="%1."/>
      <w:lvlJc w:val="left"/>
      <w:pPr>
        <w:ind w:left="720" w:hanging="360"/>
      </w:pPr>
    </w:lvl>
    <w:lvl w:ilvl="1" w:tplc="A126B25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1B160F"/>
    <w:multiLevelType w:val="hybridMultilevel"/>
    <w:tmpl w:val="D2FCAC24"/>
    <w:lvl w:ilvl="0" w:tplc="7FF08F5A">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254E5FD9"/>
    <w:multiLevelType w:val="hybridMultilevel"/>
    <w:tmpl w:val="DEA28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6A1502"/>
    <w:multiLevelType w:val="hybridMultilevel"/>
    <w:tmpl w:val="97CE581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3EF509A2"/>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4EE1933"/>
    <w:multiLevelType w:val="hybridMultilevel"/>
    <w:tmpl w:val="4E767BA4"/>
    <w:lvl w:ilvl="0" w:tplc="439654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D6368C"/>
    <w:multiLevelType w:val="hybridMultilevel"/>
    <w:tmpl w:val="DE7E4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42826"/>
    <w:multiLevelType w:val="hybridMultilevel"/>
    <w:tmpl w:val="EDE612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2A2618"/>
    <w:multiLevelType w:val="hybridMultilevel"/>
    <w:tmpl w:val="1F36A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90561"/>
    <w:multiLevelType w:val="hybridMultilevel"/>
    <w:tmpl w:val="FADA256C"/>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9444FC"/>
    <w:multiLevelType w:val="hybridMultilevel"/>
    <w:tmpl w:val="D77EAD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C6518B"/>
    <w:multiLevelType w:val="hybridMultilevel"/>
    <w:tmpl w:val="1930B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2D3850"/>
    <w:multiLevelType w:val="hybridMultilevel"/>
    <w:tmpl w:val="2FDEAE9C"/>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1850E0"/>
    <w:multiLevelType w:val="hybridMultilevel"/>
    <w:tmpl w:val="61BE47A8"/>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081083"/>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741D416E"/>
    <w:multiLevelType w:val="hybridMultilevel"/>
    <w:tmpl w:val="6FB6F2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3"/>
  </w:num>
  <w:num w:numId="3">
    <w:abstractNumId w:val="2"/>
  </w:num>
  <w:num w:numId="4">
    <w:abstractNumId w:val="0"/>
  </w:num>
  <w:num w:numId="5">
    <w:abstractNumId w:val="15"/>
  </w:num>
  <w:num w:numId="6">
    <w:abstractNumId w:val="5"/>
  </w:num>
  <w:num w:numId="7">
    <w:abstractNumId w:val="6"/>
  </w:num>
  <w:num w:numId="8">
    <w:abstractNumId w:val="1"/>
  </w:num>
  <w:num w:numId="9">
    <w:abstractNumId w:val="8"/>
  </w:num>
  <w:num w:numId="10">
    <w:abstractNumId w:val="11"/>
  </w:num>
  <w:num w:numId="11">
    <w:abstractNumId w:val="16"/>
  </w:num>
  <w:num w:numId="12">
    <w:abstractNumId w:val="12"/>
  </w:num>
  <w:num w:numId="13">
    <w:abstractNumId w:val="3"/>
  </w:num>
  <w:num w:numId="14">
    <w:abstractNumId w:val="7"/>
  </w:num>
  <w:num w:numId="15">
    <w:abstractNumId w:val="14"/>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C2"/>
    <w:rsid w:val="00017129"/>
    <w:rsid w:val="00020074"/>
    <w:rsid w:val="0002463B"/>
    <w:rsid w:val="00025987"/>
    <w:rsid w:val="000403F5"/>
    <w:rsid w:val="00045176"/>
    <w:rsid w:val="00087575"/>
    <w:rsid w:val="00090495"/>
    <w:rsid w:val="000D2658"/>
    <w:rsid w:val="000E089F"/>
    <w:rsid w:val="000E31FE"/>
    <w:rsid w:val="000F21D1"/>
    <w:rsid w:val="001023D0"/>
    <w:rsid w:val="00107F69"/>
    <w:rsid w:val="0011580E"/>
    <w:rsid w:val="001A13F1"/>
    <w:rsid w:val="001A4F7D"/>
    <w:rsid w:val="001A50F0"/>
    <w:rsid w:val="001B3DE3"/>
    <w:rsid w:val="001D758C"/>
    <w:rsid w:val="001E5F12"/>
    <w:rsid w:val="0023573A"/>
    <w:rsid w:val="00241C08"/>
    <w:rsid w:val="00245A36"/>
    <w:rsid w:val="00246789"/>
    <w:rsid w:val="00262277"/>
    <w:rsid w:val="00266447"/>
    <w:rsid w:val="00294725"/>
    <w:rsid w:val="002A5EE0"/>
    <w:rsid w:val="002B29D6"/>
    <w:rsid w:val="003206C6"/>
    <w:rsid w:val="00321DFD"/>
    <w:rsid w:val="00333D9B"/>
    <w:rsid w:val="00334A06"/>
    <w:rsid w:val="003464CB"/>
    <w:rsid w:val="003522F1"/>
    <w:rsid w:val="00363C0C"/>
    <w:rsid w:val="0036526B"/>
    <w:rsid w:val="00371F14"/>
    <w:rsid w:val="00384E5C"/>
    <w:rsid w:val="003B0082"/>
    <w:rsid w:val="003F472C"/>
    <w:rsid w:val="003F5920"/>
    <w:rsid w:val="00404C12"/>
    <w:rsid w:val="004322CA"/>
    <w:rsid w:val="0043590F"/>
    <w:rsid w:val="00435FB8"/>
    <w:rsid w:val="004638A8"/>
    <w:rsid w:val="004666CC"/>
    <w:rsid w:val="00475BA9"/>
    <w:rsid w:val="004833E8"/>
    <w:rsid w:val="00485997"/>
    <w:rsid w:val="004930F6"/>
    <w:rsid w:val="004F0834"/>
    <w:rsid w:val="005312A6"/>
    <w:rsid w:val="005552D3"/>
    <w:rsid w:val="005802E9"/>
    <w:rsid w:val="005838C4"/>
    <w:rsid w:val="005862ED"/>
    <w:rsid w:val="005865A4"/>
    <w:rsid w:val="0058722B"/>
    <w:rsid w:val="005B1835"/>
    <w:rsid w:val="005B3A8D"/>
    <w:rsid w:val="005E4332"/>
    <w:rsid w:val="00637CF0"/>
    <w:rsid w:val="00642DAD"/>
    <w:rsid w:val="00684B8D"/>
    <w:rsid w:val="00696D1D"/>
    <w:rsid w:val="006C58B0"/>
    <w:rsid w:val="006F61B2"/>
    <w:rsid w:val="0070450B"/>
    <w:rsid w:val="00711A04"/>
    <w:rsid w:val="00741782"/>
    <w:rsid w:val="00746ABC"/>
    <w:rsid w:val="00770F1F"/>
    <w:rsid w:val="007805AF"/>
    <w:rsid w:val="0079354B"/>
    <w:rsid w:val="007B1AF6"/>
    <w:rsid w:val="007C7C96"/>
    <w:rsid w:val="007F55E5"/>
    <w:rsid w:val="008032EF"/>
    <w:rsid w:val="008237B5"/>
    <w:rsid w:val="008276C0"/>
    <w:rsid w:val="00842B0C"/>
    <w:rsid w:val="00852FDE"/>
    <w:rsid w:val="0088571C"/>
    <w:rsid w:val="00892604"/>
    <w:rsid w:val="008A03B5"/>
    <w:rsid w:val="008B18C2"/>
    <w:rsid w:val="008B6DC3"/>
    <w:rsid w:val="0090423F"/>
    <w:rsid w:val="00931136"/>
    <w:rsid w:val="00963D16"/>
    <w:rsid w:val="00985CDF"/>
    <w:rsid w:val="009978DC"/>
    <w:rsid w:val="009B5917"/>
    <w:rsid w:val="009C126B"/>
    <w:rsid w:val="009F46A6"/>
    <w:rsid w:val="00A2203F"/>
    <w:rsid w:val="00A33A4C"/>
    <w:rsid w:val="00A550CA"/>
    <w:rsid w:val="00A60296"/>
    <w:rsid w:val="00A63754"/>
    <w:rsid w:val="00A94E6C"/>
    <w:rsid w:val="00AE3EF0"/>
    <w:rsid w:val="00AF0919"/>
    <w:rsid w:val="00B00248"/>
    <w:rsid w:val="00B10AB8"/>
    <w:rsid w:val="00B253F0"/>
    <w:rsid w:val="00B43A3F"/>
    <w:rsid w:val="00B65353"/>
    <w:rsid w:val="00B672FF"/>
    <w:rsid w:val="00B94769"/>
    <w:rsid w:val="00BA700F"/>
    <w:rsid w:val="00BB1D35"/>
    <w:rsid w:val="00BC5FD5"/>
    <w:rsid w:val="00BD5FAC"/>
    <w:rsid w:val="00C17E86"/>
    <w:rsid w:val="00C60E00"/>
    <w:rsid w:val="00C7282C"/>
    <w:rsid w:val="00C76E27"/>
    <w:rsid w:val="00C83456"/>
    <w:rsid w:val="00C86389"/>
    <w:rsid w:val="00C9136D"/>
    <w:rsid w:val="00C91A2E"/>
    <w:rsid w:val="00C95539"/>
    <w:rsid w:val="00CD087F"/>
    <w:rsid w:val="00CE7F54"/>
    <w:rsid w:val="00CF7DE4"/>
    <w:rsid w:val="00D03001"/>
    <w:rsid w:val="00D11C05"/>
    <w:rsid w:val="00D204B1"/>
    <w:rsid w:val="00D306C1"/>
    <w:rsid w:val="00D50543"/>
    <w:rsid w:val="00D920C3"/>
    <w:rsid w:val="00D97171"/>
    <w:rsid w:val="00DB136F"/>
    <w:rsid w:val="00DB1524"/>
    <w:rsid w:val="00DB52BB"/>
    <w:rsid w:val="00DC7A9C"/>
    <w:rsid w:val="00E520FF"/>
    <w:rsid w:val="00E55027"/>
    <w:rsid w:val="00E644CA"/>
    <w:rsid w:val="00E800F2"/>
    <w:rsid w:val="00E85DFC"/>
    <w:rsid w:val="00ED32E3"/>
    <w:rsid w:val="00EE0E90"/>
    <w:rsid w:val="00EE6AFD"/>
    <w:rsid w:val="00F04C7E"/>
    <w:rsid w:val="00F15EE2"/>
    <w:rsid w:val="00F22DF0"/>
    <w:rsid w:val="00F3170D"/>
    <w:rsid w:val="00F72CA2"/>
    <w:rsid w:val="00F74D14"/>
    <w:rsid w:val="00F862DB"/>
    <w:rsid w:val="00F93C7D"/>
    <w:rsid w:val="00FB6304"/>
    <w:rsid w:val="00FB6352"/>
    <w:rsid w:val="00FC7925"/>
    <w:rsid w:val="00FD53FE"/>
    <w:rsid w:val="00FF23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84FC"/>
  <w15:docId w15:val="{718EA809-8D76-4B1D-A9C0-02E9CA2C8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18C2"/>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B18C2"/>
    <w:pPr>
      <w:ind w:left="720"/>
      <w:contextualSpacing/>
    </w:pPr>
  </w:style>
  <w:style w:type="character" w:styleId="Odkaznakoment">
    <w:name w:val="annotation reference"/>
    <w:basedOn w:val="Standardnpsmoodstavce"/>
    <w:uiPriority w:val="99"/>
    <w:semiHidden/>
    <w:unhideWhenUsed/>
    <w:rsid w:val="00D97171"/>
    <w:rPr>
      <w:sz w:val="16"/>
      <w:szCs w:val="16"/>
    </w:rPr>
  </w:style>
  <w:style w:type="paragraph" w:styleId="Textkomente">
    <w:name w:val="annotation text"/>
    <w:basedOn w:val="Normln"/>
    <w:link w:val="TextkomenteChar"/>
    <w:uiPriority w:val="99"/>
    <w:semiHidden/>
    <w:unhideWhenUsed/>
    <w:rsid w:val="00D97171"/>
  </w:style>
  <w:style w:type="character" w:customStyle="1" w:styleId="TextkomenteChar">
    <w:name w:val="Text komentáře Char"/>
    <w:basedOn w:val="Standardnpsmoodstavce"/>
    <w:link w:val="Textkomente"/>
    <w:uiPriority w:val="99"/>
    <w:semiHidden/>
    <w:rsid w:val="00D971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7171"/>
    <w:rPr>
      <w:b/>
      <w:bCs/>
    </w:rPr>
  </w:style>
  <w:style w:type="character" w:customStyle="1" w:styleId="PedmtkomenteChar">
    <w:name w:val="Předmět komentáře Char"/>
    <w:basedOn w:val="TextkomenteChar"/>
    <w:link w:val="Pedmtkomente"/>
    <w:uiPriority w:val="99"/>
    <w:semiHidden/>
    <w:rsid w:val="00D9717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D971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7171"/>
    <w:rPr>
      <w:rFonts w:ascii="Segoe UI" w:eastAsia="Times New Roman" w:hAnsi="Segoe UI" w:cs="Segoe UI"/>
      <w:sz w:val="18"/>
      <w:szCs w:val="18"/>
      <w:lang w:eastAsia="cs-CZ"/>
    </w:rPr>
  </w:style>
  <w:style w:type="paragraph" w:styleId="Bezmezer">
    <w:name w:val="No Spacing"/>
    <w:uiPriority w:val="1"/>
    <w:qFormat/>
    <w:rsid w:val="005838C4"/>
    <w:pPr>
      <w:spacing w:after="0" w:line="240" w:lineRule="auto"/>
    </w:pPr>
    <w:rPr>
      <w:rFonts w:ascii="Arial" w:eastAsia="Calibri" w:hAnsi="Arial" w:cs="Times New Roman"/>
    </w:rPr>
  </w:style>
  <w:style w:type="character" w:styleId="Hypertextovodkaz">
    <w:name w:val="Hyperlink"/>
    <w:uiPriority w:val="99"/>
    <w:unhideWhenUsed/>
    <w:rsid w:val="00C76E27"/>
    <w:rPr>
      <w:color w:val="0563C1"/>
      <w:u w:val="single"/>
    </w:rPr>
  </w:style>
  <w:style w:type="paragraph" w:styleId="Zhlav">
    <w:name w:val="header"/>
    <w:basedOn w:val="Normln"/>
    <w:link w:val="ZhlavChar"/>
    <w:uiPriority w:val="99"/>
    <w:unhideWhenUsed/>
    <w:rsid w:val="00E520FF"/>
    <w:pPr>
      <w:tabs>
        <w:tab w:val="center" w:pos="4536"/>
        <w:tab w:val="right" w:pos="9072"/>
      </w:tabs>
    </w:pPr>
  </w:style>
  <w:style w:type="character" w:customStyle="1" w:styleId="ZhlavChar">
    <w:name w:val="Záhlaví Char"/>
    <w:basedOn w:val="Standardnpsmoodstavce"/>
    <w:link w:val="Zhlav"/>
    <w:uiPriority w:val="99"/>
    <w:rsid w:val="00E520F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20FF"/>
    <w:pPr>
      <w:tabs>
        <w:tab w:val="center" w:pos="4536"/>
        <w:tab w:val="right" w:pos="9072"/>
      </w:tabs>
    </w:pPr>
  </w:style>
  <w:style w:type="character" w:customStyle="1" w:styleId="ZpatChar">
    <w:name w:val="Zápatí Char"/>
    <w:basedOn w:val="Standardnpsmoodstavce"/>
    <w:link w:val="Zpat"/>
    <w:uiPriority w:val="99"/>
    <w:rsid w:val="00E520FF"/>
    <w:rPr>
      <w:rFonts w:ascii="Times New Roman" w:eastAsia="Times New Roman" w:hAnsi="Times New Roman" w:cs="Times New Roman"/>
      <w:sz w:val="20"/>
      <w:szCs w:val="20"/>
      <w:lang w:eastAsia="cs-CZ"/>
    </w:rPr>
  </w:style>
  <w:style w:type="table" w:styleId="Mkatabulky">
    <w:name w:val="Table Grid"/>
    <w:basedOn w:val="Normlntabulka"/>
    <w:uiPriority w:val="39"/>
    <w:rsid w:val="00B10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F0919"/>
    <w:pPr>
      <w:spacing w:before="100" w:beforeAutospacing="1" w:after="100" w:afterAutospacing="1"/>
    </w:pPr>
    <w:rPr>
      <w:sz w:val="24"/>
      <w:szCs w:val="24"/>
    </w:rPr>
  </w:style>
  <w:style w:type="paragraph" w:customStyle="1" w:styleId="normln1">
    <w:name w:val="normln1"/>
    <w:basedOn w:val="Normln"/>
    <w:rsid w:val="00AF0919"/>
    <w:pPr>
      <w:spacing w:before="100" w:beforeAutospacing="1" w:after="100" w:afterAutospacing="1"/>
    </w:pPr>
    <w:rPr>
      <w:sz w:val="24"/>
      <w:szCs w:val="24"/>
    </w:rPr>
  </w:style>
  <w:style w:type="character" w:styleId="Odkazjemn">
    <w:name w:val="Subtle Reference"/>
    <w:basedOn w:val="Standardnpsmoodstavce"/>
    <w:uiPriority w:val="31"/>
    <w:qFormat/>
    <w:rsid w:val="00642DAD"/>
    <w:rPr>
      <w:smallCap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794">
      <w:bodyDiv w:val="1"/>
      <w:marLeft w:val="0"/>
      <w:marRight w:val="0"/>
      <w:marTop w:val="0"/>
      <w:marBottom w:val="0"/>
      <w:divBdr>
        <w:top w:val="none" w:sz="0" w:space="0" w:color="auto"/>
        <w:left w:val="none" w:sz="0" w:space="0" w:color="auto"/>
        <w:bottom w:val="none" w:sz="0" w:space="0" w:color="auto"/>
        <w:right w:val="none" w:sz="0" w:space="0" w:color="auto"/>
      </w:divBdr>
    </w:div>
    <w:div w:id="972440323">
      <w:bodyDiv w:val="1"/>
      <w:marLeft w:val="0"/>
      <w:marRight w:val="0"/>
      <w:marTop w:val="0"/>
      <w:marBottom w:val="0"/>
      <w:divBdr>
        <w:top w:val="none" w:sz="0" w:space="0" w:color="auto"/>
        <w:left w:val="none" w:sz="0" w:space="0" w:color="auto"/>
        <w:bottom w:val="none" w:sz="0" w:space="0" w:color="auto"/>
        <w:right w:val="none" w:sz="0" w:space="0" w:color="auto"/>
      </w:divBdr>
    </w:div>
    <w:div w:id="1227253717">
      <w:bodyDiv w:val="1"/>
      <w:marLeft w:val="0"/>
      <w:marRight w:val="0"/>
      <w:marTop w:val="0"/>
      <w:marBottom w:val="0"/>
      <w:divBdr>
        <w:top w:val="none" w:sz="0" w:space="0" w:color="auto"/>
        <w:left w:val="none" w:sz="0" w:space="0" w:color="auto"/>
        <w:bottom w:val="none" w:sz="0" w:space="0" w:color="auto"/>
        <w:right w:val="none" w:sz="0" w:space="0" w:color="auto"/>
      </w:divBdr>
    </w:div>
    <w:div w:id="1430469743">
      <w:bodyDiv w:val="1"/>
      <w:marLeft w:val="0"/>
      <w:marRight w:val="0"/>
      <w:marTop w:val="0"/>
      <w:marBottom w:val="0"/>
      <w:divBdr>
        <w:top w:val="none" w:sz="0" w:space="0" w:color="auto"/>
        <w:left w:val="none" w:sz="0" w:space="0" w:color="auto"/>
        <w:bottom w:val="none" w:sz="0" w:space="0" w:color="auto"/>
        <w:right w:val="none" w:sz="0" w:space="0" w:color="auto"/>
      </w:divBdr>
    </w:div>
    <w:div w:id="1773863898">
      <w:bodyDiv w:val="1"/>
      <w:marLeft w:val="0"/>
      <w:marRight w:val="0"/>
      <w:marTop w:val="0"/>
      <w:marBottom w:val="0"/>
      <w:divBdr>
        <w:top w:val="none" w:sz="0" w:space="0" w:color="auto"/>
        <w:left w:val="none" w:sz="0" w:space="0" w:color="auto"/>
        <w:bottom w:val="none" w:sz="0" w:space="0" w:color="auto"/>
        <w:right w:val="none" w:sz="0" w:space="0" w:color="auto"/>
      </w:divBdr>
    </w:div>
    <w:div w:id="179525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406F7-9E77-4C0D-9330-445E57AF7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1954</Words>
  <Characters>11532</Characters>
  <Application>Microsoft Office Word</Application>
  <DocSecurity>0</DocSecurity>
  <Lines>96</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ZAJÍČEK Filip, Mgr.</dc:creator>
  <cp:lastModifiedBy>Střechová Daniela</cp:lastModifiedBy>
  <cp:revision>25</cp:revision>
  <dcterms:created xsi:type="dcterms:W3CDTF">2020-07-02T10:36:00Z</dcterms:created>
  <dcterms:modified xsi:type="dcterms:W3CDTF">2020-07-08T12:36:00Z</dcterms:modified>
</cp:coreProperties>
</file>