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bookmarkStart w:id="0" w:name="_GoBack"/>
            <w:bookmarkEnd w:id="0"/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D5171" w:rsidP="007D5171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eřejná zakázka na </w:t>
            </w:r>
            <w:r w:rsidR="006427EC">
              <w:rPr>
                <w:rFonts w:asciiTheme="minorHAnsi" w:hAnsiTheme="minorHAnsi" w:cstheme="minorHAnsi"/>
                <w:b/>
                <w:bCs/>
              </w:rPr>
              <w:t>stavební práce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, zadávaná ve zjednodušeném podlimitním řízení podle § 53 zákona č. 134/2016 Sb., o zadávání veřejných zakázek</w:t>
            </w:r>
          </w:p>
        </w:tc>
      </w:tr>
      <w:tr w:rsidR="00750C47" w:rsidRPr="00FA07CB" w:rsidTr="00F07295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FA07CB" w:rsidRDefault="00750C47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F07295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750C47" w:rsidRPr="00FA07CB" w:rsidRDefault="00750C47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FA07CB" w:rsidRDefault="00750C47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750C47" w:rsidP="00F07295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FA07CB" w:rsidRDefault="00750C47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750C47" w:rsidP="00F07295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FA07CB" w:rsidRDefault="00750C47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762B43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750C47" w:rsidP="00F07295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:rsidTr="00F07295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750C47" w:rsidRPr="00FA07CB" w:rsidRDefault="00750C47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762B43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8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F07295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750C47" w:rsidRPr="00FA07CB" w:rsidRDefault="00750C47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</w:t>
            </w:r>
            <w:r w:rsidR="00762B43">
              <w:rPr>
                <w:rFonts w:asciiTheme="minorHAnsi" w:hAnsiTheme="minorHAnsi" w:cstheme="minorHAnsi"/>
              </w:rPr>
              <w:t>-</w:t>
            </w:r>
            <w:r w:rsidRPr="00FA07CB">
              <w:rPr>
                <w:rFonts w:asciiTheme="minorHAnsi" w:hAnsiTheme="minorHAnsi" w:cstheme="minorHAnsi"/>
              </w:rPr>
              <w:t>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  <w:vAlign w:val="center"/>
          </w:tcPr>
          <w:p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F0729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F07295">
            <w:pPr>
              <w:spacing w:before="240" w:after="240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:rsidTr="00F0729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F0729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0A1916" w:rsidRDefault="000A1916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P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750C47" w:rsidRPr="00FA07CB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</w:p>
    <w:p w:rsidR="00750C47" w:rsidRPr="00FA07CB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</w:p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sectPr w:rsidR="00D3347A" w:rsidRPr="00FA07CB" w:rsidSect="00F003CE">
      <w:headerReference w:type="default" r:id="rId9"/>
      <w:footerReference w:type="default" r:id="rId10"/>
      <w:headerReference w:type="first" r:id="rId11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FAE" w:rsidRDefault="00782FAE">
      <w:r>
        <w:separator/>
      </w:r>
    </w:p>
  </w:endnote>
  <w:endnote w:type="continuationSeparator" w:id="0">
    <w:p w:rsidR="00782FAE" w:rsidRDefault="00782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43" w:rsidRPr="00762B43" w:rsidRDefault="00762B43" w:rsidP="00762B43">
    <w:pPr>
      <w:pStyle w:val="Zpat"/>
      <w:pBdr>
        <w:top w:val="single" w:sz="4" w:space="1" w:color="000000"/>
      </w:pBdr>
      <w:jc w:val="center"/>
      <w:rPr>
        <w:rFonts w:ascii="Calibri" w:hAnsi="Calibri"/>
        <w:sz w:val="20"/>
        <w:szCs w:val="20"/>
      </w:rPr>
    </w:pPr>
    <w:r w:rsidRPr="00762B43">
      <w:rPr>
        <w:rFonts w:ascii="Calibri" w:hAnsi="Calibri"/>
        <w:sz w:val="20"/>
        <w:szCs w:val="20"/>
      </w:rPr>
      <w:t xml:space="preserve">Stránka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PAGE </w:instrText>
    </w:r>
    <w:r w:rsidRPr="00762B43">
      <w:rPr>
        <w:rFonts w:ascii="Calibri" w:hAnsi="Calibri"/>
        <w:sz w:val="20"/>
        <w:szCs w:val="20"/>
      </w:rPr>
      <w:fldChar w:fldCharType="separate"/>
    </w:r>
    <w:r w:rsidR="00143403">
      <w:rPr>
        <w:rFonts w:ascii="Calibri" w:hAnsi="Calibri"/>
        <w:noProof/>
        <w:sz w:val="20"/>
        <w:szCs w:val="20"/>
      </w:rPr>
      <w:t>1</w:t>
    </w:r>
    <w:r w:rsidRPr="00762B43">
      <w:rPr>
        <w:rFonts w:ascii="Calibri" w:hAnsi="Calibri"/>
        <w:sz w:val="20"/>
        <w:szCs w:val="20"/>
      </w:rPr>
      <w:fldChar w:fldCharType="end"/>
    </w:r>
    <w:r w:rsidRPr="00762B43">
      <w:rPr>
        <w:rFonts w:ascii="Calibri" w:hAnsi="Calibri"/>
        <w:sz w:val="20"/>
        <w:szCs w:val="20"/>
      </w:rPr>
      <w:t xml:space="preserve"> z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NUMPAGES \*Arabic </w:instrText>
    </w:r>
    <w:r w:rsidRPr="00762B43">
      <w:rPr>
        <w:rFonts w:ascii="Calibri" w:hAnsi="Calibri"/>
        <w:sz w:val="20"/>
        <w:szCs w:val="20"/>
      </w:rPr>
      <w:fldChar w:fldCharType="separate"/>
    </w:r>
    <w:r w:rsidR="00143403">
      <w:rPr>
        <w:rFonts w:ascii="Calibri" w:hAnsi="Calibri"/>
        <w:noProof/>
        <w:sz w:val="20"/>
        <w:szCs w:val="20"/>
      </w:rPr>
      <w:t>2</w:t>
    </w:r>
    <w:r w:rsidRPr="00762B43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FAE" w:rsidRDefault="00782FAE">
      <w:r>
        <w:separator/>
      </w:r>
    </w:p>
  </w:footnote>
  <w:footnote w:type="continuationSeparator" w:id="0">
    <w:p w:rsidR="00782FAE" w:rsidRDefault="00782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CE" w:rsidRPr="00FA07CB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003C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CE" w:rsidRPr="00F003CE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003C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A1916"/>
    <w:rsid w:val="00132943"/>
    <w:rsid w:val="00143403"/>
    <w:rsid w:val="0019026A"/>
    <w:rsid w:val="00211F60"/>
    <w:rsid w:val="0024311E"/>
    <w:rsid w:val="00296E00"/>
    <w:rsid w:val="003139EA"/>
    <w:rsid w:val="003342D5"/>
    <w:rsid w:val="00345734"/>
    <w:rsid w:val="003975ED"/>
    <w:rsid w:val="0043588B"/>
    <w:rsid w:val="00482141"/>
    <w:rsid w:val="004C3959"/>
    <w:rsid w:val="004C471A"/>
    <w:rsid w:val="00530F35"/>
    <w:rsid w:val="00543F26"/>
    <w:rsid w:val="00550F4F"/>
    <w:rsid w:val="0056614D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62B43"/>
    <w:rsid w:val="00782FAE"/>
    <w:rsid w:val="007D5171"/>
    <w:rsid w:val="00816995"/>
    <w:rsid w:val="00833410"/>
    <w:rsid w:val="00840331"/>
    <w:rsid w:val="0084502C"/>
    <w:rsid w:val="008F7192"/>
    <w:rsid w:val="00902887"/>
    <w:rsid w:val="009F40D6"/>
    <w:rsid w:val="00A30649"/>
    <w:rsid w:val="00B0271B"/>
    <w:rsid w:val="00B52A81"/>
    <w:rsid w:val="00B82232"/>
    <w:rsid w:val="00C02980"/>
    <w:rsid w:val="00D3347A"/>
    <w:rsid w:val="00D370E7"/>
    <w:rsid w:val="00DB1675"/>
    <w:rsid w:val="00E0784E"/>
    <w:rsid w:val="00E5116E"/>
    <w:rsid w:val="00ED70EE"/>
    <w:rsid w:val="00F003CE"/>
    <w:rsid w:val="00F07295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CS/TXT/?uri=URISERV:n26026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224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Horynová Šárka</cp:lastModifiedBy>
  <cp:revision>9</cp:revision>
  <cp:lastPrinted>2021-02-09T07:17:00Z</cp:lastPrinted>
  <dcterms:created xsi:type="dcterms:W3CDTF">2019-05-16T09:03:00Z</dcterms:created>
  <dcterms:modified xsi:type="dcterms:W3CDTF">2021-02-09T07:17:00Z</dcterms:modified>
</cp:coreProperties>
</file>