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694"/>
        <w:gridCol w:w="6520"/>
      </w:tblGrid>
      <w:tr w:rsidR="00750C47" w:rsidRPr="00BC6FA8" w:rsidTr="004B3DC3">
        <w:tc>
          <w:tcPr>
            <w:tcW w:w="9214" w:type="dxa"/>
            <w:gridSpan w:val="2"/>
            <w:shd w:val="clear" w:color="auto" w:fill="FDE9D9"/>
          </w:tcPr>
          <w:p w:rsidR="00D3347A" w:rsidRPr="00BC6FA8" w:rsidRDefault="00D3347A" w:rsidP="00D3347A">
            <w:pPr>
              <w:spacing w:before="240" w:after="240"/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BC6FA8">
              <w:rPr>
                <w:rFonts w:asciiTheme="minorHAnsi" w:hAnsiTheme="minorHAnsi" w:cstheme="minorHAnsi"/>
                <w:b/>
                <w:sz w:val="28"/>
                <w:szCs w:val="28"/>
              </w:rPr>
              <w:t>ČESTNÉ PROHLÁŠENÍ</w:t>
            </w:r>
            <w:r w:rsidRPr="00BC6FA8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 xml:space="preserve"> </w:t>
            </w:r>
          </w:p>
          <w:p w:rsidR="00750C47" w:rsidRPr="00BC6FA8" w:rsidRDefault="00D3347A" w:rsidP="00855470">
            <w:pPr>
              <w:spacing w:before="240" w:after="240"/>
              <w:jc w:val="center"/>
              <w:rPr>
                <w:rFonts w:asciiTheme="minorHAnsi" w:hAnsiTheme="minorHAnsi" w:cstheme="minorHAnsi"/>
                <w:b/>
              </w:rPr>
            </w:pPr>
            <w:r w:rsidRPr="00BC6FA8">
              <w:rPr>
                <w:rFonts w:asciiTheme="minorHAnsi" w:hAnsiTheme="minorHAnsi" w:cstheme="minorHAnsi"/>
                <w:b/>
                <w:bCs/>
              </w:rPr>
              <w:t xml:space="preserve">K veřejné zakázce na </w:t>
            </w:r>
            <w:r w:rsidR="0024311E" w:rsidRPr="00BC6FA8">
              <w:rPr>
                <w:rFonts w:asciiTheme="minorHAnsi" w:hAnsiTheme="minorHAnsi" w:cstheme="minorHAnsi"/>
                <w:b/>
                <w:bCs/>
              </w:rPr>
              <w:t>stavební práce</w:t>
            </w:r>
            <w:r w:rsidRPr="00BC6FA8">
              <w:rPr>
                <w:rFonts w:asciiTheme="minorHAnsi" w:hAnsiTheme="minorHAnsi" w:cstheme="minorHAnsi"/>
                <w:b/>
                <w:bCs/>
              </w:rPr>
              <w:t>, zadávan</w:t>
            </w:r>
            <w:r w:rsidR="0024311E" w:rsidRPr="00BC6FA8">
              <w:rPr>
                <w:rFonts w:asciiTheme="minorHAnsi" w:hAnsiTheme="minorHAnsi" w:cstheme="minorHAnsi"/>
                <w:b/>
                <w:bCs/>
              </w:rPr>
              <w:t>é</w:t>
            </w:r>
            <w:r w:rsidRPr="00BC6FA8">
              <w:rPr>
                <w:rFonts w:asciiTheme="minorHAnsi" w:hAnsiTheme="minorHAnsi" w:cstheme="minorHAnsi"/>
                <w:b/>
                <w:bCs/>
              </w:rPr>
              <w:t xml:space="preserve"> ve zjednodušeném podlimitním řízení podle § 53 zákona č. 134/2016 Sb., o zadávání veřejných zakázek</w:t>
            </w:r>
          </w:p>
        </w:tc>
      </w:tr>
      <w:tr w:rsidR="00D3347A" w:rsidRPr="00BC6FA8" w:rsidTr="00FA07C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3347A" w:rsidRPr="00BC6FA8" w:rsidRDefault="00D3347A" w:rsidP="00D51410">
            <w:pPr>
              <w:spacing w:before="240" w:after="240"/>
              <w:rPr>
                <w:rFonts w:asciiTheme="minorHAnsi" w:hAnsiTheme="minorHAnsi" w:cstheme="minorHAnsi"/>
              </w:rPr>
            </w:pPr>
            <w:r w:rsidRPr="00BC6FA8">
              <w:rPr>
                <w:rFonts w:asciiTheme="minorHAnsi" w:hAnsiTheme="minorHAnsi" w:cstheme="minorHAnsi"/>
              </w:rPr>
              <w:t>Název veřejné zakázky: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347A" w:rsidRPr="00BC6FA8" w:rsidRDefault="00833410" w:rsidP="00D51410">
            <w:pPr>
              <w:spacing w:before="240" w:after="240"/>
              <w:jc w:val="center"/>
              <w:rPr>
                <w:rFonts w:asciiTheme="minorHAnsi" w:hAnsiTheme="minorHAnsi" w:cstheme="minorHAnsi"/>
                <w:bCs/>
              </w:rPr>
            </w:pPr>
            <w:r w:rsidRPr="00BC6FA8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BC6FA8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BC6FA8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D3347A" w:rsidRPr="00BC6FA8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3347A" w:rsidRPr="00BC6FA8" w:rsidRDefault="00D3347A" w:rsidP="00D51410">
            <w:pPr>
              <w:spacing w:before="240" w:after="240"/>
              <w:rPr>
                <w:rFonts w:asciiTheme="minorHAnsi" w:hAnsiTheme="minorHAnsi" w:cstheme="minorHAnsi"/>
              </w:rPr>
            </w:pPr>
            <w:r w:rsidRPr="00BC6FA8">
              <w:rPr>
                <w:rFonts w:asciiTheme="minorHAnsi" w:hAnsiTheme="minorHAnsi" w:cstheme="minorHAnsi"/>
              </w:rPr>
              <w:t>Identifikační údaje zadavatele</w:t>
            </w:r>
          </w:p>
        </w:tc>
      </w:tr>
      <w:tr w:rsidR="00D3347A" w:rsidRPr="00BC6FA8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3347A" w:rsidRPr="00BC6FA8" w:rsidRDefault="00D3347A" w:rsidP="00D51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BC6FA8">
              <w:rPr>
                <w:rFonts w:asciiTheme="minorHAnsi" w:hAnsiTheme="minorHAnsi" w:cstheme="minorHAnsi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347A" w:rsidRPr="00BC6FA8" w:rsidRDefault="00D3347A" w:rsidP="00D51410">
            <w:pPr>
              <w:snapToGrid w:val="0"/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BC6FA8">
              <w:rPr>
                <w:rFonts w:asciiTheme="minorHAnsi" w:hAnsiTheme="minorHAnsi" w:cstheme="minorHAnsi"/>
              </w:rPr>
              <w:t>Krajská správa a údržba silnic Vysočiny, příspěvková organizace</w:t>
            </w:r>
          </w:p>
        </w:tc>
      </w:tr>
      <w:tr w:rsidR="00D3347A" w:rsidRPr="00BC6FA8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3347A" w:rsidRPr="00BC6FA8" w:rsidRDefault="00D3347A" w:rsidP="00D51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BC6FA8">
              <w:rPr>
                <w:rFonts w:asciiTheme="minorHAnsi" w:hAnsiTheme="minorHAnsi" w:cstheme="minorHAnsi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347A" w:rsidRPr="00BC6FA8" w:rsidRDefault="00D3347A" w:rsidP="00D51410">
            <w:pPr>
              <w:snapToGrid w:val="0"/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BC6FA8">
              <w:rPr>
                <w:rFonts w:asciiTheme="minorHAnsi" w:hAnsiTheme="minorHAnsi" w:cstheme="minorHAnsi"/>
              </w:rPr>
              <w:t>Kosovská 1122/16, 586 01 Jihlava</w:t>
            </w:r>
          </w:p>
        </w:tc>
      </w:tr>
      <w:tr w:rsidR="00D3347A" w:rsidRPr="00BC6FA8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3347A" w:rsidRPr="00BC6FA8" w:rsidRDefault="00D3347A" w:rsidP="00D51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BC6FA8">
              <w:rPr>
                <w:rFonts w:asciiTheme="minorHAnsi" w:hAnsiTheme="minorHAnsi" w:cstheme="minorHAnsi"/>
              </w:rPr>
              <w:t>IČ</w:t>
            </w:r>
            <w:r w:rsidR="00B94377" w:rsidRPr="00BC6FA8">
              <w:rPr>
                <w:rFonts w:asciiTheme="minorHAnsi" w:hAnsiTheme="minorHAnsi" w:cstheme="minorHAnsi"/>
              </w:rPr>
              <w:t>O</w:t>
            </w:r>
            <w:r w:rsidRPr="00BC6FA8"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347A" w:rsidRPr="00BC6FA8" w:rsidRDefault="00D3347A" w:rsidP="00D51410">
            <w:pPr>
              <w:snapToGrid w:val="0"/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BC6FA8">
              <w:rPr>
                <w:rFonts w:asciiTheme="minorHAnsi" w:hAnsiTheme="minorHAnsi" w:cstheme="minorHAnsi"/>
                <w:b/>
              </w:rPr>
              <w:t>00090450</w:t>
            </w:r>
          </w:p>
        </w:tc>
      </w:tr>
      <w:tr w:rsidR="00D3347A" w:rsidRPr="00BC6FA8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3347A" w:rsidRPr="00BC6FA8" w:rsidRDefault="00D3347A" w:rsidP="00D51410">
            <w:pPr>
              <w:spacing w:before="240" w:after="240"/>
              <w:rPr>
                <w:rFonts w:asciiTheme="minorHAnsi" w:hAnsiTheme="minorHAnsi" w:cstheme="minorHAnsi"/>
              </w:rPr>
            </w:pPr>
            <w:r w:rsidRPr="00BC6FA8">
              <w:rPr>
                <w:rFonts w:asciiTheme="minorHAnsi" w:hAnsiTheme="minorHAnsi" w:cstheme="minorHAnsi"/>
              </w:rPr>
              <w:t>Identifikační údaje účastníka zadávacího řízení</w:t>
            </w:r>
          </w:p>
        </w:tc>
      </w:tr>
      <w:tr w:rsidR="00833410" w:rsidRPr="00BC6FA8" w:rsidTr="00833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BC6FA8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BC6FA8">
              <w:rPr>
                <w:rFonts w:asciiTheme="minorHAnsi" w:hAnsiTheme="minorHAnsi" w:cstheme="minorHAnsi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BC6FA8" w:rsidRDefault="00833410" w:rsidP="00833410">
            <w:pPr>
              <w:rPr>
                <w:rFonts w:asciiTheme="minorHAnsi" w:hAnsiTheme="minorHAnsi" w:cstheme="minorHAnsi"/>
              </w:rPr>
            </w:pPr>
            <w:r w:rsidRPr="00BC6FA8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BC6FA8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BC6FA8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  <w:bookmarkStart w:id="0" w:name="_GoBack"/>
            <w:bookmarkEnd w:id="0"/>
          </w:p>
        </w:tc>
      </w:tr>
      <w:tr w:rsidR="00833410" w:rsidRPr="00BC6FA8" w:rsidTr="00833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BC6FA8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BC6FA8">
              <w:rPr>
                <w:rFonts w:asciiTheme="minorHAnsi" w:hAnsiTheme="minorHAnsi" w:cstheme="minorHAnsi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BC6FA8" w:rsidRDefault="00833410" w:rsidP="00833410">
            <w:pPr>
              <w:rPr>
                <w:rFonts w:asciiTheme="minorHAnsi" w:hAnsiTheme="minorHAnsi" w:cstheme="minorHAnsi"/>
              </w:rPr>
            </w:pPr>
            <w:r w:rsidRPr="00BC6FA8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BC6FA8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BC6FA8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BC6FA8" w:rsidTr="00833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BC6FA8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BC6FA8">
              <w:rPr>
                <w:rFonts w:asciiTheme="minorHAnsi" w:hAnsiTheme="minorHAnsi" w:cstheme="minorHAnsi"/>
              </w:rPr>
              <w:t>IČ</w:t>
            </w:r>
            <w:r w:rsidR="00B94377" w:rsidRPr="00BC6FA8">
              <w:rPr>
                <w:rFonts w:asciiTheme="minorHAnsi" w:hAnsiTheme="minorHAnsi" w:cstheme="minorHAnsi"/>
              </w:rPr>
              <w:t>O</w:t>
            </w:r>
            <w:r w:rsidRPr="00BC6FA8"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BC6FA8" w:rsidRDefault="00833410" w:rsidP="00833410">
            <w:pPr>
              <w:rPr>
                <w:rFonts w:asciiTheme="minorHAnsi" w:hAnsiTheme="minorHAnsi" w:cstheme="minorHAnsi"/>
              </w:rPr>
            </w:pPr>
            <w:r w:rsidRPr="00BC6FA8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BC6FA8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BC6FA8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</w:tbl>
    <w:p w:rsidR="00D3347A" w:rsidRPr="00BC6FA8" w:rsidRDefault="00D3347A" w:rsidP="00D3347A">
      <w:pPr>
        <w:spacing w:after="120"/>
        <w:ind w:right="-284"/>
        <w:rPr>
          <w:rFonts w:asciiTheme="minorHAnsi" w:hAnsiTheme="minorHAnsi" w:cstheme="minorHAnsi"/>
          <w:b/>
          <w:snapToGrid w:val="0"/>
          <w:u w:val="single"/>
          <w:lang w:val="fr-FR" w:eastAsia="en-US"/>
        </w:rPr>
      </w:pPr>
    </w:p>
    <w:tbl>
      <w:tblPr>
        <w:tblW w:w="9214" w:type="dxa"/>
        <w:tblInd w:w="108" w:type="dxa"/>
        <w:tblLook w:val="0000" w:firstRow="0" w:lastRow="0" w:firstColumn="0" w:lastColumn="0" w:noHBand="0" w:noVBand="0"/>
      </w:tblPr>
      <w:tblGrid>
        <w:gridCol w:w="9214"/>
      </w:tblGrid>
      <w:tr w:rsidR="00D3347A" w:rsidRPr="00BC6FA8" w:rsidTr="00D51410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3347A" w:rsidRPr="00BC6FA8" w:rsidRDefault="00D3347A" w:rsidP="00D51410">
            <w:pPr>
              <w:spacing w:before="240" w:after="240"/>
              <w:rPr>
                <w:rFonts w:asciiTheme="minorHAnsi" w:hAnsiTheme="minorHAnsi" w:cstheme="minorHAnsi"/>
              </w:rPr>
            </w:pPr>
            <w:r w:rsidRPr="00BC6FA8">
              <w:rPr>
                <w:rFonts w:asciiTheme="minorHAnsi" w:hAnsiTheme="minorHAnsi" w:cstheme="minorHAnsi"/>
              </w:rPr>
              <w:t>Kvalifikace dodavatele:</w:t>
            </w:r>
          </w:p>
        </w:tc>
      </w:tr>
    </w:tbl>
    <w:p w:rsidR="00750C47" w:rsidRPr="00BC6FA8" w:rsidRDefault="00750C47" w:rsidP="00D3347A">
      <w:pPr>
        <w:pStyle w:val="Textpsmene"/>
        <w:numPr>
          <w:ilvl w:val="0"/>
          <w:numId w:val="6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Theme="minorHAnsi" w:hAnsiTheme="minorHAnsi" w:cstheme="minorHAnsi"/>
        </w:rPr>
      </w:pPr>
      <w:r w:rsidRPr="00BC6FA8">
        <w:rPr>
          <w:rFonts w:asciiTheme="minorHAnsi" w:hAnsiTheme="minorHAnsi" w:cstheme="minorHAnsi"/>
        </w:rPr>
        <w:t>Prohlašuji místopřísežně, že jako účastník zadávacího řízení o předmětnou veřejnou zakázku splňuji:</w:t>
      </w:r>
    </w:p>
    <w:p w:rsidR="00750C47" w:rsidRPr="00BC6FA8" w:rsidRDefault="00750C47" w:rsidP="00D3347A">
      <w:pPr>
        <w:pStyle w:val="Textpsmene"/>
        <w:numPr>
          <w:ilvl w:val="0"/>
          <w:numId w:val="5"/>
        </w:numPr>
        <w:suppressAutoHyphens/>
        <w:spacing w:before="240" w:after="240" w:line="276" w:lineRule="auto"/>
        <w:ind w:left="993" w:right="-2" w:hanging="284"/>
        <w:rPr>
          <w:rFonts w:asciiTheme="minorHAnsi" w:hAnsiTheme="minorHAnsi" w:cstheme="minorHAnsi"/>
          <w:b w:val="0"/>
        </w:rPr>
      </w:pPr>
      <w:r w:rsidRPr="00BC6FA8">
        <w:rPr>
          <w:rFonts w:asciiTheme="minorHAnsi" w:hAnsiTheme="minorHAnsi" w:cstheme="minorHAnsi"/>
          <w:b w:val="0"/>
        </w:rPr>
        <w:t>základní způsobilost ve smyslu § 74 zákona č. 134/2016 Sb., o zadávání veřejných zakázek, ve znění pozdějších předpisů (dále jen „zákon“),</w:t>
      </w:r>
    </w:p>
    <w:p w:rsidR="00750C47" w:rsidRPr="00BC6FA8" w:rsidRDefault="00750C47" w:rsidP="00D3347A">
      <w:pPr>
        <w:pStyle w:val="Textpsmene"/>
        <w:numPr>
          <w:ilvl w:val="0"/>
          <w:numId w:val="5"/>
        </w:numPr>
        <w:suppressAutoHyphens/>
        <w:spacing w:before="240" w:after="240" w:line="276" w:lineRule="auto"/>
        <w:ind w:left="993" w:right="-2" w:hanging="284"/>
        <w:rPr>
          <w:rFonts w:asciiTheme="minorHAnsi" w:hAnsiTheme="minorHAnsi" w:cstheme="minorHAnsi"/>
          <w:b w:val="0"/>
        </w:rPr>
      </w:pPr>
      <w:r w:rsidRPr="00BC6FA8">
        <w:rPr>
          <w:rFonts w:asciiTheme="minorHAnsi" w:hAnsiTheme="minorHAnsi" w:cstheme="minorHAnsi"/>
          <w:b w:val="0"/>
        </w:rPr>
        <w:t>profesní způsobilost ve smyslu § 77 zákona,</w:t>
      </w:r>
    </w:p>
    <w:p w:rsidR="00750C47" w:rsidRPr="00BC6FA8" w:rsidRDefault="00750C47" w:rsidP="00D3347A">
      <w:pPr>
        <w:pStyle w:val="Textpsmene"/>
        <w:numPr>
          <w:ilvl w:val="0"/>
          <w:numId w:val="5"/>
        </w:numPr>
        <w:suppressAutoHyphens/>
        <w:spacing w:before="240" w:after="240" w:line="276" w:lineRule="auto"/>
        <w:ind w:left="993" w:right="-2" w:hanging="284"/>
        <w:rPr>
          <w:rFonts w:asciiTheme="minorHAnsi" w:hAnsiTheme="minorHAnsi" w:cstheme="minorHAnsi"/>
          <w:b w:val="0"/>
        </w:rPr>
      </w:pPr>
      <w:r w:rsidRPr="00BC6FA8">
        <w:rPr>
          <w:rFonts w:asciiTheme="minorHAnsi" w:hAnsiTheme="minorHAnsi" w:cstheme="minorHAnsi"/>
          <w:b w:val="0"/>
        </w:rPr>
        <w:t>ekonomickou kvalifikaci, je-li požadována,</w:t>
      </w:r>
    </w:p>
    <w:p w:rsidR="00750C47" w:rsidRPr="00BC6FA8" w:rsidRDefault="00750C47" w:rsidP="00D3347A">
      <w:pPr>
        <w:pStyle w:val="Textpsmene"/>
        <w:numPr>
          <w:ilvl w:val="0"/>
          <w:numId w:val="5"/>
        </w:numPr>
        <w:suppressAutoHyphens/>
        <w:spacing w:before="240" w:after="240" w:line="276" w:lineRule="auto"/>
        <w:ind w:left="993" w:right="-2" w:hanging="284"/>
        <w:rPr>
          <w:rFonts w:asciiTheme="minorHAnsi" w:hAnsiTheme="minorHAnsi" w:cstheme="minorHAnsi"/>
          <w:b w:val="0"/>
        </w:rPr>
      </w:pPr>
      <w:r w:rsidRPr="00BC6FA8">
        <w:rPr>
          <w:rFonts w:asciiTheme="minorHAnsi" w:hAnsiTheme="minorHAnsi" w:cstheme="minorHAnsi"/>
          <w:b w:val="0"/>
        </w:rPr>
        <w:t>technickou kvalifikaci ve smyslu § 79 zákona, je-li požadována,</w:t>
      </w:r>
    </w:p>
    <w:p w:rsidR="00750C47" w:rsidRPr="00BC6FA8" w:rsidRDefault="00750C47" w:rsidP="00D3347A">
      <w:pPr>
        <w:pStyle w:val="Textpsmene"/>
        <w:numPr>
          <w:ilvl w:val="0"/>
          <w:numId w:val="0"/>
        </w:numPr>
        <w:suppressAutoHyphens/>
        <w:spacing w:before="240" w:after="240" w:line="276" w:lineRule="auto"/>
        <w:ind w:left="709" w:right="-2"/>
        <w:rPr>
          <w:rFonts w:asciiTheme="minorHAnsi" w:hAnsiTheme="minorHAnsi" w:cstheme="minorHAnsi"/>
          <w:b w:val="0"/>
        </w:rPr>
      </w:pPr>
      <w:r w:rsidRPr="00BC6FA8">
        <w:rPr>
          <w:rFonts w:asciiTheme="minorHAnsi" w:hAnsiTheme="minorHAnsi" w:cstheme="minorHAnsi"/>
          <w:b w:val="0"/>
        </w:rPr>
        <w:lastRenderedPageBreak/>
        <w:t xml:space="preserve">neboť jsem účastníkem zadávacího řízení, který splňuje požadavky stanovené v § 74 a násl. zákona, a to v jeho aktuálním znění ke dni zahájení zadávacího řízení a požadavky zadavatele v kvalifikační dokumentaci. </w:t>
      </w:r>
    </w:p>
    <w:p w:rsidR="00D3347A" w:rsidRPr="00BC6FA8" w:rsidRDefault="00D3347A" w:rsidP="00D3347A">
      <w:pPr>
        <w:pStyle w:val="Textpsmene"/>
        <w:numPr>
          <w:ilvl w:val="0"/>
          <w:numId w:val="6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Theme="minorHAnsi" w:hAnsiTheme="minorHAnsi" w:cstheme="minorHAnsi"/>
        </w:rPr>
      </w:pPr>
      <w:r w:rsidRPr="00BC6FA8">
        <w:rPr>
          <w:rFonts w:asciiTheme="minorHAnsi" w:hAnsiTheme="minorHAnsi" w:cstheme="minorHAnsi"/>
        </w:rPr>
        <w:t xml:space="preserve">Čestně prohlašuji, že jsem v posledních </w:t>
      </w:r>
      <w:r w:rsidR="009F40D6" w:rsidRPr="00BC6FA8">
        <w:rPr>
          <w:rFonts w:asciiTheme="minorHAnsi" w:hAnsiTheme="minorHAnsi" w:cstheme="minorHAnsi"/>
        </w:rPr>
        <w:t>pěti</w:t>
      </w:r>
      <w:r w:rsidRPr="00BC6FA8">
        <w:rPr>
          <w:rFonts w:asciiTheme="minorHAnsi" w:hAnsiTheme="minorHAnsi" w:cstheme="minorHAnsi"/>
        </w:rPr>
        <w:t xml:space="preserve"> letech před zahájením zadávacího řízení poskytl tyto významné </w:t>
      </w:r>
      <w:r w:rsidR="006427EC" w:rsidRPr="00BC6FA8">
        <w:rPr>
          <w:rFonts w:asciiTheme="minorHAnsi" w:hAnsiTheme="minorHAnsi" w:cstheme="minorHAnsi"/>
        </w:rPr>
        <w:t>stavební práce</w:t>
      </w:r>
      <w:r w:rsidRPr="00BC6FA8">
        <w:rPr>
          <w:rFonts w:asciiTheme="minorHAnsi" w:hAnsiTheme="minorHAnsi" w:cstheme="minorHAnsi"/>
        </w:rPr>
        <w:t>:</w:t>
      </w: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750C47" w:rsidRPr="00BC6FA8" w:rsidTr="004B3DC3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:rsidR="00750C47" w:rsidRPr="00BC6FA8" w:rsidRDefault="00750C47" w:rsidP="006427EC">
            <w:pPr>
              <w:pStyle w:val="text"/>
              <w:widowControl/>
              <w:spacing w:after="24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</w:rPr>
            </w:pPr>
            <w:r w:rsidRPr="00BC6FA8">
              <w:rPr>
                <w:rFonts w:asciiTheme="minorHAnsi" w:hAnsiTheme="minorHAnsi" w:cstheme="minorHAnsi"/>
                <w:b/>
              </w:rPr>
              <w:t>Referenční</w:t>
            </w:r>
            <w:r w:rsidR="00B52A81" w:rsidRPr="00BC6FA8">
              <w:rPr>
                <w:rFonts w:asciiTheme="minorHAnsi" w:hAnsiTheme="minorHAnsi" w:cstheme="minorHAnsi"/>
                <w:b/>
              </w:rPr>
              <w:t xml:space="preserve"> </w:t>
            </w:r>
            <w:r w:rsidR="006427EC" w:rsidRPr="00BC6FA8">
              <w:rPr>
                <w:rFonts w:asciiTheme="minorHAnsi" w:hAnsiTheme="minorHAnsi" w:cstheme="minorHAnsi"/>
                <w:b/>
              </w:rPr>
              <w:t>stavební práce</w:t>
            </w:r>
            <w:r w:rsidR="00B52A81" w:rsidRPr="00BC6FA8">
              <w:rPr>
                <w:rFonts w:asciiTheme="minorHAnsi" w:hAnsiTheme="minorHAnsi" w:cstheme="minorHAnsi"/>
                <w:b/>
              </w:rPr>
              <w:t xml:space="preserve"> č. …</w:t>
            </w:r>
          </w:p>
        </w:tc>
      </w:tr>
      <w:tr w:rsidR="00750C47" w:rsidRPr="00BC6FA8" w:rsidTr="004B3DC3">
        <w:trPr>
          <w:cantSplit/>
        </w:trPr>
        <w:tc>
          <w:tcPr>
            <w:tcW w:w="4032" w:type="dxa"/>
          </w:tcPr>
          <w:p w:rsidR="00750C47" w:rsidRPr="00BC6FA8" w:rsidRDefault="00750C47" w:rsidP="004B3DC3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b/>
                <w:bCs/>
              </w:rPr>
            </w:pPr>
            <w:r w:rsidRPr="00BC6FA8">
              <w:rPr>
                <w:rFonts w:asciiTheme="minorHAnsi" w:hAnsiTheme="minorHAnsi" w:cstheme="minorHAnsi"/>
                <w:b/>
                <w:bCs/>
              </w:rPr>
              <w:t>Požadovaný údaj</w:t>
            </w:r>
          </w:p>
        </w:tc>
        <w:tc>
          <w:tcPr>
            <w:tcW w:w="5182" w:type="dxa"/>
          </w:tcPr>
          <w:p w:rsidR="00750C47" w:rsidRPr="00BC6FA8" w:rsidRDefault="00750C47" w:rsidP="004B3DC3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b/>
                <w:bCs/>
              </w:rPr>
            </w:pPr>
            <w:r w:rsidRPr="00BC6FA8">
              <w:rPr>
                <w:rFonts w:asciiTheme="minorHAnsi" w:hAnsiTheme="minorHAnsi" w:cstheme="minorHAnsi"/>
                <w:b/>
                <w:bCs/>
              </w:rPr>
              <w:t>Hodnota požadovaného údaje</w:t>
            </w:r>
          </w:p>
        </w:tc>
      </w:tr>
      <w:tr w:rsidR="00833410" w:rsidRPr="00BC6FA8" w:rsidTr="00833410">
        <w:trPr>
          <w:cantSplit/>
        </w:trPr>
        <w:tc>
          <w:tcPr>
            <w:tcW w:w="4032" w:type="dxa"/>
          </w:tcPr>
          <w:p w:rsidR="00833410" w:rsidRPr="00BC6FA8" w:rsidRDefault="00833410" w:rsidP="00833410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</w:rPr>
            </w:pPr>
            <w:r w:rsidRPr="00BC6FA8">
              <w:rPr>
                <w:rFonts w:asciiTheme="minorHAnsi" w:hAnsiTheme="minorHAnsi" w:cstheme="minorHAnsi"/>
              </w:rPr>
              <w:t>Objednatel (název a sídlo)</w:t>
            </w:r>
          </w:p>
        </w:tc>
        <w:tc>
          <w:tcPr>
            <w:tcW w:w="5182" w:type="dxa"/>
            <w:vAlign w:val="center"/>
          </w:tcPr>
          <w:p w:rsidR="00833410" w:rsidRPr="00BC6FA8" w:rsidRDefault="00833410" w:rsidP="00833410">
            <w:pPr>
              <w:rPr>
                <w:rFonts w:asciiTheme="minorHAnsi" w:hAnsiTheme="minorHAnsi" w:cstheme="minorHAnsi"/>
              </w:rPr>
            </w:pPr>
            <w:r w:rsidRPr="00BC6FA8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BC6FA8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BC6FA8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BC6FA8" w:rsidTr="00833410">
        <w:trPr>
          <w:cantSplit/>
        </w:trPr>
        <w:tc>
          <w:tcPr>
            <w:tcW w:w="4032" w:type="dxa"/>
          </w:tcPr>
          <w:p w:rsidR="00833410" w:rsidRPr="00BC6FA8" w:rsidRDefault="006427EC" w:rsidP="00833410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</w:rPr>
            </w:pPr>
            <w:r w:rsidRPr="00BC6FA8">
              <w:rPr>
                <w:rFonts w:asciiTheme="minorHAnsi" w:hAnsiTheme="minorHAnsi" w:cstheme="minorHAnsi"/>
              </w:rPr>
              <w:t>Místo plnění</w:t>
            </w:r>
          </w:p>
        </w:tc>
        <w:tc>
          <w:tcPr>
            <w:tcW w:w="5182" w:type="dxa"/>
            <w:vAlign w:val="center"/>
          </w:tcPr>
          <w:p w:rsidR="00833410" w:rsidRPr="00BC6FA8" w:rsidRDefault="00833410" w:rsidP="00833410">
            <w:pPr>
              <w:rPr>
                <w:rFonts w:asciiTheme="minorHAnsi" w:hAnsiTheme="minorHAnsi" w:cstheme="minorHAnsi"/>
              </w:rPr>
            </w:pPr>
            <w:r w:rsidRPr="00BC6FA8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BC6FA8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BC6FA8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BC6FA8" w:rsidTr="00833410">
        <w:trPr>
          <w:cantSplit/>
        </w:trPr>
        <w:tc>
          <w:tcPr>
            <w:tcW w:w="4032" w:type="dxa"/>
          </w:tcPr>
          <w:p w:rsidR="00833410" w:rsidRPr="00BC6FA8" w:rsidRDefault="00833410" w:rsidP="006427EC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</w:rPr>
            </w:pPr>
            <w:r w:rsidRPr="00BC6FA8">
              <w:rPr>
                <w:rFonts w:asciiTheme="minorHAnsi" w:hAnsiTheme="minorHAnsi" w:cstheme="minorHAnsi"/>
              </w:rPr>
              <w:t xml:space="preserve">Doba </w:t>
            </w:r>
            <w:r w:rsidR="006427EC" w:rsidRPr="00BC6FA8">
              <w:rPr>
                <w:rFonts w:asciiTheme="minorHAnsi" w:hAnsiTheme="minorHAnsi" w:cstheme="minorHAnsi"/>
              </w:rPr>
              <w:t>provedení stavebních prací</w:t>
            </w:r>
            <w:r w:rsidRPr="00BC6FA8">
              <w:rPr>
                <w:rFonts w:asciiTheme="minorHAnsi" w:hAnsiTheme="minorHAnsi" w:cstheme="minorHAnsi"/>
              </w:rPr>
              <w:t xml:space="preserve"> </w:t>
            </w:r>
            <w:r w:rsidR="006427EC" w:rsidRPr="00BC6FA8">
              <w:rPr>
                <w:rFonts w:asciiTheme="minorHAnsi" w:hAnsiTheme="minorHAnsi" w:cstheme="minorHAnsi"/>
              </w:rPr>
              <w:br/>
            </w:r>
            <w:r w:rsidRPr="00BC6FA8">
              <w:rPr>
                <w:rFonts w:asciiTheme="minorHAnsi" w:hAnsiTheme="minorHAnsi" w:cstheme="minorHAnsi"/>
              </w:rPr>
              <w:t>(</w:t>
            </w:r>
            <w:r w:rsidR="006427EC" w:rsidRPr="00BC6FA8">
              <w:rPr>
                <w:rFonts w:asciiTheme="minorHAnsi" w:hAnsiTheme="minorHAnsi" w:cstheme="minorHAnsi"/>
              </w:rPr>
              <w:t>rok zahájení a dokončení</w:t>
            </w:r>
            <w:r w:rsidRPr="00BC6FA8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5182" w:type="dxa"/>
            <w:vAlign w:val="center"/>
          </w:tcPr>
          <w:p w:rsidR="00833410" w:rsidRPr="00BC6FA8" w:rsidRDefault="00833410" w:rsidP="00833410">
            <w:pPr>
              <w:rPr>
                <w:rFonts w:asciiTheme="minorHAnsi" w:hAnsiTheme="minorHAnsi" w:cstheme="minorHAnsi"/>
              </w:rPr>
            </w:pPr>
            <w:r w:rsidRPr="00BC6FA8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BC6FA8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BC6FA8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BC6FA8" w:rsidTr="00833410">
        <w:trPr>
          <w:cantSplit/>
        </w:trPr>
        <w:tc>
          <w:tcPr>
            <w:tcW w:w="4032" w:type="dxa"/>
          </w:tcPr>
          <w:p w:rsidR="00833410" w:rsidRPr="00BC6FA8" w:rsidRDefault="006427EC" w:rsidP="006427EC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</w:rPr>
            </w:pPr>
            <w:r w:rsidRPr="00BC6FA8">
              <w:rPr>
                <w:rFonts w:asciiTheme="minorHAnsi" w:hAnsiTheme="minorHAnsi" w:cstheme="minorHAnsi"/>
              </w:rPr>
              <w:t>Finanční náklady stavebních prací</w:t>
            </w:r>
            <w:r w:rsidRPr="00BC6FA8">
              <w:rPr>
                <w:rFonts w:asciiTheme="minorHAnsi" w:hAnsiTheme="minorHAnsi" w:cstheme="minorHAnsi"/>
              </w:rPr>
              <w:br/>
              <w:t>(</w:t>
            </w:r>
            <w:r w:rsidR="00833410" w:rsidRPr="00BC6FA8">
              <w:rPr>
                <w:rFonts w:asciiTheme="minorHAnsi" w:hAnsiTheme="minorHAnsi" w:cstheme="minorHAnsi"/>
              </w:rPr>
              <w:t>v Kč včetně DPH</w:t>
            </w:r>
            <w:r w:rsidRPr="00BC6FA8">
              <w:rPr>
                <w:rFonts w:asciiTheme="minorHAnsi" w:hAnsiTheme="minorHAnsi" w:cstheme="minorHAnsi"/>
              </w:rPr>
              <w:t>)</w:t>
            </w:r>
            <w:r w:rsidR="00833410" w:rsidRPr="00BC6FA8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5182" w:type="dxa"/>
            <w:vAlign w:val="center"/>
          </w:tcPr>
          <w:p w:rsidR="00833410" w:rsidRPr="00BC6FA8" w:rsidRDefault="00833410" w:rsidP="00833410">
            <w:pPr>
              <w:rPr>
                <w:rFonts w:asciiTheme="minorHAnsi" w:hAnsiTheme="minorHAnsi" w:cstheme="minorHAnsi"/>
              </w:rPr>
            </w:pPr>
            <w:r w:rsidRPr="00BC6FA8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BC6FA8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BC6FA8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BC6FA8" w:rsidTr="00833410">
        <w:trPr>
          <w:cantSplit/>
          <w:trHeight w:val="797"/>
        </w:trPr>
        <w:tc>
          <w:tcPr>
            <w:tcW w:w="4032" w:type="dxa"/>
          </w:tcPr>
          <w:p w:rsidR="00833410" w:rsidRPr="00BC6FA8" w:rsidRDefault="006427EC" w:rsidP="006427EC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</w:rPr>
            </w:pPr>
            <w:r w:rsidRPr="00BC6FA8">
              <w:rPr>
                <w:rFonts w:asciiTheme="minorHAnsi" w:hAnsiTheme="minorHAnsi" w:cstheme="minorHAnsi"/>
              </w:rPr>
              <w:t>Stručný popis stavebních prací</w:t>
            </w:r>
            <w:r w:rsidRPr="00BC6FA8">
              <w:rPr>
                <w:rFonts w:asciiTheme="minorHAnsi" w:hAnsiTheme="minorHAnsi" w:cstheme="minorHAnsi"/>
              </w:rPr>
              <w:br/>
            </w:r>
            <w:r w:rsidR="00833410" w:rsidRPr="00BC6FA8">
              <w:rPr>
                <w:rFonts w:asciiTheme="minorHAnsi" w:hAnsiTheme="minorHAnsi" w:cstheme="minorHAnsi"/>
              </w:rPr>
              <w:t>(</w:t>
            </w:r>
            <w:r w:rsidRPr="00BC6FA8">
              <w:rPr>
                <w:rFonts w:asciiTheme="minorHAnsi" w:hAnsiTheme="minorHAnsi" w:cstheme="minorHAnsi"/>
              </w:rPr>
              <w:t>název, druh stavby apod.</w:t>
            </w:r>
            <w:r w:rsidR="00833410" w:rsidRPr="00BC6FA8">
              <w:rPr>
                <w:rFonts w:asciiTheme="minorHAnsi" w:hAnsiTheme="minorHAnsi" w:cstheme="minorHAnsi"/>
              </w:rPr>
              <w:t xml:space="preserve">) </w:t>
            </w:r>
          </w:p>
        </w:tc>
        <w:tc>
          <w:tcPr>
            <w:tcW w:w="5182" w:type="dxa"/>
            <w:vAlign w:val="center"/>
          </w:tcPr>
          <w:p w:rsidR="00833410" w:rsidRPr="00BC6FA8" w:rsidRDefault="00833410" w:rsidP="00833410">
            <w:pPr>
              <w:rPr>
                <w:rFonts w:asciiTheme="minorHAnsi" w:hAnsiTheme="minorHAnsi" w:cstheme="minorHAnsi"/>
              </w:rPr>
            </w:pPr>
            <w:r w:rsidRPr="00BC6FA8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BC6FA8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BC6FA8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</w:tbl>
    <w:p w:rsidR="006427EC" w:rsidRPr="00BC6FA8" w:rsidRDefault="006427EC" w:rsidP="00750C47">
      <w:pPr>
        <w:pStyle w:val="Odstavecseseznamem"/>
        <w:spacing w:before="240" w:after="240" w:line="240" w:lineRule="auto"/>
        <w:ind w:left="426" w:right="-284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eastAsia="en-US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6427EC" w:rsidRPr="00BC6FA8" w:rsidTr="00BC36E4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:rsidR="006427EC" w:rsidRPr="00BC6FA8" w:rsidRDefault="006427EC" w:rsidP="00BC36E4">
            <w:pPr>
              <w:pStyle w:val="text"/>
              <w:widowControl/>
              <w:spacing w:after="24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</w:rPr>
            </w:pPr>
            <w:r w:rsidRPr="00BC6FA8">
              <w:rPr>
                <w:rFonts w:asciiTheme="minorHAnsi" w:hAnsiTheme="minorHAnsi" w:cstheme="minorHAnsi"/>
                <w:b/>
              </w:rPr>
              <w:t>Referenční stavební práce č. …</w:t>
            </w:r>
          </w:p>
        </w:tc>
      </w:tr>
      <w:tr w:rsidR="006427EC" w:rsidRPr="00BC6FA8" w:rsidTr="00BC36E4">
        <w:trPr>
          <w:cantSplit/>
        </w:trPr>
        <w:tc>
          <w:tcPr>
            <w:tcW w:w="4032" w:type="dxa"/>
          </w:tcPr>
          <w:p w:rsidR="006427EC" w:rsidRPr="00BC6FA8" w:rsidRDefault="006427EC" w:rsidP="00BC36E4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b/>
                <w:bCs/>
              </w:rPr>
            </w:pPr>
            <w:r w:rsidRPr="00BC6FA8">
              <w:rPr>
                <w:rFonts w:asciiTheme="minorHAnsi" w:hAnsiTheme="minorHAnsi" w:cstheme="minorHAnsi"/>
                <w:b/>
                <w:bCs/>
              </w:rPr>
              <w:t>Požadovaný údaj</w:t>
            </w:r>
          </w:p>
        </w:tc>
        <w:tc>
          <w:tcPr>
            <w:tcW w:w="5182" w:type="dxa"/>
          </w:tcPr>
          <w:p w:rsidR="006427EC" w:rsidRPr="00BC6FA8" w:rsidRDefault="006427EC" w:rsidP="00BC36E4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b/>
                <w:bCs/>
              </w:rPr>
            </w:pPr>
            <w:r w:rsidRPr="00BC6FA8">
              <w:rPr>
                <w:rFonts w:asciiTheme="minorHAnsi" w:hAnsiTheme="minorHAnsi" w:cstheme="minorHAnsi"/>
                <w:b/>
                <w:bCs/>
              </w:rPr>
              <w:t>Hodnota požadovaného údaje</w:t>
            </w:r>
          </w:p>
        </w:tc>
      </w:tr>
      <w:tr w:rsidR="006427EC" w:rsidRPr="00BC6FA8" w:rsidTr="00BC36E4">
        <w:trPr>
          <w:cantSplit/>
        </w:trPr>
        <w:tc>
          <w:tcPr>
            <w:tcW w:w="4032" w:type="dxa"/>
          </w:tcPr>
          <w:p w:rsidR="006427EC" w:rsidRPr="00BC6FA8" w:rsidRDefault="006427EC" w:rsidP="006427EC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</w:rPr>
            </w:pPr>
            <w:r w:rsidRPr="00BC6FA8">
              <w:rPr>
                <w:rFonts w:asciiTheme="minorHAnsi" w:hAnsiTheme="minorHAnsi" w:cstheme="minorHAnsi"/>
              </w:rPr>
              <w:t>Objednatel (název a sídlo)</w:t>
            </w:r>
          </w:p>
        </w:tc>
        <w:tc>
          <w:tcPr>
            <w:tcW w:w="5182" w:type="dxa"/>
            <w:vAlign w:val="center"/>
          </w:tcPr>
          <w:p w:rsidR="006427EC" w:rsidRPr="00BC6FA8" w:rsidRDefault="006427EC" w:rsidP="006427EC">
            <w:pPr>
              <w:rPr>
                <w:rFonts w:asciiTheme="minorHAnsi" w:hAnsiTheme="minorHAnsi" w:cstheme="minorHAnsi"/>
              </w:rPr>
            </w:pPr>
            <w:r w:rsidRPr="00BC6FA8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BC6FA8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BC6FA8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6427EC" w:rsidRPr="00BC6FA8" w:rsidTr="00BC36E4">
        <w:trPr>
          <w:cantSplit/>
        </w:trPr>
        <w:tc>
          <w:tcPr>
            <w:tcW w:w="4032" w:type="dxa"/>
          </w:tcPr>
          <w:p w:rsidR="006427EC" w:rsidRPr="00BC6FA8" w:rsidRDefault="006427EC" w:rsidP="006427EC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</w:rPr>
            </w:pPr>
            <w:r w:rsidRPr="00BC6FA8">
              <w:rPr>
                <w:rFonts w:asciiTheme="minorHAnsi" w:hAnsiTheme="minorHAnsi" w:cstheme="minorHAnsi"/>
              </w:rPr>
              <w:t>Místo plnění</w:t>
            </w:r>
          </w:p>
        </w:tc>
        <w:tc>
          <w:tcPr>
            <w:tcW w:w="5182" w:type="dxa"/>
            <w:vAlign w:val="center"/>
          </w:tcPr>
          <w:p w:rsidR="006427EC" w:rsidRPr="00BC6FA8" w:rsidRDefault="006427EC" w:rsidP="006427EC">
            <w:pPr>
              <w:rPr>
                <w:rFonts w:asciiTheme="minorHAnsi" w:hAnsiTheme="minorHAnsi" w:cstheme="minorHAnsi"/>
              </w:rPr>
            </w:pPr>
            <w:r w:rsidRPr="00BC6FA8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BC6FA8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BC6FA8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6427EC" w:rsidRPr="00BC6FA8" w:rsidTr="00BC36E4">
        <w:trPr>
          <w:cantSplit/>
        </w:trPr>
        <w:tc>
          <w:tcPr>
            <w:tcW w:w="4032" w:type="dxa"/>
          </w:tcPr>
          <w:p w:rsidR="006427EC" w:rsidRPr="00BC6FA8" w:rsidRDefault="006427EC" w:rsidP="006427EC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</w:rPr>
            </w:pPr>
            <w:r w:rsidRPr="00BC6FA8">
              <w:rPr>
                <w:rFonts w:asciiTheme="minorHAnsi" w:hAnsiTheme="minorHAnsi" w:cstheme="minorHAnsi"/>
              </w:rPr>
              <w:t xml:space="preserve">Doba provedení stavebních prací </w:t>
            </w:r>
            <w:r w:rsidRPr="00BC6FA8">
              <w:rPr>
                <w:rFonts w:asciiTheme="minorHAnsi" w:hAnsiTheme="minorHAnsi" w:cstheme="minorHAnsi"/>
              </w:rPr>
              <w:br/>
              <w:t>(rok zahájení a dokončení)</w:t>
            </w:r>
          </w:p>
        </w:tc>
        <w:tc>
          <w:tcPr>
            <w:tcW w:w="5182" w:type="dxa"/>
            <w:vAlign w:val="center"/>
          </w:tcPr>
          <w:p w:rsidR="006427EC" w:rsidRPr="00BC6FA8" w:rsidRDefault="006427EC" w:rsidP="006427EC">
            <w:pPr>
              <w:rPr>
                <w:rFonts w:asciiTheme="minorHAnsi" w:hAnsiTheme="minorHAnsi" w:cstheme="minorHAnsi"/>
              </w:rPr>
            </w:pPr>
            <w:r w:rsidRPr="00BC6FA8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BC6FA8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BC6FA8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6427EC" w:rsidRPr="00BC6FA8" w:rsidTr="00BC36E4">
        <w:trPr>
          <w:cantSplit/>
        </w:trPr>
        <w:tc>
          <w:tcPr>
            <w:tcW w:w="4032" w:type="dxa"/>
          </w:tcPr>
          <w:p w:rsidR="006427EC" w:rsidRPr="00BC6FA8" w:rsidRDefault="006427EC" w:rsidP="006427EC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</w:rPr>
            </w:pPr>
            <w:r w:rsidRPr="00BC6FA8">
              <w:rPr>
                <w:rFonts w:asciiTheme="minorHAnsi" w:hAnsiTheme="minorHAnsi" w:cstheme="minorHAnsi"/>
              </w:rPr>
              <w:lastRenderedPageBreak/>
              <w:t>Finanční náklady stavebních prací</w:t>
            </w:r>
            <w:r w:rsidRPr="00BC6FA8">
              <w:rPr>
                <w:rFonts w:asciiTheme="minorHAnsi" w:hAnsiTheme="minorHAnsi" w:cstheme="minorHAnsi"/>
              </w:rPr>
              <w:br/>
              <w:t xml:space="preserve">(v Kč včetně DPH) </w:t>
            </w:r>
          </w:p>
        </w:tc>
        <w:tc>
          <w:tcPr>
            <w:tcW w:w="5182" w:type="dxa"/>
            <w:vAlign w:val="center"/>
          </w:tcPr>
          <w:p w:rsidR="006427EC" w:rsidRPr="00BC6FA8" w:rsidRDefault="006427EC" w:rsidP="006427EC">
            <w:pPr>
              <w:rPr>
                <w:rFonts w:asciiTheme="minorHAnsi" w:hAnsiTheme="minorHAnsi" w:cstheme="minorHAnsi"/>
              </w:rPr>
            </w:pPr>
            <w:r w:rsidRPr="00BC6FA8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BC6FA8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BC6FA8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6427EC" w:rsidRPr="00BC6FA8" w:rsidTr="00BC36E4">
        <w:trPr>
          <w:cantSplit/>
          <w:trHeight w:val="797"/>
        </w:trPr>
        <w:tc>
          <w:tcPr>
            <w:tcW w:w="4032" w:type="dxa"/>
          </w:tcPr>
          <w:p w:rsidR="006427EC" w:rsidRPr="00BC6FA8" w:rsidRDefault="006427EC" w:rsidP="006427EC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</w:rPr>
            </w:pPr>
            <w:r w:rsidRPr="00BC6FA8">
              <w:rPr>
                <w:rFonts w:asciiTheme="minorHAnsi" w:hAnsiTheme="minorHAnsi" w:cstheme="minorHAnsi"/>
              </w:rPr>
              <w:t>Stručný popis stavebních prací</w:t>
            </w:r>
            <w:r w:rsidRPr="00BC6FA8">
              <w:rPr>
                <w:rFonts w:asciiTheme="minorHAnsi" w:hAnsiTheme="minorHAnsi" w:cstheme="minorHAnsi"/>
              </w:rPr>
              <w:br/>
              <w:t xml:space="preserve">(název, druh stavby apod.) </w:t>
            </w:r>
          </w:p>
        </w:tc>
        <w:tc>
          <w:tcPr>
            <w:tcW w:w="5182" w:type="dxa"/>
            <w:vAlign w:val="center"/>
          </w:tcPr>
          <w:p w:rsidR="006427EC" w:rsidRPr="00BC6FA8" w:rsidRDefault="006427EC" w:rsidP="006427EC">
            <w:pPr>
              <w:rPr>
                <w:rFonts w:asciiTheme="minorHAnsi" w:hAnsiTheme="minorHAnsi" w:cstheme="minorHAnsi"/>
              </w:rPr>
            </w:pPr>
            <w:r w:rsidRPr="00BC6FA8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BC6FA8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BC6FA8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</w:tbl>
    <w:p w:rsidR="009F40D6" w:rsidRPr="00BC6FA8" w:rsidRDefault="009F40D6" w:rsidP="00750C47">
      <w:pPr>
        <w:pStyle w:val="Odstavecseseznamem"/>
        <w:spacing w:before="240" w:after="240" w:line="240" w:lineRule="auto"/>
        <w:ind w:left="426" w:right="-284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eastAsia="en-US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9F40D6" w:rsidRPr="00BC6FA8" w:rsidTr="00BB2848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:rsidR="009F40D6" w:rsidRPr="00BC6FA8" w:rsidRDefault="009F40D6" w:rsidP="00BB2848">
            <w:pPr>
              <w:pStyle w:val="text"/>
              <w:widowControl/>
              <w:spacing w:after="24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</w:rPr>
            </w:pPr>
            <w:r w:rsidRPr="00BC6FA8">
              <w:rPr>
                <w:rFonts w:asciiTheme="minorHAnsi" w:hAnsiTheme="minorHAnsi" w:cstheme="minorHAnsi"/>
                <w:b/>
              </w:rPr>
              <w:t>Referenční stavební práce č. …</w:t>
            </w:r>
          </w:p>
        </w:tc>
      </w:tr>
      <w:tr w:rsidR="009F40D6" w:rsidRPr="00BC6FA8" w:rsidTr="00BB2848">
        <w:trPr>
          <w:cantSplit/>
        </w:trPr>
        <w:tc>
          <w:tcPr>
            <w:tcW w:w="4032" w:type="dxa"/>
          </w:tcPr>
          <w:p w:rsidR="009F40D6" w:rsidRPr="00BC6FA8" w:rsidRDefault="009F40D6" w:rsidP="00BB2848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b/>
                <w:bCs/>
              </w:rPr>
            </w:pPr>
            <w:r w:rsidRPr="00BC6FA8">
              <w:rPr>
                <w:rFonts w:asciiTheme="minorHAnsi" w:hAnsiTheme="minorHAnsi" w:cstheme="minorHAnsi"/>
                <w:b/>
                <w:bCs/>
              </w:rPr>
              <w:t>Požadovaný údaj</w:t>
            </w:r>
          </w:p>
        </w:tc>
        <w:tc>
          <w:tcPr>
            <w:tcW w:w="5182" w:type="dxa"/>
          </w:tcPr>
          <w:p w:rsidR="009F40D6" w:rsidRPr="00BC6FA8" w:rsidRDefault="009F40D6" w:rsidP="00BB2848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b/>
                <w:bCs/>
              </w:rPr>
            </w:pPr>
            <w:r w:rsidRPr="00BC6FA8">
              <w:rPr>
                <w:rFonts w:asciiTheme="minorHAnsi" w:hAnsiTheme="minorHAnsi" w:cstheme="minorHAnsi"/>
                <w:b/>
                <w:bCs/>
              </w:rPr>
              <w:t>Hodnota požadovaného údaje</w:t>
            </w:r>
          </w:p>
        </w:tc>
      </w:tr>
      <w:tr w:rsidR="009F40D6" w:rsidRPr="00BC6FA8" w:rsidTr="00BB2848">
        <w:trPr>
          <w:cantSplit/>
        </w:trPr>
        <w:tc>
          <w:tcPr>
            <w:tcW w:w="4032" w:type="dxa"/>
          </w:tcPr>
          <w:p w:rsidR="009F40D6" w:rsidRPr="00BC6FA8" w:rsidRDefault="009F40D6" w:rsidP="00BB2848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</w:rPr>
            </w:pPr>
            <w:r w:rsidRPr="00BC6FA8">
              <w:rPr>
                <w:rFonts w:asciiTheme="minorHAnsi" w:hAnsiTheme="minorHAnsi" w:cstheme="minorHAnsi"/>
              </w:rPr>
              <w:t>Objednatel (název a sídlo)</w:t>
            </w:r>
          </w:p>
        </w:tc>
        <w:tc>
          <w:tcPr>
            <w:tcW w:w="5182" w:type="dxa"/>
            <w:vAlign w:val="center"/>
          </w:tcPr>
          <w:p w:rsidR="009F40D6" w:rsidRPr="00BC6FA8" w:rsidRDefault="009F40D6" w:rsidP="00BB2848">
            <w:pPr>
              <w:rPr>
                <w:rFonts w:asciiTheme="minorHAnsi" w:hAnsiTheme="minorHAnsi" w:cstheme="minorHAnsi"/>
              </w:rPr>
            </w:pPr>
            <w:r w:rsidRPr="00BC6FA8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BC6FA8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BC6FA8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9F40D6" w:rsidRPr="00BC6FA8" w:rsidTr="00BB2848">
        <w:trPr>
          <w:cantSplit/>
        </w:trPr>
        <w:tc>
          <w:tcPr>
            <w:tcW w:w="4032" w:type="dxa"/>
          </w:tcPr>
          <w:p w:rsidR="009F40D6" w:rsidRPr="00BC6FA8" w:rsidRDefault="009F40D6" w:rsidP="00BB2848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</w:rPr>
            </w:pPr>
            <w:r w:rsidRPr="00BC6FA8">
              <w:rPr>
                <w:rFonts w:asciiTheme="minorHAnsi" w:hAnsiTheme="minorHAnsi" w:cstheme="minorHAnsi"/>
              </w:rPr>
              <w:t>Místo plnění</w:t>
            </w:r>
          </w:p>
        </w:tc>
        <w:tc>
          <w:tcPr>
            <w:tcW w:w="5182" w:type="dxa"/>
            <w:vAlign w:val="center"/>
          </w:tcPr>
          <w:p w:rsidR="009F40D6" w:rsidRPr="00BC6FA8" w:rsidRDefault="009F40D6" w:rsidP="00BB2848">
            <w:pPr>
              <w:rPr>
                <w:rFonts w:asciiTheme="minorHAnsi" w:hAnsiTheme="minorHAnsi" w:cstheme="minorHAnsi"/>
              </w:rPr>
            </w:pPr>
            <w:r w:rsidRPr="00BC6FA8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BC6FA8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BC6FA8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9F40D6" w:rsidRPr="00BC6FA8" w:rsidTr="00BB2848">
        <w:trPr>
          <w:cantSplit/>
        </w:trPr>
        <w:tc>
          <w:tcPr>
            <w:tcW w:w="4032" w:type="dxa"/>
          </w:tcPr>
          <w:p w:rsidR="009F40D6" w:rsidRPr="00BC6FA8" w:rsidRDefault="009F40D6" w:rsidP="00BB2848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</w:rPr>
            </w:pPr>
            <w:r w:rsidRPr="00BC6FA8">
              <w:rPr>
                <w:rFonts w:asciiTheme="minorHAnsi" w:hAnsiTheme="minorHAnsi" w:cstheme="minorHAnsi"/>
              </w:rPr>
              <w:t xml:space="preserve">Doba provedení stavebních prací </w:t>
            </w:r>
            <w:r w:rsidRPr="00BC6FA8">
              <w:rPr>
                <w:rFonts w:asciiTheme="minorHAnsi" w:hAnsiTheme="minorHAnsi" w:cstheme="minorHAnsi"/>
              </w:rPr>
              <w:br/>
              <w:t>(rok zahájení a dokončení)</w:t>
            </w:r>
          </w:p>
        </w:tc>
        <w:tc>
          <w:tcPr>
            <w:tcW w:w="5182" w:type="dxa"/>
            <w:vAlign w:val="center"/>
          </w:tcPr>
          <w:p w:rsidR="009F40D6" w:rsidRPr="00BC6FA8" w:rsidRDefault="009F40D6" w:rsidP="00BB2848">
            <w:pPr>
              <w:rPr>
                <w:rFonts w:asciiTheme="minorHAnsi" w:hAnsiTheme="minorHAnsi" w:cstheme="minorHAnsi"/>
              </w:rPr>
            </w:pPr>
            <w:r w:rsidRPr="00BC6FA8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BC6FA8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BC6FA8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9F40D6" w:rsidRPr="00BC6FA8" w:rsidTr="00BB2848">
        <w:trPr>
          <w:cantSplit/>
        </w:trPr>
        <w:tc>
          <w:tcPr>
            <w:tcW w:w="4032" w:type="dxa"/>
          </w:tcPr>
          <w:p w:rsidR="009F40D6" w:rsidRPr="00BC6FA8" w:rsidRDefault="009F40D6" w:rsidP="00BB2848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</w:rPr>
            </w:pPr>
            <w:r w:rsidRPr="00BC6FA8">
              <w:rPr>
                <w:rFonts w:asciiTheme="minorHAnsi" w:hAnsiTheme="minorHAnsi" w:cstheme="minorHAnsi"/>
              </w:rPr>
              <w:t>Finanční náklady stavebních prací</w:t>
            </w:r>
            <w:r w:rsidRPr="00BC6FA8">
              <w:rPr>
                <w:rFonts w:asciiTheme="minorHAnsi" w:hAnsiTheme="minorHAnsi" w:cstheme="minorHAnsi"/>
              </w:rPr>
              <w:br/>
              <w:t xml:space="preserve">(v Kč včetně DPH) </w:t>
            </w:r>
          </w:p>
        </w:tc>
        <w:tc>
          <w:tcPr>
            <w:tcW w:w="5182" w:type="dxa"/>
            <w:vAlign w:val="center"/>
          </w:tcPr>
          <w:p w:rsidR="009F40D6" w:rsidRPr="00BC6FA8" w:rsidRDefault="009F40D6" w:rsidP="00BB2848">
            <w:pPr>
              <w:rPr>
                <w:rFonts w:asciiTheme="minorHAnsi" w:hAnsiTheme="minorHAnsi" w:cstheme="minorHAnsi"/>
              </w:rPr>
            </w:pPr>
            <w:r w:rsidRPr="00BC6FA8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BC6FA8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BC6FA8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9F40D6" w:rsidRPr="00BC6FA8" w:rsidTr="00BB2848">
        <w:trPr>
          <w:cantSplit/>
          <w:trHeight w:val="797"/>
        </w:trPr>
        <w:tc>
          <w:tcPr>
            <w:tcW w:w="4032" w:type="dxa"/>
          </w:tcPr>
          <w:p w:rsidR="009F40D6" w:rsidRPr="00BC6FA8" w:rsidRDefault="009F40D6" w:rsidP="00BB2848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</w:rPr>
            </w:pPr>
            <w:r w:rsidRPr="00BC6FA8">
              <w:rPr>
                <w:rFonts w:asciiTheme="minorHAnsi" w:hAnsiTheme="minorHAnsi" w:cstheme="minorHAnsi"/>
              </w:rPr>
              <w:t>Stručný popis stavebních prací</w:t>
            </w:r>
            <w:r w:rsidRPr="00BC6FA8">
              <w:rPr>
                <w:rFonts w:asciiTheme="minorHAnsi" w:hAnsiTheme="minorHAnsi" w:cstheme="minorHAnsi"/>
              </w:rPr>
              <w:br/>
              <w:t xml:space="preserve">(název, druh stavby apod.) </w:t>
            </w:r>
          </w:p>
        </w:tc>
        <w:tc>
          <w:tcPr>
            <w:tcW w:w="5182" w:type="dxa"/>
            <w:vAlign w:val="center"/>
          </w:tcPr>
          <w:p w:rsidR="009F40D6" w:rsidRPr="00BC6FA8" w:rsidRDefault="009F40D6" w:rsidP="00BB2848">
            <w:pPr>
              <w:rPr>
                <w:rFonts w:asciiTheme="minorHAnsi" w:hAnsiTheme="minorHAnsi" w:cstheme="minorHAnsi"/>
              </w:rPr>
            </w:pPr>
            <w:r w:rsidRPr="00BC6FA8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BC6FA8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BC6FA8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</w:tbl>
    <w:p w:rsidR="00750C47" w:rsidRPr="00BC6FA8" w:rsidRDefault="00833410" w:rsidP="00750C47">
      <w:pPr>
        <w:pStyle w:val="Odstavecseseznamem"/>
        <w:spacing w:before="240" w:after="240" w:line="240" w:lineRule="auto"/>
        <w:ind w:left="426" w:right="-284"/>
        <w:jc w:val="both"/>
        <w:rPr>
          <w:rFonts w:asciiTheme="minorHAnsi" w:hAnsiTheme="minorHAnsi" w:cstheme="minorHAnsi"/>
          <w:sz w:val="24"/>
          <w:szCs w:val="24"/>
        </w:rPr>
      </w:pPr>
      <w:r w:rsidRPr="00BC6FA8">
        <w:rPr>
          <w:rFonts w:asciiTheme="minorHAnsi" w:eastAsia="Times New Roman" w:hAnsiTheme="minorHAnsi" w:cstheme="minorHAnsi"/>
          <w:snapToGrid w:val="0"/>
          <w:sz w:val="24"/>
          <w:szCs w:val="24"/>
          <w:lang w:eastAsia="en-US"/>
        </w:rPr>
        <w:t xml:space="preserve">Účastník zadávacího řízení přidá další tabulky podle uvedeného vzoru v závislosti na počtu </w:t>
      </w:r>
      <w:r w:rsidR="006427EC" w:rsidRPr="00BC6FA8">
        <w:rPr>
          <w:rFonts w:asciiTheme="minorHAnsi" w:eastAsia="Times New Roman" w:hAnsiTheme="minorHAnsi" w:cstheme="minorHAnsi"/>
          <w:snapToGrid w:val="0"/>
          <w:sz w:val="24"/>
          <w:szCs w:val="24"/>
          <w:lang w:eastAsia="en-US"/>
        </w:rPr>
        <w:t>stavebních prací</w:t>
      </w:r>
      <w:r w:rsidR="005D3C79" w:rsidRPr="00BC6FA8">
        <w:rPr>
          <w:rFonts w:asciiTheme="minorHAnsi" w:eastAsia="Times New Roman" w:hAnsiTheme="minorHAnsi" w:cstheme="minorHAnsi"/>
          <w:snapToGrid w:val="0"/>
          <w:sz w:val="24"/>
          <w:szCs w:val="24"/>
          <w:lang w:eastAsia="en-US"/>
        </w:rPr>
        <w:t>.</w:t>
      </w:r>
    </w:p>
    <w:p w:rsidR="00B52A81" w:rsidRPr="00BC6FA8" w:rsidRDefault="00B52A81" w:rsidP="00E5116E">
      <w:pPr>
        <w:spacing w:after="200" w:line="276" w:lineRule="auto"/>
        <w:jc w:val="right"/>
        <w:rPr>
          <w:rFonts w:asciiTheme="minorHAnsi" w:hAnsiTheme="minorHAnsi" w:cstheme="minorHAnsi"/>
        </w:rPr>
      </w:pPr>
    </w:p>
    <w:tbl>
      <w:tblPr>
        <w:tblW w:w="9214" w:type="dxa"/>
        <w:tblInd w:w="108" w:type="dxa"/>
        <w:tblLook w:val="0000" w:firstRow="0" w:lastRow="0" w:firstColumn="0" w:lastColumn="0" w:noHBand="0" w:noVBand="0"/>
      </w:tblPr>
      <w:tblGrid>
        <w:gridCol w:w="9214"/>
      </w:tblGrid>
      <w:tr w:rsidR="00833410" w:rsidRPr="00BC6FA8" w:rsidTr="00D51410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833410" w:rsidRPr="00BC6FA8" w:rsidRDefault="00833410" w:rsidP="00833410">
            <w:pPr>
              <w:spacing w:before="240" w:after="240"/>
              <w:rPr>
                <w:rFonts w:asciiTheme="minorHAnsi" w:hAnsiTheme="minorHAnsi" w:cstheme="minorHAnsi"/>
              </w:rPr>
            </w:pPr>
            <w:r w:rsidRPr="00BC6FA8">
              <w:rPr>
                <w:rFonts w:asciiTheme="minorHAnsi" w:hAnsiTheme="minorHAnsi" w:cstheme="minorHAnsi"/>
              </w:rPr>
              <w:t>Akceptace zadávacích podmínek:</w:t>
            </w:r>
          </w:p>
        </w:tc>
      </w:tr>
    </w:tbl>
    <w:p w:rsidR="00833410" w:rsidRPr="00BC6FA8" w:rsidRDefault="00833410" w:rsidP="00833410">
      <w:pPr>
        <w:pStyle w:val="Textpsmene"/>
        <w:numPr>
          <w:ilvl w:val="0"/>
          <w:numId w:val="6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Theme="minorHAnsi" w:hAnsiTheme="minorHAnsi" w:cstheme="minorHAnsi"/>
        </w:rPr>
      </w:pPr>
      <w:r w:rsidRPr="00BC6FA8">
        <w:rPr>
          <w:rFonts w:asciiTheme="minorHAnsi" w:hAnsiTheme="minorHAnsi" w:cstheme="minorHAnsi"/>
        </w:rPr>
        <w:t xml:space="preserve">Prohlašuji místopřísežně, že:  </w:t>
      </w:r>
    </w:p>
    <w:p w:rsidR="00833410" w:rsidRPr="00BC6FA8" w:rsidRDefault="00833410" w:rsidP="00833410">
      <w:pPr>
        <w:pStyle w:val="Odstavecseseznamem"/>
        <w:numPr>
          <w:ilvl w:val="0"/>
          <w:numId w:val="4"/>
        </w:numPr>
        <w:spacing w:before="240" w:after="24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BC6FA8">
        <w:rPr>
          <w:rFonts w:asciiTheme="minorHAnsi" w:hAnsiTheme="minorHAnsi" w:cstheme="minorHAnsi"/>
          <w:sz w:val="24"/>
          <w:szCs w:val="24"/>
        </w:rPr>
        <w:t>veškeré údaje a informace, které jsem ve své nabídce uvedl jako účastník zadávacího řízení o předmětnou veřejnou zakázku, jsou pravdivé a odpovídají skutečnosti,</w:t>
      </w:r>
    </w:p>
    <w:p w:rsidR="00833410" w:rsidRPr="00BC6FA8" w:rsidRDefault="00833410" w:rsidP="00833410">
      <w:pPr>
        <w:pStyle w:val="Odstavecseseznamem"/>
        <w:numPr>
          <w:ilvl w:val="0"/>
          <w:numId w:val="4"/>
        </w:numPr>
        <w:spacing w:before="240" w:after="24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BC6FA8">
        <w:rPr>
          <w:rFonts w:asciiTheme="minorHAnsi" w:hAnsiTheme="minorHAnsi" w:cstheme="minorHAnsi"/>
          <w:sz w:val="24"/>
          <w:szCs w:val="24"/>
        </w:rPr>
        <w:t>veškeré doklady a dokumenty, kterými jako účastník zadávacího řízení o předmětnou veřejnou zakázku prokazuji svoji kvalifikaci a ostatní podmínky pro účast, jsou věrohodné, pravdivé a odpovídají skutečnosti,</w:t>
      </w:r>
    </w:p>
    <w:p w:rsidR="00A30649" w:rsidRPr="00BC6FA8" w:rsidRDefault="00A30649" w:rsidP="00833410">
      <w:pPr>
        <w:pStyle w:val="Odstavecseseznamem"/>
        <w:numPr>
          <w:ilvl w:val="0"/>
          <w:numId w:val="4"/>
        </w:numPr>
        <w:spacing w:before="240" w:after="24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BC6FA8">
        <w:rPr>
          <w:rFonts w:asciiTheme="minorHAnsi" w:hAnsiTheme="minorHAnsi" w:cstheme="minorHAnsi"/>
          <w:sz w:val="24"/>
          <w:szCs w:val="24"/>
        </w:rPr>
        <w:lastRenderedPageBreak/>
        <w:t>podáním nabídky jsem jako účastník zadávacího řízení nedal svolení jiným dodavatelům, aby mým prostřednictvím v tomto zadávacím řízení prokazovali kvalifikaci,</w:t>
      </w:r>
    </w:p>
    <w:p w:rsidR="00833410" w:rsidRPr="00BC6FA8" w:rsidRDefault="00833410" w:rsidP="00833410">
      <w:pPr>
        <w:pStyle w:val="Odstavecseseznamem"/>
        <w:numPr>
          <w:ilvl w:val="0"/>
          <w:numId w:val="4"/>
        </w:numPr>
        <w:spacing w:before="240" w:after="24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BC6FA8">
        <w:rPr>
          <w:rFonts w:asciiTheme="minorHAnsi" w:hAnsiTheme="minorHAnsi" w:cstheme="minorHAnsi"/>
          <w:sz w:val="24"/>
          <w:szCs w:val="24"/>
        </w:rPr>
        <w:t xml:space="preserve">akceptuji zadávací lhůtu, byla-li stanovena zadavatelem ve smyslu § 40 odst. 1 zákona č. 134/2016 Sb., o zadávání veřejných zakázek, ve znění pozdějších předpisů.  </w:t>
      </w:r>
    </w:p>
    <w:p w:rsidR="00750C47" w:rsidRPr="00BC6FA8" w:rsidRDefault="00833410" w:rsidP="00833410">
      <w:pPr>
        <w:spacing w:before="240" w:after="240"/>
        <w:jc w:val="both"/>
        <w:rPr>
          <w:rFonts w:asciiTheme="minorHAnsi" w:hAnsiTheme="minorHAnsi" w:cstheme="minorHAnsi"/>
        </w:rPr>
      </w:pPr>
      <w:r w:rsidRPr="00BC6FA8">
        <w:rPr>
          <w:rFonts w:asciiTheme="minorHAnsi" w:hAnsiTheme="minorHAnsi" w:cstheme="minorHAnsi"/>
        </w:rPr>
        <w:t xml:space="preserve">Dále prohlašuji místopřísežně, že jsem se v plném rozsahu seznámil se zadávací dokumentací a zadávacími podmínkami, že jsem si před podáním nabídky vyjasnil veškerá sporná ustanovení, nebo technické nejasnosti a že s podmínkami zadání a zadávací dokumentací souhlasím a respektuji je. </w:t>
      </w:r>
    </w:p>
    <w:p w:rsidR="00833410" w:rsidRPr="00BC6FA8" w:rsidRDefault="00833410" w:rsidP="00833410">
      <w:pPr>
        <w:spacing w:before="240" w:after="240"/>
        <w:jc w:val="both"/>
        <w:rPr>
          <w:rFonts w:asciiTheme="minorHAnsi" w:hAnsiTheme="minorHAnsi" w:cstheme="minorHAnsi"/>
        </w:rPr>
      </w:pPr>
    </w:p>
    <w:tbl>
      <w:tblPr>
        <w:tblW w:w="0" w:type="auto"/>
        <w:tblInd w:w="104" w:type="dxa"/>
        <w:tblLayout w:type="fixed"/>
        <w:tblLook w:val="0000" w:firstRow="0" w:lastRow="0" w:firstColumn="0" w:lastColumn="0" w:noHBand="0" w:noVBand="0"/>
      </w:tblPr>
      <w:tblGrid>
        <w:gridCol w:w="9224"/>
      </w:tblGrid>
      <w:tr w:rsidR="00132943" w:rsidRPr="00BC6FA8" w:rsidTr="00686D5D">
        <w:tc>
          <w:tcPr>
            <w:tcW w:w="9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132943" w:rsidRPr="00BC6FA8" w:rsidRDefault="00833410" w:rsidP="00686D5D">
            <w:pPr>
              <w:pStyle w:val="Nadpis1"/>
              <w:numPr>
                <w:ilvl w:val="0"/>
                <w:numId w:val="0"/>
              </w:numPr>
              <w:tabs>
                <w:tab w:val="left" w:pos="708"/>
              </w:tabs>
              <w:spacing w:after="24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BC6FA8">
              <w:rPr>
                <w:rFonts w:asciiTheme="minorHAnsi" w:eastAsia="Arial Unicode MS" w:hAnsiTheme="minorHAnsi" w:cstheme="minorHAnsi"/>
                <w:color w:val="000000"/>
                <w:sz w:val="24"/>
                <w:szCs w:val="24"/>
                <w:lang w:val="cs-CZ"/>
              </w:rPr>
              <w:t>Seznam poddodavatelů</w:t>
            </w:r>
            <w:r w:rsidR="00132943" w:rsidRPr="00BC6FA8">
              <w:rPr>
                <w:rFonts w:asciiTheme="minorHAnsi" w:eastAsia="Arial Unicode MS" w:hAnsiTheme="minorHAnsi" w:cstheme="minorHAnsi"/>
                <w:color w:val="000000"/>
                <w:sz w:val="24"/>
                <w:szCs w:val="24"/>
                <w:lang w:val="cs-CZ"/>
              </w:rPr>
              <w:t>, s jejichž pomocí bude dodavatel plnit předmět veřejné zakázky</w:t>
            </w:r>
          </w:p>
        </w:tc>
      </w:tr>
    </w:tbl>
    <w:p w:rsidR="00132943" w:rsidRPr="00BC6FA8" w:rsidRDefault="00132943" w:rsidP="00132943">
      <w:pPr>
        <w:pStyle w:val="2nesltext"/>
        <w:rPr>
          <w:rFonts w:asciiTheme="minorHAnsi" w:hAnsiTheme="minorHAnsi" w:cstheme="minorHAnsi"/>
          <w:sz w:val="24"/>
          <w:szCs w:val="24"/>
        </w:rPr>
      </w:pPr>
      <w:r w:rsidRPr="00BC6FA8">
        <w:rPr>
          <w:rFonts w:asciiTheme="minorHAnsi" w:hAnsiTheme="minorHAnsi" w:cstheme="minorHAnsi"/>
          <w:sz w:val="24"/>
          <w:szCs w:val="24"/>
        </w:rPr>
        <w:t xml:space="preserve">Dodavatel </w:t>
      </w:r>
      <w:r w:rsidRPr="00BC6FA8">
        <w:rPr>
          <w:rFonts w:asciiTheme="minorHAnsi" w:hAnsiTheme="minorHAnsi" w:cstheme="minorHAnsi"/>
          <w:b/>
          <w:sz w:val="24"/>
          <w:szCs w:val="24"/>
          <w:highlight w:val="cyan"/>
        </w:rPr>
        <w:fldChar w:fldCharType="begin"/>
      </w:r>
      <w:r w:rsidRPr="00BC6FA8">
        <w:rPr>
          <w:rFonts w:asciiTheme="minorHAnsi" w:hAnsiTheme="minorHAnsi" w:cstheme="minorHAnsi"/>
          <w:b/>
          <w:sz w:val="24"/>
          <w:szCs w:val="24"/>
          <w:highlight w:val="cyan"/>
        </w:rPr>
        <w:instrText xml:space="preserve"> MACROBUTTON  AcceptConflict "[doplní účastník]" </w:instrText>
      </w:r>
      <w:r w:rsidRPr="00BC6FA8">
        <w:rPr>
          <w:rFonts w:asciiTheme="minorHAnsi" w:hAnsiTheme="minorHAnsi" w:cstheme="minorHAnsi"/>
          <w:b/>
          <w:sz w:val="24"/>
          <w:szCs w:val="24"/>
          <w:highlight w:val="cyan"/>
        </w:rPr>
        <w:fldChar w:fldCharType="end"/>
      </w:r>
      <w:r w:rsidRPr="00BC6FA8">
        <w:rPr>
          <w:rFonts w:asciiTheme="minorHAnsi" w:hAnsiTheme="minorHAnsi" w:cstheme="minorHAnsi"/>
          <w:sz w:val="24"/>
          <w:szCs w:val="24"/>
        </w:rPr>
        <w:t xml:space="preserve">, IČO: </w:t>
      </w:r>
      <w:r w:rsidRPr="00BC6FA8">
        <w:rPr>
          <w:rFonts w:asciiTheme="minorHAnsi" w:hAnsiTheme="minorHAnsi" w:cstheme="minorHAnsi"/>
          <w:sz w:val="24"/>
          <w:szCs w:val="24"/>
          <w:highlight w:val="cyan"/>
        </w:rPr>
        <w:fldChar w:fldCharType="begin"/>
      </w:r>
      <w:r w:rsidRPr="00BC6FA8">
        <w:rPr>
          <w:rFonts w:asciiTheme="minorHAnsi" w:hAnsiTheme="minorHAnsi" w:cstheme="minorHAnsi"/>
          <w:sz w:val="24"/>
          <w:szCs w:val="24"/>
          <w:highlight w:val="cyan"/>
        </w:rPr>
        <w:instrText xml:space="preserve"> MACROBUTTON  AcceptConflict "[doplní účastník]" </w:instrText>
      </w:r>
      <w:r w:rsidRPr="00BC6FA8">
        <w:rPr>
          <w:rFonts w:asciiTheme="minorHAnsi" w:hAnsiTheme="minorHAnsi" w:cstheme="minorHAnsi"/>
          <w:sz w:val="24"/>
          <w:szCs w:val="24"/>
          <w:highlight w:val="cyan"/>
        </w:rPr>
        <w:fldChar w:fldCharType="end"/>
      </w:r>
      <w:r w:rsidRPr="00BC6FA8">
        <w:rPr>
          <w:rFonts w:asciiTheme="minorHAnsi" w:hAnsiTheme="minorHAnsi" w:cstheme="minorHAnsi"/>
          <w:sz w:val="24"/>
          <w:szCs w:val="24"/>
        </w:rPr>
        <w:t xml:space="preserve">, se sídlem </w:t>
      </w:r>
      <w:r w:rsidRPr="00BC6FA8">
        <w:rPr>
          <w:rFonts w:asciiTheme="minorHAnsi" w:hAnsiTheme="minorHAnsi" w:cstheme="minorHAnsi"/>
          <w:sz w:val="24"/>
          <w:szCs w:val="24"/>
          <w:highlight w:val="cyan"/>
        </w:rPr>
        <w:fldChar w:fldCharType="begin"/>
      </w:r>
      <w:r w:rsidRPr="00BC6FA8">
        <w:rPr>
          <w:rFonts w:asciiTheme="minorHAnsi" w:hAnsiTheme="minorHAnsi" w:cstheme="minorHAnsi"/>
          <w:sz w:val="24"/>
          <w:szCs w:val="24"/>
          <w:highlight w:val="cyan"/>
        </w:rPr>
        <w:instrText xml:space="preserve"> MACROBUTTON  AcceptConflict "[doplní účastník]" </w:instrText>
      </w:r>
      <w:r w:rsidRPr="00BC6FA8">
        <w:rPr>
          <w:rFonts w:asciiTheme="minorHAnsi" w:hAnsiTheme="minorHAnsi" w:cstheme="minorHAnsi"/>
          <w:sz w:val="24"/>
          <w:szCs w:val="24"/>
          <w:highlight w:val="cyan"/>
        </w:rPr>
        <w:fldChar w:fldCharType="end"/>
      </w:r>
      <w:r w:rsidRPr="00BC6FA8">
        <w:rPr>
          <w:rFonts w:asciiTheme="minorHAnsi" w:hAnsiTheme="minorHAnsi" w:cstheme="minorHAnsi"/>
          <w:sz w:val="24"/>
          <w:szCs w:val="24"/>
        </w:rPr>
        <w:t>, PSČ </w:t>
      </w:r>
      <w:r w:rsidRPr="00BC6FA8">
        <w:rPr>
          <w:rFonts w:asciiTheme="minorHAnsi" w:hAnsiTheme="minorHAnsi" w:cstheme="minorHAnsi"/>
          <w:sz w:val="24"/>
          <w:szCs w:val="24"/>
          <w:highlight w:val="cyan"/>
        </w:rPr>
        <w:fldChar w:fldCharType="begin"/>
      </w:r>
      <w:r w:rsidRPr="00BC6FA8">
        <w:rPr>
          <w:rFonts w:asciiTheme="minorHAnsi" w:hAnsiTheme="minorHAnsi" w:cstheme="minorHAnsi"/>
          <w:sz w:val="24"/>
          <w:szCs w:val="24"/>
          <w:highlight w:val="cyan"/>
        </w:rPr>
        <w:instrText xml:space="preserve"> MACROBUTTON  AcceptConflict "[doplní účastník]" </w:instrText>
      </w:r>
      <w:r w:rsidRPr="00BC6FA8">
        <w:rPr>
          <w:rFonts w:asciiTheme="minorHAnsi" w:hAnsiTheme="minorHAnsi" w:cstheme="minorHAnsi"/>
          <w:sz w:val="24"/>
          <w:szCs w:val="24"/>
          <w:highlight w:val="cyan"/>
        </w:rPr>
        <w:fldChar w:fldCharType="end"/>
      </w:r>
      <w:r w:rsidRPr="00BC6FA8">
        <w:rPr>
          <w:rFonts w:asciiTheme="minorHAnsi" w:hAnsiTheme="minorHAnsi" w:cstheme="minorHAnsi"/>
          <w:sz w:val="24"/>
          <w:szCs w:val="24"/>
        </w:rPr>
        <w:t>, (dále jen „</w:t>
      </w:r>
      <w:r w:rsidRPr="00BC6FA8">
        <w:rPr>
          <w:rFonts w:asciiTheme="minorHAnsi" w:hAnsiTheme="minorHAnsi" w:cstheme="minorHAnsi"/>
          <w:b/>
          <w:i/>
          <w:sz w:val="24"/>
          <w:szCs w:val="24"/>
        </w:rPr>
        <w:t>dodavatel</w:t>
      </w:r>
      <w:r w:rsidRPr="00BC6FA8">
        <w:rPr>
          <w:rFonts w:asciiTheme="minorHAnsi" w:hAnsiTheme="minorHAnsi" w:cstheme="minorHAnsi"/>
          <w:sz w:val="24"/>
          <w:szCs w:val="24"/>
        </w:rPr>
        <w:t>“), jako účastník zadávacího řízení veřejné zakázky, tímto v souladu s § 105 zákona č. 134/2016 Sb., o zadávání veřejných zakázek, čestně prohlašuje, že na plnění veřejné zakázky se budou podílet tito poddodavatelé: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245"/>
      </w:tblGrid>
      <w:tr w:rsidR="00132943" w:rsidRPr="00BC6FA8" w:rsidTr="00686D5D">
        <w:trPr>
          <w:trHeight w:val="567"/>
        </w:trPr>
        <w:tc>
          <w:tcPr>
            <w:tcW w:w="9214" w:type="dxa"/>
            <w:gridSpan w:val="2"/>
            <w:shd w:val="clear" w:color="auto" w:fill="FBE4D5"/>
            <w:vAlign w:val="center"/>
          </w:tcPr>
          <w:p w:rsidR="00132943" w:rsidRPr="00BC6FA8" w:rsidRDefault="00132943" w:rsidP="00686D5D">
            <w:pPr>
              <w:keepNext/>
              <w:jc w:val="center"/>
              <w:rPr>
                <w:rFonts w:asciiTheme="minorHAnsi" w:hAnsiTheme="minorHAnsi" w:cstheme="minorHAnsi"/>
              </w:rPr>
            </w:pPr>
            <w:r w:rsidRPr="00BC6FA8">
              <w:rPr>
                <w:rFonts w:asciiTheme="minorHAnsi" w:hAnsiTheme="minorHAnsi" w:cstheme="minorHAnsi"/>
              </w:rPr>
              <w:t xml:space="preserve">PODDODAVATEL Č. </w:t>
            </w:r>
            <w:r w:rsidRPr="00BC6FA8">
              <w:rPr>
                <w:rFonts w:asciiTheme="minorHAnsi" w:hAnsiTheme="minorHAnsi" w:cstheme="minorHAnsi"/>
                <w:caps/>
                <w:highlight w:val="cyan"/>
                <w:lang w:bidi="en-US"/>
              </w:rPr>
              <w:fldChar w:fldCharType="begin"/>
            </w:r>
            <w:r w:rsidRPr="00BC6FA8">
              <w:rPr>
                <w:rFonts w:asciiTheme="minorHAnsi" w:hAnsiTheme="minorHAnsi" w:cstheme="minorHAnsi"/>
                <w:caps/>
                <w:highlight w:val="cyan"/>
                <w:lang w:bidi="en-US"/>
              </w:rPr>
              <w:instrText xml:space="preserve"> MACROBUTTON  AkcentČárka "[doplní účastník]" </w:instrText>
            </w:r>
            <w:r w:rsidRPr="00BC6FA8">
              <w:rPr>
                <w:rFonts w:asciiTheme="minorHAnsi" w:hAnsiTheme="minorHAnsi" w:cstheme="minorHAnsi"/>
                <w:caps/>
                <w:highlight w:val="cyan"/>
                <w:lang w:bidi="en-US"/>
              </w:rPr>
              <w:fldChar w:fldCharType="end"/>
            </w:r>
          </w:p>
        </w:tc>
      </w:tr>
      <w:tr w:rsidR="00132943" w:rsidRPr="00BC6FA8" w:rsidTr="00686D5D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132943" w:rsidRPr="00BC6FA8" w:rsidRDefault="00132943" w:rsidP="00686D5D">
            <w:pPr>
              <w:keepNext/>
              <w:jc w:val="both"/>
              <w:rPr>
                <w:rFonts w:asciiTheme="minorHAnsi" w:hAnsiTheme="minorHAnsi" w:cstheme="minorHAnsi"/>
              </w:rPr>
            </w:pPr>
            <w:r w:rsidRPr="00BC6FA8">
              <w:rPr>
                <w:rFonts w:asciiTheme="minorHAnsi" w:hAnsiTheme="minorHAnsi" w:cstheme="minorHAnsi"/>
              </w:rPr>
              <w:t>Jméno poddodavatele</w:t>
            </w:r>
          </w:p>
          <w:p w:rsidR="00132943" w:rsidRPr="00BC6FA8" w:rsidRDefault="00132943" w:rsidP="00686D5D">
            <w:pPr>
              <w:keepNext/>
              <w:jc w:val="both"/>
              <w:rPr>
                <w:rFonts w:asciiTheme="minorHAnsi" w:hAnsiTheme="minorHAnsi" w:cstheme="minorHAnsi"/>
                <w:i/>
              </w:rPr>
            </w:pPr>
            <w:r w:rsidRPr="00BC6FA8">
              <w:rPr>
                <w:rFonts w:asciiTheme="minorHAnsi" w:hAnsiTheme="minorHAnsi" w:cstheme="minorHAnsi"/>
                <w:i/>
              </w:rPr>
              <w:t>(název, obchodní firma, příp. jméno a příjmení)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BC6FA8" w:rsidRDefault="00132943" w:rsidP="00686D5D">
            <w:pPr>
              <w:keepNext/>
              <w:rPr>
                <w:rFonts w:asciiTheme="minorHAnsi" w:hAnsiTheme="minorHAnsi" w:cstheme="minorHAnsi"/>
                <w:b/>
              </w:rPr>
            </w:pPr>
            <w:r w:rsidRPr="00BC6FA8">
              <w:rPr>
                <w:rFonts w:asciiTheme="minorHAnsi" w:hAnsiTheme="minorHAnsi" w:cstheme="minorHAnsi"/>
                <w:b/>
                <w:highlight w:val="cyan"/>
                <w:lang w:eastAsia="en-US" w:bidi="en-US"/>
              </w:rPr>
              <w:fldChar w:fldCharType="begin"/>
            </w:r>
            <w:r w:rsidRPr="00BC6FA8">
              <w:rPr>
                <w:rFonts w:asciiTheme="minorHAnsi" w:hAnsiTheme="minorHAnsi" w:cstheme="minorHAnsi"/>
                <w:b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BC6FA8">
              <w:rPr>
                <w:rFonts w:asciiTheme="minorHAnsi" w:hAnsiTheme="minorHAnsi" w:cstheme="minorHAnsi"/>
                <w:b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BC6FA8" w:rsidTr="00686D5D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132943" w:rsidRPr="00BC6FA8" w:rsidRDefault="00132943" w:rsidP="00686D5D">
            <w:pPr>
              <w:keepNext/>
              <w:jc w:val="both"/>
              <w:rPr>
                <w:rFonts w:asciiTheme="minorHAnsi" w:hAnsiTheme="minorHAnsi" w:cstheme="minorHAnsi"/>
              </w:rPr>
            </w:pPr>
            <w:r w:rsidRPr="00BC6FA8">
              <w:rPr>
                <w:rFonts w:asciiTheme="minorHAnsi" w:hAnsiTheme="minorHAnsi" w:cstheme="minorHAnsi"/>
              </w:rPr>
              <w:t>IČO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BC6FA8" w:rsidRDefault="00132943" w:rsidP="00686D5D">
            <w:pPr>
              <w:keepNext/>
              <w:rPr>
                <w:rFonts w:asciiTheme="minorHAnsi" w:hAnsiTheme="minorHAnsi" w:cstheme="minorHAnsi"/>
              </w:rPr>
            </w:pPr>
            <w:r w:rsidRPr="00BC6FA8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BC6FA8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BC6FA8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BC6FA8" w:rsidTr="00686D5D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132943" w:rsidRPr="00BC6FA8" w:rsidRDefault="00132943" w:rsidP="00686D5D">
            <w:pPr>
              <w:keepNext/>
              <w:jc w:val="both"/>
              <w:rPr>
                <w:rFonts w:asciiTheme="minorHAnsi" w:hAnsiTheme="minorHAnsi" w:cstheme="minorHAnsi"/>
              </w:rPr>
            </w:pPr>
            <w:r w:rsidRPr="00BC6FA8">
              <w:rPr>
                <w:rFonts w:asciiTheme="minorHAnsi" w:hAnsiTheme="minorHAnsi" w:cstheme="minorHAnsi"/>
              </w:rPr>
              <w:t>Sídlo / místo podnikání / bydliště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BC6FA8" w:rsidRDefault="00132943" w:rsidP="00686D5D">
            <w:pPr>
              <w:keepNext/>
              <w:rPr>
                <w:rFonts w:asciiTheme="minorHAnsi" w:hAnsiTheme="minorHAnsi" w:cstheme="minorHAnsi"/>
              </w:rPr>
            </w:pPr>
            <w:r w:rsidRPr="00BC6FA8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BC6FA8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BC6FA8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BC6FA8" w:rsidTr="00686D5D">
        <w:trPr>
          <w:trHeight w:val="1134"/>
        </w:trPr>
        <w:tc>
          <w:tcPr>
            <w:tcW w:w="3969" w:type="dxa"/>
            <w:shd w:val="clear" w:color="auto" w:fill="DEEAF6"/>
            <w:vAlign w:val="center"/>
          </w:tcPr>
          <w:p w:rsidR="00132943" w:rsidRPr="00BC6FA8" w:rsidRDefault="00132943" w:rsidP="00686D5D">
            <w:pPr>
              <w:keepNext/>
              <w:jc w:val="both"/>
              <w:rPr>
                <w:rFonts w:asciiTheme="minorHAnsi" w:hAnsiTheme="minorHAnsi" w:cstheme="minorHAnsi"/>
              </w:rPr>
            </w:pPr>
            <w:r w:rsidRPr="00BC6FA8">
              <w:rPr>
                <w:rFonts w:asciiTheme="minorHAnsi" w:hAnsiTheme="minorHAnsi" w:cstheme="minorHAnsi"/>
              </w:rPr>
              <w:t>Část veřejné zakázky, kterou bude poddodavatel plnit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BC6FA8" w:rsidRDefault="00132943" w:rsidP="00686D5D">
            <w:pPr>
              <w:keepNext/>
              <w:rPr>
                <w:rFonts w:asciiTheme="minorHAnsi" w:hAnsiTheme="minorHAnsi" w:cstheme="minorHAnsi"/>
                <w:lang w:eastAsia="en-US" w:bidi="en-US"/>
              </w:rPr>
            </w:pPr>
            <w:r w:rsidRPr="00BC6FA8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BC6FA8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BC6FA8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BC6FA8" w:rsidTr="00686D5D">
        <w:trPr>
          <w:trHeight w:val="1134"/>
        </w:trPr>
        <w:tc>
          <w:tcPr>
            <w:tcW w:w="3969" w:type="dxa"/>
            <w:shd w:val="clear" w:color="auto" w:fill="DEEAF6"/>
            <w:vAlign w:val="center"/>
          </w:tcPr>
          <w:p w:rsidR="00132943" w:rsidRPr="00BC6FA8" w:rsidRDefault="00132943" w:rsidP="00686D5D">
            <w:pPr>
              <w:keepNext/>
              <w:jc w:val="both"/>
              <w:rPr>
                <w:rFonts w:asciiTheme="minorHAnsi" w:hAnsiTheme="minorHAnsi" w:cstheme="minorHAnsi"/>
              </w:rPr>
            </w:pPr>
            <w:r w:rsidRPr="00BC6FA8">
              <w:rPr>
                <w:rFonts w:asciiTheme="minorHAnsi" w:hAnsiTheme="minorHAnsi" w:cstheme="minorHAnsi"/>
              </w:rPr>
              <w:t>Podíl části veřejné zakázky, jež bude poddodavatel plnit v Kč bez DPH nebo %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BC6FA8" w:rsidRDefault="00132943" w:rsidP="00686D5D">
            <w:pPr>
              <w:keepNext/>
              <w:rPr>
                <w:rFonts w:asciiTheme="minorHAnsi" w:hAnsiTheme="minorHAnsi" w:cstheme="minorHAnsi"/>
                <w:i/>
                <w:highlight w:val="cyan"/>
                <w:lang w:eastAsia="en-US" w:bidi="en-US"/>
              </w:rPr>
            </w:pPr>
            <w:r w:rsidRPr="00BC6FA8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BC6FA8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BC6FA8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</w:tbl>
    <w:p w:rsidR="00132943" w:rsidRPr="00BC6FA8" w:rsidRDefault="00833410" w:rsidP="00833410">
      <w:pPr>
        <w:pStyle w:val="Odstavecseseznamem"/>
        <w:spacing w:before="240" w:after="240" w:line="240" w:lineRule="auto"/>
        <w:ind w:left="426" w:right="-284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eastAsia="en-US"/>
        </w:rPr>
      </w:pPr>
      <w:r w:rsidRPr="00BC6FA8">
        <w:rPr>
          <w:rFonts w:asciiTheme="minorHAnsi" w:eastAsia="Times New Roman" w:hAnsiTheme="minorHAnsi" w:cstheme="minorHAnsi"/>
          <w:snapToGrid w:val="0"/>
          <w:sz w:val="24"/>
          <w:szCs w:val="24"/>
          <w:lang w:eastAsia="en-US"/>
        </w:rPr>
        <w:t>Účastník zadávacího řízení přidá další tabulky podle uvedeného vzoru v závislosti na počtu poddodavatelů.</w:t>
      </w:r>
    </w:p>
    <w:p w:rsidR="00132943" w:rsidRPr="00BC6FA8" w:rsidRDefault="00132943" w:rsidP="00132943">
      <w:pPr>
        <w:jc w:val="center"/>
        <w:rPr>
          <w:rFonts w:asciiTheme="minorHAnsi" w:hAnsiTheme="minorHAnsi" w:cstheme="minorHAnsi"/>
        </w:rPr>
      </w:pPr>
      <w:r w:rsidRPr="00BC6FA8">
        <w:rPr>
          <w:rFonts w:asciiTheme="minorHAnsi" w:hAnsiTheme="minorHAnsi" w:cstheme="minorHAnsi"/>
        </w:rPr>
        <w:t>------------------------------------------------------NEBO-------------------------------------------------------------</w:t>
      </w:r>
    </w:p>
    <w:p w:rsidR="00132943" w:rsidRPr="00BC6FA8" w:rsidRDefault="00132943" w:rsidP="00132943">
      <w:pPr>
        <w:jc w:val="both"/>
        <w:rPr>
          <w:rFonts w:asciiTheme="minorHAnsi" w:hAnsiTheme="minorHAnsi" w:cstheme="minorHAnsi"/>
        </w:rPr>
      </w:pPr>
    </w:p>
    <w:p w:rsidR="00132943" w:rsidRPr="00BC6FA8" w:rsidRDefault="00132943" w:rsidP="00132943">
      <w:pPr>
        <w:ind w:firstLine="4"/>
        <w:jc w:val="both"/>
        <w:rPr>
          <w:rFonts w:asciiTheme="minorHAnsi" w:hAnsiTheme="minorHAnsi" w:cstheme="minorHAnsi"/>
          <w:b/>
          <w:i/>
        </w:rPr>
      </w:pPr>
      <w:r w:rsidRPr="00BC6FA8">
        <w:rPr>
          <w:rFonts w:asciiTheme="minorHAnsi" w:hAnsiTheme="minorHAnsi" w:cstheme="minorHAnsi"/>
          <w:b/>
          <w:i/>
        </w:rPr>
        <w:t>Pokyn pro účastníka zadávacího řízení:</w:t>
      </w:r>
    </w:p>
    <w:p w:rsidR="00132943" w:rsidRPr="00BC6FA8" w:rsidRDefault="00132943" w:rsidP="00132943">
      <w:pPr>
        <w:ind w:firstLine="4"/>
        <w:jc w:val="both"/>
        <w:rPr>
          <w:rFonts w:asciiTheme="minorHAnsi" w:hAnsiTheme="minorHAnsi" w:cstheme="minorHAnsi"/>
          <w:i/>
        </w:rPr>
      </w:pPr>
      <w:r w:rsidRPr="00BC6FA8">
        <w:rPr>
          <w:rFonts w:asciiTheme="minorHAnsi" w:hAnsiTheme="minorHAnsi" w:cstheme="minorHAnsi"/>
          <w:i/>
        </w:rPr>
        <w:t>V případě, že účastníku zadávacího řízení nejsou známi poddodavatelé, jež se budou podílet na plnění veřejné zakázky, účastník zadávacího řízení tento seznam neuvede a tuto skutečnost čestně prohlásí.</w:t>
      </w:r>
    </w:p>
    <w:p w:rsidR="00132943" w:rsidRPr="00BC6FA8" w:rsidRDefault="00132943" w:rsidP="00132943">
      <w:pPr>
        <w:ind w:firstLine="4"/>
        <w:jc w:val="both"/>
        <w:rPr>
          <w:rFonts w:asciiTheme="minorHAnsi" w:hAnsiTheme="minorHAnsi" w:cstheme="minorHAnsi"/>
        </w:rPr>
      </w:pPr>
    </w:p>
    <w:p w:rsidR="00132943" w:rsidRPr="00BC6FA8" w:rsidRDefault="00132943" w:rsidP="00132943">
      <w:pPr>
        <w:ind w:firstLine="6"/>
        <w:jc w:val="both"/>
        <w:rPr>
          <w:rFonts w:asciiTheme="minorHAnsi" w:hAnsiTheme="minorHAnsi" w:cstheme="minorHAnsi"/>
        </w:rPr>
      </w:pPr>
      <w:r w:rsidRPr="00BC6FA8">
        <w:rPr>
          <w:rFonts w:asciiTheme="minorHAnsi" w:hAnsiTheme="minorHAnsi" w:cstheme="minorHAnsi"/>
        </w:rPr>
        <w:lastRenderedPageBreak/>
        <w:t xml:space="preserve">Dodavatel </w:t>
      </w:r>
      <w:r w:rsidRPr="00BC6FA8">
        <w:rPr>
          <w:rFonts w:asciiTheme="minorHAnsi" w:hAnsiTheme="minorHAnsi" w:cstheme="minorHAnsi"/>
          <w:b/>
          <w:highlight w:val="cyan"/>
        </w:rPr>
        <w:fldChar w:fldCharType="begin"/>
      </w:r>
      <w:r w:rsidRPr="00BC6FA8">
        <w:rPr>
          <w:rFonts w:asciiTheme="minorHAnsi" w:hAnsiTheme="minorHAnsi" w:cstheme="minorHAnsi"/>
          <w:b/>
          <w:highlight w:val="cyan"/>
        </w:rPr>
        <w:instrText xml:space="preserve"> MACROBUTTON  AcceptConflict "[doplní účastník]" </w:instrText>
      </w:r>
      <w:r w:rsidRPr="00BC6FA8">
        <w:rPr>
          <w:rFonts w:asciiTheme="minorHAnsi" w:hAnsiTheme="minorHAnsi" w:cstheme="minorHAnsi"/>
          <w:b/>
          <w:highlight w:val="cyan"/>
        </w:rPr>
        <w:fldChar w:fldCharType="end"/>
      </w:r>
      <w:r w:rsidRPr="00BC6FA8">
        <w:rPr>
          <w:rFonts w:asciiTheme="minorHAnsi" w:hAnsiTheme="minorHAnsi" w:cstheme="minorHAnsi"/>
        </w:rPr>
        <w:t xml:space="preserve">, IČO: </w:t>
      </w:r>
      <w:r w:rsidRPr="00BC6FA8">
        <w:rPr>
          <w:rFonts w:asciiTheme="minorHAnsi" w:hAnsiTheme="minorHAnsi" w:cstheme="minorHAnsi"/>
          <w:highlight w:val="cyan"/>
        </w:rPr>
        <w:fldChar w:fldCharType="begin"/>
      </w:r>
      <w:r w:rsidRPr="00BC6FA8">
        <w:rPr>
          <w:rFonts w:asciiTheme="minorHAnsi" w:hAnsiTheme="minorHAnsi" w:cstheme="minorHAnsi"/>
          <w:highlight w:val="cyan"/>
        </w:rPr>
        <w:instrText xml:space="preserve"> MACROBUTTON  AcceptConflict "[doplní účastník]" </w:instrText>
      </w:r>
      <w:r w:rsidRPr="00BC6FA8">
        <w:rPr>
          <w:rFonts w:asciiTheme="minorHAnsi" w:hAnsiTheme="minorHAnsi" w:cstheme="minorHAnsi"/>
          <w:highlight w:val="cyan"/>
        </w:rPr>
        <w:fldChar w:fldCharType="end"/>
      </w:r>
      <w:r w:rsidRPr="00BC6FA8">
        <w:rPr>
          <w:rFonts w:asciiTheme="minorHAnsi" w:hAnsiTheme="minorHAnsi" w:cstheme="minorHAnsi"/>
        </w:rPr>
        <w:t xml:space="preserve">, se sídlem </w:t>
      </w:r>
      <w:r w:rsidRPr="00BC6FA8">
        <w:rPr>
          <w:rFonts w:asciiTheme="minorHAnsi" w:hAnsiTheme="minorHAnsi" w:cstheme="minorHAnsi"/>
          <w:highlight w:val="cyan"/>
        </w:rPr>
        <w:fldChar w:fldCharType="begin"/>
      </w:r>
      <w:r w:rsidRPr="00BC6FA8">
        <w:rPr>
          <w:rFonts w:asciiTheme="minorHAnsi" w:hAnsiTheme="minorHAnsi" w:cstheme="minorHAnsi"/>
          <w:highlight w:val="cyan"/>
        </w:rPr>
        <w:instrText xml:space="preserve"> MACROBUTTON  AcceptConflict "[doplní účastník]" </w:instrText>
      </w:r>
      <w:r w:rsidRPr="00BC6FA8">
        <w:rPr>
          <w:rFonts w:asciiTheme="minorHAnsi" w:hAnsiTheme="minorHAnsi" w:cstheme="minorHAnsi"/>
          <w:highlight w:val="cyan"/>
        </w:rPr>
        <w:fldChar w:fldCharType="end"/>
      </w:r>
      <w:r w:rsidRPr="00BC6FA8">
        <w:rPr>
          <w:rFonts w:asciiTheme="minorHAnsi" w:hAnsiTheme="minorHAnsi" w:cstheme="minorHAnsi"/>
        </w:rPr>
        <w:t>, PSČ </w:t>
      </w:r>
      <w:r w:rsidRPr="00BC6FA8">
        <w:rPr>
          <w:rFonts w:asciiTheme="minorHAnsi" w:hAnsiTheme="minorHAnsi" w:cstheme="minorHAnsi"/>
          <w:highlight w:val="cyan"/>
        </w:rPr>
        <w:fldChar w:fldCharType="begin"/>
      </w:r>
      <w:r w:rsidRPr="00BC6FA8">
        <w:rPr>
          <w:rFonts w:asciiTheme="minorHAnsi" w:hAnsiTheme="minorHAnsi" w:cstheme="minorHAnsi"/>
          <w:highlight w:val="cyan"/>
        </w:rPr>
        <w:instrText xml:space="preserve"> MACROBUTTON  AcceptConflict "[doplní účastník]" </w:instrText>
      </w:r>
      <w:r w:rsidRPr="00BC6FA8">
        <w:rPr>
          <w:rFonts w:asciiTheme="minorHAnsi" w:hAnsiTheme="minorHAnsi" w:cstheme="minorHAnsi"/>
          <w:highlight w:val="cyan"/>
        </w:rPr>
        <w:fldChar w:fldCharType="end"/>
      </w:r>
      <w:r w:rsidRPr="00BC6FA8">
        <w:rPr>
          <w:rFonts w:asciiTheme="minorHAnsi" w:hAnsiTheme="minorHAnsi" w:cstheme="minorHAnsi"/>
        </w:rPr>
        <w:t>, (dále jen „</w:t>
      </w:r>
      <w:r w:rsidRPr="00BC6FA8">
        <w:rPr>
          <w:rFonts w:asciiTheme="minorHAnsi" w:hAnsiTheme="minorHAnsi" w:cstheme="minorHAnsi"/>
          <w:b/>
          <w:i/>
        </w:rPr>
        <w:t>dodavatel</w:t>
      </w:r>
      <w:r w:rsidRPr="00BC6FA8">
        <w:rPr>
          <w:rFonts w:asciiTheme="minorHAnsi" w:hAnsiTheme="minorHAnsi" w:cstheme="minorHAnsi"/>
        </w:rPr>
        <w:t>“), jako účastník zadávacího řízení veřejné zakázky, tímto v souladu s § 105 zákona č. 134/2016 Sb., o zadávání veřejných zakázek, čestně prohlašuje, že mu nejsou známi poddodavatelé, jež se budou podílet na plnění veřejné zakázky.</w:t>
      </w:r>
    </w:p>
    <w:p w:rsidR="00750C47" w:rsidRPr="00BC6FA8" w:rsidRDefault="00750C47" w:rsidP="00FA07CB">
      <w:pPr>
        <w:shd w:val="clear" w:color="auto" w:fill="FFFFFF"/>
        <w:spacing w:before="240" w:after="240"/>
        <w:rPr>
          <w:rFonts w:asciiTheme="minorHAnsi" w:hAnsiTheme="minorHAnsi" w:cstheme="minorHAnsi"/>
        </w:rPr>
      </w:pPr>
    </w:p>
    <w:p w:rsidR="00FA07CB" w:rsidRPr="00BC6FA8" w:rsidRDefault="00FA07CB" w:rsidP="00FA07CB">
      <w:pPr>
        <w:spacing w:after="120"/>
        <w:ind w:left="-142" w:right="-284"/>
        <w:rPr>
          <w:rFonts w:asciiTheme="minorHAnsi" w:hAnsiTheme="minorHAnsi" w:cstheme="minorHAnsi"/>
          <w:snapToGrid w:val="0"/>
          <w:lang w:val="fr-FR" w:eastAsia="en-US"/>
        </w:rPr>
      </w:pPr>
      <w:r w:rsidRPr="00BC6FA8">
        <w:rPr>
          <w:rFonts w:asciiTheme="minorHAnsi" w:hAnsiTheme="minorHAnsi" w:cstheme="minorHAnsi"/>
          <w:snapToGrid w:val="0"/>
          <w:lang w:val="fr-FR" w:eastAsia="en-US"/>
        </w:rPr>
        <w:t>V ……...</w:t>
      </w:r>
      <w:r w:rsidR="002C5E8D" w:rsidRPr="00BC6FA8">
        <w:rPr>
          <w:rFonts w:asciiTheme="minorHAnsi" w:hAnsiTheme="minorHAnsi" w:cstheme="minorHAnsi"/>
          <w:snapToGrid w:val="0"/>
          <w:lang w:val="fr-FR" w:eastAsia="en-US"/>
        </w:rPr>
        <w:t>.</w:t>
      </w:r>
      <w:r w:rsidR="005A36ED" w:rsidRPr="00BC6FA8">
        <w:rPr>
          <w:rFonts w:asciiTheme="minorHAnsi" w:hAnsiTheme="minorHAnsi" w:cstheme="minorHAnsi"/>
          <w:snapToGrid w:val="0"/>
          <w:lang w:val="fr-FR" w:eastAsia="en-US"/>
        </w:rPr>
        <w:t>.......... dne ………..........2021</w:t>
      </w:r>
    </w:p>
    <w:p w:rsidR="00FA07CB" w:rsidRPr="00BC6FA8" w:rsidRDefault="00FA07CB" w:rsidP="00FA07CB">
      <w:pPr>
        <w:ind w:left="708"/>
        <w:rPr>
          <w:rFonts w:asciiTheme="minorHAnsi" w:hAnsiTheme="minorHAnsi" w:cstheme="minorHAnsi"/>
          <w:snapToGrid w:val="0"/>
          <w:lang w:val="fr-FR" w:eastAsia="en-US"/>
        </w:rPr>
      </w:pPr>
      <w:r w:rsidRPr="00BC6FA8">
        <w:rPr>
          <w:rFonts w:asciiTheme="minorHAnsi" w:hAnsiTheme="minorHAnsi" w:cstheme="minorHAnsi"/>
          <w:snapToGrid w:val="0"/>
          <w:lang w:val="fr-FR" w:eastAsia="en-US"/>
        </w:rPr>
        <w:tab/>
      </w:r>
      <w:r w:rsidRPr="00BC6FA8">
        <w:rPr>
          <w:rFonts w:asciiTheme="minorHAnsi" w:hAnsiTheme="minorHAnsi" w:cstheme="minorHAnsi"/>
          <w:snapToGrid w:val="0"/>
          <w:lang w:val="fr-FR" w:eastAsia="en-US"/>
        </w:rPr>
        <w:tab/>
      </w:r>
      <w:r w:rsidRPr="00BC6FA8">
        <w:rPr>
          <w:rFonts w:asciiTheme="minorHAnsi" w:hAnsiTheme="minorHAnsi" w:cstheme="minorHAnsi"/>
          <w:snapToGrid w:val="0"/>
          <w:lang w:val="fr-FR" w:eastAsia="en-US"/>
        </w:rPr>
        <w:tab/>
      </w:r>
      <w:r w:rsidRPr="00BC6FA8">
        <w:rPr>
          <w:rFonts w:asciiTheme="minorHAnsi" w:hAnsiTheme="minorHAnsi" w:cstheme="minorHAnsi"/>
          <w:snapToGrid w:val="0"/>
          <w:lang w:val="fr-FR" w:eastAsia="en-US"/>
        </w:rPr>
        <w:tab/>
      </w:r>
    </w:p>
    <w:p w:rsidR="00FA07CB" w:rsidRPr="00BC6FA8" w:rsidRDefault="00FA07CB" w:rsidP="00FA07CB">
      <w:pPr>
        <w:ind w:left="708"/>
        <w:rPr>
          <w:rFonts w:asciiTheme="minorHAnsi" w:hAnsiTheme="minorHAnsi" w:cstheme="minorHAnsi"/>
          <w:snapToGrid w:val="0"/>
          <w:lang w:val="fr-FR" w:eastAsia="en-US"/>
        </w:rPr>
      </w:pPr>
      <w:r w:rsidRPr="00BC6FA8">
        <w:rPr>
          <w:rFonts w:asciiTheme="minorHAnsi" w:hAnsiTheme="minorHAnsi" w:cstheme="minorHAnsi"/>
          <w:snapToGrid w:val="0"/>
          <w:lang w:val="fr-FR" w:eastAsia="en-US"/>
        </w:rPr>
        <w:tab/>
      </w:r>
      <w:r w:rsidRPr="00BC6FA8">
        <w:rPr>
          <w:rFonts w:asciiTheme="minorHAnsi" w:hAnsiTheme="minorHAnsi" w:cstheme="minorHAnsi"/>
          <w:snapToGrid w:val="0"/>
          <w:lang w:val="fr-FR" w:eastAsia="en-US"/>
        </w:rPr>
        <w:tab/>
        <w:t xml:space="preserve">                      </w:t>
      </w:r>
    </w:p>
    <w:p w:rsidR="00FA07CB" w:rsidRPr="00BC6FA8" w:rsidRDefault="00FA07CB" w:rsidP="00FA07CB">
      <w:pPr>
        <w:ind w:left="708"/>
        <w:jc w:val="center"/>
        <w:rPr>
          <w:rFonts w:asciiTheme="minorHAnsi" w:hAnsiTheme="minorHAnsi" w:cstheme="minorHAnsi"/>
          <w:snapToGrid w:val="0"/>
          <w:lang w:val="fr-FR" w:eastAsia="en-US"/>
        </w:rPr>
      </w:pPr>
      <w:r w:rsidRPr="00BC6FA8">
        <w:rPr>
          <w:rFonts w:asciiTheme="minorHAnsi" w:hAnsiTheme="minorHAnsi" w:cstheme="minorHAnsi"/>
          <w:snapToGrid w:val="0"/>
          <w:lang w:val="fr-FR" w:eastAsia="en-US"/>
        </w:rPr>
        <w:t>………......……………..……………</w:t>
      </w:r>
    </w:p>
    <w:p w:rsidR="00FA07CB" w:rsidRPr="00BC6FA8" w:rsidRDefault="00FA07CB" w:rsidP="00FA07CB">
      <w:pPr>
        <w:tabs>
          <w:tab w:val="left" w:pos="5670"/>
        </w:tabs>
        <w:ind w:left="708"/>
        <w:jc w:val="center"/>
        <w:rPr>
          <w:rFonts w:asciiTheme="minorHAnsi" w:hAnsiTheme="minorHAnsi" w:cstheme="minorHAnsi"/>
          <w:snapToGrid w:val="0"/>
          <w:lang w:val="fr-FR" w:eastAsia="en-US"/>
        </w:rPr>
      </w:pPr>
      <w:r w:rsidRPr="00BC6FA8">
        <w:rPr>
          <w:rFonts w:asciiTheme="minorHAnsi" w:hAnsiTheme="minorHAnsi" w:cstheme="minorHAnsi"/>
          <w:b/>
          <w:bCs/>
        </w:rPr>
        <w:t>[jméno a příjmení osoby oprávněné jednat, včetně její funkce DOPLNÍ DODAVATEL]</w:t>
      </w:r>
    </w:p>
    <w:p w:rsidR="00FA07CB" w:rsidRPr="00BC6FA8" w:rsidRDefault="00FA07CB" w:rsidP="00FA07CB">
      <w:pPr>
        <w:shd w:val="clear" w:color="auto" w:fill="FFFFFF"/>
        <w:spacing w:before="240" w:after="240"/>
        <w:rPr>
          <w:rFonts w:asciiTheme="minorHAnsi" w:hAnsiTheme="minorHAnsi" w:cstheme="minorHAnsi"/>
        </w:rPr>
      </w:pPr>
    </w:p>
    <w:sectPr w:rsidR="00FA07CB" w:rsidRPr="00BC6FA8" w:rsidSect="00A658F5">
      <w:headerReference w:type="default" r:id="rId7"/>
      <w:footerReference w:type="default" r:id="rId8"/>
      <w:headerReference w:type="first" r:id="rId9"/>
      <w:pgSz w:w="11906" w:h="16838"/>
      <w:pgMar w:top="958" w:right="1417" w:bottom="993" w:left="1417" w:header="426" w:footer="462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1F60" w:rsidRDefault="00211F60">
      <w:r>
        <w:separator/>
      </w:r>
    </w:p>
  </w:endnote>
  <w:endnote w:type="continuationSeparator" w:id="0">
    <w:p w:rsidR="00211F60" w:rsidRDefault="00211F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4377" w:rsidRPr="003A6FBD" w:rsidRDefault="00B94377" w:rsidP="00B94377">
    <w:pPr>
      <w:pStyle w:val="Zpat"/>
      <w:pBdr>
        <w:top w:val="single" w:sz="4" w:space="1" w:color="000000"/>
      </w:pBdr>
      <w:jc w:val="center"/>
      <w:rPr>
        <w:rFonts w:asciiTheme="minorHAnsi" w:hAnsiTheme="minorHAnsi" w:cstheme="minorHAnsi"/>
        <w:sz w:val="20"/>
        <w:szCs w:val="20"/>
      </w:rPr>
    </w:pPr>
    <w:r w:rsidRPr="003A6FBD">
      <w:rPr>
        <w:rFonts w:asciiTheme="minorHAnsi" w:hAnsiTheme="minorHAnsi" w:cstheme="minorHAnsi"/>
        <w:sz w:val="20"/>
        <w:szCs w:val="20"/>
      </w:rPr>
      <w:t xml:space="preserve">Stránka </w:t>
    </w:r>
    <w:r w:rsidRPr="003A6FBD">
      <w:rPr>
        <w:rFonts w:asciiTheme="minorHAnsi" w:hAnsiTheme="minorHAnsi" w:cstheme="minorHAnsi"/>
        <w:sz w:val="20"/>
        <w:szCs w:val="20"/>
      </w:rPr>
      <w:fldChar w:fldCharType="begin"/>
    </w:r>
    <w:r w:rsidRPr="003A6FBD">
      <w:rPr>
        <w:rFonts w:asciiTheme="minorHAnsi" w:hAnsiTheme="minorHAnsi" w:cstheme="minorHAnsi"/>
        <w:sz w:val="20"/>
        <w:szCs w:val="20"/>
      </w:rPr>
      <w:instrText xml:space="preserve"> PAGE </w:instrText>
    </w:r>
    <w:r w:rsidRPr="003A6FBD">
      <w:rPr>
        <w:rFonts w:asciiTheme="minorHAnsi" w:hAnsiTheme="minorHAnsi" w:cstheme="minorHAnsi"/>
        <w:sz w:val="20"/>
        <w:szCs w:val="20"/>
      </w:rPr>
      <w:fldChar w:fldCharType="separate"/>
    </w:r>
    <w:r w:rsidR="00BC6FA8">
      <w:rPr>
        <w:rFonts w:asciiTheme="minorHAnsi" w:hAnsiTheme="minorHAnsi" w:cstheme="minorHAnsi"/>
        <w:noProof/>
        <w:sz w:val="20"/>
        <w:szCs w:val="20"/>
      </w:rPr>
      <w:t>1</w:t>
    </w:r>
    <w:r w:rsidRPr="003A6FBD">
      <w:rPr>
        <w:rFonts w:asciiTheme="minorHAnsi" w:hAnsiTheme="minorHAnsi" w:cstheme="minorHAnsi"/>
        <w:sz w:val="20"/>
        <w:szCs w:val="20"/>
      </w:rPr>
      <w:fldChar w:fldCharType="end"/>
    </w:r>
    <w:r w:rsidRPr="003A6FBD">
      <w:rPr>
        <w:rFonts w:asciiTheme="minorHAnsi" w:hAnsiTheme="minorHAnsi" w:cstheme="minorHAnsi"/>
        <w:sz w:val="20"/>
        <w:szCs w:val="20"/>
      </w:rPr>
      <w:t xml:space="preserve"> z </w:t>
    </w:r>
    <w:r w:rsidRPr="003A6FBD">
      <w:rPr>
        <w:rFonts w:asciiTheme="minorHAnsi" w:hAnsiTheme="minorHAnsi" w:cstheme="minorHAnsi"/>
        <w:sz w:val="20"/>
        <w:szCs w:val="20"/>
      </w:rPr>
      <w:fldChar w:fldCharType="begin"/>
    </w:r>
    <w:r w:rsidRPr="003A6FBD">
      <w:rPr>
        <w:rFonts w:asciiTheme="minorHAnsi" w:hAnsiTheme="minorHAnsi" w:cstheme="minorHAnsi"/>
        <w:sz w:val="20"/>
        <w:szCs w:val="20"/>
      </w:rPr>
      <w:instrText xml:space="preserve"> NUMPAGES \*Arabic </w:instrText>
    </w:r>
    <w:r w:rsidRPr="003A6FBD">
      <w:rPr>
        <w:rFonts w:asciiTheme="minorHAnsi" w:hAnsiTheme="minorHAnsi" w:cstheme="minorHAnsi"/>
        <w:sz w:val="20"/>
        <w:szCs w:val="20"/>
      </w:rPr>
      <w:fldChar w:fldCharType="separate"/>
    </w:r>
    <w:r w:rsidR="00BC6FA8">
      <w:rPr>
        <w:rFonts w:asciiTheme="minorHAnsi" w:hAnsiTheme="minorHAnsi" w:cstheme="minorHAnsi"/>
        <w:noProof/>
        <w:sz w:val="20"/>
        <w:szCs w:val="20"/>
      </w:rPr>
      <w:t>5</w:t>
    </w:r>
    <w:r w:rsidRPr="003A6FBD">
      <w:rPr>
        <w:rFonts w:asciiTheme="minorHAnsi" w:hAnsiTheme="minorHAnsi" w:cstheme="minorHAnsi"/>
        <w:sz w:val="20"/>
        <w:szCs w:val="20"/>
      </w:rPr>
      <w:fldChar w:fldCharType="end"/>
    </w:r>
  </w:p>
  <w:p w:rsidR="002E3ABF" w:rsidRPr="007C5D5E" w:rsidRDefault="00BC6FA8" w:rsidP="007C5D5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1F60" w:rsidRDefault="00211F60">
      <w:r>
        <w:separator/>
      </w:r>
    </w:p>
  </w:footnote>
  <w:footnote w:type="continuationSeparator" w:id="0">
    <w:p w:rsidR="00211F60" w:rsidRDefault="00211F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58F5" w:rsidRDefault="00A658F5" w:rsidP="00B95CAE">
    <w:pPr>
      <w:pBdr>
        <w:bottom w:val="single" w:sz="4" w:space="1" w:color="auto"/>
      </w:pBdr>
      <w:spacing w:before="240" w:after="240"/>
      <w:jc w:val="right"/>
      <w:rPr>
        <w:rFonts w:asciiTheme="minorHAnsi" w:hAnsiTheme="minorHAnsi" w:cstheme="minorHAnsi"/>
        <w:sz w:val="20"/>
        <w:szCs w:val="20"/>
      </w:rPr>
    </w:pPr>
    <w:r>
      <w:rPr>
        <w:rFonts w:asciiTheme="minorHAnsi" w:hAnsiTheme="minorHAnsi" w:cstheme="minorHAnsi"/>
        <w:sz w:val="20"/>
        <w:szCs w:val="20"/>
      </w:rPr>
      <w:t>Příloha F2</w:t>
    </w:r>
  </w:p>
  <w:p w:rsidR="00A658F5" w:rsidRDefault="00A658F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68752352"/>
      <w:placeholder>
        <w:docPart w:val="06F4C1F781A34817B094B87E380FD209"/>
      </w:placeholder>
      <w:temporary/>
      <w:showingPlcHdr/>
    </w:sdtPr>
    <w:sdtEndPr/>
    <w:sdtContent>
      <w:p w:rsidR="00A658F5" w:rsidRDefault="00A658F5">
        <w:pPr>
          <w:pStyle w:val="Zhlav"/>
        </w:pPr>
        <w:r>
          <w:t>[Sem zadejte text.]</w:t>
        </w:r>
      </w:p>
    </w:sdtContent>
  </w:sdt>
  <w:p w:rsidR="00A658F5" w:rsidRDefault="00A658F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6934BFF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A001A"/>
    <w:multiLevelType w:val="hybridMultilevel"/>
    <w:tmpl w:val="9B50C7FC"/>
    <w:lvl w:ilvl="0" w:tplc="A73652E4">
      <w:start w:val="1"/>
      <w:numFmt w:val="decimal"/>
      <w:lvlText w:val="%1)"/>
      <w:lvlJc w:val="left"/>
      <w:pPr>
        <w:ind w:left="578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298" w:hanging="360"/>
      </w:pPr>
    </w:lvl>
    <w:lvl w:ilvl="2" w:tplc="0405001B" w:tentative="1">
      <w:start w:val="1"/>
      <w:numFmt w:val="lowerRoman"/>
      <w:lvlText w:val="%3."/>
      <w:lvlJc w:val="right"/>
      <w:pPr>
        <w:ind w:left="2018" w:hanging="180"/>
      </w:pPr>
    </w:lvl>
    <w:lvl w:ilvl="3" w:tplc="0405000F" w:tentative="1">
      <w:start w:val="1"/>
      <w:numFmt w:val="decimal"/>
      <w:lvlText w:val="%4."/>
      <w:lvlJc w:val="left"/>
      <w:pPr>
        <w:ind w:left="2738" w:hanging="360"/>
      </w:pPr>
    </w:lvl>
    <w:lvl w:ilvl="4" w:tplc="04050019" w:tentative="1">
      <w:start w:val="1"/>
      <w:numFmt w:val="lowerLetter"/>
      <w:lvlText w:val="%5."/>
      <w:lvlJc w:val="left"/>
      <w:pPr>
        <w:ind w:left="3458" w:hanging="360"/>
      </w:pPr>
    </w:lvl>
    <w:lvl w:ilvl="5" w:tplc="0405001B" w:tentative="1">
      <w:start w:val="1"/>
      <w:numFmt w:val="lowerRoman"/>
      <w:lvlText w:val="%6."/>
      <w:lvlJc w:val="right"/>
      <w:pPr>
        <w:ind w:left="4178" w:hanging="180"/>
      </w:pPr>
    </w:lvl>
    <w:lvl w:ilvl="6" w:tplc="0405000F" w:tentative="1">
      <w:start w:val="1"/>
      <w:numFmt w:val="decimal"/>
      <w:lvlText w:val="%7."/>
      <w:lvlJc w:val="left"/>
      <w:pPr>
        <w:ind w:left="4898" w:hanging="360"/>
      </w:pPr>
    </w:lvl>
    <w:lvl w:ilvl="7" w:tplc="04050019" w:tentative="1">
      <w:start w:val="1"/>
      <w:numFmt w:val="lowerLetter"/>
      <w:lvlText w:val="%8."/>
      <w:lvlJc w:val="left"/>
      <w:pPr>
        <w:ind w:left="5618" w:hanging="360"/>
      </w:pPr>
    </w:lvl>
    <w:lvl w:ilvl="8" w:tplc="040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  <w:num w:numId="6">
    <w:abstractNumId w:val="6"/>
  </w:num>
  <w:num w:numId="7">
    <w:abstractNumId w:val="4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C47"/>
    <w:rsid w:val="00132943"/>
    <w:rsid w:val="0019026A"/>
    <w:rsid w:val="00196F73"/>
    <w:rsid w:val="00211F60"/>
    <w:rsid w:val="0024311E"/>
    <w:rsid w:val="00296E00"/>
    <w:rsid w:val="002C5E8D"/>
    <w:rsid w:val="003139EA"/>
    <w:rsid w:val="003342D5"/>
    <w:rsid w:val="00345734"/>
    <w:rsid w:val="0035360E"/>
    <w:rsid w:val="003975ED"/>
    <w:rsid w:val="0043588B"/>
    <w:rsid w:val="00482141"/>
    <w:rsid w:val="004C3959"/>
    <w:rsid w:val="004C471A"/>
    <w:rsid w:val="00530F35"/>
    <w:rsid w:val="00543F26"/>
    <w:rsid w:val="0056614D"/>
    <w:rsid w:val="005A36ED"/>
    <w:rsid w:val="005D3C79"/>
    <w:rsid w:val="00617C84"/>
    <w:rsid w:val="00633FB3"/>
    <w:rsid w:val="006427EC"/>
    <w:rsid w:val="00693FAB"/>
    <w:rsid w:val="006B3B32"/>
    <w:rsid w:val="007048B8"/>
    <w:rsid w:val="00711E70"/>
    <w:rsid w:val="00750C47"/>
    <w:rsid w:val="00755F79"/>
    <w:rsid w:val="00816995"/>
    <w:rsid w:val="00833410"/>
    <w:rsid w:val="008355E2"/>
    <w:rsid w:val="00840331"/>
    <w:rsid w:val="0084502C"/>
    <w:rsid w:val="00855470"/>
    <w:rsid w:val="008F7192"/>
    <w:rsid w:val="00902887"/>
    <w:rsid w:val="009F40D6"/>
    <w:rsid w:val="00A30649"/>
    <w:rsid w:val="00A658F5"/>
    <w:rsid w:val="00B0271B"/>
    <w:rsid w:val="00B52A81"/>
    <w:rsid w:val="00B82232"/>
    <w:rsid w:val="00B94377"/>
    <w:rsid w:val="00B95CAE"/>
    <w:rsid w:val="00BC6FA8"/>
    <w:rsid w:val="00C02980"/>
    <w:rsid w:val="00D3347A"/>
    <w:rsid w:val="00DB1675"/>
    <w:rsid w:val="00E0784E"/>
    <w:rsid w:val="00E5116E"/>
    <w:rsid w:val="00ED70EE"/>
    <w:rsid w:val="00F7450E"/>
    <w:rsid w:val="00F76C1F"/>
    <w:rsid w:val="00FA07CB"/>
    <w:rsid w:val="00FC7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E27B3D-DF49-4190-8538-3111D24CC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33410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750C47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750C47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750C47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750C47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750C47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750C47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750C4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750C47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750C47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750C47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bodu">
    <w:name w:val="Text bodu"/>
    <w:basedOn w:val="Normln"/>
    <w:rsid w:val="00750C47"/>
    <w:pPr>
      <w:tabs>
        <w:tab w:val="num" w:pos="850"/>
      </w:tabs>
      <w:ind w:left="850" w:hanging="425"/>
      <w:jc w:val="both"/>
      <w:outlineLvl w:val="8"/>
    </w:pPr>
    <w:rPr>
      <w:b/>
    </w:rPr>
  </w:style>
  <w:style w:type="paragraph" w:customStyle="1" w:styleId="text">
    <w:name w:val="text"/>
    <w:rsid w:val="00750C47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13294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0298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02980"/>
    <w:rPr>
      <w:rFonts w:ascii="Segoe UI" w:eastAsia="Batang" w:hAnsi="Segoe UI" w:cs="Segoe UI"/>
      <w:sz w:val="18"/>
      <w:szCs w:val="18"/>
      <w:lang w:eastAsia="cs-CZ"/>
    </w:rPr>
  </w:style>
  <w:style w:type="character" w:styleId="Hypertextovodkaz">
    <w:name w:val="Hyperlink"/>
    <w:uiPriority w:val="99"/>
    <w:unhideWhenUsed/>
    <w:rsid w:val="00C02980"/>
    <w:rPr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D3347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3347A"/>
    <w:rPr>
      <w:rFonts w:ascii="Times New Roman" w:eastAsia="Batang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3341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3341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33410"/>
    <w:rPr>
      <w:rFonts w:ascii="Times New Roman" w:eastAsia="Batang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3341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33410"/>
    <w:rPr>
      <w:rFonts w:ascii="Times New Roman" w:eastAsia="Batang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575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6F4C1F781A34817B094B87E380FD20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51C669-FD1B-4E5A-8051-8FC619A9FD49}"/>
      </w:docPartPr>
      <w:docPartBody>
        <w:p w:rsidR="006971F5" w:rsidRDefault="00346C99" w:rsidP="00346C99">
          <w:pPr>
            <w:pStyle w:val="06F4C1F781A34817B094B87E380FD209"/>
          </w:pPr>
          <w:r>
            <w:t>[Sem zadejte text.]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6C99"/>
    <w:rsid w:val="00346C99"/>
    <w:rsid w:val="00697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06F4C1F781A34817B094B87E380FD209">
    <w:name w:val="06F4C1F781A34817B094B87E380FD209"/>
    <w:rsid w:val="00346C9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230</TotalTime>
  <Pages>5</Pages>
  <Words>935</Words>
  <Characters>5517</Characters>
  <Application>Microsoft Office Word</Application>
  <DocSecurity>0</DocSecurity>
  <Lines>45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Baranovič Dušan</dc:creator>
  <cp:lastModifiedBy>Kostelecká Miluše</cp:lastModifiedBy>
  <cp:revision>43</cp:revision>
  <dcterms:created xsi:type="dcterms:W3CDTF">2016-12-13T07:41:00Z</dcterms:created>
  <dcterms:modified xsi:type="dcterms:W3CDTF">2021-10-13T06:52:00Z</dcterms:modified>
</cp:coreProperties>
</file>