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283"/>
        <w:gridCol w:w="4678"/>
      </w:tblGrid>
      <w:tr w:rsidR="00750C47" w:rsidRPr="00F05C98" w:rsidTr="004B3DC3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05C98" w:rsidRDefault="00750C47" w:rsidP="004B3DC3">
            <w:pPr>
              <w:spacing w:before="240" w:after="240"/>
              <w:jc w:val="center"/>
              <w:rPr>
                <w:rFonts w:ascii="Calibri" w:hAnsi="Calibri" w:cs="Calibri"/>
                <w:b/>
              </w:rPr>
            </w:pPr>
            <w:r w:rsidRPr="00F05C98">
              <w:rPr>
                <w:rFonts w:ascii="Calibri" w:hAnsi="Calibri" w:cs="Calibri"/>
                <w:b/>
                <w:sz w:val="28"/>
              </w:rPr>
              <w:t>KRYCÍ LIST NABÍDKY</w:t>
            </w:r>
          </w:p>
        </w:tc>
      </w:tr>
      <w:tr w:rsidR="00750C47" w:rsidRPr="00F05C98" w:rsidTr="004B3DC3">
        <w:tc>
          <w:tcPr>
            <w:tcW w:w="921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F05C98" w:rsidRDefault="00750C47" w:rsidP="004B3DC3">
            <w:pPr>
              <w:spacing w:before="240" w:after="240"/>
              <w:rPr>
                <w:rFonts w:ascii="Calibri" w:hAnsi="Calibri" w:cs="Calibri"/>
              </w:rPr>
            </w:pPr>
          </w:p>
        </w:tc>
      </w:tr>
      <w:tr w:rsidR="00750C47" w:rsidRPr="004960C6" w:rsidTr="004B3DC3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4960C6" w:rsidRDefault="00750C47" w:rsidP="006427EC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4960C6">
              <w:rPr>
                <w:rFonts w:asciiTheme="minorHAnsi" w:hAnsiTheme="minorHAnsi" w:cstheme="minorHAnsi"/>
                <w:b/>
                <w:bCs/>
              </w:rPr>
              <w:t xml:space="preserve">Podlimitní veřejná zakázka na </w:t>
            </w:r>
            <w:r w:rsidR="006427EC" w:rsidRPr="004960C6">
              <w:rPr>
                <w:rFonts w:asciiTheme="minorHAnsi" w:hAnsiTheme="minorHAnsi" w:cstheme="minorHAnsi"/>
                <w:b/>
                <w:bCs/>
              </w:rPr>
              <w:t>stavební práce</w:t>
            </w:r>
            <w:r w:rsidRPr="004960C6">
              <w:rPr>
                <w:rFonts w:asciiTheme="minorHAnsi" w:hAnsiTheme="minorHAnsi" w:cstheme="minorHAnsi"/>
                <w:b/>
                <w:bCs/>
              </w:rPr>
              <w:t>, zadávaná ve zjednodušeném podlimitním řízení podle § 53 zákona č. 134/2016 Sb., o zadávání veřejných zakázek</w:t>
            </w:r>
          </w:p>
        </w:tc>
      </w:tr>
      <w:tr w:rsidR="00750C47" w:rsidRPr="004960C6" w:rsidTr="00762B43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750C47" w:rsidRPr="004960C6" w:rsidRDefault="00750C47" w:rsidP="00762B43">
            <w:pPr>
              <w:spacing w:before="240" w:after="240"/>
              <w:rPr>
                <w:rFonts w:asciiTheme="minorHAnsi" w:hAnsiTheme="minorHAnsi" w:cstheme="minorHAnsi"/>
              </w:rPr>
            </w:pPr>
            <w:r w:rsidRPr="004960C6">
              <w:rPr>
                <w:rFonts w:asciiTheme="minorHAnsi" w:hAnsiTheme="minorHAnsi" w:cstheme="minorHAnsi"/>
              </w:rPr>
              <w:t>Název</w:t>
            </w:r>
            <w:r w:rsidR="006B3B32" w:rsidRPr="004960C6">
              <w:rPr>
                <w:rFonts w:asciiTheme="minorHAnsi" w:hAnsiTheme="minorHAnsi" w:cstheme="minorHAnsi"/>
              </w:rPr>
              <w:t xml:space="preserve"> veřejné zakázky</w:t>
            </w:r>
            <w:r w:rsidRPr="004960C6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4960C6" w:rsidRDefault="00833410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4960C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4960C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960C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4960C6" w:rsidTr="004B3DC3"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4960C6" w:rsidRDefault="00750C47" w:rsidP="008407DF">
            <w:pPr>
              <w:spacing w:before="240" w:after="240"/>
              <w:rPr>
                <w:rFonts w:asciiTheme="minorHAnsi" w:hAnsiTheme="minorHAnsi" w:cstheme="minorHAnsi"/>
              </w:rPr>
            </w:pPr>
            <w:r w:rsidRPr="004960C6">
              <w:rPr>
                <w:rFonts w:asciiTheme="minorHAnsi" w:hAnsiTheme="minorHAnsi" w:cstheme="minorHAnsi"/>
              </w:rPr>
              <w:t>Identifikační údaje zadavatel</w:t>
            </w:r>
            <w:r w:rsidR="008407DF" w:rsidRPr="004960C6">
              <w:rPr>
                <w:rFonts w:asciiTheme="minorHAnsi" w:hAnsiTheme="minorHAnsi" w:cstheme="minorHAnsi"/>
              </w:rPr>
              <w:t>ů</w:t>
            </w:r>
          </w:p>
        </w:tc>
      </w:tr>
      <w:tr w:rsidR="008407DF" w:rsidRPr="004960C6" w:rsidTr="008407DF">
        <w:tblPrEx>
          <w:tblCellMar>
            <w:left w:w="70" w:type="dxa"/>
            <w:right w:w="70" w:type="dxa"/>
          </w:tblCellMar>
        </w:tblPrEx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DF" w:rsidRPr="004960C6" w:rsidRDefault="008407DF" w:rsidP="008407DF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4960C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7DF" w:rsidRPr="004960C6" w:rsidRDefault="008407DF" w:rsidP="008407DF">
            <w:pPr>
              <w:snapToGrid w:val="0"/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4960C6">
              <w:rPr>
                <w:rFonts w:asciiTheme="minorHAnsi" w:hAnsiTheme="minorHAnsi" w:cstheme="minorHAnsi"/>
              </w:rPr>
              <w:t>2</w:t>
            </w:r>
          </w:p>
        </w:tc>
      </w:tr>
      <w:tr w:rsidR="008407DF" w:rsidRPr="004960C6" w:rsidTr="008407DF">
        <w:tblPrEx>
          <w:tblCellMar>
            <w:left w:w="70" w:type="dxa"/>
            <w:right w:w="70" w:type="dxa"/>
          </w:tblCellMar>
        </w:tblPrEx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DF" w:rsidRPr="004960C6" w:rsidRDefault="008407DF" w:rsidP="008407DF">
            <w:pPr>
              <w:snapToGrid w:val="0"/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4960C6">
              <w:rPr>
                <w:rFonts w:asciiTheme="minorHAnsi" w:hAnsiTheme="minorHAnsi" w:cstheme="minorHAnsi"/>
                <w:b/>
              </w:rPr>
              <w:t>Krajská správa a údržba silnic Vysočiny, příspěvková organizace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7DF" w:rsidRPr="004960C6" w:rsidRDefault="00EF3D78" w:rsidP="001717B0">
            <w:pPr>
              <w:snapToGrid w:val="0"/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4960C6">
              <w:rPr>
                <w:rFonts w:asciiTheme="minorHAnsi" w:hAnsiTheme="minorHAnsi" w:cstheme="minorHAnsi"/>
                <w:b/>
              </w:rPr>
              <w:t>Město</w:t>
            </w:r>
            <w:r w:rsidR="00D528B4" w:rsidRPr="004960C6">
              <w:rPr>
                <w:rFonts w:asciiTheme="minorHAnsi" w:hAnsiTheme="minorHAnsi" w:cstheme="minorHAnsi"/>
                <w:b/>
              </w:rPr>
              <w:t xml:space="preserve"> </w:t>
            </w:r>
            <w:r w:rsidR="001717B0" w:rsidRPr="004960C6">
              <w:rPr>
                <w:rFonts w:asciiTheme="minorHAnsi" w:hAnsiTheme="minorHAnsi" w:cstheme="minorHAnsi"/>
                <w:b/>
              </w:rPr>
              <w:t>Světlá nad Sázavou</w:t>
            </w:r>
          </w:p>
        </w:tc>
      </w:tr>
      <w:tr w:rsidR="008407DF" w:rsidRPr="004960C6" w:rsidTr="008407DF">
        <w:tblPrEx>
          <w:tblCellMar>
            <w:left w:w="70" w:type="dxa"/>
            <w:right w:w="70" w:type="dxa"/>
          </w:tblCellMar>
        </w:tblPrEx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DF" w:rsidRPr="004960C6" w:rsidRDefault="008407DF" w:rsidP="008407DF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4960C6">
              <w:rPr>
                <w:rFonts w:asciiTheme="minorHAnsi" w:hAnsiTheme="minorHAnsi" w:cstheme="minorHAnsi"/>
              </w:rPr>
              <w:t>Sídlo: Kosovská 1122/16, 586 01 Jihlava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7DF" w:rsidRPr="004960C6" w:rsidRDefault="008407DF" w:rsidP="001717B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4960C6">
              <w:rPr>
                <w:rFonts w:asciiTheme="minorHAnsi" w:hAnsiTheme="minorHAnsi" w:cstheme="minorHAnsi"/>
              </w:rPr>
              <w:t xml:space="preserve">Sídlo: </w:t>
            </w:r>
            <w:r w:rsidR="009C7448" w:rsidRPr="004960C6">
              <w:rPr>
                <w:rFonts w:asciiTheme="minorHAnsi" w:hAnsiTheme="minorHAnsi" w:cstheme="minorHAnsi"/>
              </w:rPr>
              <w:t>n</w:t>
            </w:r>
            <w:r w:rsidR="001717B0" w:rsidRPr="004960C6">
              <w:rPr>
                <w:rFonts w:asciiTheme="minorHAnsi" w:hAnsiTheme="minorHAnsi" w:cstheme="minorHAnsi"/>
              </w:rPr>
              <w:t>áměstí Trčků z Lípy 18, 582 91 Světlá nad Sázavou</w:t>
            </w:r>
          </w:p>
        </w:tc>
      </w:tr>
      <w:tr w:rsidR="008407DF" w:rsidRPr="004960C6" w:rsidTr="008407DF">
        <w:tblPrEx>
          <w:tblCellMar>
            <w:left w:w="70" w:type="dxa"/>
            <w:right w:w="70" w:type="dxa"/>
          </w:tblCellMar>
        </w:tblPrEx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7DF" w:rsidRPr="004960C6" w:rsidRDefault="008407DF" w:rsidP="00882B4F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4960C6">
              <w:rPr>
                <w:rFonts w:asciiTheme="minorHAnsi" w:hAnsiTheme="minorHAnsi" w:cstheme="minorHAnsi"/>
              </w:rPr>
              <w:t>IČ</w:t>
            </w:r>
            <w:r w:rsidR="003F6B28">
              <w:rPr>
                <w:rFonts w:asciiTheme="minorHAnsi" w:hAnsiTheme="minorHAnsi" w:cstheme="minorHAnsi"/>
              </w:rPr>
              <w:t>O</w:t>
            </w:r>
            <w:r w:rsidRPr="004960C6">
              <w:rPr>
                <w:rFonts w:asciiTheme="minorHAnsi" w:hAnsiTheme="minorHAnsi" w:cstheme="minorHAnsi"/>
              </w:rPr>
              <w:t>: 00090450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7DF" w:rsidRPr="004960C6" w:rsidRDefault="008407DF" w:rsidP="00882B4F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4960C6">
              <w:rPr>
                <w:rFonts w:asciiTheme="minorHAnsi" w:hAnsiTheme="minorHAnsi" w:cstheme="minorHAnsi"/>
              </w:rPr>
              <w:t>IČ</w:t>
            </w:r>
            <w:r w:rsidR="003F6B28">
              <w:rPr>
                <w:rFonts w:asciiTheme="minorHAnsi" w:hAnsiTheme="minorHAnsi" w:cstheme="minorHAnsi"/>
              </w:rPr>
              <w:t>O</w:t>
            </w:r>
            <w:bookmarkStart w:id="0" w:name="_GoBack"/>
            <w:bookmarkEnd w:id="0"/>
            <w:r w:rsidRPr="004960C6">
              <w:rPr>
                <w:rFonts w:asciiTheme="minorHAnsi" w:hAnsiTheme="minorHAnsi" w:cstheme="minorHAnsi"/>
              </w:rPr>
              <w:t xml:space="preserve">: </w:t>
            </w:r>
            <w:r w:rsidR="001717B0" w:rsidRPr="004960C6">
              <w:rPr>
                <w:rFonts w:asciiTheme="minorHAnsi" w:hAnsiTheme="minorHAnsi" w:cstheme="minorHAnsi"/>
              </w:rPr>
              <w:t>00268321</w:t>
            </w:r>
          </w:p>
        </w:tc>
      </w:tr>
      <w:tr w:rsidR="008407DF" w:rsidRPr="004960C6" w:rsidTr="004B3DC3"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407DF" w:rsidRPr="004960C6" w:rsidRDefault="008407DF" w:rsidP="008407DF">
            <w:pPr>
              <w:spacing w:before="240" w:after="240"/>
              <w:rPr>
                <w:rFonts w:asciiTheme="minorHAnsi" w:hAnsiTheme="minorHAnsi" w:cstheme="minorHAnsi"/>
              </w:rPr>
            </w:pPr>
            <w:r w:rsidRPr="004960C6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407DF" w:rsidRPr="004960C6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407DF" w:rsidRPr="004960C6" w:rsidRDefault="008407DF" w:rsidP="008407DF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4960C6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7DF" w:rsidRPr="004960C6" w:rsidRDefault="008407DF" w:rsidP="008407DF">
            <w:pPr>
              <w:rPr>
                <w:rFonts w:asciiTheme="minorHAnsi" w:hAnsiTheme="minorHAnsi" w:cstheme="minorHAnsi"/>
              </w:rPr>
            </w:pPr>
            <w:r w:rsidRPr="004960C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4960C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960C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407DF" w:rsidRPr="004960C6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407DF" w:rsidRPr="004960C6" w:rsidRDefault="008407DF" w:rsidP="008407DF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4960C6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7DF" w:rsidRPr="004960C6" w:rsidRDefault="008407DF" w:rsidP="008407DF">
            <w:pPr>
              <w:rPr>
                <w:rFonts w:asciiTheme="minorHAnsi" w:hAnsiTheme="minorHAnsi" w:cstheme="minorHAnsi"/>
              </w:rPr>
            </w:pPr>
            <w:r w:rsidRPr="004960C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4960C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960C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407DF" w:rsidRPr="004960C6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407DF" w:rsidRPr="004960C6" w:rsidRDefault="008407DF" w:rsidP="008407DF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4960C6">
              <w:rPr>
                <w:rFonts w:asciiTheme="minorHAnsi" w:hAnsiTheme="minorHAnsi" w:cstheme="minorHAnsi"/>
              </w:rPr>
              <w:t>IČO: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7DF" w:rsidRPr="004960C6" w:rsidRDefault="008407DF" w:rsidP="008407DF">
            <w:pPr>
              <w:rPr>
                <w:rFonts w:asciiTheme="minorHAnsi" w:hAnsiTheme="minorHAnsi" w:cstheme="minorHAnsi"/>
              </w:rPr>
            </w:pPr>
            <w:r w:rsidRPr="004960C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4960C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960C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407DF" w:rsidRPr="004960C6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407DF" w:rsidRPr="004960C6" w:rsidRDefault="008407DF" w:rsidP="008407DF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4960C6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7DF" w:rsidRPr="004960C6" w:rsidRDefault="008407DF" w:rsidP="008407DF">
            <w:pPr>
              <w:rPr>
                <w:rFonts w:asciiTheme="minorHAnsi" w:hAnsiTheme="minorHAnsi" w:cstheme="minorHAnsi"/>
              </w:rPr>
            </w:pPr>
            <w:r w:rsidRPr="004960C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4960C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960C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407DF" w:rsidRPr="004960C6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407DF" w:rsidRPr="004960C6" w:rsidRDefault="008407DF" w:rsidP="008407DF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4960C6">
              <w:rPr>
                <w:rFonts w:asciiTheme="minorHAnsi" w:hAnsiTheme="minorHAnsi" w:cstheme="minorHAnsi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7DF" w:rsidRPr="004960C6" w:rsidRDefault="008407DF" w:rsidP="008407DF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4960C6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7DF" w:rsidRPr="004960C6" w:rsidRDefault="008407DF" w:rsidP="008407DF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4960C6">
              <w:rPr>
                <w:rFonts w:asciiTheme="minorHAnsi" w:hAnsiTheme="minorHAnsi" w:cstheme="minorHAnsi"/>
              </w:rPr>
              <w:t xml:space="preserve">viz </w:t>
            </w:r>
            <w:hyperlink r:id="rId7" w:history="1">
              <w:r w:rsidRPr="004960C6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:rsidR="00750C47" w:rsidRPr="004960C6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4960C6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4960C6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4960C6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4960C6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4960C6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4960C6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4960C6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4960C6" w:rsidRDefault="00833410" w:rsidP="00833410">
            <w:pPr>
              <w:rPr>
                <w:rFonts w:asciiTheme="minorHAnsi" w:hAnsiTheme="minorHAnsi" w:cstheme="minorHAnsi"/>
              </w:rPr>
            </w:pPr>
            <w:r w:rsidRPr="004960C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4960C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960C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4960C6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4960C6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4960C6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4960C6" w:rsidRDefault="00833410" w:rsidP="00833410">
            <w:pPr>
              <w:rPr>
                <w:rFonts w:asciiTheme="minorHAnsi" w:hAnsiTheme="minorHAnsi" w:cstheme="minorHAnsi"/>
              </w:rPr>
            </w:pPr>
            <w:r w:rsidRPr="004960C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4960C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960C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4960C6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4960C6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4960C6">
              <w:rPr>
                <w:rFonts w:asciiTheme="minorHAnsi" w:hAnsiTheme="minorHAnsi" w:cstheme="minorHAnsi"/>
              </w:rPr>
              <w:t>E</w:t>
            </w:r>
            <w:r w:rsidR="00762B43" w:rsidRPr="004960C6">
              <w:rPr>
                <w:rFonts w:asciiTheme="minorHAnsi" w:hAnsiTheme="minorHAnsi" w:cstheme="minorHAnsi"/>
              </w:rPr>
              <w:t>-</w:t>
            </w:r>
            <w:r w:rsidRPr="004960C6">
              <w:rPr>
                <w:rFonts w:asciiTheme="minorHAnsi" w:hAnsiTheme="minorHAnsi" w:cstheme="minorHAnsi"/>
              </w:rPr>
              <w:t>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4960C6" w:rsidRDefault="00833410" w:rsidP="00833410">
            <w:pPr>
              <w:rPr>
                <w:rFonts w:asciiTheme="minorHAnsi" w:hAnsiTheme="minorHAnsi" w:cstheme="minorHAnsi"/>
              </w:rPr>
            </w:pPr>
            <w:r w:rsidRPr="004960C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4960C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960C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4960C6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4960C6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4960C6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4960C6" w:rsidRDefault="00833410" w:rsidP="00833410">
            <w:pPr>
              <w:rPr>
                <w:rFonts w:asciiTheme="minorHAnsi" w:hAnsiTheme="minorHAnsi" w:cstheme="minorHAnsi"/>
              </w:rPr>
            </w:pPr>
            <w:r w:rsidRPr="004960C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4960C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960C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4960C6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4960C6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4960C6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4960C6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4960C6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4960C6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4960C6" w:rsidRDefault="00833410" w:rsidP="00833410">
            <w:pPr>
              <w:rPr>
                <w:rFonts w:asciiTheme="minorHAnsi" w:hAnsiTheme="minorHAnsi" w:cstheme="minorHAnsi"/>
              </w:rPr>
            </w:pPr>
            <w:r w:rsidRPr="004960C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4960C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960C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4960C6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4960C6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4960C6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4960C6" w:rsidRDefault="00833410" w:rsidP="00833410">
            <w:pPr>
              <w:rPr>
                <w:rFonts w:asciiTheme="minorHAnsi" w:hAnsiTheme="minorHAnsi" w:cstheme="minorHAnsi"/>
              </w:rPr>
            </w:pPr>
            <w:r w:rsidRPr="004960C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4960C6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4960C6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4960C6" w:rsidRDefault="00750C47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4960C6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</w:p>
    <w:sectPr w:rsidR="00750C47" w:rsidRPr="004960C6" w:rsidSect="00F003CE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762B43" w:rsidRDefault="00762B43" w:rsidP="00762B43">
    <w:pPr>
      <w:pStyle w:val="Zpat"/>
      <w:pBdr>
        <w:top w:val="single" w:sz="4" w:space="1" w:color="000000"/>
      </w:pBdr>
      <w:jc w:val="center"/>
      <w:rPr>
        <w:rFonts w:ascii="Calibri" w:hAnsi="Calibri"/>
        <w:sz w:val="20"/>
        <w:szCs w:val="20"/>
      </w:rPr>
    </w:pPr>
    <w:r w:rsidRPr="00762B43">
      <w:rPr>
        <w:rFonts w:ascii="Calibri" w:hAnsi="Calibri"/>
        <w:sz w:val="20"/>
        <w:szCs w:val="20"/>
      </w:rPr>
      <w:t xml:space="preserve">Stránka </w:t>
    </w:r>
    <w:r w:rsidRPr="00762B43">
      <w:rPr>
        <w:rFonts w:ascii="Calibri" w:hAnsi="Calibri"/>
        <w:sz w:val="20"/>
        <w:szCs w:val="20"/>
      </w:rPr>
      <w:fldChar w:fldCharType="begin"/>
    </w:r>
    <w:r w:rsidRPr="00762B43">
      <w:rPr>
        <w:rFonts w:ascii="Calibri" w:hAnsi="Calibri"/>
        <w:sz w:val="20"/>
        <w:szCs w:val="20"/>
      </w:rPr>
      <w:instrText xml:space="preserve"> PAGE </w:instrText>
    </w:r>
    <w:r w:rsidRPr="00762B43">
      <w:rPr>
        <w:rFonts w:ascii="Calibri" w:hAnsi="Calibri"/>
        <w:sz w:val="20"/>
        <w:szCs w:val="20"/>
      </w:rPr>
      <w:fldChar w:fldCharType="separate"/>
    </w:r>
    <w:r w:rsidR="003F6B28">
      <w:rPr>
        <w:rFonts w:ascii="Calibri" w:hAnsi="Calibri"/>
        <w:noProof/>
        <w:sz w:val="20"/>
        <w:szCs w:val="20"/>
      </w:rPr>
      <w:t>1</w:t>
    </w:r>
    <w:r w:rsidRPr="00762B43">
      <w:rPr>
        <w:rFonts w:ascii="Calibri" w:hAnsi="Calibri"/>
        <w:sz w:val="20"/>
        <w:szCs w:val="20"/>
      </w:rPr>
      <w:fldChar w:fldCharType="end"/>
    </w:r>
    <w:r w:rsidRPr="00762B43">
      <w:rPr>
        <w:rFonts w:ascii="Calibri" w:hAnsi="Calibri"/>
        <w:sz w:val="20"/>
        <w:szCs w:val="20"/>
      </w:rPr>
      <w:t xml:space="preserve"> z </w:t>
    </w:r>
    <w:r w:rsidRPr="00762B43">
      <w:rPr>
        <w:rFonts w:ascii="Calibri" w:hAnsi="Calibri"/>
        <w:sz w:val="20"/>
        <w:szCs w:val="20"/>
      </w:rPr>
      <w:fldChar w:fldCharType="begin"/>
    </w:r>
    <w:r w:rsidRPr="00762B43">
      <w:rPr>
        <w:rFonts w:ascii="Calibri" w:hAnsi="Calibri"/>
        <w:sz w:val="20"/>
        <w:szCs w:val="20"/>
      </w:rPr>
      <w:instrText xml:space="preserve"> NUMPAGES \*Arabic </w:instrText>
    </w:r>
    <w:r w:rsidRPr="00762B43">
      <w:rPr>
        <w:rFonts w:ascii="Calibri" w:hAnsi="Calibri"/>
        <w:sz w:val="20"/>
        <w:szCs w:val="20"/>
      </w:rPr>
      <w:fldChar w:fldCharType="separate"/>
    </w:r>
    <w:r w:rsidR="003F6B28">
      <w:rPr>
        <w:rFonts w:ascii="Calibri" w:hAnsi="Calibri"/>
        <w:noProof/>
        <w:sz w:val="20"/>
        <w:szCs w:val="20"/>
      </w:rPr>
      <w:t>2</w:t>
    </w:r>
    <w:r w:rsidRPr="00762B43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A07CB" w:rsidRDefault="00F003CE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F003C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F003CE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F003C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717B0"/>
    <w:rsid w:val="0019026A"/>
    <w:rsid w:val="001D01A9"/>
    <w:rsid w:val="00211F60"/>
    <w:rsid w:val="0024311E"/>
    <w:rsid w:val="00252D11"/>
    <w:rsid w:val="00296E00"/>
    <w:rsid w:val="003139EA"/>
    <w:rsid w:val="003342D5"/>
    <w:rsid w:val="00345734"/>
    <w:rsid w:val="003975ED"/>
    <w:rsid w:val="003F6B28"/>
    <w:rsid w:val="0043588B"/>
    <w:rsid w:val="00441C15"/>
    <w:rsid w:val="00482141"/>
    <w:rsid w:val="004960C6"/>
    <w:rsid w:val="004C3959"/>
    <w:rsid w:val="004C471A"/>
    <w:rsid w:val="00530F35"/>
    <w:rsid w:val="00543F26"/>
    <w:rsid w:val="00550F4F"/>
    <w:rsid w:val="0056614D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762B43"/>
    <w:rsid w:val="00816995"/>
    <w:rsid w:val="00833410"/>
    <w:rsid w:val="00840331"/>
    <w:rsid w:val="008407DF"/>
    <w:rsid w:val="0084502C"/>
    <w:rsid w:val="00882B4F"/>
    <w:rsid w:val="008F7192"/>
    <w:rsid w:val="00902887"/>
    <w:rsid w:val="009C7448"/>
    <w:rsid w:val="009D77B8"/>
    <w:rsid w:val="009F40D6"/>
    <w:rsid w:val="00A30649"/>
    <w:rsid w:val="00B0271B"/>
    <w:rsid w:val="00B52A81"/>
    <w:rsid w:val="00B82232"/>
    <w:rsid w:val="00C02980"/>
    <w:rsid w:val="00C07064"/>
    <w:rsid w:val="00D3347A"/>
    <w:rsid w:val="00D370E7"/>
    <w:rsid w:val="00D528B4"/>
    <w:rsid w:val="00DB1675"/>
    <w:rsid w:val="00E0784E"/>
    <w:rsid w:val="00E5116E"/>
    <w:rsid w:val="00ED70EE"/>
    <w:rsid w:val="00EF3D78"/>
    <w:rsid w:val="00F003CE"/>
    <w:rsid w:val="00F05C98"/>
    <w:rsid w:val="00F24B64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2B17B"/>
  <w15:docId w15:val="{3200F10E-67B2-425F-BD7F-19202BC5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234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Kostelecká Miluše</cp:lastModifiedBy>
  <cp:revision>20</cp:revision>
  <cp:lastPrinted>2021-02-24T07:35:00Z</cp:lastPrinted>
  <dcterms:created xsi:type="dcterms:W3CDTF">2019-05-16T09:03:00Z</dcterms:created>
  <dcterms:modified xsi:type="dcterms:W3CDTF">2021-10-14T08:04:00Z</dcterms:modified>
</cp:coreProperties>
</file>