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3A747E" w:rsidTr="004B3DC3">
        <w:tc>
          <w:tcPr>
            <w:tcW w:w="9214" w:type="dxa"/>
            <w:gridSpan w:val="2"/>
            <w:shd w:val="clear" w:color="auto" w:fill="FDE9D9"/>
          </w:tcPr>
          <w:p w:rsidR="00D3347A" w:rsidRPr="003A747E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747E">
              <w:rPr>
                <w:rFonts w:ascii="Arial" w:hAnsi="Arial" w:cs="Arial"/>
                <w:b/>
                <w:sz w:val="28"/>
                <w:szCs w:val="28"/>
              </w:rPr>
              <w:t>ČESTNÉ PROHLÁŠENÍ</w:t>
            </w:r>
            <w:r w:rsidRPr="003A747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750C47" w:rsidRPr="001277C6" w:rsidRDefault="00D56F55" w:rsidP="00D56F5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D3347A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veřejné zakázce na 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D3347A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D3347A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D3347A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§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D3347A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EE1C64" w:rsidRDefault="00D56F55" w:rsidP="00D56F55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EE1C64">
              <w:rPr>
                <w:rFonts w:ascii="Arial" w:hAnsi="Arial" w:cs="Arial"/>
                <w:b/>
              </w:rPr>
              <w:t>III/3923 Vaneč - mosty ev. č. 3923-2; 3923-3; 3923-4</w:t>
            </w:r>
          </w:p>
        </w:tc>
        <w:bookmarkStart w:id="0" w:name="_GoBack"/>
        <w:bookmarkEnd w:id="0"/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277C6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277C6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1277C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1277C6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="0095658B" w:rsidRPr="001277C6">
        <w:rPr>
          <w:rFonts w:ascii="Arial" w:hAnsi="Arial" w:cs="Arial"/>
          <w:b w:val="0"/>
          <w:sz w:val="20"/>
          <w:szCs w:val="20"/>
        </w:rPr>
        <w:t>,</w:t>
      </w:r>
      <w:r w:rsidRPr="001277C6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750C47" w:rsidRPr="001277C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1277C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9F40D6" w:rsidRPr="001277C6">
        <w:rPr>
          <w:rFonts w:ascii="Arial" w:hAnsi="Arial" w:cs="Arial"/>
          <w:sz w:val="20"/>
          <w:szCs w:val="20"/>
        </w:rPr>
        <w:t>pěti</w:t>
      </w:r>
      <w:r w:rsidRPr="001277C6">
        <w:rPr>
          <w:rFonts w:ascii="Arial" w:hAnsi="Arial" w:cs="Arial"/>
          <w:sz w:val="20"/>
          <w:szCs w:val="20"/>
        </w:rPr>
        <w:t xml:space="preserve"> letech před zahájením zadávacího řízení poskytl tyto významné </w:t>
      </w:r>
      <w:r w:rsidR="006427EC" w:rsidRPr="001277C6">
        <w:rPr>
          <w:rFonts w:ascii="Arial" w:hAnsi="Arial" w:cs="Arial"/>
          <w:sz w:val="20"/>
          <w:szCs w:val="20"/>
        </w:rPr>
        <w:t>stavební práce</w:t>
      </w:r>
      <w:r w:rsidRPr="001277C6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277C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277C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1277C6">
              <w:rPr>
                <w:b/>
                <w:sz w:val="20"/>
                <w:szCs w:val="20"/>
              </w:rPr>
              <w:t xml:space="preserve"> </w:t>
            </w:r>
            <w:r w:rsidR="006427EC" w:rsidRPr="001277C6">
              <w:rPr>
                <w:b/>
                <w:sz w:val="20"/>
                <w:szCs w:val="20"/>
              </w:rPr>
              <w:t>stavební práce</w:t>
            </w:r>
            <w:r w:rsidR="00B52A81" w:rsidRPr="001277C6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1277C6" w:rsidTr="00C53031">
        <w:trPr>
          <w:cantSplit/>
        </w:trPr>
        <w:tc>
          <w:tcPr>
            <w:tcW w:w="403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</w:t>
            </w:r>
            <w:r w:rsidR="006427EC" w:rsidRPr="001277C6">
              <w:rPr>
                <w:sz w:val="20"/>
                <w:szCs w:val="20"/>
              </w:rPr>
              <w:t>provedení stavebních prací</w:t>
            </w:r>
            <w:r w:rsidRPr="001277C6">
              <w:rPr>
                <w:sz w:val="20"/>
                <w:szCs w:val="20"/>
              </w:rPr>
              <w:t xml:space="preserve"> </w:t>
            </w:r>
            <w:r w:rsidR="006427EC" w:rsidRPr="001277C6">
              <w:rPr>
                <w:sz w:val="20"/>
                <w:szCs w:val="20"/>
              </w:rPr>
              <w:br/>
            </w:r>
            <w:r w:rsidRPr="001277C6">
              <w:rPr>
                <w:sz w:val="20"/>
                <w:szCs w:val="20"/>
              </w:rPr>
              <w:t>(</w:t>
            </w:r>
            <w:r w:rsidR="006427EC" w:rsidRPr="001277C6">
              <w:rPr>
                <w:sz w:val="20"/>
                <w:szCs w:val="20"/>
              </w:rPr>
              <w:t>rok zahájení a dokončení</w:t>
            </w:r>
            <w:r w:rsidRPr="001277C6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>(</w:t>
            </w:r>
            <w:r w:rsidR="00833410" w:rsidRPr="001277C6">
              <w:rPr>
                <w:sz w:val="20"/>
                <w:szCs w:val="20"/>
              </w:rPr>
              <w:t>v Kč včetně DPH</w:t>
            </w:r>
            <w:r w:rsidRPr="001277C6">
              <w:rPr>
                <w:sz w:val="20"/>
                <w:szCs w:val="20"/>
              </w:rPr>
              <w:t>)</w:t>
            </w:r>
            <w:r w:rsidR="00833410" w:rsidRPr="00127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</w:r>
            <w:r w:rsidR="00833410" w:rsidRPr="001277C6">
              <w:rPr>
                <w:sz w:val="20"/>
                <w:szCs w:val="20"/>
              </w:rPr>
              <w:t>(</w:t>
            </w:r>
            <w:r w:rsidRPr="001277C6">
              <w:rPr>
                <w:sz w:val="20"/>
                <w:szCs w:val="20"/>
              </w:rPr>
              <w:t>název, druh stavby apod.</w:t>
            </w:r>
            <w:r w:rsidR="00833410" w:rsidRPr="001277C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1277C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1277C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1277C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1277C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1277C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1277C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lastRenderedPageBreak/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1277C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6427EC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1277C6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1277C6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1277C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1277C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277C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1277C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277C6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277C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277C6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</w:rPr>
            </w:pPr>
            <w:r w:rsidRPr="001277C6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1277C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132943" w:rsidRPr="001277C6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</w:t>
      </w:r>
    </w:p>
    <w:p w:rsidR="00132943" w:rsidRPr="001277C6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277C6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277C6">
        <w:rPr>
          <w:rFonts w:ascii="Arial" w:hAnsi="Arial" w:cs="Arial"/>
          <w:i/>
          <w:sz w:val="20"/>
          <w:szCs w:val="20"/>
        </w:rPr>
        <w:t xml:space="preserve">V případě, že účastníku zadávacího řízení nejsou známi poddodavatelé, </w:t>
      </w:r>
      <w:proofErr w:type="gramStart"/>
      <w:r w:rsidRPr="001277C6">
        <w:rPr>
          <w:rFonts w:ascii="Arial" w:hAnsi="Arial" w:cs="Arial"/>
          <w:i/>
          <w:sz w:val="20"/>
          <w:szCs w:val="20"/>
        </w:rPr>
        <w:t>jež</w:t>
      </w:r>
      <w:proofErr w:type="gramEnd"/>
      <w:r w:rsidRPr="001277C6">
        <w:rPr>
          <w:rFonts w:ascii="Arial" w:hAnsi="Arial" w:cs="Arial"/>
          <w:i/>
          <w:sz w:val="20"/>
          <w:szCs w:val="20"/>
        </w:rPr>
        <w:t xml:space="preserve"> se budou podílet na plnění veřejné zakázky, účastník zadávacího řízení tento seznam neuvede a tuto skutečnost čestně prohlásí.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1277C6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1277C6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</w:t>
      </w:r>
      <w:r w:rsidR="009254FC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...... dne ………..........2022</w:t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1277C6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277C6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3A747E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A747E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D56F55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D56F55">
      <w:rPr>
        <w:rFonts w:ascii="Arial" w:hAnsi="Arial" w:cs="Arial"/>
        <w:sz w:val="20"/>
        <w:szCs w:val="20"/>
      </w:rPr>
      <w:t xml:space="preserve">Stránka </w:t>
    </w:r>
    <w:r w:rsidRPr="00D56F55">
      <w:rPr>
        <w:rFonts w:ascii="Arial" w:hAnsi="Arial" w:cs="Arial"/>
        <w:sz w:val="20"/>
        <w:szCs w:val="20"/>
      </w:rPr>
      <w:fldChar w:fldCharType="begin"/>
    </w:r>
    <w:r w:rsidRPr="00D56F55">
      <w:rPr>
        <w:rFonts w:ascii="Arial" w:hAnsi="Arial" w:cs="Arial"/>
        <w:sz w:val="20"/>
        <w:szCs w:val="20"/>
      </w:rPr>
      <w:instrText xml:space="preserve"> PAGE </w:instrText>
    </w:r>
    <w:r w:rsidRPr="00D56F55">
      <w:rPr>
        <w:rFonts w:ascii="Arial" w:hAnsi="Arial" w:cs="Arial"/>
        <w:sz w:val="20"/>
        <w:szCs w:val="20"/>
      </w:rPr>
      <w:fldChar w:fldCharType="separate"/>
    </w:r>
    <w:r w:rsidR="00EE1C64">
      <w:rPr>
        <w:rFonts w:ascii="Arial" w:hAnsi="Arial" w:cs="Arial"/>
        <w:noProof/>
        <w:sz w:val="20"/>
        <w:szCs w:val="20"/>
      </w:rPr>
      <w:t>4</w:t>
    </w:r>
    <w:r w:rsidRPr="00D56F55">
      <w:rPr>
        <w:rFonts w:ascii="Arial" w:hAnsi="Arial" w:cs="Arial"/>
        <w:sz w:val="20"/>
        <w:szCs w:val="20"/>
      </w:rPr>
      <w:fldChar w:fldCharType="end"/>
    </w:r>
    <w:r w:rsidRPr="00D56F55">
      <w:rPr>
        <w:rFonts w:ascii="Arial" w:hAnsi="Arial" w:cs="Arial"/>
        <w:sz w:val="20"/>
        <w:szCs w:val="20"/>
      </w:rPr>
      <w:t xml:space="preserve"> z </w:t>
    </w:r>
    <w:r w:rsidRPr="00D56F55">
      <w:rPr>
        <w:rFonts w:ascii="Arial" w:hAnsi="Arial" w:cs="Arial"/>
        <w:sz w:val="20"/>
        <w:szCs w:val="20"/>
      </w:rPr>
      <w:fldChar w:fldCharType="begin"/>
    </w:r>
    <w:r w:rsidRPr="00D56F55">
      <w:rPr>
        <w:rFonts w:ascii="Arial" w:hAnsi="Arial" w:cs="Arial"/>
        <w:sz w:val="20"/>
        <w:szCs w:val="20"/>
      </w:rPr>
      <w:instrText xml:space="preserve"> NUMPAGES \*Arabic </w:instrText>
    </w:r>
    <w:r w:rsidRPr="00D56F55">
      <w:rPr>
        <w:rFonts w:ascii="Arial" w:hAnsi="Arial" w:cs="Arial"/>
        <w:sz w:val="20"/>
        <w:szCs w:val="20"/>
      </w:rPr>
      <w:fldChar w:fldCharType="separate"/>
    </w:r>
    <w:r w:rsidR="00EE1C64">
      <w:rPr>
        <w:rFonts w:ascii="Arial" w:hAnsi="Arial" w:cs="Arial"/>
        <w:noProof/>
        <w:sz w:val="20"/>
        <w:szCs w:val="20"/>
      </w:rPr>
      <w:t>4</w:t>
    </w:r>
    <w:r w:rsidRPr="00D56F55">
      <w:rPr>
        <w:rFonts w:ascii="Arial" w:hAnsi="Arial" w:cs="Arial"/>
        <w:sz w:val="20"/>
        <w:szCs w:val="20"/>
      </w:rPr>
      <w:fldChar w:fldCharType="end"/>
    </w:r>
  </w:p>
  <w:p w:rsidR="002E3ABF" w:rsidRPr="00D56F55" w:rsidRDefault="00EE1C64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3A747E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3A747E">
      <w:rPr>
        <w:rFonts w:ascii="Arial" w:hAnsi="Arial" w:cs="Arial"/>
        <w:sz w:val="20"/>
        <w:szCs w:val="20"/>
      </w:rPr>
      <w:t>Příloha F2</w:t>
    </w:r>
  </w:p>
  <w:p w:rsidR="00A658F5" w:rsidRPr="003A747E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277C6"/>
    <w:rsid w:val="00132943"/>
    <w:rsid w:val="0019026A"/>
    <w:rsid w:val="00211F60"/>
    <w:rsid w:val="0021696B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3A747E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54FC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56F55"/>
    <w:rsid w:val="00DB1675"/>
    <w:rsid w:val="00E0784E"/>
    <w:rsid w:val="00E5116E"/>
    <w:rsid w:val="00ED70EE"/>
    <w:rsid w:val="00EE1C64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934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48</cp:revision>
  <dcterms:created xsi:type="dcterms:W3CDTF">2016-12-13T07:41:00Z</dcterms:created>
  <dcterms:modified xsi:type="dcterms:W3CDTF">2022-01-31T07:50:00Z</dcterms:modified>
</cp:coreProperties>
</file>