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C6E6CCD" w14:textId="77777777" w:rsidR="00915187" w:rsidRPr="00142848" w:rsidRDefault="00142848">
      <w:pPr>
        <w:pStyle w:val="StyllnekPed30b"/>
        <w:tabs>
          <w:tab w:val="left" w:pos="10260"/>
        </w:tabs>
        <w:spacing w:line="240" w:lineRule="atLeast"/>
        <w:ind w:left="225" w:right="285"/>
        <w:jc w:val="both"/>
        <w:rPr>
          <w:rFonts w:cs="Times New Roman"/>
          <w:sz w:val="20"/>
          <w:szCs w:val="20"/>
        </w:rPr>
      </w:pPr>
      <w:bookmarkStart w:id="0" w:name="_GoBack"/>
      <w:bookmarkEnd w:id="0"/>
      <w:r w:rsidRPr="00142848">
        <w:rPr>
          <w:rFonts w:cs="Times New Roman"/>
          <w:sz w:val="20"/>
          <w:szCs w:val="20"/>
        </w:rPr>
        <w:t xml:space="preserve">Příloha č. 7 ZD </w:t>
      </w:r>
    </w:p>
    <w:p w14:paraId="5350A89F" w14:textId="77777777" w:rsidR="00142848" w:rsidRPr="00C96F41" w:rsidRDefault="00142848">
      <w:pPr>
        <w:pStyle w:val="StyllnekPed30b"/>
        <w:tabs>
          <w:tab w:val="left" w:pos="10260"/>
        </w:tabs>
        <w:spacing w:line="240" w:lineRule="atLeast"/>
        <w:ind w:left="225" w:right="285"/>
        <w:jc w:val="both"/>
        <w:rPr>
          <w:rFonts w:cs="Times New Roman"/>
        </w:rPr>
      </w:pPr>
    </w:p>
    <w:p w14:paraId="5861C5C9" w14:textId="77777777" w:rsidR="007645AA" w:rsidRPr="00E65BE8" w:rsidRDefault="007645AA" w:rsidP="00794747">
      <w:pPr>
        <w:shd w:val="clear" w:color="auto" w:fill="CCCCFF"/>
        <w:tabs>
          <w:tab w:val="center" w:pos="4478"/>
        </w:tabs>
        <w:spacing w:line="240" w:lineRule="atLeast"/>
        <w:ind w:left="225" w:right="285"/>
        <w:jc w:val="center"/>
        <w:rPr>
          <w:rFonts w:cs="Times New Roman"/>
          <w:b/>
          <w:bCs/>
          <w:caps/>
          <w:snapToGrid w:val="0"/>
          <w:color w:val="000000"/>
          <w:kern w:val="28"/>
          <w:sz w:val="28"/>
          <w:szCs w:val="28"/>
          <w14:shadow w14:blurRad="50800" w14:dist="38100" w14:dir="2700000" w14:sx="100000" w14:sy="100000" w14:kx="0" w14:ky="0" w14:algn="tl">
            <w14:srgbClr w14:val="000000">
              <w14:alpha w14:val="60000"/>
            </w14:srgbClr>
          </w14:shadow>
        </w:rPr>
      </w:pPr>
      <w:r w:rsidRPr="00E65BE8">
        <w:rPr>
          <w:rFonts w:cs="Times New Roman"/>
          <w:b/>
          <w:caps/>
          <w:kern w:val="28"/>
          <w:sz w:val="28"/>
          <w:szCs w:val="28"/>
          <w14:shadow w14:blurRad="50800" w14:dist="38100" w14:dir="2700000" w14:sx="100000" w14:sy="100000" w14:kx="0" w14:ky="0" w14:algn="tl">
            <w14:srgbClr w14:val="000000">
              <w14:alpha w14:val="60000"/>
            </w14:srgbClr>
          </w14:shadow>
        </w:rPr>
        <w:t xml:space="preserve">Smlouva o </w:t>
      </w:r>
      <w:r w:rsidR="00B6424F" w:rsidRPr="00E65BE8">
        <w:rPr>
          <w:rFonts w:cs="Times New Roman"/>
          <w:b/>
          <w:caps/>
          <w:kern w:val="28"/>
          <w:sz w:val="28"/>
          <w:szCs w:val="28"/>
          <w14:shadow w14:blurRad="50800" w14:dist="38100" w14:dir="2700000" w14:sx="100000" w14:sy="100000" w14:kx="0" w14:ky="0" w14:algn="tl">
            <w14:srgbClr w14:val="000000">
              <w14:alpha w14:val="60000"/>
            </w14:srgbClr>
          </w14:shadow>
        </w:rPr>
        <w:t>ZAJIŠTĚNÍ</w:t>
      </w:r>
      <w:r w:rsidRPr="00E65BE8">
        <w:rPr>
          <w:rFonts w:cs="Times New Roman"/>
          <w:b/>
          <w:caps/>
          <w:kern w:val="28"/>
          <w:sz w:val="28"/>
          <w:szCs w:val="28"/>
          <w14:shadow w14:blurRad="50800" w14:dist="38100" w14:dir="2700000" w14:sx="100000" w14:sy="100000" w14:kx="0" w14:ky="0" w14:algn="tl">
            <w14:srgbClr w14:val="000000">
              <w14:alpha w14:val="60000"/>
            </w14:srgbClr>
          </w14:shadow>
        </w:rPr>
        <w:t xml:space="preserve"> komplexníh</w:t>
      </w:r>
      <w:r w:rsidR="00B6424F" w:rsidRPr="00E65BE8">
        <w:rPr>
          <w:rFonts w:cs="Times New Roman"/>
          <w:b/>
          <w:caps/>
          <w:kern w:val="28"/>
          <w:sz w:val="28"/>
          <w:szCs w:val="28"/>
          <w14:shadow w14:blurRad="50800" w14:dist="38100" w14:dir="2700000" w14:sx="100000" w14:sy="100000" w14:kx="0" w14:ky="0" w14:algn="tl">
            <w14:srgbClr w14:val="000000">
              <w14:alpha w14:val="60000"/>
            </w14:srgbClr>
          </w14:shadow>
        </w:rPr>
        <w:t>O SERVISU PRÁDLA</w:t>
      </w:r>
    </w:p>
    <w:p w14:paraId="39ED8AAF" w14:textId="77777777" w:rsidR="007645AA" w:rsidRPr="00C96F41" w:rsidRDefault="007645AA" w:rsidP="007645AA">
      <w:pPr>
        <w:tabs>
          <w:tab w:val="left" w:pos="1080"/>
        </w:tabs>
        <w:ind w:right="249"/>
        <w:jc w:val="center"/>
        <w:rPr>
          <w:rFonts w:cs="Times New Roman"/>
          <w:snapToGrid w:val="0"/>
          <w:color w:val="000000"/>
          <w:sz w:val="22"/>
          <w:szCs w:val="22"/>
        </w:rPr>
      </w:pPr>
    </w:p>
    <w:p w14:paraId="68EE2D2B" w14:textId="77777777" w:rsidR="00390E63" w:rsidRDefault="00527AF2" w:rsidP="00390E63">
      <w:pPr>
        <w:tabs>
          <w:tab w:val="left" w:pos="1080"/>
        </w:tabs>
        <w:ind w:right="249"/>
        <w:jc w:val="center"/>
        <w:rPr>
          <w:rFonts w:cs="Times New Roman"/>
          <w:snapToGrid w:val="0"/>
          <w:color w:val="000000"/>
          <w:sz w:val="22"/>
          <w:szCs w:val="22"/>
        </w:rPr>
      </w:pPr>
      <w:r w:rsidRPr="00527AF2">
        <w:rPr>
          <w:rFonts w:cs="Times New Roman"/>
          <w:snapToGrid w:val="0"/>
          <w:color w:val="000000"/>
          <w:sz w:val="22"/>
          <w:szCs w:val="22"/>
        </w:rPr>
        <w:t xml:space="preserve">uzavřená v souladu s ustanovením § 1724 a násl. zákona č. 89/2012 Sb., občanského zákoníku </w:t>
      </w:r>
      <w:r w:rsidR="002407D7">
        <w:rPr>
          <w:rFonts w:cs="Times New Roman"/>
          <w:snapToGrid w:val="0"/>
          <w:color w:val="000000"/>
          <w:sz w:val="22"/>
          <w:szCs w:val="22"/>
        </w:rPr>
        <w:t>ve znění pozdějších předpisů</w:t>
      </w:r>
    </w:p>
    <w:p w14:paraId="1447C369" w14:textId="77777777" w:rsidR="002407D7" w:rsidRPr="00C96F41" w:rsidRDefault="002407D7" w:rsidP="00390E63">
      <w:pPr>
        <w:tabs>
          <w:tab w:val="left" w:pos="1080"/>
        </w:tabs>
        <w:ind w:right="249"/>
        <w:jc w:val="center"/>
        <w:rPr>
          <w:rFonts w:cs="Times New Roman"/>
          <w:snapToGrid w:val="0"/>
          <w:color w:val="000000"/>
          <w:sz w:val="22"/>
          <w:szCs w:val="22"/>
        </w:rPr>
      </w:pPr>
    </w:p>
    <w:p w14:paraId="20203F21" w14:textId="77777777" w:rsidR="00915187" w:rsidRPr="00C96F41" w:rsidRDefault="007F5E23">
      <w:pPr>
        <w:tabs>
          <w:tab w:val="center" w:pos="4478"/>
        </w:tabs>
        <w:spacing w:line="240" w:lineRule="atLeast"/>
        <w:ind w:left="225" w:right="285"/>
        <w:jc w:val="center"/>
        <w:rPr>
          <w:rFonts w:cs="Times New Roman"/>
          <w:b/>
        </w:rPr>
      </w:pPr>
      <w:r>
        <w:rPr>
          <w:rFonts w:cs="Times New Roman"/>
          <w:b/>
        </w:rPr>
        <w:t>č</w:t>
      </w:r>
      <w:r w:rsidR="00915187" w:rsidRPr="00C96F41">
        <w:rPr>
          <w:rFonts w:cs="Times New Roman"/>
          <w:b/>
        </w:rPr>
        <w:t>l.</w:t>
      </w:r>
      <w:r>
        <w:rPr>
          <w:rFonts w:cs="Times New Roman"/>
          <w:b/>
        </w:rPr>
        <w:t xml:space="preserve"> I.</w:t>
      </w:r>
    </w:p>
    <w:p w14:paraId="1022A05F" w14:textId="77777777" w:rsidR="00915187" w:rsidRPr="00C96F41" w:rsidRDefault="00915187">
      <w:pPr>
        <w:shd w:val="clear" w:color="auto" w:fill="CCCCFF"/>
        <w:tabs>
          <w:tab w:val="center" w:pos="4478"/>
        </w:tabs>
        <w:spacing w:line="240" w:lineRule="atLeast"/>
        <w:ind w:left="225" w:right="285"/>
        <w:jc w:val="center"/>
        <w:rPr>
          <w:rFonts w:cs="Times New Roman"/>
          <w:b/>
          <w:sz w:val="28"/>
          <w:szCs w:val="28"/>
        </w:rPr>
      </w:pPr>
      <w:r w:rsidRPr="00C96F41">
        <w:rPr>
          <w:rFonts w:cs="Times New Roman"/>
          <w:b/>
          <w:sz w:val="28"/>
          <w:szCs w:val="28"/>
        </w:rPr>
        <w:t>SMLUVNÍ STRANY</w:t>
      </w:r>
    </w:p>
    <w:p w14:paraId="1B6F05A6" w14:textId="77777777" w:rsidR="00915187" w:rsidRPr="00C96F41" w:rsidRDefault="00915187">
      <w:pPr>
        <w:pStyle w:val="Odstavecseseznamem1"/>
        <w:shd w:val="clear" w:color="auto" w:fill="FFFFFF"/>
        <w:tabs>
          <w:tab w:val="left" w:pos="3347"/>
        </w:tabs>
        <w:ind w:left="225" w:right="285"/>
        <w:rPr>
          <w:rFonts w:cs="Times New Roman"/>
        </w:rPr>
      </w:pPr>
    </w:p>
    <w:p w14:paraId="0D38806F" w14:textId="77777777" w:rsidR="00915187" w:rsidRPr="00C96F41" w:rsidRDefault="00915187">
      <w:pPr>
        <w:pStyle w:val="Odstavecseseznamem1"/>
        <w:shd w:val="clear" w:color="auto" w:fill="FFFFFF"/>
        <w:tabs>
          <w:tab w:val="left" w:pos="720"/>
          <w:tab w:val="left" w:pos="3347"/>
        </w:tabs>
        <w:ind w:left="225" w:right="285"/>
        <w:rPr>
          <w:rFonts w:cs="Times New Roman"/>
          <w:b/>
          <w:bCs/>
          <w:color w:val="000000"/>
        </w:rPr>
      </w:pPr>
      <w:r w:rsidRPr="00C96F41">
        <w:rPr>
          <w:rFonts w:cs="Times New Roman"/>
        </w:rPr>
        <w:t xml:space="preserve">1.1 </w:t>
      </w:r>
      <w:r w:rsidRPr="00C96F41">
        <w:rPr>
          <w:rFonts w:cs="Times New Roman"/>
          <w:b/>
          <w:bCs/>
        </w:rPr>
        <w:t xml:space="preserve">  Objednatel:</w:t>
      </w:r>
      <w:r w:rsidRPr="00C96F41">
        <w:rPr>
          <w:rFonts w:cs="Times New Roman"/>
        </w:rPr>
        <w:t xml:space="preserve"> </w:t>
      </w:r>
      <w:r w:rsidRPr="00C96F41">
        <w:rPr>
          <w:rFonts w:cs="Times New Roman"/>
          <w:b/>
          <w:bCs/>
          <w:color w:val="000000"/>
        </w:rPr>
        <w:t xml:space="preserve">Nemocnice </w:t>
      </w:r>
      <w:r w:rsidR="00930B75" w:rsidRPr="00C96F41">
        <w:rPr>
          <w:rFonts w:cs="Times New Roman"/>
          <w:b/>
          <w:bCs/>
          <w:color w:val="000000"/>
        </w:rPr>
        <w:t>Nové Město na Moravě</w:t>
      </w:r>
      <w:r w:rsidRPr="00C96F41">
        <w:rPr>
          <w:rFonts w:cs="Times New Roman"/>
          <w:b/>
          <w:bCs/>
          <w:color w:val="000000"/>
        </w:rPr>
        <w:t>, příspěvková organizace</w:t>
      </w:r>
    </w:p>
    <w:p w14:paraId="4BA3CE9B" w14:textId="77777777" w:rsidR="00915187" w:rsidRPr="00C96F41" w:rsidRDefault="00915187">
      <w:pPr>
        <w:widowControl/>
        <w:spacing w:line="276" w:lineRule="auto"/>
        <w:ind w:left="225" w:right="285"/>
        <w:rPr>
          <w:rFonts w:cs="Times New Roman"/>
          <w:color w:val="000000"/>
        </w:rPr>
      </w:pPr>
      <w:r w:rsidRPr="00C96F41">
        <w:rPr>
          <w:rFonts w:cs="Times New Roman"/>
          <w:color w:val="000000"/>
        </w:rPr>
        <w:t xml:space="preserve">statutární zástupce: </w:t>
      </w:r>
      <w:r w:rsidR="00930B75" w:rsidRPr="00C96F41">
        <w:rPr>
          <w:rFonts w:cs="Times New Roman"/>
          <w:color w:val="000000"/>
        </w:rPr>
        <w:t>JUDr. Věra Palečková, ředitelka</w:t>
      </w:r>
    </w:p>
    <w:p w14:paraId="6639F78F" w14:textId="77777777" w:rsidR="00915187" w:rsidRPr="00C96F41" w:rsidRDefault="00915187">
      <w:pPr>
        <w:widowControl/>
        <w:shd w:val="clear" w:color="auto" w:fill="FFFFFF"/>
        <w:spacing w:line="276" w:lineRule="auto"/>
        <w:ind w:left="225" w:right="285"/>
        <w:rPr>
          <w:rFonts w:cs="Times New Roman"/>
          <w:color w:val="000000"/>
        </w:rPr>
      </w:pPr>
      <w:r w:rsidRPr="00C96F41">
        <w:rPr>
          <w:rFonts w:cs="Times New Roman"/>
          <w:color w:val="000000"/>
        </w:rPr>
        <w:t xml:space="preserve">adresa sídla: </w:t>
      </w:r>
      <w:r w:rsidR="005F22A8" w:rsidRPr="00C96F41">
        <w:rPr>
          <w:rFonts w:cs="Times New Roman"/>
          <w:color w:val="000000"/>
        </w:rPr>
        <w:t>Žďárská 610, 592 31  Nové Město na Moravě</w:t>
      </w:r>
    </w:p>
    <w:p w14:paraId="58DB0E53" w14:textId="77777777" w:rsidR="00915187" w:rsidRPr="00C96F41" w:rsidRDefault="00915187">
      <w:pPr>
        <w:widowControl/>
        <w:shd w:val="clear" w:color="auto" w:fill="FFFFFF"/>
        <w:spacing w:line="276" w:lineRule="auto"/>
        <w:ind w:left="225" w:right="285"/>
        <w:rPr>
          <w:rFonts w:cs="Times New Roman"/>
          <w:color w:val="000000"/>
        </w:rPr>
      </w:pPr>
      <w:r w:rsidRPr="00C96F41">
        <w:rPr>
          <w:rFonts w:cs="Times New Roman"/>
          <w:color w:val="000000"/>
        </w:rPr>
        <w:t>IČ</w:t>
      </w:r>
      <w:r w:rsidR="00E8104A">
        <w:rPr>
          <w:rFonts w:cs="Times New Roman"/>
          <w:color w:val="000000"/>
        </w:rPr>
        <w:t>O</w:t>
      </w:r>
      <w:r w:rsidRPr="00C96F41">
        <w:rPr>
          <w:rFonts w:cs="Times New Roman"/>
          <w:color w:val="000000"/>
        </w:rPr>
        <w:t>: 00</w:t>
      </w:r>
      <w:r w:rsidR="005F22A8" w:rsidRPr="00C96F41">
        <w:rPr>
          <w:rFonts w:cs="Times New Roman"/>
          <w:color w:val="000000"/>
        </w:rPr>
        <w:t>842001</w:t>
      </w:r>
    </w:p>
    <w:p w14:paraId="66C17D23" w14:textId="77777777" w:rsidR="00915187" w:rsidRPr="00C96F41" w:rsidRDefault="00915187">
      <w:pPr>
        <w:widowControl/>
        <w:shd w:val="clear" w:color="auto" w:fill="FFFFFF"/>
        <w:spacing w:line="276" w:lineRule="auto"/>
        <w:ind w:left="225" w:right="285"/>
        <w:rPr>
          <w:rFonts w:cs="Times New Roman"/>
          <w:color w:val="000000"/>
        </w:rPr>
      </w:pPr>
      <w:r w:rsidRPr="00C96F41">
        <w:rPr>
          <w:rFonts w:cs="Times New Roman"/>
          <w:color w:val="000000"/>
        </w:rPr>
        <w:t>DIČ: CZ00</w:t>
      </w:r>
      <w:r w:rsidR="005F22A8" w:rsidRPr="00C96F41">
        <w:rPr>
          <w:rFonts w:cs="Times New Roman"/>
          <w:color w:val="000000"/>
        </w:rPr>
        <w:t>842001</w:t>
      </w:r>
    </w:p>
    <w:p w14:paraId="27EA92A4" w14:textId="77777777" w:rsidR="000A7033" w:rsidRPr="00C96F41" w:rsidRDefault="000A7033">
      <w:pPr>
        <w:ind w:left="225" w:right="285"/>
        <w:rPr>
          <w:rFonts w:cs="Times New Roman"/>
          <w:bCs/>
        </w:rPr>
      </w:pPr>
      <w:r w:rsidRPr="00C96F41">
        <w:rPr>
          <w:rFonts w:cs="Times New Roman"/>
          <w:bCs/>
        </w:rPr>
        <w:t>zapsána: v obchodním rejstříku, vedeném K</w:t>
      </w:r>
      <w:r w:rsidR="00311073">
        <w:rPr>
          <w:rFonts w:cs="Times New Roman"/>
          <w:bCs/>
        </w:rPr>
        <w:t>rajským soudem</w:t>
      </w:r>
      <w:r w:rsidRPr="00C96F41">
        <w:rPr>
          <w:rFonts w:cs="Times New Roman"/>
          <w:bCs/>
        </w:rPr>
        <w:t xml:space="preserve"> v Brně v oddílu Pr, vložce číslo 1446</w:t>
      </w:r>
    </w:p>
    <w:p w14:paraId="6D0858C5" w14:textId="77777777" w:rsidR="00915187" w:rsidRPr="00C96F41" w:rsidRDefault="000A7033">
      <w:pPr>
        <w:ind w:left="225" w:right="285"/>
        <w:rPr>
          <w:rFonts w:cs="Times New Roman"/>
          <w:bCs/>
        </w:rPr>
      </w:pPr>
      <w:r w:rsidRPr="00C96F41">
        <w:rPr>
          <w:rFonts w:cs="Times New Roman"/>
          <w:bCs/>
        </w:rPr>
        <w:t>b</w:t>
      </w:r>
      <w:r w:rsidR="005F22A8" w:rsidRPr="00C96F41">
        <w:rPr>
          <w:rFonts w:cs="Times New Roman"/>
          <w:bCs/>
        </w:rPr>
        <w:t xml:space="preserve">ankovní spojení: </w:t>
      </w:r>
      <w:r w:rsidR="000F0629">
        <w:rPr>
          <w:rFonts w:cs="Times New Roman"/>
          <w:bCs/>
        </w:rPr>
        <w:t>Komerční banka</w:t>
      </w:r>
      <w:r w:rsidR="005F22A8" w:rsidRPr="00C96F41">
        <w:rPr>
          <w:rFonts w:cs="Times New Roman"/>
          <w:bCs/>
        </w:rPr>
        <w:t xml:space="preserve">, </w:t>
      </w:r>
      <w:r w:rsidR="00311073">
        <w:rPr>
          <w:rFonts w:cs="Times New Roman"/>
          <w:bCs/>
        </w:rPr>
        <w:t xml:space="preserve">a.s.; </w:t>
      </w:r>
      <w:r w:rsidR="005F22A8" w:rsidRPr="00C96F41">
        <w:rPr>
          <w:rFonts w:cs="Times New Roman"/>
          <w:bCs/>
        </w:rPr>
        <w:t xml:space="preserve">č. ú.: </w:t>
      </w:r>
      <w:r w:rsidR="000F0629">
        <w:rPr>
          <w:rFonts w:cs="Times New Roman"/>
          <w:bCs/>
        </w:rPr>
        <w:t>16434751/0100</w:t>
      </w:r>
    </w:p>
    <w:p w14:paraId="74426A6F" w14:textId="77777777" w:rsidR="005F22A8" w:rsidRDefault="00311073">
      <w:pPr>
        <w:ind w:left="225" w:right="285"/>
        <w:rPr>
          <w:rFonts w:cs="Times New Roman"/>
          <w:bCs/>
        </w:rPr>
      </w:pPr>
      <w:r>
        <w:rPr>
          <w:rFonts w:cs="Times New Roman"/>
          <w:bCs/>
        </w:rPr>
        <w:t>(dále jen „objednatel“)</w:t>
      </w:r>
    </w:p>
    <w:p w14:paraId="32FA21AE" w14:textId="77777777" w:rsidR="00311073" w:rsidRPr="00C96F41" w:rsidRDefault="00311073">
      <w:pPr>
        <w:ind w:left="225" w:right="285"/>
        <w:rPr>
          <w:rFonts w:cs="Times New Roman"/>
          <w:bCs/>
        </w:rPr>
      </w:pPr>
    </w:p>
    <w:p w14:paraId="40EAE5B4" w14:textId="77777777" w:rsidR="00915187" w:rsidRPr="00C96F41" w:rsidRDefault="00915187">
      <w:pPr>
        <w:pStyle w:val="Odstavecseseznamem1"/>
        <w:tabs>
          <w:tab w:val="left" w:pos="720"/>
        </w:tabs>
        <w:spacing w:after="120"/>
        <w:ind w:left="225" w:right="285"/>
        <w:rPr>
          <w:rFonts w:cs="Times New Roman"/>
          <w:b/>
          <w:bCs/>
        </w:rPr>
      </w:pPr>
      <w:r w:rsidRPr="00C96F41">
        <w:rPr>
          <w:rFonts w:cs="Times New Roman"/>
        </w:rPr>
        <w:t>1.2</w:t>
      </w:r>
      <w:r w:rsidRPr="00C96F41">
        <w:rPr>
          <w:rFonts w:cs="Times New Roman"/>
          <w:b/>
          <w:bCs/>
        </w:rPr>
        <w:tab/>
      </w:r>
      <w:r w:rsidR="00B6424F">
        <w:rPr>
          <w:rFonts w:cs="Times New Roman"/>
          <w:b/>
          <w:bCs/>
        </w:rPr>
        <w:t>Dodavatel</w:t>
      </w:r>
      <w:r w:rsidRPr="00C96F41">
        <w:rPr>
          <w:rFonts w:cs="Times New Roman"/>
          <w:b/>
          <w:bCs/>
        </w:rPr>
        <w:t>:</w:t>
      </w:r>
    </w:p>
    <w:p w14:paraId="0E7B0DE6" w14:textId="77777777" w:rsidR="00915187" w:rsidRPr="00C96F41" w:rsidRDefault="00915187">
      <w:pPr>
        <w:widowControl/>
        <w:spacing w:line="276" w:lineRule="auto"/>
        <w:ind w:left="225" w:right="285"/>
        <w:rPr>
          <w:rFonts w:cs="Times New Roman"/>
          <w:color w:val="000000"/>
        </w:rPr>
      </w:pPr>
      <w:r w:rsidRPr="00C96F41">
        <w:rPr>
          <w:rFonts w:cs="Times New Roman"/>
          <w:color w:val="000000"/>
        </w:rPr>
        <w:t xml:space="preserve">statutární zástupce: </w:t>
      </w:r>
      <w:permStart w:id="782056175" w:edGrp="everyone"/>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permEnd w:id="782056175"/>
    </w:p>
    <w:p w14:paraId="21D0EC6D" w14:textId="77777777" w:rsidR="00915187" w:rsidRPr="00C96F41" w:rsidRDefault="00915187">
      <w:pPr>
        <w:widowControl/>
        <w:shd w:val="clear" w:color="auto" w:fill="FFFFFF"/>
        <w:spacing w:line="276" w:lineRule="auto"/>
        <w:ind w:left="225" w:right="285"/>
        <w:rPr>
          <w:rFonts w:cs="Times New Roman"/>
          <w:color w:val="000000"/>
        </w:rPr>
      </w:pPr>
      <w:r w:rsidRPr="00C96F41">
        <w:rPr>
          <w:rFonts w:cs="Times New Roman"/>
          <w:color w:val="000000"/>
        </w:rPr>
        <w:t xml:space="preserve">adresa sídla: </w:t>
      </w:r>
      <w:permStart w:id="51935797" w:edGrp="everyone"/>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permEnd w:id="51935797"/>
    </w:p>
    <w:p w14:paraId="670ACA17" w14:textId="77777777" w:rsidR="00915187" w:rsidRPr="00C96F41" w:rsidRDefault="00915187">
      <w:pPr>
        <w:widowControl/>
        <w:shd w:val="clear" w:color="auto" w:fill="FFFFFF"/>
        <w:spacing w:line="276" w:lineRule="auto"/>
        <w:ind w:left="225" w:right="285"/>
        <w:rPr>
          <w:rFonts w:cs="Times New Roman"/>
          <w:color w:val="000000"/>
        </w:rPr>
      </w:pPr>
      <w:r w:rsidRPr="00C96F41">
        <w:rPr>
          <w:rFonts w:cs="Times New Roman"/>
          <w:color w:val="000000"/>
        </w:rPr>
        <w:t>IČ</w:t>
      </w:r>
      <w:r w:rsidR="00E8104A">
        <w:rPr>
          <w:rFonts w:cs="Times New Roman"/>
          <w:color w:val="000000"/>
        </w:rPr>
        <w:t>O</w:t>
      </w:r>
      <w:r w:rsidRPr="00C96F41">
        <w:rPr>
          <w:rFonts w:cs="Times New Roman"/>
          <w:color w:val="000000"/>
        </w:rPr>
        <w:t xml:space="preserve">: </w:t>
      </w:r>
      <w:permStart w:id="1095394115" w:edGrp="everyone"/>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permEnd w:id="1095394115"/>
    </w:p>
    <w:p w14:paraId="23F7D2E9" w14:textId="77777777" w:rsidR="00915187" w:rsidRPr="00C96F41" w:rsidRDefault="00915187">
      <w:pPr>
        <w:widowControl/>
        <w:shd w:val="clear" w:color="auto" w:fill="FFFFFF"/>
        <w:spacing w:line="276" w:lineRule="auto"/>
        <w:ind w:left="225" w:right="285"/>
        <w:rPr>
          <w:rFonts w:cs="Times New Roman"/>
          <w:color w:val="000000"/>
        </w:rPr>
      </w:pPr>
      <w:r w:rsidRPr="00C96F41">
        <w:rPr>
          <w:rFonts w:cs="Times New Roman"/>
          <w:color w:val="000000"/>
        </w:rPr>
        <w:t xml:space="preserve">DIČ: </w:t>
      </w:r>
      <w:permStart w:id="384463830" w:edGrp="everyone"/>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permEnd w:id="384463830"/>
    </w:p>
    <w:p w14:paraId="75630677" w14:textId="77777777" w:rsidR="000A7033" w:rsidRPr="00C96F41" w:rsidRDefault="000A7033">
      <w:pPr>
        <w:widowControl/>
        <w:shd w:val="clear" w:color="auto" w:fill="FFFFFF"/>
        <w:spacing w:line="276" w:lineRule="auto"/>
        <w:ind w:left="225" w:right="285"/>
        <w:rPr>
          <w:rFonts w:cs="Times New Roman"/>
          <w:color w:val="000000"/>
        </w:rPr>
      </w:pPr>
      <w:r w:rsidRPr="00C96F41">
        <w:rPr>
          <w:rFonts w:cs="Times New Roman"/>
          <w:color w:val="000000"/>
        </w:rPr>
        <w:t>zapsán:</w:t>
      </w:r>
      <w:permStart w:id="490229178" w:edGrp="everyone"/>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permEnd w:id="490229178"/>
    </w:p>
    <w:p w14:paraId="72FBEA8E" w14:textId="77777777" w:rsidR="00915187" w:rsidRPr="00C96F41" w:rsidRDefault="00915187">
      <w:pPr>
        <w:widowControl/>
        <w:shd w:val="clear" w:color="auto" w:fill="FFFFFF"/>
        <w:spacing w:line="276" w:lineRule="auto"/>
        <w:ind w:left="225" w:right="285"/>
        <w:rPr>
          <w:rFonts w:cs="Times New Roman"/>
          <w:color w:val="000000"/>
        </w:rPr>
      </w:pPr>
      <w:r w:rsidRPr="00C96F41">
        <w:rPr>
          <w:rFonts w:cs="Times New Roman"/>
          <w:color w:val="000000"/>
        </w:rPr>
        <w:t xml:space="preserve">bankovní spojení: </w:t>
      </w:r>
      <w:permStart w:id="145302119" w:edGrp="everyone"/>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permEnd w:id="145302119"/>
    </w:p>
    <w:p w14:paraId="45623602" w14:textId="77777777" w:rsidR="00915187" w:rsidRPr="00C96F41" w:rsidRDefault="00915187">
      <w:pPr>
        <w:widowControl/>
        <w:shd w:val="clear" w:color="auto" w:fill="FFFFFF"/>
        <w:tabs>
          <w:tab w:val="left" w:pos="513"/>
        </w:tabs>
        <w:spacing w:line="276" w:lineRule="auto"/>
        <w:ind w:left="225" w:right="285"/>
        <w:rPr>
          <w:rFonts w:cs="Times New Roman"/>
          <w:bCs/>
          <w:color w:val="000000"/>
        </w:rPr>
      </w:pPr>
      <w:r w:rsidRPr="00C96F41">
        <w:rPr>
          <w:rFonts w:cs="Times New Roman"/>
          <w:bCs/>
          <w:color w:val="000000"/>
        </w:rPr>
        <w:t xml:space="preserve">číslo účtu: </w:t>
      </w:r>
      <w:permStart w:id="1993113347" w:edGrp="everyone"/>
      <w:r w:rsidR="000F0629">
        <w:rPr>
          <w:rFonts w:cs="Times New Roman"/>
          <w:bCs/>
          <w:color w:val="000000"/>
        </w:rPr>
        <w:tab/>
      </w:r>
      <w:r w:rsidR="000F0629">
        <w:rPr>
          <w:rFonts w:cs="Times New Roman"/>
          <w:bCs/>
          <w:color w:val="000000"/>
        </w:rPr>
        <w:tab/>
      </w:r>
      <w:r w:rsidR="000F0629">
        <w:rPr>
          <w:rFonts w:cs="Times New Roman"/>
          <w:bCs/>
          <w:color w:val="000000"/>
        </w:rPr>
        <w:tab/>
      </w:r>
      <w:r w:rsidR="000F0629">
        <w:rPr>
          <w:rFonts w:cs="Times New Roman"/>
          <w:bCs/>
          <w:color w:val="000000"/>
        </w:rPr>
        <w:tab/>
      </w:r>
      <w:r w:rsidR="000F0629">
        <w:rPr>
          <w:rFonts w:cs="Times New Roman"/>
          <w:bCs/>
          <w:color w:val="000000"/>
        </w:rPr>
        <w:tab/>
      </w:r>
      <w:r w:rsidR="000F0629">
        <w:rPr>
          <w:rFonts w:cs="Times New Roman"/>
          <w:bCs/>
          <w:color w:val="000000"/>
        </w:rPr>
        <w:tab/>
      </w:r>
      <w:r w:rsidR="000F0629">
        <w:rPr>
          <w:rFonts w:cs="Times New Roman"/>
          <w:bCs/>
          <w:color w:val="000000"/>
        </w:rPr>
        <w:tab/>
      </w:r>
      <w:r w:rsidR="000F0629">
        <w:rPr>
          <w:rFonts w:cs="Times New Roman"/>
          <w:bCs/>
          <w:color w:val="000000"/>
        </w:rPr>
        <w:tab/>
      </w:r>
      <w:permEnd w:id="1993113347"/>
    </w:p>
    <w:p w14:paraId="63BEBE45" w14:textId="77777777" w:rsidR="00915187" w:rsidRDefault="00311073">
      <w:pPr>
        <w:tabs>
          <w:tab w:val="center" w:pos="4478"/>
        </w:tabs>
        <w:spacing w:line="240" w:lineRule="atLeast"/>
        <w:ind w:left="225" w:right="285"/>
        <w:rPr>
          <w:rFonts w:cs="Times New Roman"/>
        </w:rPr>
      </w:pPr>
      <w:r>
        <w:rPr>
          <w:rFonts w:cs="Times New Roman"/>
        </w:rPr>
        <w:t>(dále jen „</w:t>
      </w:r>
      <w:r w:rsidR="00B6424F">
        <w:rPr>
          <w:rFonts w:cs="Times New Roman"/>
        </w:rPr>
        <w:t>dodavatel</w:t>
      </w:r>
      <w:r>
        <w:rPr>
          <w:rFonts w:cs="Times New Roman"/>
        </w:rPr>
        <w:t>“)</w:t>
      </w:r>
    </w:p>
    <w:p w14:paraId="27964B36" w14:textId="77777777" w:rsidR="00311073" w:rsidRPr="00C96F41" w:rsidRDefault="00311073">
      <w:pPr>
        <w:tabs>
          <w:tab w:val="center" w:pos="4478"/>
        </w:tabs>
        <w:spacing w:line="240" w:lineRule="atLeast"/>
        <w:ind w:left="225" w:right="285"/>
        <w:rPr>
          <w:rFonts w:cs="Times New Roman"/>
        </w:rPr>
      </w:pPr>
    </w:p>
    <w:p w14:paraId="4BD030E8" w14:textId="77777777" w:rsidR="00915187" w:rsidRPr="00C96F41" w:rsidRDefault="007F5E23">
      <w:pPr>
        <w:tabs>
          <w:tab w:val="center" w:pos="4478"/>
        </w:tabs>
        <w:spacing w:line="240" w:lineRule="atLeast"/>
        <w:ind w:left="225" w:right="285"/>
        <w:jc w:val="center"/>
        <w:rPr>
          <w:rFonts w:cs="Times New Roman"/>
          <w:b/>
        </w:rPr>
      </w:pPr>
      <w:r>
        <w:rPr>
          <w:rFonts w:cs="Times New Roman"/>
          <w:b/>
        </w:rPr>
        <w:t>č</w:t>
      </w:r>
      <w:r w:rsidR="00915187" w:rsidRPr="00C96F41">
        <w:rPr>
          <w:rFonts w:cs="Times New Roman"/>
          <w:b/>
        </w:rPr>
        <w:t xml:space="preserve">l. </w:t>
      </w:r>
      <w:r>
        <w:rPr>
          <w:rFonts w:cs="Times New Roman"/>
          <w:b/>
        </w:rPr>
        <w:t>II.</w:t>
      </w:r>
    </w:p>
    <w:p w14:paraId="0CF10967" w14:textId="77777777" w:rsidR="00915187" w:rsidRPr="00C96F41" w:rsidRDefault="007F5E23">
      <w:pPr>
        <w:shd w:val="clear" w:color="auto" w:fill="CCCCFF"/>
        <w:ind w:left="225" w:right="285"/>
        <w:jc w:val="center"/>
        <w:rPr>
          <w:rFonts w:cs="Times New Roman"/>
          <w:b/>
          <w:bCs/>
          <w:sz w:val="28"/>
          <w:szCs w:val="28"/>
        </w:rPr>
      </w:pPr>
      <w:r>
        <w:rPr>
          <w:rFonts w:cs="Times New Roman"/>
          <w:b/>
          <w:bCs/>
          <w:sz w:val="28"/>
          <w:szCs w:val="28"/>
        </w:rPr>
        <w:t>ÚČEL SMLOUVY</w:t>
      </w:r>
    </w:p>
    <w:p w14:paraId="16027515" w14:textId="77777777" w:rsidR="00915187" w:rsidRPr="0006129F" w:rsidRDefault="00915187">
      <w:pPr>
        <w:tabs>
          <w:tab w:val="center" w:pos="4478"/>
        </w:tabs>
        <w:spacing w:line="240" w:lineRule="atLeast"/>
        <w:ind w:left="225" w:right="285"/>
        <w:jc w:val="both"/>
        <w:rPr>
          <w:rFonts w:cs="Times New Roman"/>
          <w:sz w:val="8"/>
          <w:szCs w:val="8"/>
        </w:rPr>
      </w:pPr>
    </w:p>
    <w:p w14:paraId="77527719" w14:textId="77777777" w:rsidR="007F5E23" w:rsidRPr="007F5E23" w:rsidRDefault="007F5E23">
      <w:pPr>
        <w:numPr>
          <w:ilvl w:val="0"/>
          <w:numId w:val="2"/>
        </w:numPr>
        <w:tabs>
          <w:tab w:val="left" w:pos="567"/>
        </w:tabs>
        <w:spacing w:line="240" w:lineRule="atLeast"/>
        <w:ind w:right="285"/>
        <w:jc w:val="both"/>
        <w:rPr>
          <w:rFonts w:cs="Times New Roman"/>
        </w:rPr>
      </w:pPr>
      <w:r w:rsidRPr="007F5E23">
        <w:rPr>
          <w:rFonts w:cs="Times New Roman"/>
        </w:rPr>
        <w:t>Účelem této smlouvy je úprava práv a povinností smluvních stran při plnění předmětu smlouvy</w:t>
      </w:r>
      <w:r w:rsidR="00BC4DE9">
        <w:rPr>
          <w:rFonts w:cs="Times New Roman"/>
        </w:rPr>
        <w:t xml:space="preserve"> – poskytování komplexního servisu prádla pro objednatele</w:t>
      </w:r>
      <w:r w:rsidRPr="007F5E23">
        <w:rPr>
          <w:rFonts w:cs="Times New Roman"/>
        </w:rPr>
        <w:t xml:space="preserve">. </w:t>
      </w:r>
    </w:p>
    <w:p w14:paraId="31AFFD6F" w14:textId="77777777" w:rsidR="007F5E23" w:rsidRPr="007F5E23" w:rsidRDefault="007F5E23" w:rsidP="007F5E23">
      <w:pPr>
        <w:tabs>
          <w:tab w:val="left" w:pos="945"/>
          <w:tab w:val="center" w:pos="4478"/>
        </w:tabs>
        <w:spacing w:line="240" w:lineRule="atLeast"/>
        <w:ind w:left="225" w:right="285"/>
        <w:jc w:val="both"/>
        <w:rPr>
          <w:rFonts w:cs="Times New Roman"/>
        </w:rPr>
      </w:pPr>
    </w:p>
    <w:p w14:paraId="479A4ED6" w14:textId="77777777" w:rsidR="007F5E23" w:rsidRDefault="007F5E23">
      <w:pPr>
        <w:numPr>
          <w:ilvl w:val="0"/>
          <w:numId w:val="2"/>
        </w:numPr>
        <w:tabs>
          <w:tab w:val="left" w:pos="567"/>
        </w:tabs>
        <w:spacing w:line="240" w:lineRule="atLeast"/>
        <w:ind w:right="285"/>
        <w:jc w:val="both"/>
        <w:rPr>
          <w:rFonts w:cs="Times New Roman"/>
        </w:rPr>
      </w:pPr>
      <w:r w:rsidRPr="007F5E23">
        <w:rPr>
          <w:rFonts w:cs="Times New Roman"/>
        </w:rPr>
        <w:t xml:space="preserve">Tato smlouva je uzavřena na základě výsledku zadávacího řízení na veřejnou zakázku s názvem: „Komplexní servis prádla pro Nemocnici Nové Město na Moravě, p. o.“, které bylo realizováno objednatelem jako zadavatelem veřejné zakázky podle zákona č. 134/2016 Sb., o zadávání veřejných zakázek, ve znění pozdějších předpisů (dále </w:t>
      </w:r>
      <w:r w:rsidR="00A04E8F">
        <w:rPr>
          <w:rFonts w:cs="Times New Roman"/>
        </w:rPr>
        <w:t>jen</w:t>
      </w:r>
      <w:r w:rsidRPr="007F5E23">
        <w:rPr>
          <w:rFonts w:cs="Times New Roman"/>
        </w:rPr>
        <w:t xml:space="preserve"> „</w:t>
      </w:r>
      <w:r w:rsidR="00A04E8F">
        <w:rPr>
          <w:rFonts w:cs="Times New Roman"/>
        </w:rPr>
        <w:t>zákon</w:t>
      </w:r>
      <w:r w:rsidRPr="007F5E23">
        <w:rPr>
          <w:rFonts w:cs="Times New Roman"/>
        </w:rPr>
        <w:t>“)</w:t>
      </w:r>
      <w:r w:rsidR="00BC4DE9">
        <w:rPr>
          <w:rFonts w:cs="Times New Roman"/>
        </w:rPr>
        <w:t xml:space="preserve"> a vedeno pod ev. č. u zadavatele 01/24/VZ a ve Věstníku veřejných zakázek pod ev. č. </w:t>
      </w:r>
      <w:r w:rsidRPr="007F5E23">
        <w:rPr>
          <w:rFonts w:cs="Times New Roman"/>
        </w:rPr>
        <w:t xml:space="preserve"> </w:t>
      </w:r>
      <w:r w:rsidR="00BC4DE9" w:rsidRPr="00BC4DE9">
        <w:rPr>
          <w:rFonts w:cs="Times New Roman"/>
        </w:rPr>
        <w:t>Z2024-005629</w:t>
      </w:r>
      <w:r w:rsidR="00BC4DE9">
        <w:rPr>
          <w:rFonts w:cs="Times New Roman"/>
        </w:rPr>
        <w:t>.</w:t>
      </w:r>
    </w:p>
    <w:p w14:paraId="05CF3479" w14:textId="77777777" w:rsidR="007F5E23" w:rsidRDefault="007F5E23" w:rsidP="007F5E23">
      <w:pPr>
        <w:pStyle w:val="Odstavecseseznamem"/>
        <w:rPr>
          <w:rFonts w:cs="Times New Roman"/>
        </w:rPr>
      </w:pPr>
    </w:p>
    <w:p w14:paraId="5E02A8FF" w14:textId="77777777" w:rsidR="007F5E23" w:rsidRPr="00C96F41" w:rsidRDefault="007F5E23" w:rsidP="007F5E23">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III.</w:t>
      </w:r>
    </w:p>
    <w:p w14:paraId="271A182E" w14:textId="77777777" w:rsidR="007F5E23" w:rsidRPr="00C96F41" w:rsidRDefault="007F5E23" w:rsidP="007F5E23">
      <w:pPr>
        <w:shd w:val="clear" w:color="auto" w:fill="CCCCFF"/>
        <w:ind w:left="225" w:right="285"/>
        <w:jc w:val="center"/>
        <w:rPr>
          <w:rFonts w:cs="Times New Roman"/>
          <w:b/>
          <w:bCs/>
          <w:sz w:val="28"/>
          <w:szCs w:val="28"/>
        </w:rPr>
      </w:pPr>
      <w:r>
        <w:rPr>
          <w:rFonts w:cs="Times New Roman"/>
          <w:b/>
          <w:bCs/>
          <w:sz w:val="28"/>
          <w:szCs w:val="28"/>
        </w:rPr>
        <w:t>PŘEDMĚT SMLOUVY</w:t>
      </w:r>
    </w:p>
    <w:p w14:paraId="2F1E5283" w14:textId="77777777" w:rsidR="007F5E23" w:rsidRPr="0006129F" w:rsidRDefault="007F5E23" w:rsidP="007F5E23">
      <w:pPr>
        <w:tabs>
          <w:tab w:val="left" w:pos="567"/>
        </w:tabs>
        <w:spacing w:line="240" w:lineRule="atLeast"/>
        <w:ind w:right="285"/>
        <w:jc w:val="both"/>
        <w:rPr>
          <w:rFonts w:cs="Times New Roman"/>
          <w:sz w:val="8"/>
          <w:szCs w:val="8"/>
        </w:rPr>
      </w:pPr>
    </w:p>
    <w:p w14:paraId="39502F1A" w14:textId="77777777" w:rsidR="007F5E23" w:rsidRPr="007F5E23" w:rsidRDefault="007F5E23">
      <w:pPr>
        <w:widowControl/>
        <w:numPr>
          <w:ilvl w:val="0"/>
          <w:numId w:val="3"/>
        </w:numPr>
        <w:tabs>
          <w:tab w:val="left" w:pos="4860"/>
        </w:tabs>
        <w:suppressAutoHyphens w:val="0"/>
        <w:spacing w:after="120"/>
        <w:jc w:val="both"/>
        <w:rPr>
          <w:rFonts w:eastAsia="Times New Roman" w:cs="Times New Roman"/>
          <w:kern w:val="0"/>
          <w:lang w:eastAsia="cs-CZ" w:bidi="ar-SA"/>
        </w:rPr>
      </w:pPr>
      <w:r w:rsidRPr="007F5E23">
        <w:rPr>
          <w:rFonts w:eastAsia="Times New Roman" w:cs="Times New Roman"/>
          <w:kern w:val="0"/>
          <w:lang w:eastAsia="cs-CZ" w:bidi="ar-SA"/>
        </w:rPr>
        <w:t xml:space="preserve">Předmětem této smlouvy je zajištění </w:t>
      </w:r>
      <w:r w:rsidR="002407D7">
        <w:rPr>
          <w:rFonts w:eastAsia="Times New Roman" w:cs="Times New Roman"/>
          <w:kern w:val="0"/>
          <w:lang w:eastAsia="cs-CZ" w:bidi="ar-SA"/>
        </w:rPr>
        <w:t>komplexního servisu prádla pro</w:t>
      </w:r>
      <w:r w:rsidRPr="007F5E23">
        <w:rPr>
          <w:rFonts w:eastAsia="Times New Roman" w:cs="Times New Roman"/>
          <w:kern w:val="0"/>
          <w:lang w:eastAsia="cs-CZ" w:bidi="ar-SA"/>
        </w:rPr>
        <w:t xml:space="preserve"> objednatel</w:t>
      </w:r>
      <w:r w:rsidR="002407D7">
        <w:rPr>
          <w:rFonts w:eastAsia="Times New Roman" w:cs="Times New Roman"/>
          <w:kern w:val="0"/>
          <w:lang w:eastAsia="cs-CZ" w:bidi="ar-SA"/>
        </w:rPr>
        <w:t>e</w:t>
      </w:r>
      <w:r w:rsidRPr="007F5E23">
        <w:rPr>
          <w:rFonts w:eastAsia="Times New Roman" w:cs="Times New Roman"/>
          <w:kern w:val="0"/>
          <w:lang w:eastAsia="cs-CZ" w:bidi="ar-SA"/>
        </w:rPr>
        <w:t xml:space="preserve"> spojených s pronájmem prádla, praním nemocničního prádla a ostatními službami jako jsou opravy, žehlení, odvoz a dovoz prádla, rozvoz na jednotlivá dodací míst</w:t>
      </w:r>
      <w:r w:rsidR="000A1888">
        <w:rPr>
          <w:rFonts w:eastAsia="Times New Roman" w:cs="Times New Roman"/>
          <w:kern w:val="0"/>
          <w:lang w:eastAsia="cs-CZ" w:bidi="ar-SA"/>
        </w:rPr>
        <w:t>a a případně oddělení</w:t>
      </w:r>
      <w:r w:rsidRPr="007F5E23">
        <w:rPr>
          <w:rFonts w:eastAsia="Times New Roman" w:cs="Times New Roman"/>
          <w:kern w:val="0"/>
          <w:lang w:eastAsia="cs-CZ" w:bidi="ar-SA"/>
        </w:rPr>
        <w:t xml:space="preserve"> objednatele při dodržení hygienických norem stanovených vyhláškou č. 306/2012 Sb., o podmínkách předcházení </w:t>
      </w:r>
      <w:r w:rsidRPr="007F5E23">
        <w:rPr>
          <w:rFonts w:eastAsia="Times New Roman" w:cs="Times New Roman"/>
          <w:kern w:val="0"/>
          <w:lang w:eastAsia="cs-CZ" w:bidi="ar-SA"/>
        </w:rPr>
        <w:lastRenderedPageBreak/>
        <w:t>vzniku a šíření infekčních onemocnění a o hygienických požadavcích na provoz zdravotnických zařízení a ústavů sociální péče ve znění pozdějších předpisů, a to za podmínek uvedených v této smlouvě. Objednatel se zavazuje za poskytnuté služby zaplatit dodavateli dohodnutou cenu za podmínek uvedených v této smlouvě</w:t>
      </w:r>
      <w:r w:rsidRPr="007F5E23">
        <w:rPr>
          <w:rFonts w:eastAsia="Times New Roman" w:cs="Times New Roman"/>
          <w:b/>
          <w:kern w:val="0"/>
          <w:lang w:eastAsia="cs-CZ" w:bidi="ar-SA"/>
        </w:rPr>
        <w:t>.</w:t>
      </w:r>
      <w:r w:rsidRPr="007F5E23">
        <w:rPr>
          <w:rFonts w:eastAsia="Times New Roman" w:cs="Times New Roman"/>
          <w:kern w:val="0"/>
          <w:lang w:eastAsia="cs-CZ" w:bidi="ar-SA"/>
        </w:rPr>
        <w:t xml:space="preserve"> </w:t>
      </w:r>
    </w:p>
    <w:p w14:paraId="542BC52C" w14:textId="77777777" w:rsidR="002407D7" w:rsidRDefault="007F5E23">
      <w:pPr>
        <w:widowControl/>
        <w:numPr>
          <w:ilvl w:val="0"/>
          <w:numId w:val="3"/>
        </w:numPr>
        <w:tabs>
          <w:tab w:val="left" w:pos="4860"/>
        </w:tabs>
        <w:suppressAutoHyphens w:val="0"/>
        <w:spacing w:after="120"/>
        <w:jc w:val="both"/>
        <w:rPr>
          <w:rFonts w:eastAsia="Times New Roman" w:cs="Times New Roman"/>
          <w:kern w:val="0"/>
          <w:lang w:eastAsia="cs-CZ" w:bidi="ar-SA"/>
        </w:rPr>
      </w:pPr>
      <w:r w:rsidRPr="007F5E23">
        <w:rPr>
          <w:rFonts w:eastAsia="Times New Roman" w:cs="Times New Roman"/>
          <w:kern w:val="0"/>
          <w:lang w:eastAsia="cs-CZ" w:bidi="ar-SA"/>
        </w:rPr>
        <w:t xml:space="preserve">Komplexní servis prádla (dále </w:t>
      </w:r>
      <w:r w:rsidR="002407D7">
        <w:rPr>
          <w:rFonts w:eastAsia="Times New Roman" w:cs="Times New Roman"/>
          <w:kern w:val="0"/>
          <w:lang w:eastAsia="cs-CZ" w:bidi="ar-SA"/>
        </w:rPr>
        <w:t>také jako „předmět smlouvy“</w:t>
      </w:r>
      <w:r w:rsidRPr="007F5E23">
        <w:rPr>
          <w:rFonts w:eastAsia="Times New Roman" w:cs="Times New Roman"/>
          <w:kern w:val="0"/>
          <w:lang w:eastAsia="cs-CZ" w:bidi="ar-SA"/>
        </w:rPr>
        <w:t xml:space="preserve">) </w:t>
      </w:r>
      <w:r w:rsidR="002407D7">
        <w:rPr>
          <w:rFonts w:eastAsia="Times New Roman" w:cs="Times New Roman"/>
          <w:kern w:val="0"/>
          <w:lang w:eastAsia="cs-CZ" w:bidi="ar-SA"/>
        </w:rPr>
        <w:t xml:space="preserve">zahrnuje: </w:t>
      </w:r>
    </w:p>
    <w:p w14:paraId="2E3802D3" w14:textId="77777777" w:rsidR="002407D7" w:rsidRPr="002407D7" w:rsidRDefault="002407D7">
      <w:pPr>
        <w:widowControl/>
        <w:numPr>
          <w:ilvl w:val="0"/>
          <w:numId w:val="15"/>
        </w:numPr>
        <w:tabs>
          <w:tab w:val="left" w:pos="709"/>
        </w:tabs>
        <w:suppressAutoHyphens w:val="0"/>
        <w:spacing w:after="120"/>
        <w:jc w:val="both"/>
        <w:rPr>
          <w:rFonts w:eastAsia="Times New Roman" w:cs="Times New Roman"/>
          <w:kern w:val="0"/>
          <w:lang w:eastAsia="cs-CZ" w:bidi="ar-SA"/>
        </w:rPr>
      </w:pPr>
      <w:r w:rsidRPr="009D1621">
        <w:rPr>
          <w:rFonts w:eastAsia="Times New Roman" w:cs="Times New Roman"/>
          <w:b/>
          <w:bCs/>
          <w:kern w:val="0"/>
          <w:lang w:eastAsia="cs-CZ" w:bidi="ar-SA"/>
        </w:rPr>
        <w:t>pronájem ložního, pacientského a osobního prádla</w:t>
      </w:r>
      <w:r w:rsidR="00846CA5">
        <w:rPr>
          <w:rFonts w:eastAsia="Times New Roman" w:cs="Times New Roman"/>
          <w:b/>
          <w:bCs/>
          <w:kern w:val="0"/>
          <w:lang w:eastAsia="cs-CZ" w:bidi="ar-SA"/>
        </w:rPr>
        <w:t xml:space="preserve"> a ostatní</w:t>
      </w:r>
      <w:r w:rsidR="005E34C8">
        <w:rPr>
          <w:rFonts w:eastAsia="Times New Roman" w:cs="Times New Roman"/>
          <w:b/>
          <w:bCs/>
          <w:kern w:val="0"/>
          <w:lang w:eastAsia="cs-CZ" w:bidi="ar-SA"/>
        </w:rPr>
        <w:t>ch</w:t>
      </w:r>
      <w:r w:rsidR="00846CA5">
        <w:rPr>
          <w:rFonts w:eastAsia="Times New Roman" w:cs="Times New Roman"/>
          <w:b/>
          <w:bCs/>
          <w:kern w:val="0"/>
          <w:lang w:eastAsia="cs-CZ" w:bidi="ar-SA"/>
        </w:rPr>
        <w:t xml:space="preserve"> </w:t>
      </w:r>
      <w:r w:rsidR="005E34C8">
        <w:rPr>
          <w:rFonts w:eastAsia="Times New Roman" w:cs="Times New Roman"/>
          <w:b/>
          <w:bCs/>
          <w:kern w:val="0"/>
          <w:lang w:eastAsia="cs-CZ" w:bidi="ar-SA"/>
        </w:rPr>
        <w:t>lůžkovin</w:t>
      </w:r>
      <w:r w:rsidRPr="002407D7">
        <w:rPr>
          <w:rFonts w:eastAsia="Times New Roman" w:cs="Times New Roman"/>
          <w:kern w:val="0"/>
          <w:lang w:eastAsia="cs-CZ" w:bidi="ar-SA"/>
        </w:rPr>
        <w:t xml:space="preserve"> (dále jen souhrnně „</w:t>
      </w:r>
      <w:r w:rsidRPr="003A3EAF">
        <w:rPr>
          <w:rFonts w:eastAsia="Times New Roman" w:cs="Times New Roman"/>
          <w:b/>
          <w:bCs/>
          <w:kern w:val="0"/>
          <w:lang w:eastAsia="cs-CZ" w:bidi="ar-SA"/>
        </w:rPr>
        <w:t>systémové prádlo</w:t>
      </w:r>
      <w:r w:rsidRPr="002407D7">
        <w:rPr>
          <w:rFonts w:eastAsia="Times New Roman" w:cs="Times New Roman"/>
          <w:kern w:val="0"/>
          <w:lang w:eastAsia="cs-CZ" w:bidi="ar-SA"/>
        </w:rPr>
        <w:t>“) včetně jeho komplexní údržby (praní, žehlení, opravy, obměna atd.) - specifikace a předpokládan</w:t>
      </w:r>
      <w:r w:rsidR="00FF6776">
        <w:rPr>
          <w:rFonts w:eastAsia="Times New Roman" w:cs="Times New Roman"/>
          <w:kern w:val="0"/>
          <w:lang w:eastAsia="cs-CZ" w:bidi="ar-SA"/>
        </w:rPr>
        <w:t>ý počet</w:t>
      </w:r>
      <w:r w:rsidRPr="002407D7">
        <w:rPr>
          <w:rFonts w:eastAsia="Times New Roman" w:cs="Times New Roman"/>
          <w:kern w:val="0"/>
          <w:lang w:eastAsia="cs-CZ" w:bidi="ar-SA"/>
        </w:rPr>
        <w:t xml:space="preserve"> systémového prádla </w:t>
      </w:r>
      <w:r w:rsidR="00FF6776">
        <w:rPr>
          <w:rFonts w:eastAsia="Times New Roman" w:cs="Times New Roman"/>
          <w:kern w:val="0"/>
          <w:lang w:eastAsia="cs-CZ" w:bidi="ar-SA"/>
        </w:rPr>
        <w:t>jsou</w:t>
      </w:r>
      <w:r w:rsidRPr="002407D7">
        <w:rPr>
          <w:rFonts w:eastAsia="Times New Roman" w:cs="Times New Roman"/>
          <w:kern w:val="0"/>
          <w:lang w:eastAsia="cs-CZ" w:bidi="ar-SA"/>
        </w:rPr>
        <w:t xml:space="preserve"> uveden</w:t>
      </w:r>
      <w:r w:rsidR="00FF6776">
        <w:rPr>
          <w:rFonts w:eastAsia="Times New Roman" w:cs="Times New Roman"/>
          <w:kern w:val="0"/>
          <w:lang w:eastAsia="cs-CZ" w:bidi="ar-SA"/>
        </w:rPr>
        <w:t>y</w:t>
      </w:r>
      <w:r w:rsidRPr="002407D7">
        <w:rPr>
          <w:rFonts w:eastAsia="Times New Roman" w:cs="Times New Roman"/>
          <w:kern w:val="0"/>
          <w:lang w:eastAsia="cs-CZ" w:bidi="ar-SA"/>
        </w:rPr>
        <w:t xml:space="preserve"> samostatně v příloze č. </w:t>
      </w:r>
      <w:r w:rsidR="00846CA5">
        <w:rPr>
          <w:rFonts w:eastAsia="Times New Roman" w:cs="Times New Roman"/>
          <w:kern w:val="0"/>
          <w:lang w:eastAsia="cs-CZ" w:bidi="ar-SA"/>
        </w:rPr>
        <w:t>1</w:t>
      </w:r>
      <w:r w:rsidR="00846CA5" w:rsidRPr="002407D7">
        <w:rPr>
          <w:rFonts w:eastAsia="Times New Roman" w:cs="Times New Roman"/>
          <w:kern w:val="0"/>
          <w:lang w:eastAsia="cs-CZ" w:bidi="ar-SA"/>
        </w:rPr>
        <w:t xml:space="preserve"> </w:t>
      </w:r>
      <w:r>
        <w:rPr>
          <w:rFonts w:eastAsia="Times New Roman" w:cs="Times New Roman"/>
          <w:kern w:val="0"/>
          <w:lang w:eastAsia="cs-CZ" w:bidi="ar-SA"/>
        </w:rPr>
        <w:t>této smlouvy</w:t>
      </w:r>
    </w:p>
    <w:p w14:paraId="35D12A53" w14:textId="77777777" w:rsidR="002407D7" w:rsidRPr="002407D7" w:rsidRDefault="002407D7">
      <w:pPr>
        <w:widowControl/>
        <w:numPr>
          <w:ilvl w:val="0"/>
          <w:numId w:val="15"/>
        </w:numPr>
        <w:tabs>
          <w:tab w:val="left" w:pos="709"/>
        </w:tabs>
        <w:suppressAutoHyphens w:val="0"/>
        <w:spacing w:after="120"/>
        <w:jc w:val="both"/>
        <w:rPr>
          <w:rFonts w:eastAsia="Times New Roman" w:cs="Times New Roman"/>
          <w:kern w:val="0"/>
          <w:lang w:eastAsia="cs-CZ" w:bidi="ar-SA"/>
        </w:rPr>
      </w:pPr>
      <w:r w:rsidRPr="009D1621">
        <w:rPr>
          <w:rFonts w:eastAsia="Times New Roman" w:cs="Times New Roman"/>
          <w:b/>
          <w:bCs/>
          <w:kern w:val="0"/>
          <w:lang w:eastAsia="cs-CZ" w:bidi="ar-SA"/>
        </w:rPr>
        <w:t>poskytování služeb prádelny pro vlastní prádlo zadavatele</w:t>
      </w:r>
      <w:r w:rsidRPr="002407D7">
        <w:rPr>
          <w:rFonts w:eastAsia="Times New Roman" w:cs="Times New Roman"/>
          <w:kern w:val="0"/>
          <w:lang w:eastAsia="cs-CZ" w:bidi="ar-SA"/>
        </w:rPr>
        <w:t xml:space="preserve"> (dále jen souhrnně „</w:t>
      </w:r>
      <w:r w:rsidRPr="003A3EAF">
        <w:rPr>
          <w:rFonts w:eastAsia="Times New Roman" w:cs="Times New Roman"/>
          <w:b/>
          <w:bCs/>
          <w:kern w:val="0"/>
          <w:lang w:eastAsia="cs-CZ" w:bidi="ar-SA"/>
        </w:rPr>
        <w:t>nesystémové prádlo</w:t>
      </w:r>
      <w:r w:rsidRPr="002407D7">
        <w:rPr>
          <w:rFonts w:eastAsia="Times New Roman" w:cs="Times New Roman"/>
          <w:kern w:val="0"/>
          <w:lang w:eastAsia="cs-CZ" w:bidi="ar-SA"/>
        </w:rPr>
        <w:t>“) - specifikace a předpokládan</w:t>
      </w:r>
      <w:r w:rsidR="00FF6776">
        <w:rPr>
          <w:rFonts w:eastAsia="Times New Roman" w:cs="Times New Roman"/>
          <w:kern w:val="0"/>
          <w:lang w:eastAsia="cs-CZ" w:bidi="ar-SA"/>
        </w:rPr>
        <w:t>ý</w:t>
      </w:r>
      <w:r w:rsidRPr="002407D7">
        <w:rPr>
          <w:rFonts w:eastAsia="Times New Roman" w:cs="Times New Roman"/>
          <w:kern w:val="0"/>
          <w:lang w:eastAsia="cs-CZ" w:bidi="ar-SA"/>
        </w:rPr>
        <w:t xml:space="preserve"> </w:t>
      </w:r>
      <w:r w:rsidR="00FF6776">
        <w:rPr>
          <w:rFonts w:eastAsia="Times New Roman" w:cs="Times New Roman"/>
          <w:kern w:val="0"/>
          <w:lang w:eastAsia="cs-CZ" w:bidi="ar-SA"/>
        </w:rPr>
        <w:t>počet</w:t>
      </w:r>
      <w:r w:rsidRPr="002407D7">
        <w:rPr>
          <w:rFonts w:eastAsia="Times New Roman" w:cs="Times New Roman"/>
          <w:kern w:val="0"/>
          <w:lang w:eastAsia="cs-CZ" w:bidi="ar-SA"/>
        </w:rPr>
        <w:t xml:space="preserve"> nesystémového prádla j</w:t>
      </w:r>
      <w:r w:rsidR="00FF6776">
        <w:rPr>
          <w:rFonts w:eastAsia="Times New Roman" w:cs="Times New Roman"/>
          <w:kern w:val="0"/>
          <w:lang w:eastAsia="cs-CZ" w:bidi="ar-SA"/>
        </w:rPr>
        <w:t>sou</w:t>
      </w:r>
      <w:r w:rsidRPr="002407D7">
        <w:rPr>
          <w:rFonts w:eastAsia="Times New Roman" w:cs="Times New Roman"/>
          <w:kern w:val="0"/>
          <w:lang w:eastAsia="cs-CZ" w:bidi="ar-SA"/>
        </w:rPr>
        <w:t xml:space="preserve"> uveden</w:t>
      </w:r>
      <w:r w:rsidR="00FF6776">
        <w:rPr>
          <w:rFonts w:eastAsia="Times New Roman" w:cs="Times New Roman"/>
          <w:kern w:val="0"/>
          <w:lang w:eastAsia="cs-CZ" w:bidi="ar-SA"/>
        </w:rPr>
        <w:t>y</w:t>
      </w:r>
      <w:r w:rsidRPr="002407D7">
        <w:rPr>
          <w:rFonts w:eastAsia="Times New Roman" w:cs="Times New Roman"/>
          <w:kern w:val="0"/>
          <w:lang w:eastAsia="cs-CZ" w:bidi="ar-SA"/>
        </w:rPr>
        <w:t xml:space="preserve"> samostatně v </w:t>
      </w:r>
      <w:r w:rsidRPr="00AE34CD">
        <w:rPr>
          <w:rFonts w:eastAsia="Times New Roman" w:cs="Times New Roman"/>
          <w:kern w:val="0"/>
          <w:lang w:eastAsia="cs-CZ" w:bidi="ar-SA"/>
        </w:rPr>
        <w:t xml:space="preserve">příloze č. </w:t>
      </w:r>
      <w:r w:rsidR="00846CA5" w:rsidRPr="00AE34CD">
        <w:rPr>
          <w:rFonts w:eastAsia="Times New Roman" w:cs="Times New Roman"/>
          <w:kern w:val="0"/>
          <w:lang w:eastAsia="cs-CZ" w:bidi="ar-SA"/>
        </w:rPr>
        <w:t xml:space="preserve">2 </w:t>
      </w:r>
      <w:r w:rsidR="003A3EAF" w:rsidRPr="00AE34CD">
        <w:rPr>
          <w:rFonts w:eastAsia="Times New Roman" w:cs="Times New Roman"/>
          <w:kern w:val="0"/>
          <w:lang w:eastAsia="cs-CZ" w:bidi="ar-SA"/>
        </w:rPr>
        <w:t>této smlouvy</w:t>
      </w:r>
      <w:r w:rsidRPr="00AE34CD">
        <w:rPr>
          <w:rFonts w:eastAsia="Times New Roman" w:cs="Times New Roman"/>
          <w:kern w:val="0"/>
          <w:lang w:eastAsia="cs-CZ" w:bidi="ar-SA"/>
        </w:rPr>
        <w:t xml:space="preserve"> a</w:t>
      </w:r>
      <w:r w:rsidRPr="002407D7">
        <w:rPr>
          <w:rFonts w:eastAsia="Times New Roman" w:cs="Times New Roman"/>
          <w:kern w:val="0"/>
          <w:lang w:eastAsia="cs-CZ" w:bidi="ar-SA"/>
        </w:rPr>
        <w:t xml:space="preserve"> </w:t>
      </w:r>
    </w:p>
    <w:p w14:paraId="34518B8B" w14:textId="77777777" w:rsidR="002407D7" w:rsidRPr="002407D7" w:rsidRDefault="002407D7">
      <w:pPr>
        <w:widowControl/>
        <w:numPr>
          <w:ilvl w:val="0"/>
          <w:numId w:val="15"/>
        </w:numPr>
        <w:tabs>
          <w:tab w:val="left" w:pos="709"/>
        </w:tabs>
        <w:suppressAutoHyphens w:val="0"/>
        <w:spacing w:after="120"/>
        <w:jc w:val="both"/>
        <w:rPr>
          <w:rFonts w:eastAsia="Times New Roman" w:cs="Times New Roman"/>
          <w:kern w:val="0"/>
          <w:lang w:eastAsia="cs-CZ" w:bidi="ar-SA"/>
        </w:rPr>
      </w:pPr>
      <w:r w:rsidRPr="009D1621">
        <w:rPr>
          <w:rFonts w:eastAsia="Times New Roman" w:cs="Times New Roman"/>
          <w:b/>
          <w:bCs/>
          <w:kern w:val="0"/>
          <w:lang w:eastAsia="cs-CZ" w:bidi="ar-SA"/>
        </w:rPr>
        <w:t>logistické služby související s poskytovanými službami včetně poskytnutí potřebného vybavení</w:t>
      </w:r>
      <w:r w:rsidRPr="002407D7">
        <w:rPr>
          <w:rFonts w:eastAsia="Times New Roman" w:cs="Times New Roman"/>
          <w:kern w:val="0"/>
          <w:lang w:eastAsia="cs-CZ" w:bidi="ar-SA"/>
        </w:rPr>
        <w:t xml:space="preserve"> (kontejnery apod.), komplexní skladov</w:t>
      </w:r>
      <w:r w:rsidR="003A3EAF">
        <w:rPr>
          <w:rFonts w:eastAsia="Times New Roman" w:cs="Times New Roman"/>
          <w:kern w:val="0"/>
          <w:lang w:eastAsia="cs-CZ" w:bidi="ar-SA"/>
        </w:rPr>
        <w:t xml:space="preserve">ou </w:t>
      </w:r>
      <w:r w:rsidRPr="002407D7">
        <w:rPr>
          <w:rFonts w:eastAsia="Times New Roman" w:cs="Times New Roman"/>
          <w:kern w:val="0"/>
          <w:lang w:eastAsia="cs-CZ" w:bidi="ar-SA"/>
        </w:rPr>
        <w:t>evidenc</w:t>
      </w:r>
      <w:r w:rsidR="003A3EAF">
        <w:rPr>
          <w:rFonts w:eastAsia="Times New Roman" w:cs="Times New Roman"/>
          <w:kern w:val="0"/>
          <w:lang w:eastAsia="cs-CZ" w:bidi="ar-SA"/>
        </w:rPr>
        <w:t>i</w:t>
      </w:r>
      <w:r w:rsidRPr="002407D7">
        <w:rPr>
          <w:rFonts w:eastAsia="Times New Roman" w:cs="Times New Roman"/>
          <w:kern w:val="0"/>
          <w:lang w:eastAsia="cs-CZ" w:bidi="ar-SA"/>
        </w:rPr>
        <w:t xml:space="preserve"> a </w:t>
      </w:r>
      <w:r w:rsidR="003A3EAF">
        <w:rPr>
          <w:rFonts w:eastAsia="Times New Roman" w:cs="Times New Roman"/>
          <w:kern w:val="0"/>
          <w:lang w:eastAsia="cs-CZ" w:bidi="ar-SA"/>
        </w:rPr>
        <w:t xml:space="preserve">vedení skladu systémového prádla včetně </w:t>
      </w:r>
      <w:r w:rsidRPr="002407D7">
        <w:rPr>
          <w:rFonts w:eastAsia="Times New Roman" w:cs="Times New Roman"/>
          <w:kern w:val="0"/>
          <w:lang w:eastAsia="cs-CZ" w:bidi="ar-SA"/>
        </w:rPr>
        <w:t>k</w:t>
      </w:r>
      <w:r w:rsidR="003A3EAF">
        <w:rPr>
          <w:rFonts w:eastAsia="Times New Roman" w:cs="Times New Roman"/>
          <w:kern w:val="0"/>
          <w:lang w:eastAsia="cs-CZ" w:bidi="ar-SA"/>
        </w:rPr>
        <w:t>ontrolingu jeho</w:t>
      </w:r>
      <w:r w:rsidRPr="002407D7">
        <w:rPr>
          <w:rFonts w:eastAsia="Times New Roman" w:cs="Times New Roman"/>
          <w:kern w:val="0"/>
          <w:lang w:eastAsia="cs-CZ" w:bidi="ar-SA"/>
        </w:rPr>
        <w:t xml:space="preserve"> oběhu za podmínek stanovených v</w:t>
      </w:r>
      <w:r w:rsidR="003A3EAF">
        <w:rPr>
          <w:rFonts w:eastAsia="Times New Roman" w:cs="Times New Roman"/>
          <w:kern w:val="0"/>
          <w:lang w:eastAsia="cs-CZ" w:bidi="ar-SA"/>
        </w:rPr>
        <w:t> této smlouvě a jejích přílohách</w:t>
      </w:r>
      <w:r w:rsidRPr="002407D7">
        <w:rPr>
          <w:rFonts w:eastAsia="Times New Roman" w:cs="Times New Roman"/>
          <w:kern w:val="0"/>
          <w:lang w:eastAsia="cs-CZ" w:bidi="ar-SA"/>
        </w:rPr>
        <w:t>.</w:t>
      </w:r>
    </w:p>
    <w:p w14:paraId="376321B9" w14:textId="77777777" w:rsidR="00D028C0" w:rsidRPr="00C01FFF" w:rsidRDefault="006268D3">
      <w:pPr>
        <w:widowControl/>
        <w:numPr>
          <w:ilvl w:val="0"/>
          <w:numId w:val="3"/>
        </w:numPr>
        <w:tabs>
          <w:tab w:val="left" w:pos="4860"/>
        </w:tabs>
        <w:suppressAutoHyphens w:val="0"/>
        <w:spacing w:after="120"/>
        <w:jc w:val="both"/>
        <w:rPr>
          <w:rFonts w:cs="Times New Roman"/>
        </w:rPr>
      </w:pPr>
      <w:r w:rsidRPr="006268D3">
        <w:rPr>
          <w:rFonts w:eastAsia="Times New Roman" w:cs="Times New Roman"/>
          <w:kern w:val="0"/>
          <w:lang w:eastAsia="cs-CZ" w:bidi="ar-SA"/>
        </w:rPr>
        <w:t>Součástí předmětu plnění je i skládání a balení systémového i nesystémového prádla (dále také souhrnně „</w:t>
      </w:r>
      <w:r w:rsidRPr="008F5B30">
        <w:rPr>
          <w:rFonts w:eastAsia="Times New Roman" w:cs="Times New Roman"/>
          <w:b/>
          <w:bCs/>
          <w:kern w:val="0"/>
          <w:lang w:eastAsia="cs-CZ" w:bidi="ar-SA"/>
        </w:rPr>
        <w:t>prádlo</w:t>
      </w:r>
      <w:r w:rsidRPr="006268D3">
        <w:rPr>
          <w:rFonts w:eastAsia="Times New Roman" w:cs="Times New Roman"/>
          <w:kern w:val="0"/>
          <w:lang w:eastAsia="cs-CZ" w:bidi="ar-SA"/>
        </w:rPr>
        <w:t>“</w:t>
      </w:r>
      <w:r w:rsidR="008F5B30">
        <w:rPr>
          <w:rFonts w:eastAsia="Times New Roman" w:cs="Times New Roman"/>
          <w:kern w:val="0"/>
          <w:lang w:eastAsia="cs-CZ" w:bidi="ar-SA"/>
        </w:rPr>
        <w:t>)</w:t>
      </w:r>
      <w:r w:rsidRPr="006268D3">
        <w:rPr>
          <w:rFonts w:eastAsia="Times New Roman" w:cs="Times New Roman"/>
          <w:kern w:val="0"/>
          <w:lang w:eastAsia="cs-CZ" w:bidi="ar-SA"/>
        </w:rPr>
        <w:t xml:space="preserve"> včetně dovozu </w:t>
      </w:r>
      <w:r w:rsidR="008F5B30">
        <w:rPr>
          <w:rFonts w:eastAsia="Times New Roman" w:cs="Times New Roman"/>
          <w:kern w:val="0"/>
          <w:lang w:eastAsia="cs-CZ" w:bidi="ar-SA"/>
        </w:rPr>
        <w:t xml:space="preserve">čistého prádla </w:t>
      </w:r>
      <w:r w:rsidRPr="006268D3">
        <w:rPr>
          <w:rFonts w:eastAsia="Times New Roman" w:cs="Times New Roman"/>
          <w:kern w:val="0"/>
          <w:lang w:eastAsia="cs-CZ" w:bidi="ar-SA"/>
        </w:rPr>
        <w:t>na jednotlivá dodací místa</w:t>
      </w:r>
      <w:r w:rsidR="00B036EA">
        <w:rPr>
          <w:rFonts w:eastAsia="Times New Roman" w:cs="Times New Roman"/>
          <w:kern w:val="0"/>
          <w:lang w:eastAsia="cs-CZ" w:bidi="ar-SA"/>
        </w:rPr>
        <w:t xml:space="preserve"> a případně oddělení</w:t>
      </w:r>
      <w:r w:rsidRPr="006268D3">
        <w:rPr>
          <w:rFonts w:eastAsia="Times New Roman" w:cs="Times New Roman"/>
          <w:kern w:val="0"/>
          <w:lang w:eastAsia="cs-CZ" w:bidi="ar-SA"/>
        </w:rPr>
        <w:t xml:space="preserve"> u zadavatele</w:t>
      </w:r>
      <w:r w:rsidR="008F5B30">
        <w:rPr>
          <w:rFonts w:eastAsia="Times New Roman" w:cs="Times New Roman"/>
          <w:kern w:val="0"/>
          <w:lang w:eastAsia="cs-CZ" w:bidi="ar-SA"/>
        </w:rPr>
        <w:t xml:space="preserve"> </w:t>
      </w:r>
      <w:r w:rsidR="00AA1284">
        <w:rPr>
          <w:rFonts w:eastAsia="Times New Roman" w:cs="Times New Roman"/>
          <w:kern w:val="0"/>
          <w:lang w:eastAsia="cs-CZ" w:bidi="ar-SA"/>
        </w:rPr>
        <w:t>a také</w:t>
      </w:r>
      <w:r w:rsidR="008F5B30">
        <w:rPr>
          <w:rFonts w:eastAsia="Times New Roman" w:cs="Times New Roman"/>
          <w:kern w:val="0"/>
          <w:lang w:eastAsia="cs-CZ" w:bidi="ar-SA"/>
        </w:rPr>
        <w:t xml:space="preserve"> </w:t>
      </w:r>
      <w:r w:rsidRPr="006268D3">
        <w:rPr>
          <w:rFonts w:eastAsia="Times New Roman" w:cs="Times New Roman"/>
          <w:kern w:val="0"/>
          <w:lang w:eastAsia="cs-CZ" w:bidi="ar-SA"/>
        </w:rPr>
        <w:t xml:space="preserve">svozu </w:t>
      </w:r>
      <w:r w:rsidR="008F5B30">
        <w:rPr>
          <w:rFonts w:eastAsia="Times New Roman" w:cs="Times New Roman"/>
          <w:kern w:val="0"/>
          <w:lang w:eastAsia="cs-CZ" w:bidi="ar-SA"/>
        </w:rPr>
        <w:t xml:space="preserve">použitého prádla </w:t>
      </w:r>
      <w:r w:rsidRPr="006268D3">
        <w:rPr>
          <w:rFonts w:eastAsia="Times New Roman" w:cs="Times New Roman"/>
          <w:kern w:val="0"/>
          <w:lang w:eastAsia="cs-CZ" w:bidi="ar-SA"/>
        </w:rPr>
        <w:t>z jednotlivých sběrných míst</w:t>
      </w:r>
      <w:r w:rsidR="008F5B30">
        <w:rPr>
          <w:rFonts w:eastAsia="Times New Roman" w:cs="Times New Roman"/>
          <w:kern w:val="0"/>
          <w:lang w:eastAsia="cs-CZ" w:bidi="ar-SA"/>
        </w:rPr>
        <w:t>,</w:t>
      </w:r>
      <w:r w:rsidRPr="006268D3">
        <w:rPr>
          <w:rFonts w:eastAsia="Times New Roman" w:cs="Times New Roman"/>
          <w:kern w:val="0"/>
          <w:lang w:eastAsia="cs-CZ" w:bidi="ar-SA"/>
        </w:rPr>
        <w:t xml:space="preserve"> a to vše v pravidelných intervalech za podmínek uvedených v</w:t>
      </w:r>
      <w:r w:rsidR="008F5B30">
        <w:rPr>
          <w:rFonts w:eastAsia="Times New Roman" w:cs="Times New Roman"/>
          <w:kern w:val="0"/>
          <w:lang w:eastAsia="cs-CZ" w:bidi="ar-SA"/>
        </w:rPr>
        <w:t> této smlouvě.</w:t>
      </w:r>
    </w:p>
    <w:p w14:paraId="711181F5" w14:textId="77777777" w:rsidR="00C01FFF" w:rsidRDefault="00C01FFF">
      <w:pPr>
        <w:widowControl/>
        <w:numPr>
          <w:ilvl w:val="0"/>
          <w:numId w:val="3"/>
        </w:numPr>
        <w:tabs>
          <w:tab w:val="left" w:pos="4860"/>
        </w:tabs>
        <w:suppressAutoHyphens w:val="0"/>
        <w:spacing w:after="120"/>
        <w:jc w:val="both"/>
        <w:rPr>
          <w:rFonts w:eastAsia="Times New Roman" w:cs="Times New Roman"/>
          <w:bCs/>
          <w:color w:val="000000"/>
        </w:rPr>
      </w:pPr>
      <w:r>
        <w:rPr>
          <w:rFonts w:eastAsia="Times New Roman" w:cs="Times New Roman"/>
          <w:bCs/>
          <w:color w:val="000000"/>
        </w:rPr>
        <w:t>Plnění podle této smlouvy</w:t>
      </w:r>
      <w:r w:rsidRPr="00D07C84">
        <w:rPr>
          <w:rFonts w:eastAsia="Times New Roman" w:cs="Times New Roman"/>
          <w:bCs/>
          <w:color w:val="000000"/>
        </w:rPr>
        <w:t xml:space="preserve"> </w:t>
      </w:r>
      <w:r>
        <w:rPr>
          <w:rFonts w:eastAsia="Times New Roman" w:cs="Times New Roman"/>
          <w:bCs/>
          <w:color w:val="000000"/>
        </w:rPr>
        <w:t>musí být</w:t>
      </w:r>
      <w:r w:rsidRPr="00D07C84">
        <w:rPr>
          <w:rFonts w:eastAsia="Times New Roman" w:cs="Times New Roman"/>
          <w:bCs/>
          <w:color w:val="000000"/>
        </w:rPr>
        <w:t xml:space="preserve"> </w:t>
      </w:r>
      <w:r>
        <w:rPr>
          <w:rFonts w:eastAsia="Times New Roman" w:cs="Times New Roman"/>
          <w:bCs/>
          <w:color w:val="000000"/>
        </w:rPr>
        <w:t>prováděno</w:t>
      </w:r>
      <w:r w:rsidRPr="00D07C84">
        <w:rPr>
          <w:rFonts w:eastAsia="Times New Roman" w:cs="Times New Roman"/>
          <w:bCs/>
          <w:color w:val="000000"/>
        </w:rPr>
        <w:t xml:space="preserve"> technikou a personálem </w:t>
      </w:r>
      <w:r>
        <w:rPr>
          <w:rFonts w:eastAsia="Times New Roman" w:cs="Times New Roman"/>
          <w:bCs/>
          <w:color w:val="000000"/>
        </w:rPr>
        <w:t>dodavatele, který musí mít zajištěno dostatečné množství manipulační techniky sloužící k</w:t>
      </w:r>
      <w:r w:rsidR="00F242B8">
        <w:rPr>
          <w:rFonts w:eastAsia="Times New Roman" w:cs="Times New Roman"/>
          <w:bCs/>
          <w:color w:val="000000"/>
        </w:rPr>
        <w:t>e</w:t>
      </w:r>
      <w:r>
        <w:rPr>
          <w:rFonts w:eastAsia="Times New Roman" w:cs="Times New Roman"/>
          <w:bCs/>
          <w:color w:val="000000"/>
        </w:rPr>
        <w:t> sběru</w:t>
      </w:r>
      <w:r w:rsidR="00F242B8">
        <w:rPr>
          <w:rFonts w:eastAsia="Times New Roman" w:cs="Times New Roman"/>
          <w:bCs/>
          <w:color w:val="000000"/>
        </w:rPr>
        <w:t xml:space="preserve"> či dodávce</w:t>
      </w:r>
      <w:r>
        <w:rPr>
          <w:rFonts w:eastAsia="Times New Roman" w:cs="Times New Roman"/>
          <w:bCs/>
          <w:color w:val="000000"/>
        </w:rPr>
        <w:t xml:space="preserve"> prádla.</w:t>
      </w:r>
    </w:p>
    <w:p w14:paraId="47B38658" w14:textId="77777777" w:rsidR="00424286" w:rsidRDefault="00424286">
      <w:pPr>
        <w:widowControl/>
        <w:numPr>
          <w:ilvl w:val="0"/>
          <w:numId w:val="3"/>
        </w:numPr>
        <w:tabs>
          <w:tab w:val="left" w:pos="4860"/>
        </w:tabs>
        <w:suppressAutoHyphens w:val="0"/>
        <w:spacing w:after="120"/>
        <w:jc w:val="both"/>
        <w:rPr>
          <w:rFonts w:eastAsia="Times New Roman" w:cs="Times New Roman"/>
          <w:bCs/>
        </w:rPr>
      </w:pPr>
      <w:r w:rsidRPr="005A2042">
        <w:rPr>
          <w:rFonts w:eastAsia="Times New Roman" w:cs="Times New Roman"/>
          <w:bCs/>
        </w:rPr>
        <w:t>Předmět veřejné zakázky musí splňovat z pohledu kvality všechny příslušné předepsané normy a musí být v souladu s platnou legislativou pro tuto oblast zejména:</w:t>
      </w:r>
    </w:p>
    <w:p w14:paraId="4D35BF00" w14:textId="77777777" w:rsidR="00342AFB" w:rsidRPr="00A36399" w:rsidRDefault="00342AFB">
      <w:pPr>
        <w:widowControl/>
        <w:numPr>
          <w:ilvl w:val="0"/>
          <w:numId w:val="16"/>
        </w:numPr>
        <w:shd w:val="clear" w:color="auto" w:fill="E2EFD9"/>
        <w:tabs>
          <w:tab w:val="left" w:pos="993"/>
        </w:tabs>
        <w:spacing w:after="120"/>
        <w:ind w:left="993" w:hanging="426"/>
        <w:jc w:val="both"/>
        <w:rPr>
          <w:rFonts w:cs="Times New Roman"/>
          <w:bCs/>
        </w:rPr>
      </w:pPr>
      <w:r w:rsidRPr="00A36399">
        <w:rPr>
          <w:rFonts w:eastAsia="Times New Roman" w:cs="Times New Roman"/>
        </w:rPr>
        <w:t>s vyhláškou č. 306/2012 Sb., o podmínkách předcházení vzniku a šíření infekčních onemocnění a o hygienických požadavcích na provoz zdravotnických zařízení a ústavů sociální péče ve znění pozdějších předpisů</w:t>
      </w:r>
    </w:p>
    <w:p w14:paraId="21ED4575" w14:textId="77777777" w:rsidR="00342AFB" w:rsidRPr="0017204F" w:rsidRDefault="00342AFB">
      <w:pPr>
        <w:widowControl/>
        <w:numPr>
          <w:ilvl w:val="0"/>
          <w:numId w:val="16"/>
        </w:numPr>
        <w:shd w:val="clear" w:color="auto" w:fill="E2EFD9"/>
        <w:tabs>
          <w:tab w:val="left" w:pos="993"/>
        </w:tabs>
        <w:spacing w:after="120"/>
        <w:ind w:left="993" w:hanging="426"/>
        <w:jc w:val="both"/>
        <w:rPr>
          <w:rFonts w:cs="Times New Roman"/>
          <w:bCs/>
        </w:rPr>
      </w:pPr>
      <w:r w:rsidRPr="0017204F">
        <w:rPr>
          <w:rFonts w:cs="Times New Roman"/>
          <w:bCs/>
        </w:rPr>
        <w:t xml:space="preserve">se zákonem č. 258/2000 Sb.  </w:t>
      </w:r>
      <w:r>
        <w:rPr>
          <w:rFonts w:cs="Times New Roman"/>
          <w:bCs/>
        </w:rPr>
        <w:t xml:space="preserve">o ochraně veřejného zdraví a o změně některých souvisejících zákonů ve znění pozdějších předpisů </w:t>
      </w:r>
    </w:p>
    <w:p w14:paraId="268E66E8" w14:textId="77777777" w:rsidR="00342AFB" w:rsidRPr="004252C5" w:rsidRDefault="00342AFB">
      <w:pPr>
        <w:widowControl/>
        <w:numPr>
          <w:ilvl w:val="0"/>
          <w:numId w:val="16"/>
        </w:numPr>
        <w:shd w:val="clear" w:color="auto" w:fill="E2EFD9"/>
        <w:tabs>
          <w:tab w:val="left" w:pos="993"/>
        </w:tabs>
        <w:spacing w:after="120"/>
        <w:ind w:left="993" w:hanging="426"/>
        <w:jc w:val="both"/>
        <w:rPr>
          <w:rFonts w:eastAsia="Times New Roman" w:cs="Times New Roman"/>
          <w:bCs/>
          <w:color w:val="000000"/>
        </w:rPr>
      </w:pPr>
      <w:r w:rsidRPr="0017204F">
        <w:rPr>
          <w:rFonts w:eastAsia="Times New Roman" w:cs="Times New Roman"/>
          <w:bCs/>
          <w:color w:val="000000"/>
        </w:rPr>
        <w:t>s požadavky a parametry popsanými</w:t>
      </w:r>
      <w:r w:rsidRPr="00BB198B">
        <w:rPr>
          <w:rFonts w:eastAsia="Times New Roman" w:cs="Times New Roman"/>
          <w:bCs/>
          <w:color w:val="000000"/>
        </w:rPr>
        <w:t xml:space="preserve"> v Oborové specifikaci OS 80-01 Praní - Odborné ošetření prádla ze zdravotnických zařízení a zařízení sociálních služeb, vydané Textilním zkušebním ústavem, s.p. (IČ: 00013251)</w:t>
      </w:r>
      <w:r w:rsidR="008B4DA1">
        <w:rPr>
          <w:rStyle w:val="Znakapoznpodarou"/>
          <w:rFonts w:eastAsia="Times New Roman" w:cs="Times New Roman"/>
          <w:bCs/>
          <w:color w:val="000000"/>
        </w:rPr>
        <w:footnoteReference w:id="1"/>
      </w:r>
      <w:r>
        <w:rPr>
          <w:rFonts w:eastAsia="Times New Roman" w:cs="Times New Roman"/>
          <w:bCs/>
          <w:color w:val="000000"/>
        </w:rPr>
        <w:t xml:space="preserve"> – viz </w:t>
      </w:r>
      <w:hyperlink r:id="rId9" w:history="1">
        <w:r w:rsidRPr="004C368B">
          <w:rPr>
            <w:rStyle w:val="Hypertextovodkaz"/>
            <w:rFonts w:eastAsia="Times New Roman" w:cs="Times New Roman"/>
            <w:bCs/>
          </w:rPr>
          <w:t>https://www.tzu.cz/materials/FileAdmin/OS_80-01_Pran%C3%AD_Zdravotnick%C3%A9_20200901.pdf</w:t>
        </w:r>
      </w:hyperlink>
      <w:r>
        <w:rPr>
          <w:rFonts w:eastAsia="Times New Roman" w:cs="Times New Roman"/>
          <w:bCs/>
          <w:color w:val="000000"/>
        </w:rPr>
        <w:t xml:space="preserve"> </w:t>
      </w:r>
      <w:r>
        <w:rPr>
          <w:rFonts w:eastAsia="Times New Roman" w:cs="Times New Roman"/>
          <w:bCs/>
          <w:color w:val="000000"/>
        </w:rPr>
        <w:tab/>
      </w:r>
    </w:p>
    <w:p w14:paraId="400E9E1C" w14:textId="77777777" w:rsidR="00342AFB" w:rsidRPr="008F5479" w:rsidRDefault="00342AFB">
      <w:pPr>
        <w:widowControl/>
        <w:numPr>
          <w:ilvl w:val="0"/>
          <w:numId w:val="16"/>
        </w:numPr>
        <w:shd w:val="clear" w:color="auto" w:fill="E2EFD9"/>
        <w:tabs>
          <w:tab w:val="left" w:pos="993"/>
        </w:tabs>
        <w:spacing w:after="120"/>
        <w:ind w:left="993" w:hanging="426"/>
        <w:jc w:val="both"/>
        <w:rPr>
          <w:rFonts w:eastAsia="Times New Roman" w:cs="Times New Roman"/>
          <w:bCs/>
          <w:color w:val="000000"/>
        </w:rPr>
      </w:pPr>
      <w:bookmarkStart w:id="1" w:name="_Hlk152571052"/>
      <w:r>
        <w:rPr>
          <w:rFonts w:cs="Times New Roman"/>
          <w:bCs/>
        </w:rPr>
        <w:t xml:space="preserve">ČSN P CEN/TS 14237 </w:t>
      </w:r>
      <w:r w:rsidR="008F5479">
        <w:rPr>
          <w:rFonts w:cs="Times New Roman"/>
          <w:bCs/>
        </w:rPr>
        <w:t xml:space="preserve">(804110) </w:t>
      </w:r>
      <w:r>
        <w:rPr>
          <w:rFonts w:cs="Times New Roman"/>
          <w:bCs/>
        </w:rPr>
        <w:t xml:space="preserve">Textilie pro </w:t>
      </w:r>
      <w:r w:rsidR="008F5479">
        <w:rPr>
          <w:rFonts w:cs="Times New Roman"/>
          <w:bCs/>
        </w:rPr>
        <w:t>zdravotnictví</w:t>
      </w:r>
      <w:r>
        <w:rPr>
          <w:rFonts w:cs="Times New Roman"/>
          <w:bCs/>
        </w:rPr>
        <w:t xml:space="preserve"> a zařízení sociálních služeb</w:t>
      </w:r>
      <w:r w:rsidR="008B4DA1">
        <w:rPr>
          <w:rStyle w:val="Znakapoznpodarou"/>
          <w:rFonts w:cs="Times New Roman"/>
          <w:bCs/>
        </w:rPr>
        <w:footnoteReference w:id="2"/>
      </w:r>
    </w:p>
    <w:p w14:paraId="0BD46B1F" w14:textId="77777777" w:rsidR="00342AFB" w:rsidRPr="0080026A" w:rsidRDefault="00342AFB">
      <w:pPr>
        <w:widowControl/>
        <w:numPr>
          <w:ilvl w:val="0"/>
          <w:numId w:val="16"/>
        </w:numPr>
        <w:shd w:val="clear" w:color="auto" w:fill="E2EFD9"/>
        <w:tabs>
          <w:tab w:val="left" w:pos="993"/>
        </w:tabs>
        <w:spacing w:after="120"/>
        <w:ind w:left="993" w:hanging="426"/>
        <w:jc w:val="both"/>
        <w:rPr>
          <w:rFonts w:cs="Times New Roman"/>
          <w:bCs/>
        </w:rPr>
      </w:pPr>
      <w:r w:rsidRPr="00E070CE">
        <w:rPr>
          <w:rFonts w:cs="Times New Roman"/>
          <w:bCs/>
          <w:color w:val="000000"/>
        </w:rPr>
        <w:t>ČSN EN ISO 9001 Systém</w:t>
      </w:r>
      <w:r w:rsidR="00F7408E">
        <w:rPr>
          <w:rFonts w:cs="Times New Roman"/>
          <w:bCs/>
          <w:color w:val="000000"/>
        </w:rPr>
        <w:t>y</w:t>
      </w:r>
      <w:r w:rsidRPr="00E070CE">
        <w:rPr>
          <w:rFonts w:cs="Times New Roman"/>
          <w:bCs/>
          <w:color w:val="000000"/>
        </w:rPr>
        <w:t xml:space="preserve"> managementu kvality</w:t>
      </w:r>
      <w:r w:rsidR="00F7408E">
        <w:rPr>
          <w:rFonts w:cs="Times New Roman"/>
          <w:bCs/>
          <w:color w:val="000000"/>
        </w:rPr>
        <w:t xml:space="preserve"> - Požadavky</w:t>
      </w:r>
      <w:r w:rsidR="008B4DA1">
        <w:rPr>
          <w:rStyle w:val="Znakapoznpodarou"/>
          <w:rFonts w:cs="Times New Roman"/>
          <w:bCs/>
          <w:color w:val="000000"/>
        </w:rPr>
        <w:footnoteReference w:id="3"/>
      </w:r>
    </w:p>
    <w:p w14:paraId="6F1E3AA8" w14:textId="77777777" w:rsidR="00342AFB" w:rsidRPr="00D25B18" w:rsidRDefault="00342AFB">
      <w:pPr>
        <w:widowControl/>
        <w:numPr>
          <w:ilvl w:val="0"/>
          <w:numId w:val="16"/>
        </w:numPr>
        <w:shd w:val="clear" w:color="auto" w:fill="E2EFD9"/>
        <w:tabs>
          <w:tab w:val="left" w:pos="993"/>
        </w:tabs>
        <w:spacing w:after="120"/>
        <w:ind w:left="993" w:hanging="426"/>
        <w:jc w:val="both"/>
        <w:rPr>
          <w:rFonts w:eastAsia="Times New Roman" w:cs="Times New Roman"/>
          <w:bCs/>
          <w:color w:val="000000"/>
        </w:rPr>
      </w:pPr>
      <w:r>
        <w:rPr>
          <w:rFonts w:eastAsia="Times New Roman" w:cs="Times New Roman"/>
          <w:bCs/>
          <w:color w:val="000000"/>
        </w:rPr>
        <w:t>ČSN EN ISO 14001 Systém</w:t>
      </w:r>
      <w:r w:rsidR="00F7408E">
        <w:rPr>
          <w:rFonts w:eastAsia="Times New Roman" w:cs="Times New Roman"/>
          <w:bCs/>
          <w:color w:val="000000"/>
        </w:rPr>
        <w:t>y</w:t>
      </w:r>
      <w:r>
        <w:rPr>
          <w:rFonts w:eastAsia="Times New Roman" w:cs="Times New Roman"/>
          <w:bCs/>
          <w:color w:val="000000"/>
        </w:rPr>
        <w:t xml:space="preserve"> environmentálního managementu</w:t>
      </w:r>
      <w:r w:rsidR="008B4DA1">
        <w:rPr>
          <w:rStyle w:val="Znakapoznpodarou"/>
          <w:rFonts w:eastAsia="Times New Roman" w:cs="Times New Roman"/>
          <w:bCs/>
          <w:color w:val="000000"/>
        </w:rPr>
        <w:footnoteReference w:id="4"/>
      </w:r>
    </w:p>
    <w:p w14:paraId="75BD3A49" w14:textId="77777777" w:rsidR="00342AFB" w:rsidRPr="00D25B18" w:rsidRDefault="00342AFB">
      <w:pPr>
        <w:widowControl/>
        <w:numPr>
          <w:ilvl w:val="0"/>
          <w:numId w:val="16"/>
        </w:numPr>
        <w:shd w:val="clear" w:color="auto" w:fill="E2EFD9"/>
        <w:tabs>
          <w:tab w:val="left" w:pos="993"/>
        </w:tabs>
        <w:spacing w:after="120"/>
        <w:ind w:left="993" w:hanging="426"/>
        <w:jc w:val="both"/>
        <w:rPr>
          <w:rFonts w:eastAsia="Times New Roman" w:cs="Times New Roman"/>
          <w:bCs/>
          <w:color w:val="000000"/>
        </w:rPr>
      </w:pPr>
      <w:r>
        <w:rPr>
          <w:rFonts w:eastAsia="Times New Roman" w:cs="Times New Roman"/>
          <w:bCs/>
          <w:color w:val="000000"/>
        </w:rPr>
        <w:t xml:space="preserve">ČSN EN 14065 </w:t>
      </w:r>
      <w:r w:rsidRPr="00E643A0">
        <w:rPr>
          <w:rFonts w:eastAsia="Times New Roman" w:cs="Times New Roman"/>
          <w:bCs/>
          <w:color w:val="000000"/>
        </w:rPr>
        <w:t>Textilie - Textilie zpracované v prádelnách - Systém řízení biokontaminace</w:t>
      </w:r>
      <w:r w:rsidR="008B4DA1">
        <w:rPr>
          <w:rStyle w:val="Znakapoznpodarou"/>
          <w:rFonts w:eastAsia="Times New Roman" w:cs="Times New Roman"/>
          <w:bCs/>
          <w:color w:val="000000"/>
        </w:rPr>
        <w:footnoteReference w:id="5"/>
      </w:r>
    </w:p>
    <w:bookmarkEnd w:id="1"/>
    <w:p w14:paraId="7771FB13" w14:textId="77777777" w:rsidR="00D028C0" w:rsidRDefault="00D028C0">
      <w:pPr>
        <w:widowControl/>
        <w:numPr>
          <w:ilvl w:val="0"/>
          <w:numId w:val="3"/>
        </w:numPr>
        <w:tabs>
          <w:tab w:val="left" w:pos="4860"/>
        </w:tabs>
        <w:suppressAutoHyphens w:val="0"/>
        <w:spacing w:after="120"/>
        <w:jc w:val="both"/>
        <w:rPr>
          <w:rFonts w:cs="Times New Roman"/>
        </w:rPr>
      </w:pPr>
      <w:r>
        <w:rPr>
          <w:rFonts w:cs="Times New Roman"/>
        </w:rPr>
        <w:t xml:space="preserve">Podrobné podmínky pro plnění předmětu smlouvy </w:t>
      </w:r>
      <w:r w:rsidRPr="00846CA5">
        <w:rPr>
          <w:rFonts w:cs="Times New Roman"/>
        </w:rPr>
        <w:t xml:space="preserve">obsahují přílohy č. </w:t>
      </w:r>
      <w:r w:rsidR="00CA434D" w:rsidRPr="00846CA5">
        <w:rPr>
          <w:rFonts w:cs="Times New Roman"/>
        </w:rPr>
        <w:t xml:space="preserve">1 až č. </w:t>
      </w:r>
      <w:r w:rsidR="003B0FC9">
        <w:rPr>
          <w:rFonts w:cs="Times New Roman"/>
        </w:rPr>
        <w:t>12</w:t>
      </w:r>
      <w:r w:rsidR="00846CA5" w:rsidRPr="00846CA5">
        <w:rPr>
          <w:rFonts w:cs="Times New Roman"/>
        </w:rPr>
        <w:t xml:space="preserve"> </w:t>
      </w:r>
      <w:r w:rsidRPr="00846CA5">
        <w:rPr>
          <w:rFonts w:cs="Times New Roman"/>
        </w:rPr>
        <w:t>které jsou pro plnění</w:t>
      </w:r>
      <w:r w:rsidR="00211752" w:rsidRPr="00846CA5">
        <w:rPr>
          <w:rFonts w:cs="Times New Roman"/>
        </w:rPr>
        <w:t xml:space="preserve"> podle této smlouvy</w:t>
      </w:r>
      <w:r w:rsidRPr="00846CA5">
        <w:rPr>
          <w:rFonts w:cs="Times New Roman"/>
        </w:rPr>
        <w:t xml:space="preserve"> absolutně závazné a nepodkročitelné a objednatel nepřipouští jejich</w:t>
      </w:r>
      <w:r>
        <w:rPr>
          <w:rFonts w:cs="Times New Roman"/>
        </w:rPr>
        <w:t xml:space="preserve"> úpravy, kromě případů </w:t>
      </w:r>
      <w:r w:rsidR="00A86902">
        <w:rPr>
          <w:rFonts w:cs="Times New Roman"/>
        </w:rPr>
        <w:t xml:space="preserve">stanovených </w:t>
      </w:r>
      <w:r>
        <w:rPr>
          <w:rFonts w:cs="Times New Roman"/>
        </w:rPr>
        <w:t>v této smlouvě.</w:t>
      </w:r>
    </w:p>
    <w:p w14:paraId="6ABA1225" w14:textId="77777777" w:rsidR="00A565B4" w:rsidRPr="00C96F41" w:rsidRDefault="00A565B4" w:rsidP="00A565B4">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IV</w:t>
      </w:r>
      <w:r w:rsidR="006912B1">
        <w:rPr>
          <w:rFonts w:cs="Times New Roman"/>
          <w:b/>
        </w:rPr>
        <w:t>.</w:t>
      </w:r>
    </w:p>
    <w:p w14:paraId="7F56F439" w14:textId="77777777" w:rsidR="00A565B4" w:rsidRPr="00C96F41" w:rsidRDefault="00A565B4" w:rsidP="00A565B4">
      <w:pPr>
        <w:shd w:val="clear" w:color="auto" w:fill="CCCCFF"/>
        <w:ind w:left="225" w:right="285"/>
        <w:jc w:val="center"/>
        <w:rPr>
          <w:rFonts w:cs="Times New Roman"/>
          <w:b/>
          <w:bCs/>
          <w:sz w:val="28"/>
          <w:szCs w:val="28"/>
        </w:rPr>
      </w:pPr>
      <w:r>
        <w:rPr>
          <w:rFonts w:cs="Times New Roman"/>
          <w:b/>
          <w:bCs/>
          <w:sz w:val="28"/>
          <w:szCs w:val="28"/>
        </w:rPr>
        <w:t>MÍSTO, ČAS A ZPŮSOB PLNĚNÍ</w:t>
      </w:r>
    </w:p>
    <w:p w14:paraId="45E4264B" w14:textId="77777777" w:rsidR="007F5E23" w:rsidRPr="0006129F" w:rsidRDefault="007F5E23" w:rsidP="007F5E23">
      <w:pPr>
        <w:tabs>
          <w:tab w:val="left" w:pos="567"/>
        </w:tabs>
        <w:spacing w:line="240" w:lineRule="atLeast"/>
        <w:ind w:right="285"/>
        <w:jc w:val="both"/>
        <w:rPr>
          <w:rFonts w:cs="Times New Roman"/>
          <w:sz w:val="8"/>
          <w:szCs w:val="8"/>
        </w:rPr>
      </w:pPr>
    </w:p>
    <w:p w14:paraId="5C9DE130" w14:textId="77777777" w:rsidR="00A06F96" w:rsidRPr="00A06F96" w:rsidRDefault="00A565B4">
      <w:pPr>
        <w:pStyle w:val="Default"/>
        <w:numPr>
          <w:ilvl w:val="0"/>
          <w:numId w:val="4"/>
        </w:numPr>
        <w:spacing w:after="120"/>
        <w:ind w:left="567" w:hanging="567"/>
        <w:jc w:val="both"/>
        <w:rPr>
          <w:rFonts w:ascii="Times New Roman" w:hAnsi="Times New Roman" w:cs="Times New Roman"/>
          <w:bCs/>
        </w:rPr>
      </w:pPr>
      <w:r w:rsidRPr="00A565B4">
        <w:rPr>
          <w:rFonts w:ascii="Times New Roman" w:hAnsi="Times New Roman" w:cs="Times New Roman"/>
        </w:rPr>
        <w:t xml:space="preserve">Místem plnění této smlouvy je areál </w:t>
      </w:r>
      <w:r w:rsidR="00D028C0">
        <w:rPr>
          <w:rFonts w:ascii="Times New Roman" w:hAnsi="Times New Roman" w:cs="Times New Roman"/>
        </w:rPr>
        <w:t>Nemocnice Nové Město na Moravě, příspěvková organizace, Žďárská 610, 592 31  Nové Město na Moravě.</w:t>
      </w:r>
      <w:r w:rsidRPr="00A565B4">
        <w:rPr>
          <w:rFonts w:ascii="Times New Roman" w:hAnsi="Times New Roman" w:cs="Times New Roman"/>
        </w:rPr>
        <w:t xml:space="preserve"> </w:t>
      </w:r>
    </w:p>
    <w:p w14:paraId="2FD4D564" w14:textId="77777777" w:rsidR="00A06F96" w:rsidRPr="00A06F96" w:rsidRDefault="00A06F96">
      <w:pPr>
        <w:pStyle w:val="Default"/>
        <w:numPr>
          <w:ilvl w:val="0"/>
          <w:numId w:val="4"/>
        </w:numPr>
        <w:spacing w:after="120"/>
        <w:ind w:left="567" w:hanging="567"/>
        <w:jc w:val="both"/>
        <w:rPr>
          <w:rFonts w:ascii="Times New Roman" w:hAnsi="Times New Roman" w:cs="Times New Roman"/>
          <w:bCs/>
        </w:rPr>
      </w:pPr>
      <w:r>
        <w:rPr>
          <w:rFonts w:ascii="Times New Roman" w:hAnsi="Times New Roman" w:cs="Times New Roman"/>
          <w:bCs/>
          <w:color w:val="auto"/>
        </w:rPr>
        <w:t>D</w:t>
      </w:r>
      <w:r w:rsidRPr="00075FEB">
        <w:rPr>
          <w:rFonts w:ascii="Times New Roman" w:hAnsi="Times New Roman" w:cs="Times New Roman"/>
          <w:bCs/>
          <w:color w:val="auto"/>
        </w:rPr>
        <w:t xml:space="preserve">odávání a sběr </w:t>
      </w:r>
      <w:r w:rsidRPr="0087553A">
        <w:rPr>
          <w:rFonts w:ascii="Times New Roman" w:hAnsi="Times New Roman" w:cs="Times New Roman"/>
          <w:b/>
          <w:color w:val="auto"/>
        </w:rPr>
        <w:t>systémového prádla</w:t>
      </w:r>
      <w:r w:rsidRPr="00075FEB">
        <w:rPr>
          <w:rFonts w:ascii="Times New Roman" w:hAnsi="Times New Roman" w:cs="Times New Roman"/>
          <w:bCs/>
          <w:color w:val="auto"/>
        </w:rPr>
        <w:t xml:space="preserve"> na sběrná/dodací místa </w:t>
      </w:r>
      <w:r w:rsidR="00B036EA">
        <w:rPr>
          <w:rFonts w:ascii="Times New Roman" w:hAnsi="Times New Roman" w:cs="Times New Roman"/>
          <w:bCs/>
          <w:color w:val="auto"/>
        </w:rPr>
        <w:t xml:space="preserve">a případně oddělení </w:t>
      </w:r>
      <w:r w:rsidRPr="00075FEB">
        <w:rPr>
          <w:rFonts w:ascii="Times New Roman" w:hAnsi="Times New Roman" w:cs="Times New Roman"/>
          <w:bCs/>
          <w:color w:val="auto"/>
        </w:rPr>
        <w:t>uvedená v příloze č. 6</w:t>
      </w:r>
      <w:r>
        <w:rPr>
          <w:rFonts w:ascii="Times New Roman" w:hAnsi="Times New Roman" w:cs="Times New Roman"/>
          <w:bCs/>
          <w:color w:val="auto"/>
        </w:rPr>
        <w:t xml:space="preserve"> této smlouvy</w:t>
      </w:r>
      <w:r w:rsidRPr="00075FEB">
        <w:rPr>
          <w:rFonts w:ascii="Times New Roman" w:hAnsi="Times New Roman" w:cs="Times New Roman"/>
          <w:bCs/>
          <w:color w:val="auto"/>
        </w:rPr>
        <w:t xml:space="preserve">, </w:t>
      </w:r>
      <w:r>
        <w:rPr>
          <w:rFonts w:ascii="Times New Roman" w:hAnsi="Times New Roman" w:cs="Times New Roman"/>
          <w:bCs/>
          <w:color w:val="auto"/>
        </w:rPr>
        <w:t xml:space="preserve">bude </w:t>
      </w:r>
      <w:r w:rsidR="00CA434D">
        <w:rPr>
          <w:rFonts w:ascii="Times New Roman" w:hAnsi="Times New Roman" w:cs="Times New Roman"/>
          <w:bCs/>
          <w:color w:val="auto"/>
        </w:rPr>
        <w:t>s ohledem na kapacitní skladovací možnosti objednatele p</w:t>
      </w:r>
      <w:r>
        <w:rPr>
          <w:rFonts w:ascii="Times New Roman" w:hAnsi="Times New Roman" w:cs="Times New Roman"/>
          <w:bCs/>
          <w:color w:val="auto"/>
        </w:rPr>
        <w:t>robíhat takto:</w:t>
      </w:r>
    </w:p>
    <w:p w14:paraId="130B26D6" w14:textId="77777777" w:rsidR="00A06F96" w:rsidRPr="00A47736" w:rsidRDefault="00846CA5">
      <w:pPr>
        <w:pStyle w:val="Default"/>
        <w:numPr>
          <w:ilvl w:val="0"/>
          <w:numId w:val="17"/>
        </w:numPr>
        <w:spacing w:after="120"/>
        <w:ind w:left="993"/>
        <w:jc w:val="both"/>
        <w:rPr>
          <w:rFonts w:ascii="Times New Roman" w:hAnsi="Times New Roman" w:cs="Times New Roman"/>
          <w:b/>
        </w:rPr>
      </w:pPr>
      <w:r>
        <w:rPr>
          <w:rFonts w:ascii="Times New Roman" w:hAnsi="Times New Roman" w:cs="Times New Roman"/>
          <w:b/>
          <w:color w:val="auto"/>
        </w:rPr>
        <w:t>každý pracovní den, tj. pětkrát</w:t>
      </w:r>
      <w:r w:rsidRPr="007B231B">
        <w:rPr>
          <w:rFonts w:ascii="Times New Roman" w:hAnsi="Times New Roman" w:cs="Times New Roman"/>
          <w:b/>
          <w:color w:val="auto"/>
        </w:rPr>
        <w:t xml:space="preserve"> </w:t>
      </w:r>
      <w:r w:rsidR="00A06F96" w:rsidRPr="007B231B">
        <w:rPr>
          <w:rFonts w:ascii="Times New Roman" w:hAnsi="Times New Roman" w:cs="Times New Roman"/>
          <w:b/>
          <w:color w:val="auto"/>
        </w:rPr>
        <w:t xml:space="preserve">týdně ložní </w:t>
      </w:r>
      <w:r>
        <w:rPr>
          <w:rFonts w:ascii="Times New Roman" w:hAnsi="Times New Roman" w:cs="Times New Roman"/>
          <w:b/>
          <w:color w:val="auto"/>
        </w:rPr>
        <w:t xml:space="preserve">a pacientské </w:t>
      </w:r>
      <w:r w:rsidR="00A06F96" w:rsidRPr="007B231B">
        <w:rPr>
          <w:rFonts w:ascii="Times New Roman" w:hAnsi="Times New Roman" w:cs="Times New Roman"/>
          <w:b/>
          <w:color w:val="auto"/>
        </w:rPr>
        <w:t>prádlo (PO, ÚT,</w:t>
      </w:r>
      <w:r>
        <w:rPr>
          <w:rFonts w:ascii="Times New Roman" w:hAnsi="Times New Roman" w:cs="Times New Roman"/>
          <w:b/>
          <w:color w:val="auto"/>
        </w:rPr>
        <w:t xml:space="preserve"> ST,</w:t>
      </w:r>
      <w:r w:rsidR="00A06F96" w:rsidRPr="007B231B">
        <w:rPr>
          <w:rFonts w:ascii="Times New Roman" w:hAnsi="Times New Roman" w:cs="Times New Roman"/>
          <w:b/>
          <w:color w:val="auto"/>
        </w:rPr>
        <w:t xml:space="preserve"> ČT, PÁ)</w:t>
      </w:r>
      <w:r w:rsidR="00A47736">
        <w:rPr>
          <w:rFonts w:ascii="Times New Roman" w:hAnsi="Times New Roman" w:cs="Times New Roman"/>
          <w:b/>
        </w:rPr>
        <w:t xml:space="preserve"> </w:t>
      </w:r>
      <w:r w:rsidR="00A47736" w:rsidRPr="00A47736">
        <w:rPr>
          <w:rFonts w:ascii="Times New Roman" w:hAnsi="Times New Roman" w:cs="Times New Roman"/>
          <w:b/>
          <w:color w:val="auto"/>
        </w:rPr>
        <w:t>- nejpozději do 12:00 hodin</w:t>
      </w:r>
      <w:r w:rsidR="00A06F96" w:rsidRPr="00A47736">
        <w:rPr>
          <w:rFonts w:ascii="Times New Roman" w:hAnsi="Times New Roman" w:cs="Times New Roman"/>
          <w:b/>
          <w:color w:val="auto"/>
        </w:rPr>
        <w:t xml:space="preserve"> a </w:t>
      </w:r>
    </w:p>
    <w:p w14:paraId="2DDD9A7D" w14:textId="55470500" w:rsidR="00A06F96" w:rsidRPr="0087553A" w:rsidRDefault="00A06F96">
      <w:pPr>
        <w:pStyle w:val="Default"/>
        <w:numPr>
          <w:ilvl w:val="0"/>
          <w:numId w:val="17"/>
        </w:numPr>
        <w:spacing w:after="120"/>
        <w:ind w:left="993"/>
        <w:jc w:val="both"/>
        <w:rPr>
          <w:rFonts w:ascii="Times New Roman" w:hAnsi="Times New Roman" w:cs="Times New Roman"/>
          <w:b/>
        </w:rPr>
      </w:pPr>
      <w:r w:rsidRPr="007B231B">
        <w:rPr>
          <w:rFonts w:ascii="Times New Roman" w:hAnsi="Times New Roman" w:cs="Times New Roman"/>
          <w:b/>
          <w:color w:val="auto"/>
        </w:rPr>
        <w:t xml:space="preserve">minimálně dvakrát týdně osobní </w:t>
      </w:r>
      <w:r w:rsidR="00D22B77">
        <w:rPr>
          <w:rFonts w:ascii="Times New Roman" w:hAnsi="Times New Roman" w:cs="Times New Roman"/>
          <w:b/>
          <w:color w:val="auto"/>
        </w:rPr>
        <w:t>prádlo a ostatní lůžkoviny</w:t>
      </w:r>
      <w:r w:rsidRPr="007B231B">
        <w:rPr>
          <w:rFonts w:ascii="Times New Roman" w:hAnsi="Times New Roman" w:cs="Times New Roman"/>
          <w:b/>
          <w:color w:val="auto"/>
        </w:rPr>
        <w:t xml:space="preserve"> (</w:t>
      </w:r>
      <w:r w:rsidR="00457D4C" w:rsidRPr="008A72D4">
        <w:rPr>
          <w:rFonts w:ascii="Times New Roman" w:hAnsi="Times New Roman" w:cs="Times New Roman"/>
          <w:b/>
          <w:color w:val="auto"/>
        </w:rPr>
        <w:t xml:space="preserve">např. </w:t>
      </w:r>
      <w:r w:rsidRPr="007B231B">
        <w:rPr>
          <w:rFonts w:ascii="Times New Roman" w:hAnsi="Times New Roman" w:cs="Times New Roman"/>
          <w:b/>
          <w:color w:val="auto"/>
        </w:rPr>
        <w:t>ÚT, ČT)</w:t>
      </w:r>
      <w:r w:rsidR="00A47736">
        <w:rPr>
          <w:rFonts w:ascii="Times New Roman" w:hAnsi="Times New Roman" w:cs="Times New Roman"/>
          <w:b/>
          <w:color w:val="auto"/>
        </w:rPr>
        <w:t xml:space="preserve"> - nejpozději do 12:00 hodin</w:t>
      </w:r>
      <w:r w:rsidRPr="007B231B">
        <w:rPr>
          <w:rFonts w:ascii="Times New Roman" w:hAnsi="Times New Roman" w:cs="Times New Roman"/>
          <w:b/>
          <w:color w:val="auto"/>
        </w:rPr>
        <w:t xml:space="preserve">. </w:t>
      </w:r>
    </w:p>
    <w:p w14:paraId="297C7079" w14:textId="77777777" w:rsidR="00481A80" w:rsidRDefault="00481A80" w:rsidP="00481A80">
      <w:pPr>
        <w:pStyle w:val="Default"/>
        <w:spacing w:after="120"/>
        <w:ind w:left="567"/>
        <w:jc w:val="both"/>
        <w:rPr>
          <w:rFonts w:ascii="Times New Roman" w:hAnsi="Times New Roman" w:cs="Times New Roman"/>
          <w:bCs/>
        </w:rPr>
      </w:pPr>
      <w:r>
        <w:rPr>
          <w:rFonts w:ascii="Times New Roman" w:hAnsi="Times New Roman" w:cs="Times New Roman"/>
          <w:bCs/>
        </w:rPr>
        <w:t>Objednatel si v odůvodněných případech vyhrazuje právo vyžadovat mimořádné závozy a svozy prádla, např. v případě mimořádné hygienické situace, nepředvídatelné situace, významného nárůstu pacientů apod.</w:t>
      </w:r>
      <w:r w:rsidR="007749D9">
        <w:rPr>
          <w:rFonts w:ascii="Times New Roman" w:hAnsi="Times New Roman" w:cs="Times New Roman"/>
          <w:bCs/>
        </w:rPr>
        <w:t xml:space="preserve"> Požadavky na mimořádné závozy a svozy musí být komunikovány písemně s uvedením odůvodnění</w:t>
      </w:r>
      <w:r w:rsidR="004E31C8">
        <w:rPr>
          <w:rFonts w:ascii="Times New Roman" w:hAnsi="Times New Roman" w:cs="Times New Roman"/>
          <w:bCs/>
        </w:rPr>
        <w:t>.</w:t>
      </w:r>
      <w:r w:rsidR="007749D9">
        <w:rPr>
          <w:rFonts w:ascii="Times New Roman" w:hAnsi="Times New Roman" w:cs="Times New Roman"/>
          <w:bCs/>
        </w:rPr>
        <w:t xml:space="preserve"> </w:t>
      </w:r>
    </w:p>
    <w:p w14:paraId="25F39B3D" w14:textId="77777777" w:rsidR="00A06F96" w:rsidRPr="00A06F96" w:rsidRDefault="00A06F96">
      <w:pPr>
        <w:pStyle w:val="Default"/>
        <w:numPr>
          <w:ilvl w:val="0"/>
          <w:numId w:val="4"/>
        </w:numPr>
        <w:spacing w:after="120"/>
        <w:ind w:left="567" w:hanging="567"/>
        <w:jc w:val="both"/>
        <w:rPr>
          <w:rFonts w:ascii="Times New Roman" w:hAnsi="Times New Roman" w:cs="Times New Roman"/>
          <w:bCs/>
        </w:rPr>
      </w:pPr>
      <w:r w:rsidRPr="0087553A">
        <w:rPr>
          <w:rFonts w:ascii="Times New Roman" w:hAnsi="Times New Roman" w:cs="Times New Roman"/>
          <w:b/>
        </w:rPr>
        <w:t>Nesystémové prádlo</w:t>
      </w:r>
      <w:r>
        <w:rPr>
          <w:rFonts w:ascii="Times New Roman" w:hAnsi="Times New Roman" w:cs="Times New Roman"/>
          <w:bCs/>
        </w:rPr>
        <w:t xml:space="preserve"> bude sváženo dle potřeby objednatele v samostatných obalech a dováženo </w:t>
      </w:r>
      <w:r w:rsidR="003F61DA">
        <w:rPr>
          <w:rFonts w:ascii="Times New Roman" w:hAnsi="Times New Roman" w:cs="Times New Roman"/>
          <w:bCs/>
        </w:rPr>
        <w:t xml:space="preserve">dodavatelem </w:t>
      </w:r>
      <w:r>
        <w:rPr>
          <w:rFonts w:ascii="Times New Roman" w:hAnsi="Times New Roman" w:cs="Times New Roman"/>
          <w:bCs/>
        </w:rPr>
        <w:t>v rámci rozvozů systémového prádla.</w:t>
      </w:r>
    </w:p>
    <w:p w14:paraId="0D973F5E" w14:textId="77777777" w:rsidR="00A565B4" w:rsidRPr="00A565B4" w:rsidRDefault="00830327">
      <w:pPr>
        <w:pStyle w:val="Default"/>
        <w:numPr>
          <w:ilvl w:val="0"/>
          <w:numId w:val="4"/>
        </w:numPr>
        <w:spacing w:after="120"/>
        <w:ind w:left="567" w:hanging="567"/>
        <w:jc w:val="both"/>
        <w:rPr>
          <w:rFonts w:ascii="Times New Roman" w:hAnsi="Times New Roman" w:cs="Times New Roman"/>
          <w:bCs/>
        </w:rPr>
      </w:pPr>
      <w:r>
        <w:rPr>
          <w:rFonts w:ascii="Times New Roman" w:hAnsi="Times New Roman" w:cs="Times New Roman"/>
        </w:rPr>
        <w:t>S</w:t>
      </w:r>
      <w:r w:rsidR="003F61DA">
        <w:rPr>
          <w:rFonts w:ascii="Times New Roman" w:hAnsi="Times New Roman" w:cs="Times New Roman"/>
        </w:rPr>
        <w:t>eznam sběrných/dodacích míst</w:t>
      </w:r>
      <w:r w:rsidR="00B036EA">
        <w:rPr>
          <w:rFonts w:ascii="Times New Roman" w:hAnsi="Times New Roman" w:cs="Times New Roman"/>
        </w:rPr>
        <w:t>, oddělení</w:t>
      </w:r>
      <w:r w:rsidR="003F61DA">
        <w:rPr>
          <w:rFonts w:ascii="Times New Roman" w:hAnsi="Times New Roman" w:cs="Times New Roman"/>
        </w:rPr>
        <w:t xml:space="preserve"> a nákladových středisek je uveden </w:t>
      </w:r>
      <w:r w:rsidR="00A565B4" w:rsidRPr="00A565B4">
        <w:rPr>
          <w:rFonts w:ascii="Times New Roman" w:hAnsi="Times New Roman" w:cs="Times New Roman"/>
          <w:b/>
        </w:rPr>
        <w:t>v příloze č. 6</w:t>
      </w:r>
      <w:r w:rsidR="003F61DA">
        <w:rPr>
          <w:rFonts w:ascii="Times New Roman" w:hAnsi="Times New Roman" w:cs="Times New Roman"/>
          <w:b/>
        </w:rPr>
        <w:t xml:space="preserve"> této smlouvy </w:t>
      </w:r>
      <w:r w:rsidR="00A565B4" w:rsidRPr="00A565B4">
        <w:rPr>
          <w:rFonts w:ascii="Times New Roman" w:hAnsi="Times New Roman" w:cs="Times New Roman"/>
        </w:rPr>
        <w:t xml:space="preserve">(dále </w:t>
      </w:r>
      <w:r w:rsidR="003F61DA">
        <w:rPr>
          <w:rFonts w:ascii="Times New Roman" w:hAnsi="Times New Roman" w:cs="Times New Roman"/>
        </w:rPr>
        <w:t>také</w:t>
      </w:r>
      <w:r w:rsidR="00A565B4" w:rsidRPr="00A565B4">
        <w:rPr>
          <w:rFonts w:ascii="Times New Roman" w:hAnsi="Times New Roman" w:cs="Times New Roman"/>
        </w:rPr>
        <w:t xml:space="preserve"> „</w:t>
      </w:r>
      <w:r w:rsidR="00A565B4" w:rsidRPr="003F61DA">
        <w:rPr>
          <w:rFonts w:ascii="Times New Roman" w:hAnsi="Times New Roman" w:cs="Times New Roman"/>
          <w:b/>
          <w:bCs/>
        </w:rPr>
        <w:t>dodací místa</w:t>
      </w:r>
      <w:r w:rsidR="00A565B4" w:rsidRPr="00A565B4">
        <w:rPr>
          <w:rFonts w:ascii="Times New Roman" w:hAnsi="Times New Roman" w:cs="Times New Roman"/>
        </w:rPr>
        <w:t xml:space="preserve">“). </w:t>
      </w:r>
    </w:p>
    <w:p w14:paraId="7E66A235" w14:textId="77777777" w:rsidR="008802E6" w:rsidRPr="008802E6" w:rsidRDefault="008802E6">
      <w:pPr>
        <w:pStyle w:val="Default"/>
        <w:numPr>
          <w:ilvl w:val="0"/>
          <w:numId w:val="4"/>
        </w:numPr>
        <w:spacing w:after="120"/>
        <w:ind w:left="567" w:hanging="567"/>
        <w:jc w:val="both"/>
        <w:rPr>
          <w:rFonts w:ascii="Times New Roman" w:hAnsi="Times New Roman" w:cs="Times New Roman"/>
          <w:b/>
          <w:bCs/>
        </w:rPr>
      </w:pPr>
      <w:r w:rsidRPr="008802E6">
        <w:rPr>
          <w:rFonts w:ascii="Times New Roman" w:hAnsi="Times New Roman" w:cs="Times New Roman"/>
        </w:rPr>
        <w:t xml:space="preserve">Optimální zásoby čistého systémového prádla pro bezproblémový provoz </w:t>
      </w:r>
      <w:r>
        <w:rPr>
          <w:rFonts w:ascii="Times New Roman" w:hAnsi="Times New Roman" w:cs="Times New Roman"/>
        </w:rPr>
        <w:t>objednatele</w:t>
      </w:r>
      <w:r w:rsidRPr="008802E6">
        <w:rPr>
          <w:rFonts w:ascii="Times New Roman" w:hAnsi="Times New Roman" w:cs="Times New Roman"/>
        </w:rPr>
        <w:t xml:space="preserve"> </w:t>
      </w:r>
      <w:r w:rsidR="00141DA9">
        <w:rPr>
          <w:rFonts w:ascii="Times New Roman" w:hAnsi="Times New Roman" w:cs="Times New Roman"/>
        </w:rPr>
        <w:t xml:space="preserve">(dále také </w:t>
      </w:r>
      <w:r w:rsidR="00141DA9" w:rsidRPr="00141DA9">
        <w:rPr>
          <w:rFonts w:ascii="Times New Roman" w:hAnsi="Times New Roman" w:cs="Times New Roman"/>
          <w:b/>
          <w:bCs/>
        </w:rPr>
        <w:t>„optimální množství systémového prádla“</w:t>
      </w:r>
      <w:r w:rsidR="00141DA9">
        <w:rPr>
          <w:rFonts w:ascii="Times New Roman" w:hAnsi="Times New Roman" w:cs="Times New Roman"/>
        </w:rPr>
        <w:t xml:space="preserve">) </w:t>
      </w:r>
      <w:r w:rsidRPr="008802E6">
        <w:rPr>
          <w:rFonts w:ascii="Times New Roman" w:hAnsi="Times New Roman" w:cs="Times New Roman"/>
        </w:rPr>
        <w:t>budou nastaveny</w:t>
      </w:r>
      <w:r w:rsidR="00735DB4">
        <w:rPr>
          <w:rFonts w:ascii="Times New Roman" w:hAnsi="Times New Roman" w:cs="Times New Roman"/>
        </w:rPr>
        <w:t xml:space="preserve"> pro jednotlivá nákladová střediska, uvedená v příloze č. 6 této smlouvy,</w:t>
      </w:r>
      <w:r w:rsidRPr="008802E6">
        <w:rPr>
          <w:rFonts w:ascii="Times New Roman" w:hAnsi="Times New Roman" w:cs="Times New Roman"/>
        </w:rPr>
        <w:t xml:space="preserve"> na základě analýzy dodavatele u </w:t>
      </w:r>
      <w:r>
        <w:rPr>
          <w:rFonts w:ascii="Times New Roman" w:hAnsi="Times New Roman" w:cs="Times New Roman"/>
        </w:rPr>
        <w:t>objednatele</w:t>
      </w:r>
      <w:r w:rsidRPr="008802E6">
        <w:rPr>
          <w:rFonts w:ascii="Times New Roman" w:hAnsi="Times New Roman" w:cs="Times New Roman"/>
        </w:rPr>
        <w:t xml:space="preserve"> a současně</w:t>
      </w:r>
      <w:r w:rsidR="00347B8E">
        <w:rPr>
          <w:rFonts w:ascii="Times New Roman" w:hAnsi="Times New Roman" w:cs="Times New Roman"/>
        </w:rPr>
        <w:t xml:space="preserve"> při zohlednění </w:t>
      </w:r>
      <w:r w:rsidRPr="008802E6">
        <w:rPr>
          <w:rFonts w:ascii="Times New Roman" w:hAnsi="Times New Roman" w:cs="Times New Roman"/>
        </w:rPr>
        <w:t xml:space="preserve">požadavků zadavatele. Předpokladem nastavení optimální zásoby čistého systémového prádla je odsouhlasení výše zásob </w:t>
      </w:r>
      <w:r w:rsidR="00A932BD">
        <w:rPr>
          <w:rFonts w:ascii="Times New Roman" w:hAnsi="Times New Roman" w:cs="Times New Roman"/>
        </w:rPr>
        <w:t>kontaktní</w:t>
      </w:r>
      <w:r w:rsidRPr="008802E6">
        <w:rPr>
          <w:rFonts w:ascii="Times New Roman" w:hAnsi="Times New Roman" w:cs="Times New Roman"/>
        </w:rPr>
        <w:t xml:space="preserve"> osobou </w:t>
      </w:r>
      <w:r w:rsidR="00347B8E">
        <w:rPr>
          <w:rFonts w:ascii="Times New Roman" w:hAnsi="Times New Roman" w:cs="Times New Roman"/>
        </w:rPr>
        <w:t>objednatele</w:t>
      </w:r>
      <w:r w:rsidR="00A932BD">
        <w:rPr>
          <w:rFonts w:ascii="Times New Roman" w:hAnsi="Times New Roman" w:cs="Times New Roman"/>
        </w:rPr>
        <w:t xml:space="preserve"> ve věcech provozních dle čl. X</w:t>
      </w:r>
      <w:r w:rsidR="00214F5C">
        <w:rPr>
          <w:rFonts w:ascii="Times New Roman" w:hAnsi="Times New Roman" w:cs="Times New Roman"/>
        </w:rPr>
        <w:t>IV</w:t>
      </w:r>
      <w:r w:rsidR="00A932BD">
        <w:rPr>
          <w:rFonts w:ascii="Times New Roman" w:hAnsi="Times New Roman" w:cs="Times New Roman"/>
        </w:rPr>
        <w:t xml:space="preserve"> odst. 2 této smlouvy</w:t>
      </w:r>
      <w:r w:rsidR="00347B8E">
        <w:rPr>
          <w:rFonts w:ascii="Times New Roman" w:hAnsi="Times New Roman" w:cs="Times New Roman"/>
        </w:rPr>
        <w:t>.</w:t>
      </w:r>
      <w:r w:rsidRPr="008802E6">
        <w:rPr>
          <w:rFonts w:ascii="Times New Roman" w:hAnsi="Times New Roman" w:cs="Times New Roman"/>
        </w:rPr>
        <w:t xml:space="preserve"> Výše zásob je možné v průběhu </w:t>
      </w:r>
      <w:r w:rsidR="00DC7B4F">
        <w:rPr>
          <w:rFonts w:ascii="Times New Roman" w:hAnsi="Times New Roman" w:cs="Times New Roman"/>
        </w:rPr>
        <w:t>trvání této smlouvy</w:t>
      </w:r>
      <w:r w:rsidR="00347B8E">
        <w:rPr>
          <w:rFonts w:ascii="Times New Roman" w:hAnsi="Times New Roman" w:cs="Times New Roman"/>
        </w:rPr>
        <w:t xml:space="preserve"> </w:t>
      </w:r>
      <w:r w:rsidR="00C77BF4">
        <w:rPr>
          <w:rFonts w:ascii="Times New Roman" w:hAnsi="Times New Roman" w:cs="Times New Roman"/>
        </w:rPr>
        <w:t xml:space="preserve">odůvodněně </w:t>
      </w:r>
      <w:r w:rsidR="00347B8E">
        <w:rPr>
          <w:rFonts w:ascii="Times New Roman" w:hAnsi="Times New Roman" w:cs="Times New Roman"/>
        </w:rPr>
        <w:t>aktualizovat pouze</w:t>
      </w:r>
      <w:r w:rsidRPr="008802E6">
        <w:rPr>
          <w:rFonts w:ascii="Times New Roman" w:hAnsi="Times New Roman" w:cs="Times New Roman"/>
        </w:rPr>
        <w:t xml:space="preserve"> po oboustranném </w:t>
      </w:r>
      <w:r w:rsidR="00347B8E">
        <w:rPr>
          <w:rFonts w:ascii="Times New Roman" w:hAnsi="Times New Roman" w:cs="Times New Roman"/>
        </w:rPr>
        <w:t xml:space="preserve">písemném </w:t>
      </w:r>
      <w:r w:rsidRPr="008802E6">
        <w:rPr>
          <w:rFonts w:ascii="Times New Roman" w:hAnsi="Times New Roman" w:cs="Times New Roman"/>
        </w:rPr>
        <w:t>odsouhlasen</w:t>
      </w:r>
      <w:r w:rsidR="00C77BF4">
        <w:rPr>
          <w:rFonts w:ascii="Times New Roman" w:hAnsi="Times New Roman" w:cs="Times New Roman"/>
        </w:rPr>
        <w:t xml:space="preserve">í </w:t>
      </w:r>
      <w:r w:rsidRPr="008802E6">
        <w:rPr>
          <w:rFonts w:ascii="Times New Roman" w:hAnsi="Times New Roman" w:cs="Times New Roman"/>
        </w:rPr>
        <w:t>(např. z důvodu nutných hygienických zásahů, nepředvídatelných situací a stavů, nárůstu pacientů atd.)</w:t>
      </w:r>
      <w:r w:rsidR="00347B8E">
        <w:rPr>
          <w:rFonts w:ascii="Times New Roman" w:hAnsi="Times New Roman" w:cs="Times New Roman"/>
        </w:rPr>
        <w:t>; d</w:t>
      </w:r>
      <w:r w:rsidRPr="008802E6">
        <w:rPr>
          <w:rFonts w:ascii="Times New Roman" w:hAnsi="Times New Roman" w:cs="Times New Roman"/>
        </w:rPr>
        <w:t xml:space="preserve">odavatel je v takových </w:t>
      </w:r>
      <w:r w:rsidR="00347B8E">
        <w:rPr>
          <w:rFonts w:ascii="Times New Roman" w:hAnsi="Times New Roman" w:cs="Times New Roman"/>
        </w:rPr>
        <w:t>případech</w:t>
      </w:r>
      <w:r w:rsidRPr="008802E6">
        <w:rPr>
          <w:rFonts w:ascii="Times New Roman" w:hAnsi="Times New Roman" w:cs="Times New Roman"/>
        </w:rPr>
        <w:t xml:space="preserve"> povinen takový </w:t>
      </w:r>
      <w:r w:rsidR="00F14827">
        <w:rPr>
          <w:rFonts w:ascii="Times New Roman" w:hAnsi="Times New Roman" w:cs="Times New Roman"/>
        </w:rPr>
        <w:t xml:space="preserve">oprávněný </w:t>
      </w:r>
      <w:r w:rsidRPr="008802E6">
        <w:rPr>
          <w:rFonts w:ascii="Times New Roman" w:hAnsi="Times New Roman" w:cs="Times New Roman"/>
        </w:rPr>
        <w:t xml:space="preserve">požadavek </w:t>
      </w:r>
      <w:r w:rsidR="00347B8E">
        <w:rPr>
          <w:rFonts w:ascii="Times New Roman" w:hAnsi="Times New Roman" w:cs="Times New Roman"/>
        </w:rPr>
        <w:t>objednatele</w:t>
      </w:r>
      <w:r w:rsidRPr="008802E6">
        <w:rPr>
          <w:rFonts w:ascii="Times New Roman" w:hAnsi="Times New Roman" w:cs="Times New Roman"/>
        </w:rPr>
        <w:t xml:space="preserve"> akceptovat.</w:t>
      </w:r>
      <w:r w:rsidRPr="008802E6">
        <w:rPr>
          <w:bCs/>
        </w:rPr>
        <w:t xml:space="preserve"> </w:t>
      </w:r>
      <w:r w:rsidRPr="008802E6">
        <w:rPr>
          <w:bCs/>
        </w:rPr>
        <w:tab/>
      </w:r>
      <w:r w:rsidRPr="008802E6">
        <w:rPr>
          <w:bCs/>
        </w:rPr>
        <w:tab/>
      </w:r>
    </w:p>
    <w:p w14:paraId="4269B9C6" w14:textId="77777777" w:rsidR="00830327" w:rsidRPr="008802E6" w:rsidRDefault="004F3021">
      <w:pPr>
        <w:pStyle w:val="Default"/>
        <w:numPr>
          <w:ilvl w:val="0"/>
          <w:numId w:val="4"/>
        </w:numPr>
        <w:spacing w:after="120"/>
        <w:ind w:left="567" w:hanging="567"/>
        <w:jc w:val="both"/>
        <w:rPr>
          <w:rFonts w:ascii="Times New Roman" w:hAnsi="Times New Roman" w:cs="Times New Roman"/>
          <w:b/>
          <w:bCs/>
        </w:rPr>
      </w:pPr>
      <w:bookmarkStart w:id="2" w:name="_Hlk152760507"/>
      <w:r>
        <w:rPr>
          <w:rFonts w:ascii="Times New Roman" w:hAnsi="Times New Roman" w:cs="Times New Roman"/>
        </w:rPr>
        <w:t>Dodavatel po celou dobu plnění této smlouvy zajistí objednateli</w:t>
      </w:r>
      <w:r w:rsidR="00830327" w:rsidRPr="00A565B4">
        <w:rPr>
          <w:rFonts w:ascii="Times New Roman" w:hAnsi="Times New Roman" w:cs="Times New Roman"/>
        </w:rPr>
        <w:t xml:space="preserve"> možnost elektronické on-line kontroly dodaného množství </w:t>
      </w:r>
      <w:r w:rsidR="00830327">
        <w:rPr>
          <w:rFonts w:ascii="Times New Roman" w:hAnsi="Times New Roman" w:cs="Times New Roman"/>
        </w:rPr>
        <w:t xml:space="preserve">systémového </w:t>
      </w:r>
      <w:r w:rsidR="00830327" w:rsidRPr="00A565B4">
        <w:rPr>
          <w:rFonts w:ascii="Times New Roman" w:hAnsi="Times New Roman" w:cs="Times New Roman"/>
        </w:rPr>
        <w:t>prádla na jednotlivá nákladová střediska</w:t>
      </w:r>
      <w:r w:rsidR="00830327">
        <w:rPr>
          <w:rFonts w:ascii="Times New Roman" w:hAnsi="Times New Roman" w:cs="Times New Roman"/>
        </w:rPr>
        <w:t>, uvedená v příloze č. 6 této smlouvy</w:t>
      </w:r>
      <w:r w:rsidR="00830327" w:rsidRPr="00A565B4">
        <w:rPr>
          <w:rFonts w:ascii="Times New Roman" w:hAnsi="Times New Roman" w:cs="Times New Roman"/>
        </w:rPr>
        <w:t>. Přístup k</w:t>
      </w:r>
      <w:r w:rsidR="000A5FE0">
        <w:rPr>
          <w:rFonts w:ascii="Times New Roman" w:hAnsi="Times New Roman" w:cs="Times New Roman"/>
        </w:rPr>
        <w:t> </w:t>
      </w:r>
      <w:r w:rsidR="00830327" w:rsidRPr="00A565B4">
        <w:rPr>
          <w:rFonts w:ascii="Times New Roman" w:hAnsi="Times New Roman" w:cs="Times New Roman"/>
        </w:rPr>
        <w:t>portálu</w:t>
      </w:r>
      <w:r w:rsidR="000A5FE0">
        <w:rPr>
          <w:rFonts w:ascii="Times New Roman" w:hAnsi="Times New Roman" w:cs="Times New Roman"/>
        </w:rPr>
        <w:t xml:space="preserve"> může být</w:t>
      </w:r>
      <w:r w:rsidR="00830327" w:rsidRPr="00A565B4">
        <w:rPr>
          <w:rFonts w:ascii="Times New Roman" w:hAnsi="Times New Roman" w:cs="Times New Roman"/>
        </w:rPr>
        <w:t xml:space="preserve"> řešen přes zabezpečené spojení HTTPS z veřejných IP adres nemocnice</w:t>
      </w:r>
      <w:r w:rsidR="000A5FE0">
        <w:rPr>
          <w:rFonts w:ascii="Times New Roman" w:hAnsi="Times New Roman" w:cs="Times New Roman"/>
        </w:rPr>
        <w:t xml:space="preserve"> – tyto údaje budou</w:t>
      </w:r>
      <w:r w:rsidR="00830327" w:rsidRPr="00A565B4">
        <w:rPr>
          <w:rFonts w:ascii="Times New Roman" w:hAnsi="Times New Roman" w:cs="Times New Roman"/>
        </w:rPr>
        <w:t xml:space="preserve"> </w:t>
      </w:r>
      <w:r w:rsidR="000A5FE0">
        <w:rPr>
          <w:rFonts w:ascii="Times New Roman" w:hAnsi="Times New Roman" w:cs="Times New Roman"/>
        </w:rPr>
        <w:t xml:space="preserve">na žádost dodavatele </w:t>
      </w:r>
      <w:r w:rsidR="00830327">
        <w:rPr>
          <w:rFonts w:ascii="Times New Roman" w:hAnsi="Times New Roman" w:cs="Times New Roman"/>
        </w:rPr>
        <w:t>sdělen</w:t>
      </w:r>
      <w:r w:rsidR="000A5FE0">
        <w:rPr>
          <w:rFonts w:ascii="Times New Roman" w:hAnsi="Times New Roman" w:cs="Times New Roman"/>
        </w:rPr>
        <w:t>y</w:t>
      </w:r>
      <w:r w:rsidR="00830327">
        <w:rPr>
          <w:rFonts w:ascii="Times New Roman" w:hAnsi="Times New Roman" w:cs="Times New Roman"/>
        </w:rPr>
        <w:t xml:space="preserve"> odpovědnými</w:t>
      </w:r>
      <w:r w:rsidR="00830327" w:rsidRPr="00A565B4">
        <w:rPr>
          <w:rFonts w:ascii="Times New Roman" w:hAnsi="Times New Roman" w:cs="Times New Roman"/>
        </w:rPr>
        <w:t xml:space="preserve"> zaměstnanci úseku informatiky objednatele dodavateli před </w:t>
      </w:r>
      <w:r w:rsidR="000A5FE0">
        <w:rPr>
          <w:rFonts w:ascii="Times New Roman" w:hAnsi="Times New Roman" w:cs="Times New Roman"/>
        </w:rPr>
        <w:t>zahájením plnění dle této smlouvy</w:t>
      </w:r>
      <w:r w:rsidR="00830327" w:rsidRPr="00A565B4">
        <w:rPr>
          <w:rFonts w:ascii="Times New Roman" w:hAnsi="Times New Roman" w:cs="Times New Roman"/>
        </w:rPr>
        <w:t>. Veškeré náklady na zavedení</w:t>
      </w:r>
      <w:r w:rsidR="00830327">
        <w:rPr>
          <w:rFonts w:ascii="Times New Roman" w:hAnsi="Times New Roman" w:cs="Times New Roman"/>
        </w:rPr>
        <w:t xml:space="preserve"> a údržbu</w:t>
      </w:r>
      <w:r w:rsidR="00830327" w:rsidRPr="00A565B4">
        <w:rPr>
          <w:rFonts w:ascii="Times New Roman" w:hAnsi="Times New Roman" w:cs="Times New Roman"/>
        </w:rPr>
        <w:t xml:space="preserve"> tohoto systému</w:t>
      </w:r>
      <w:r w:rsidR="00830327">
        <w:rPr>
          <w:rFonts w:ascii="Times New Roman" w:hAnsi="Times New Roman" w:cs="Times New Roman"/>
        </w:rPr>
        <w:t xml:space="preserve"> jsou zahrnuty v ceně za předmět koupě </w:t>
      </w:r>
      <w:r w:rsidR="00DF6ADB">
        <w:rPr>
          <w:rFonts w:ascii="Times New Roman" w:hAnsi="Times New Roman" w:cs="Times New Roman"/>
        </w:rPr>
        <w:t xml:space="preserve">podle čl. VII </w:t>
      </w:r>
      <w:r w:rsidR="00830327">
        <w:rPr>
          <w:rFonts w:ascii="Times New Roman" w:hAnsi="Times New Roman" w:cs="Times New Roman"/>
        </w:rPr>
        <w:t xml:space="preserve">této smlouvy. </w:t>
      </w:r>
    </w:p>
    <w:bookmarkEnd w:id="2"/>
    <w:p w14:paraId="6D08B7C5" w14:textId="77777777" w:rsidR="00A565B4" w:rsidRPr="00D42F64" w:rsidRDefault="00D42F64">
      <w:pPr>
        <w:pStyle w:val="Default"/>
        <w:numPr>
          <w:ilvl w:val="0"/>
          <w:numId w:val="4"/>
        </w:numPr>
        <w:spacing w:after="120"/>
        <w:ind w:left="567" w:hanging="567"/>
        <w:jc w:val="both"/>
        <w:rPr>
          <w:rFonts w:ascii="Times New Roman" w:hAnsi="Times New Roman" w:cs="Times New Roman"/>
        </w:rPr>
      </w:pPr>
      <w:r w:rsidRPr="00D42F64">
        <w:rPr>
          <w:rFonts w:ascii="Times New Roman" w:hAnsi="Times New Roman" w:cs="Times New Roman"/>
        </w:rPr>
        <w:t xml:space="preserve">Poskytování služeb prádelny pro nesystémové prádlo bude prováděno na základě písemných objednávek příslušných zaměstnanců </w:t>
      </w:r>
      <w:r>
        <w:rPr>
          <w:rFonts w:ascii="Times New Roman" w:hAnsi="Times New Roman" w:cs="Times New Roman"/>
        </w:rPr>
        <w:t>objednatele</w:t>
      </w:r>
      <w:r w:rsidRPr="00D42F64">
        <w:rPr>
          <w:rFonts w:ascii="Times New Roman" w:hAnsi="Times New Roman" w:cs="Times New Roman"/>
        </w:rPr>
        <w:t xml:space="preserve">.  Použité nesystémové prádlo bude předáváno dodavateli společně s použitým systémovým prádlem z jednotlivých sběrných míst uvedených v příloze č. 6.  Objednávky budou obsahovat minimálně tyto náležitosti: datum objednávky, druh prádla, počet a dodací místo.  </w:t>
      </w:r>
    </w:p>
    <w:p w14:paraId="027EEE6A" w14:textId="2AF78AF4" w:rsidR="00A565B4" w:rsidRPr="00EA567D" w:rsidRDefault="00A565B4">
      <w:pPr>
        <w:pStyle w:val="Default"/>
        <w:numPr>
          <w:ilvl w:val="0"/>
          <w:numId w:val="4"/>
        </w:numPr>
        <w:ind w:left="567" w:hanging="567"/>
        <w:jc w:val="both"/>
        <w:rPr>
          <w:rFonts w:ascii="Times New Roman" w:hAnsi="Times New Roman" w:cs="Times New Roman"/>
          <w:b/>
          <w:bCs/>
        </w:rPr>
      </w:pPr>
      <w:r w:rsidRPr="00EA567D">
        <w:rPr>
          <w:rFonts w:ascii="Times New Roman" w:hAnsi="Times New Roman" w:cs="Times New Roman"/>
          <w:color w:val="auto"/>
        </w:rPr>
        <w:t xml:space="preserve">Dodávky čistého </w:t>
      </w:r>
      <w:r w:rsidR="003D37FD" w:rsidRPr="003D37FD">
        <w:rPr>
          <w:rFonts w:ascii="Times New Roman" w:hAnsi="Times New Roman" w:cs="Times New Roman"/>
          <w:color w:val="FF0000"/>
        </w:rPr>
        <w:t>systémového</w:t>
      </w:r>
      <w:r w:rsidR="003D37FD">
        <w:rPr>
          <w:rFonts w:ascii="Times New Roman" w:hAnsi="Times New Roman" w:cs="Times New Roman"/>
          <w:color w:val="auto"/>
        </w:rPr>
        <w:t xml:space="preserve"> </w:t>
      </w:r>
      <w:r w:rsidRPr="00EA567D">
        <w:rPr>
          <w:rFonts w:ascii="Times New Roman" w:hAnsi="Times New Roman" w:cs="Times New Roman"/>
          <w:color w:val="auto"/>
        </w:rPr>
        <w:t xml:space="preserve">prádla (dovoz) </w:t>
      </w:r>
      <w:r w:rsidRPr="003D37FD">
        <w:rPr>
          <w:rFonts w:ascii="Times New Roman" w:hAnsi="Times New Roman" w:cs="Times New Roman"/>
          <w:strike/>
          <w:color w:val="auto"/>
        </w:rPr>
        <w:t>nejsou</w:t>
      </w:r>
      <w:r w:rsidRPr="00EA567D">
        <w:rPr>
          <w:rFonts w:ascii="Times New Roman" w:hAnsi="Times New Roman" w:cs="Times New Roman"/>
          <w:color w:val="auto"/>
        </w:rPr>
        <w:t xml:space="preserve"> </w:t>
      </w:r>
      <w:r w:rsidR="003D37FD" w:rsidRPr="003D37FD">
        <w:rPr>
          <w:rFonts w:ascii="Times New Roman" w:hAnsi="Times New Roman" w:cs="Times New Roman"/>
          <w:color w:val="FF0000"/>
        </w:rPr>
        <w:t xml:space="preserve">budou </w:t>
      </w:r>
      <w:r w:rsidRPr="00EA567D">
        <w:rPr>
          <w:rFonts w:ascii="Times New Roman" w:hAnsi="Times New Roman" w:cs="Times New Roman"/>
          <w:color w:val="auto"/>
        </w:rPr>
        <w:t xml:space="preserve">závislé na množství vráceného </w:t>
      </w:r>
      <w:r w:rsidR="004703B1" w:rsidRPr="00EA567D">
        <w:rPr>
          <w:rFonts w:ascii="Times New Roman" w:hAnsi="Times New Roman" w:cs="Times New Roman"/>
          <w:color w:val="auto"/>
        </w:rPr>
        <w:t>použitého</w:t>
      </w:r>
      <w:r w:rsidRPr="00EA567D">
        <w:rPr>
          <w:rFonts w:ascii="Times New Roman" w:hAnsi="Times New Roman" w:cs="Times New Roman"/>
          <w:color w:val="auto"/>
        </w:rPr>
        <w:t xml:space="preserve"> prádla (odvoz). </w:t>
      </w:r>
      <w:r w:rsidRPr="00EA567D">
        <w:rPr>
          <w:rFonts w:ascii="Times New Roman" w:hAnsi="Times New Roman" w:cs="Times New Roman"/>
        </w:rPr>
        <w:t xml:space="preserve">Čisté prádlo musí přivézt dodavatel v kontejneru splňujícím požadavky uvedené </w:t>
      </w:r>
      <w:r w:rsidR="004703B1" w:rsidRPr="00EA567D">
        <w:rPr>
          <w:rFonts w:ascii="Times New Roman" w:hAnsi="Times New Roman" w:cs="Times New Roman"/>
        </w:rPr>
        <w:t>v příloze č. 3</w:t>
      </w:r>
      <w:r w:rsidRPr="00EA567D">
        <w:rPr>
          <w:rFonts w:ascii="Times New Roman" w:hAnsi="Times New Roman" w:cs="Times New Roman"/>
        </w:rPr>
        <w:t xml:space="preserve"> této smlouvy, a to na každé dodací místo roztříděné podle druhů a velikosti prádla a v množství </w:t>
      </w:r>
      <w:r w:rsidR="004703B1" w:rsidRPr="00EA567D">
        <w:rPr>
          <w:rFonts w:ascii="Times New Roman" w:hAnsi="Times New Roman" w:cs="Times New Roman"/>
        </w:rPr>
        <w:t>odpovídajícím velikostem optimálního zásob</w:t>
      </w:r>
      <w:r w:rsidR="00EA567D">
        <w:rPr>
          <w:rFonts w:ascii="Times New Roman" w:hAnsi="Times New Roman" w:cs="Times New Roman"/>
        </w:rPr>
        <w:t>.</w:t>
      </w:r>
    </w:p>
    <w:p w14:paraId="5A8D1712" w14:textId="77777777" w:rsidR="00B70953" w:rsidRDefault="00A565B4">
      <w:pPr>
        <w:widowControl/>
        <w:numPr>
          <w:ilvl w:val="0"/>
          <w:numId w:val="4"/>
        </w:numPr>
        <w:shd w:val="clear" w:color="auto" w:fill="E2EFD9"/>
        <w:tabs>
          <w:tab w:val="left" w:pos="567"/>
        </w:tabs>
        <w:suppressAutoHyphens w:val="0"/>
        <w:spacing w:after="120"/>
        <w:ind w:left="567" w:hanging="567"/>
        <w:jc w:val="both"/>
      </w:pPr>
      <w:r w:rsidRPr="00AE34CD">
        <w:t xml:space="preserve">Součástí dodávky </w:t>
      </w:r>
      <w:r w:rsidR="00C83206" w:rsidRPr="00AE34CD">
        <w:t>bude</w:t>
      </w:r>
      <w:r w:rsidRPr="00AE34CD">
        <w:t xml:space="preserve"> dodací list</w:t>
      </w:r>
      <w:r w:rsidR="004A359C">
        <w:t xml:space="preserve"> v listinné podobě</w:t>
      </w:r>
      <w:r w:rsidRPr="00AE34CD">
        <w:t xml:space="preserve"> </w:t>
      </w:r>
      <w:r w:rsidR="007E006B">
        <w:t>minimálně v jednom vyhotovení</w:t>
      </w:r>
      <w:r w:rsidR="007256F0">
        <w:t xml:space="preserve"> (pro objednatele);</w:t>
      </w:r>
      <w:r w:rsidR="004A359C">
        <w:t xml:space="preserve"> současně může být dodací list přístupný v elektronické podobě ve softwarové aplikaci dodavatele</w:t>
      </w:r>
      <w:r w:rsidR="007E006B">
        <w:t>.</w:t>
      </w:r>
      <w:r w:rsidRPr="00AE34CD">
        <w:t xml:space="preserve"> </w:t>
      </w:r>
      <w:r w:rsidR="000569F4">
        <w:t xml:space="preserve">Dodací list musí obsahovat údaje o </w:t>
      </w:r>
      <w:r w:rsidR="000569F4">
        <w:rPr>
          <w:shd w:val="clear" w:color="auto" w:fill="E2EFD9"/>
        </w:rPr>
        <w:t xml:space="preserve">dodávce, min. identifikaci prádla, počet kusů a </w:t>
      </w:r>
      <w:r w:rsidR="00A86AC1">
        <w:rPr>
          <w:shd w:val="clear" w:color="auto" w:fill="E2EFD9"/>
        </w:rPr>
        <w:t xml:space="preserve">koncové oddělení objednatele. </w:t>
      </w:r>
      <w:r>
        <w:rPr>
          <w:shd w:val="clear" w:color="auto" w:fill="E2EFD9"/>
        </w:rPr>
        <w:t>Vedoucí zaměstnanec</w:t>
      </w:r>
      <w:r w:rsidR="007E006B">
        <w:rPr>
          <w:shd w:val="clear" w:color="auto" w:fill="E2EFD9"/>
        </w:rPr>
        <w:t xml:space="preserve"> koncového</w:t>
      </w:r>
      <w:r>
        <w:rPr>
          <w:shd w:val="clear" w:color="auto" w:fill="E2EFD9"/>
        </w:rPr>
        <w:t xml:space="preserve"> oddělení provede kontrolu dodávky a po </w:t>
      </w:r>
      <w:r w:rsidR="007E006B">
        <w:rPr>
          <w:shd w:val="clear" w:color="auto" w:fill="E2EFD9"/>
        </w:rPr>
        <w:t xml:space="preserve">jejím provedení </w:t>
      </w:r>
      <w:r w:rsidR="00B70953">
        <w:rPr>
          <w:shd w:val="clear" w:color="auto" w:fill="E2EFD9"/>
        </w:rPr>
        <w:t xml:space="preserve">potvrdí převzetí dodávky </w:t>
      </w:r>
      <w:r w:rsidR="00643FEC">
        <w:rPr>
          <w:shd w:val="clear" w:color="auto" w:fill="E2EFD9"/>
        </w:rPr>
        <w:t>dodavateli, případně nahlásí dodavateli nesoulad faktického stavu s údaji na dodacím listu.</w:t>
      </w:r>
      <w:r w:rsidR="002E26E0">
        <w:rPr>
          <w:shd w:val="clear" w:color="auto" w:fill="E2EFD9"/>
        </w:rPr>
        <w:t xml:space="preserve"> </w:t>
      </w:r>
      <w:r w:rsidR="00643FEC">
        <w:rPr>
          <w:shd w:val="clear" w:color="auto" w:fill="E2EFD9"/>
        </w:rPr>
        <w:t>P</w:t>
      </w:r>
      <w:r w:rsidR="002E26E0">
        <w:rPr>
          <w:shd w:val="clear" w:color="auto" w:fill="E2EFD9"/>
        </w:rPr>
        <w:t>řevzetí dodávky</w:t>
      </w:r>
      <w:r w:rsidR="00643FEC">
        <w:rPr>
          <w:shd w:val="clear" w:color="auto" w:fill="E2EFD9"/>
        </w:rPr>
        <w:t xml:space="preserve"> či případné nahlášení nesouladu dodavateli</w:t>
      </w:r>
      <w:r w:rsidR="002E26E0">
        <w:rPr>
          <w:shd w:val="clear" w:color="auto" w:fill="E2EFD9"/>
        </w:rPr>
        <w:t xml:space="preserve"> </w:t>
      </w:r>
      <w:r w:rsidR="00643FEC">
        <w:rPr>
          <w:shd w:val="clear" w:color="auto" w:fill="E2EFD9"/>
        </w:rPr>
        <w:t xml:space="preserve">musí </w:t>
      </w:r>
      <w:r w:rsidR="002E26E0">
        <w:rPr>
          <w:shd w:val="clear" w:color="auto" w:fill="E2EFD9"/>
        </w:rPr>
        <w:t>být provedeno</w:t>
      </w:r>
      <w:r w:rsidR="00643FEC">
        <w:rPr>
          <w:shd w:val="clear" w:color="auto" w:fill="E2EFD9"/>
        </w:rPr>
        <w:t xml:space="preserve"> nejpozději do 3 dnů o uskutečnění dodávky, a to</w:t>
      </w:r>
      <w:r w:rsidR="002E26E0">
        <w:rPr>
          <w:shd w:val="clear" w:color="auto" w:fill="E2EFD9"/>
        </w:rPr>
        <w:t xml:space="preserve"> </w:t>
      </w:r>
      <w:r w:rsidR="00B70953">
        <w:rPr>
          <w:shd w:val="clear" w:color="auto" w:fill="E2EFD9"/>
        </w:rPr>
        <w:t xml:space="preserve">buď </w:t>
      </w:r>
      <w:r w:rsidR="00643FEC">
        <w:rPr>
          <w:shd w:val="clear" w:color="auto" w:fill="E2EFD9"/>
        </w:rPr>
        <w:t xml:space="preserve">písemně nebo elektronickou formou na kontaktní osobu ve věcech provozních uvedenou v čl. XIV. </w:t>
      </w:r>
      <w:r w:rsidR="00B70953">
        <w:t>V případě nepotvrzení převzetí</w:t>
      </w:r>
      <w:r w:rsidR="006E081B">
        <w:t xml:space="preserve"> </w:t>
      </w:r>
      <w:r w:rsidR="00B70953">
        <w:t xml:space="preserve">dodávky </w:t>
      </w:r>
      <w:r w:rsidR="0043064E">
        <w:t xml:space="preserve">či neoznámení nesouladu </w:t>
      </w:r>
      <w:r w:rsidR="00B70953">
        <w:t>do stanovené lhůty se má za to, že dodávka byla</w:t>
      </w:r>
      <w:r w:rsidR="007C7C93">
        <w:t xml:space="preserve"> </w:t>
      </w:r>
      <w:r w:rsidR="00B70953">
        <w:t>převzata</w:t>
      </w:r>
      <w:r w:rsidR="007C7C93">
        <w:t>.</w:t>
      </w:r>
      <w:r w:rsidR="00B70953">
        <w:t xml:space="preserve"> </w:t>
      </w:r>
    </w:p>
    <w:p w14:paraId="71BB0114" w14:textId="77777777" w:rsidR="00B70953" w:rsidRDefault="00B70953" w:rsidP="00B70953">
      <w:pPr>
        <w:pStyle w:val="Odstavecseseznamem"/>
      </w:pPr>
    </w:p>
    <w:p w14:paraId="2E25508E" w14:textId="77777777" w:rsidR="00DD3823" w:rsidRPr="00C96F41" w:rsidRDefault="00DD3823" w:rsidP="00DD3823">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V</w:t>
      </w:r>
      <w:r w:rsidR="006912B1">
        <w:rPr>
          <w:rFonts w:cs="Times New Roman"/>
          <w:b/>
        </w:rPr>
        <w:t>.</w:t>
      </w:r>
    </w:p>
    <w:p w14:paraId="68902DD4" w14:textId="77777777" w:rsidR="00DD3823" w:rsidRPr="00C96F41" w:rsidRDefault="00DD3823" w:rsidP="00DD3823">
      <w:pPr>
        <w:shd w:val="clear" w:color="auto" w:fill="CCCCFF"/>
        <w:ind w:left="225" w:right="285"/>
        <w:jc w:val="center"/>
        <w:rPr>
          <w:rFonts w:cs="Times New Roman"/>
          <w:b/>
          <w:bCs/>
          <w:sz w:val="28"/>
          <w:szCs w:val="28"/>
        </w:rPr>
      </w:pPr>
      <w:r>
        <w:rPr>
          <w:rFonts w:cs="Times New Roman"/>
          <w:b/>
          <w:bCs/>
          <w:sz w:val="28"/>
          <w:szCs w:val="28"/>
        </w:rPr>
        <w:t>PRÁVA A POVINNOSTI DODAVATELE</w:t>
      </w:r>
    </w:p>
    <w:p w14:paraId="7E3AFA79" w14:textId="77777777" w:rsidR="00A565B4" w:rsidRPr="0006129F" w:rsidRDefault="00A565B4" w:rsidP="007F5E23">
      <w:pPr>
        <w:tabs>
          <w:tab w:val="left" w:pos="567"/>
        </w:tabs>
        <w:spacing w:line="240" w:lineRule="atLeast"/>
        <w:ind w:right="285"/>
        <w:jc w:val="both"/>
        <w:rPr>
          <w:rFonts w:cs="Times New Roman"/>
          <w:sz w:val="8"/>
          <w:szCs w:val="8"/>
        </w:rPr>
      </w:pPr>
    </w:p>
    <w:p w14:paraId="37A7F9B4" w14:textId="77777777" w:rsidR="00B34CE8" w:rsidRDefault="00DD3823">
      <w:pPr>
        <w:pStyle w:val="Zkladntextodsazen"/>
        <w:widowControl/>
        <w:numPr>
          <w:ilvl w:val="0"/>
          <w:numId w:val="5"/>
        </w:numPr>
        <w:suppressAutoHyphens w:val="0"/>
        <w:jc w:val="both"/>
      </w:pPr>
      <w:r w:rsidRPr="00DD3823">
        <w:t xml:space="preserve">Dodavatel se zavazuje dodávat systémové prádlo </w:t>
      </w:r>
      <w:r w:rsidR="0041308D">
        <w:t>v optimálním množství dle čl. IV odst. 5 této smlouvy</w:t>
      </w:r>
      <w:r w:rsidRPr="00DD3823">
        <w:t xml:space="preserve"> </w:t>
      </w:r>
      <w:r w:rsidR="00250729">
        <w:t>pro zajištění bezproblémového provozu u objednatele</w:t>
      </w:r>
      <w:r w:rsidR="00C34610">
        <w:t xml:space="preserve">, a to za podmínek stanovených v této smlouvě </w:t>
      </w:r>
      <w:r w:rsidR="00836B12">
        <w:t>a jeho přílohách</w:t>
      </w:r>
      <w:r w:rsidR="00250729">
        <w:t xml:space="preserve">. </w:t>
      </w:r>
      <w:r w:rsidR="00EF0266">
        <w:t xml:space="preserve">Oběh </w:t>
      </w:r>
      <w:r w:rsidR="00250729" w:rsidRPr="00250729">
        <w:t xml:space="preserve">systémového prádla bude probíhat tzv. </w:t>
      </w:r>
      <w:r w:rsidR="00250729" w:rsidRPr="00F242B8">
        <w:rPr>
          <w:b/>
          <w:bCs/>
        </w:rPr>
        <w:t>bezobjednávkovým systémem</w:t>
      </w:r>
      <w:r w:rsidR="00250729" w:rsidRPr="00250729">
        <w:t xml:space="preserve">, tj. automatickým způsobem bez provádění </w:t>
      </w:r>
      <w:r w:rsidR="00782419">
        <w:t xml:space="preserve">pravidelných </w:t>
      </w:r>
      <w:r w:rsidR="00250729" w:rsidRPr="00250729">
        <w:t xml:space="preserve">objednávek čistého </w:t>
      </w:r>
      <w:r w:rsidR="00782419">
        <w:t xml:space="preserve">systémového </w:t>
      </w:r>
      <w:r w:rsidR="00250729" w:rsidRPr="00250729">
        <w:t xml:space="preserve">prádla objednatelem. </w:t>
      </w:r>
      <w:bookmarkStart w:id="3" w:name="_Hlk164438402"/>
      <w:r w:rsidR="00F242B8">
        <w:t xml:space="preserve">Popis bezobjednávkového systému i jeho funkcionalit </w:t>
      </w:r>
      <w:bookmarkEnd w:id="3"/>
      <w:r w:rsidR="00F242B8">
        <w:t xml:space="preserve">je uveden v příloze č. 7 této smlouvy. </w:t>
      </w:r>
      <w:r w:rsidR="00B34CE8">
        <w:t xml:space="preserve">Dodavatel se zavazuje zřídit a zprovoznit bezobjednávkový systém pro oběh systémového prádla </w:t>
      </w:r>
      <w:r w:rsidR="00B34CE8" w:rsidRPr="00D26171">
        <w:rPr>
          <w:b/>
          <w:bCs/>
        </w:rPr>
        <w:t xml:space="preserve">nejpozději ke dni zahájení plnění </w:t>
      </w:r>
      <w:r w:rsidR="00B34CE8">
        <w:t>dle čl. XI odst. 3 této smlouvy.</w:t>
      </w:r>
    </w:p>
    <w:p w14:paraId="42235112" w14:textId="77777777" w:rsidR="00DD3823" w:rsidRPr="00DD3823" w:rsidRDefault="00250729">
      <w:pPr>
        <w:pStyle w:val="Zkladntextodsazen"/>
        <w:widowControl/>
        <w:numPr>
          <w:ilvl w:val="0"/>
          <w:numId w:val="5"/>
        </w:numPr>
        <w:suppressAutoHyphens w:val="0"/>
        <w:jc w:val="both"/>
      </w:pPr>
      <w:r w:rsidRPr="00250729">
        <w:t xml:space="preserve">Před zahájením plnění musí být </w:t>
      </w:r>
      <w:r w:rsidR="00AB22E3">
        <w:t>postupem uvedeným v příloze č. 3 této smlouvy</w:t>
      </w:r>
      <w:r w:rsidR="00AE34CD">
        <w:t xml:space="preserve"> a v čl. IV odst. 5 této smlouvy</w:t>
      </w:r>
      <w:r w:rsidR="00AB22E3">
        <w:t xml:space="preserve"> </w:t>
      </w:r>
      <w:r w:rsidRPr="00250729">
        <w:t>nastaven</w:t>
      </w:r>
      <w:r w:rsidR="00141DA9">
        <w:t>y</w:t>
      </w:r>
      <w:r w:rsidRPr="00250729">
        <w:t xml:space="preserve"> výše </w:t>
      </w:r>
      <w:r w:rsidR="00141DA9">
        <w:t>optimálního množství</w:t>
      </w:r>
      <w:r w:rsidRPr="00250729">
        <w:t xml:space="preserve"> čistého </w:t>
      </w:r>
      <w:r w:rsidR="00141DA9">
        <w:t xml:space="preserve">systémového </w:t>
      </w:r>
      <w:r w:rsidRPr="00250729">
        <w:t>prádla dle nákladových středisek uvedených v příloze č. 6</w:t>
      </w:r>
      <w:r w:rsidR="00AB22E3">
        <w:t xml:space="preserve"> této smlouvy</w:t>
      </w:r>
      <w:r w:rsidRPr="00250729">
        <w:t>.</w:t>
      </w:r>
    </w:p>
    <w:p w14:paraId="5FEA01D8" w14:textId="77777777" w:rsidR="0021784D" w:rsidRDefault="0021784D">
      <w:pPr>
        <w:pStyle w:val="Zkladntextodsazen"/>
        <w:widowControl/>
        <w:numPr>
          <w:ilvl w:val="0"/>
          <w:numId w:val="5"/>
        </w:numPr>
        <w:suppressAutoHyphens w:val="0"/>
        <w:jc w:val="both"/>
      </w:pPr>
      <w:r>
        <w:t xml:space="preserve">Dodavatel musí </w:t>
      </w:r>
      <w:r w:rsidRPr="00D26171">
        <w:rPr>
          <w:b/>
          <w:bCs/>
        </w:rPr>
        <w:t>nejpozději ke dni zahájení plnění</w:t>
      </w:r>
      <w:r>
        <w:t xml:space="preserve"> dle čl. XI odst. 3 této smlouvy vybavit objednatele systémov</w:t>
      </w:r>
      <w:r w:rsidR="00DC32A3">
        <w:t xml:space="preserve">ým prádlem v dostatečném množství a kvalitě </w:t>
      </w:r>
      <w:r w:rsidR="000A5EF6">
        <w:t>pro bezproblémový provoz zadavatele</w:t>
      </w:r>
      <w:r>
        <w:t xml:space="preserve">, tj. </w:t>
      </w:r>
      <w:r w:rsidR="00EC7AEF">
        <w:t xml:space="preserve">vybavit objednatele </w:t>
      </w:r>
      <w:r>
        <w:t xml:space="preserve">optimálním množstvím </w:t>
      </w:r>
      <w:r w:rsidR="00DC32A3">
        <w:t xml:space="preserve">systémového </w:t>
      </w:r>
      <w:r w:rsidR="000A5EF6">
        <w:t>prádla</w:t>
      </w:r>
      <w:r w:rsidR="00141DA9">
        <w:t>.</w:t>
      </w:r>
    </w:p>
    <w:p w14:paraId="2F55A14C" w14:textId="77777777" w:rsidR="00D26171" w:rsidRDefault="00D26171">
      <w:pPr>
        <w:pStyle w:val="Zkladntextodsazen"/>
        <w:widowControl/>
        <w:numPr>
          <w:ilvl w:val="0"/>
          <w:numId w:val="5"/>
        </w:numPr>
        <w:suppressAutoHyphens w:val="0"/>
        <w:jc w:val="both"/>
      </w:pPr>
      <w:r>
        <w:t xml:space="preserve">Veškeré systémové prádlo musí být </w:t>
      </w:r>
      <w:r w:rsidRPr="00D26171">
        <w:rPr>
          <w:b/>
          <w:bCs/>
        </w:rPr>
        <w:t>nejpozději ke dni zahájení plnění</w:t>
      </w:r>
      <w:r>
        <w:t xml:space="preserve"> dle čl. XI odst. 3 této smlouvy </w:t>
      </w:r>
      <w:r w:rsidRPr="00DD3823">
        <w:t>vybaveno čipem</w:t>
      </w:r>
      <w:r>
        <w:t xml:space="preserve"> </w:t>
      </w:r>
      <w:r w:rsidR="0088211B">
        <w:t xml:space="preserve">(vyjma plen a utěrek) </w:t>
      </w:r>
      <w:r>
        <w:t>z důvodu</w:t>
      </w:r>
      <w:r w:rsidRPr="00DD3823">
        <w:t xml:space="preserve"> zajištěn</w:t>
      </w:r>
      <w:r>
        <w:t>í</w:t>
      </w:r>
      <w:r w:rsidRPr="00DD3823">
        <w:t xml:space="preserve"> monitoring</w:t>
      </w:r>
      <w:r>
        <w:t>u</w:t>
      </w:r>
      <w:r w:rsidRPr="00DD3823">
        <w:t xml:space="preserve"> oběhu tohoto prádla (zejména evidenc</w:t>
      </w:r>
      <w:r>
        <w:t>e</w:t>
      </w:r>
      <w:r w:rsidRPr="00DD3823">
        <w:t xml:space="preserve"> doby, po kterou bude </w:t>
      </w:r>
      <w:r>
        <w:t xml:space="preserve">systémového </w:t>
      </w:r>
      <w:r w:rsidRPr="00DD3823">
        <w:t xml:space="preserve">prádlo u objednatele). </w:t>
      </w:r>
    </w:p>
    <w:p w14:paraId="0319B4AF" w14:textId="77777777" w:rsidR="0017136E" w:rsidRPr="00031D55" w:rsidRDefault="0017136E">
      <w:pPr>
        <w:pStyle w:val="Zkladntextodsazen"/>
        <w:widowControl/>
        <w:numPr>
          <w:ilvl w:val="0"/>
          <w:numId w:val="5"/>
        </w:numPr>
        <w:suppressAutoHyphens w:val="0"/>
        <w:jc w:val="both"/>
      </w:pPr>
      <w:bookmarkStart w:id="4" w:name="_Hlk164585677"/>
      <w:r w:rsidRPr="00031D55">
        <w:t xml:space="preserve">Dodavatel se zavazuje </w:t>
      </w:r>
      <w:r w:rsidRPr="00D26171">
        <w:rPr>
          <w:b/>
          <w:bCs/>
        </w:rPr>
        <w:t>nejpozději ke dni zahájení plnění</w:t>
      </w:r>
      <w:r>
        <w:t xml:space="preserve"> dle čl. XI odst. 3 této smlouvy </w:t>
      </w:r>
      <w:bookmarkStart w:id="5" w:name="_Hlk154126648"/>
      <w:r w:rsidRPr="00031D55">
        <w:t>zapůjčit objednateli 1 ks čtecího zařízení pro zjištění informací z čipů na systémovém prádle (mobilní čtečku čipů) a 1 x softwarovou aplikaci k načtení těchto informací s možností tvorby sestav, aby mohl objednatel provést vlastní kontrolu pohybu prádla s čipy (informace o termínu dodání, místu dodání,</w:t>
      </w:r>
      <w:r w:rsidR="009501A6">
        <w:t xml:space="preserve"> </w:t>
      </w:r>
      <w:r w:rsidR="002C1909">
        <w:rPr>
          <w:shd w:val="clear" w:color="auto" w:fill="E2EFD9"/>
        </w:rPr>
        <w:t xml:space="preserve">případně </w:t>
      </w:r>
      <w:r>
        <w:rPr>
          <w:shd w:val="clear" w:color="auto" w:fill="E2EFD9"/>
        </w:rPr>
        <w:t>zda se</w:t>
      </w:r>
      <w:r w:rsidR="009501A6">
        <w:rPr>
          <w:shd w:val="clear" w:color="auto" w:fill="E2EFD9"/>
        </w:rPr>
        <w:t xml:space="preserve"> např.</w:t>
      </w:r>
      <w:r>
        <w:rPr>
          <w:shd w:val="clear" w:color="auto" w:fill="E2EFD9"/>
        </w:rPr>
        <w:t xml:space="preserve"> </w:t>
      </w:r>
      <w:r w:rsidR="009501A6">
        <w:rPr>
          <w:shd w:val="clear" w:color="auto" w:fill="E2EFD9"/>
        </w:rPr>
        <w:t>ne</w:t>
      </w:r>
      <w:r>
        <w:rPr>
          <w:shd w:val="clear" w:color="auto" w:fill="E2EFD9"/>
        </w:rPr>
        <w:t xml:space="preserve">jedná o prádlo </w:t>
      </w:r>
      <w:r w:rsidR="009501A6">
        <w:rPr>
          <w:shd w:val="clear" w:color="auto" w:fill="E2EFD9"/>
        </w:rPr>
        <w:t xml:space="preserve">dříve </w:t>
      </w:r>
      <w:r>
        <w:rPr>
          <w:shd w:val="clear" w:color="auto" w:fill="E2EFD9"/>
        </w:rPr>
        <w:t>zaúčtované jako ztráta</w:t>
      </w:r>
      <w:r w:rsidR="002E1685">
        <w:rPr>
          <w:shd w:val="clear" w:color="auto" w:fill="E2EFD9"/>
        </w:rPr>
        <w:t xml:space="preserve"> – tj. prádlo vyřazené </w:t>
      </w:r>
      <w:r>
        <w:rPr>
          <w:shd w:val="clear" w:color="auto" w:fill="E2EFD9"/>
        </w:rPr>
        <w:t>atd.).</w:t>
      </w:r>
      <w:r>
        <w:t xml:space="preserve"> Popis poskytovaného čtecího zařízení i softwarové aplikace je uveden v příloze č. 8 této smlouvy. </w:t>
      </w:r>
      <w:r w:rsidR="00AA175F">
        <w:t>Čtecí</w:t>
      </w:r>
      <w:r>
        <w:t xml:space="preserve"> zařízení i softwarová aplikace bud</w:t>
      </w:r>
      <w:r w:rsidR="00DB1F24">
        <w:t xml:space="preserve">ou </w:t>
      </w:r>
      <w:r>
        <w:t>zapůjčen</w:t>
      </w:r>
      <w:r w:rsidR="00DB1F24">
        <w:t>y</w:t>
      </w:r>
      <w:r>
        <w:t xml:space="preserve"> objednateli </w:t>
      </w:r>
      <w:r w:rsidRPr="00031D55">
        <w:t>po celou dobu plnění dle této smlouvy</w:t>
      </w:r>
      <w:r w:rsidR="00DB1F24">
        <w:t xml:space="preserve">; </w:t>
      </w:r>
      <w:r w:rsidR="00AA175F">
        <w:t xml:space="preserve">dodavatel se zavazuje, že </w:t>
      </w:r>
      <w:r w:rsidR="00DB1F24">
        <w:t>po celou dobu plnění dle této smlouvy bud</w:t>
      </w:r>
      <w:r w:rsidR="00AA175F">
        <w:t xml:space="preserve">e čtecí zařízení i softwarová aplikace </w:t>
      </w:r>
      <w:r w:rsidR="00DB1F24">
        <w:t>plně funkčn</w:t>
      </w:r>
      <w:r w:rsidR="00837383">
        <w:t xml:space="preserve">í; v případě nefunkčnosti je dodavatel povinen sjednat nápravu, a to do 3 pracovních dnů od nahlášení. </w:t>
      </w:r>
    </w:p>
    <w:bookmarkEnd w:id="4"/>
    <w:bookmarkEnd w:id="5"/>
    <w:p w14:paraId="0C354969" w14:textId="77777777" w:rsidR="005176AF" w:rsidRDefault="00DD3823">
      <w:pPr>
        <w:pStyle w:val="Zkladntextodsazen"/>
        <w:widowControl/>
        <w:numPr>
          <w:ilvl w:val="0"/>
          <w:numId w:val="5"/>
        </w:numPr>
        <w:shd w:val="clear" w:color="auto" w:fill="E2EFD9"/>
        <w:suppressAutoHyphens w:val="0"/>
        <w:jc w:val="both"/>
      </w:pPr>
      <w:r w:rsidRPr="00DD3823">
        <w:t>Dodavatel musí být vybaven takovým množstvím systémového prádla, aby dokázal bezproblémově zajistit zásobování čistým</w:t>
      </w:r>
      <w:r w:rsidR="001406D9">
        <w:t xml:space="preserve"> systémovým</w:t>
      </w:r>
      <w:r w:rsidRPr="00DD3823">
        <w:t xml:space="preserve"> prádlem </w:t>
      </w:r>
      <w:r w:rsidR="00A86AC1">
        <w:rPr>
          <w:shd w:val="clear" w:color="auto" w:fill="E2EFD9"/>
        </w:rPr>
        <w:t>dle nastaveného optimálního množství prádla</w:t>
      </w:r>
      <w:r w:rsidRPr="004F1C5B">
        <w:t>.</w:t>
      </w:r>
      <w:r w:rsidR="007573A9">
        <w:t xml:space="preserve"> </w:t>
      </w:r>
    </w:p>
    <w:p w14:paraId="734DFE96" w14:textId="77777777" w:rsidR="003459B1" w:rsidRPr="003459B1" w:rsidRDefault="00DD3823">
      <w:pPr>
        <w:pStyle w:val="Zkladntextodsazen"/>
        <w:widowControl/>
        <w:numPr>
          <w:ilvl w:val="0"/>
          <w:numId w:val="5"/>
        </w:numPr>
        <w:suppressAutoHyphens w:val="0"/>
        <w:jc w:val="both"/>
      </w:pPr>
      <w:r w:rsidRPr="004F1C5B">
        <w:t xml:space="preserve">Dodavatel je povinen dodávat </w:t>
      </w:r>
      <w:r w:rsidR="0012128C">
        <w:t xml:space="preserve">kvalitní </w:t>
      </w:r>
      <w:r w:rsidR="00AB22E3" w:rsidRPr="004F1C5B">
        <w:t xml:space="preserve">systémové </w:t>
      </w:r>
      <w:r w:rsidRPr="004F1C5B">
        <w:t xml:space="preserve">prádlo </w:t>
      </w:r>
      <w:r w:rsidR="00305280" w:rsidRPr="004F1C5B">
        <w:t>odpovídající technickým požadavkům</w:t>
      </w:r>
      <w:r w:rsidRPr="004F1C5B">
        <w:t xml:space="preserve"> uvedený</w:t>
      </w:r>
      <w:r w:rsidR="00305280" w:rsidRPr="004F1C5B">
        <w:t>m</w:t>
      </w:r>
      <w:r w:rsidRPr="004F1C5B">
        <w:t xml:space="preserve"> v příloze</w:t>
      </w:r>
      <w:r w:rsidRPr="00305280">
        <w:t xml:space="preserve"> č. 4 </w:t>
      </w:r>
      <w:r w:rsidR="00305280" w:rsidRPr="00305280">
        <w:t>této smlouvy</w:t>
      </w:r>
      <w:r w:rsidR="005176AF">
        <w:t xml:space="preserve">, pokud </w:t>
      </w:r>
      <w:r w:rsidR="00D36BA9">
        <w:t>související</w:t>
      </w:r>
      <w:r w:rsidR="005176AF">
        <w:t xml:space="preserve"> legislativa nestanoví jinak</w:t>
      </w:r>
      <w:r w:rsidR="00305280" w:rsidRPr="00305280">
        <w:t>.</w:t>
      </w:r>
      <w:r w:rsidR="0012128C">
        <w:t xml:space="preserve"> </w:t>
      </w:r>
      <w:r w:rsidRPr="00DD3823">
        <w:t xml:space="preserve"> </w:t>
      </w:r>
    </w:p>
    <w:p w14:paraId="122CAF3B" w14:textId="77777777" w:rsidR="005176AF" w:rsidRPr="00DD3823" w:rsidRDefault="005176AF">
      <w:pPr>
        <w:widowControl/>
        <w:numPr>
          <w:ilvl w:val="0"/>
          <w:numId w:val="5"/>
        </w:numPr>
        <w:shd w:val="clear" w:color="auto" w:fill="E2EFD9"/>
        <w:tabs>
          <w:tab w:val="left" w:pos="4860"/>
        </w:tabs>
        <w:suppressAutoHyphens w:val="0"/>
        <w:spacing w:after="120"/>
        <w:jc w:val="both"/>
      </w:pPr>
      <w:r>
        <w:t xml:space="preserve">Prádlo musí být dodáváno </w:t>
      </w:r>
      <w:bookmarkStart w:id="6" w:name="_Hlk164595518"/>
      <w:r>
        <w:t>rozdělené podle</w:t>
      </w:r>
      <w:r w:rsidR="000569F4">
        <w:t xml:space="preserve"> </w:t>
      </w:r>
      <w:r w:rsidR="00A86AC1">
        <w:rPr>
          <w:shd w:val="clear" w:color="auto" w:fill="E2EFD9"/>
        </w:rPr>
        <w:t>koncových</w:t>
      </w:r>
      <w:r w:rsidR="000569F4">
        <w:rPr>
          <w:shd w:val="clear" w:color="auto" w:fill="E2EFD9"/>
        </w:rPr>
        <w:t xml:space="preserve"> oddělení objednatele, a dále podle</w:t>
      </w:r>
      <w:r>
        <w:rPr>
          <w:shd w:val="clear" w:color="auto" w:fill="E2EFD9"/>
        </w:rPr>
        <w:t xml:space="preserve"> </w:t>
      </w:r>
      <w:r>
        <w:t xml:space="preserve">druhů, barev a velikostí. </w:t>
      </w:r>
    </w:p>
    <w:bookmarkEnd w:id="6"/>
    <w:p w14:paraId="574B209B" w14:textId="77777777" w:rsidR="00F25DA3" w:rsidRDefault="00DD3823">
      <w:pPr>
        <w:widowControl/>
        <w:numPr>
          <w:ilvl w:val="0"/>
          <w:numId w:val="5"/>
        </w:numPr>
        <w:shd w:val="clear" w:color="auto" w:fill="E2EFD9"/>
        <w:tabs>
          <w:tab w:val="left" w:pos="4860"/>
        </w:tabs>
        <w:suppressAutoHyphens w:val="0"/>
        <w:spacing w:after="120"/>
        <w:jc w:val="both"/>
      </w:pPr>
      <w:r w:rsidRPr="000837AF">
        <w:t>Dodavatel se zavazuje minimálně jednou za měsíc</w:t>
      </w:r>
      <w:r w:rsidR="00CB3731" w:rsidRPr="000837AF">
        <w:t>, nejpozději 10. pracovní den v měsíci poskytovat</w:t>
      </w:r>
      <w:r w:rsidRPr="000837AF">
        <w:t xml:space="preserve"> objednateli elektronickou cestou</w:t>
      </w:r>
      <w:r w:rsidR="00D65154" w:rsidRPr="000837AF">
        <w:t xml:space="preserve"> </w:t>
      </w:r>
      <w:r w:rsidR="00C06AAB" w:rsidRPr="000837AF">
        <w:t>p</w:t>
      </w:r>
      <w:r w:rsidR="00D65154" w:rsidRPr="000837AF">
        <w:t>odrobné informace o oběhu systémového prádla - přehled</w:t>
      </w:r>
      <w:r w:rsidRPr="000837AF">
        <w:t xml:space="preserve"> </w:t>
      </w:r>
      <w:r w:rsidR="00CB3731" w:rsidRPr="000837AF">
        <w:t xml:space="preserve">musí být poskytnutý </w:t>
      </w:r>
      <w:r w:rsidRPr="000837AF">
        <w:t>v</w:t>
      </w:r>
      <w:r w:rsidR="00D65154" w:rsidRPr="000837AF">
        <w:t xml:space="preserve"> editovatelném formátu </w:t>
      </w:r>
      <w:r w:rsidR="00DE1C29" w:rsidRPr="000837AF">
        <w:t>(objednatel preferuje formát .xls nebo .xlsx)</w:t>
      </w:r>
      <w:r w:rsidR="004A3531" w:rsidRPr="000837AF">
        <w:t>.</w:t>
      </w:r>
      <w:r w:rsidR="007F3A1C" w:rsidRPr="000837AF">
        <w:t xml:space="preserve"> Technické podmínky na komplexní skladovou evidenci a kontroling oběhu systémového prádla </w:t>
      </w:r>
      <w:r w:rsidR="00EB7AF9" w:rsidRPr="000837AF">
        <w:t xml:space="preserve">jsou uvedeny v </w:t>
      </w:r>
      <w:r w:rsidR="007F3A1C" w:rsidRPr="000837AF">
        <w:t>přílo</w:t>
      </w:r>
      <w:r w:rsidR="00EB7AF9" w:rsidRPr="000837AF">
        <w:t>ze</w:t>
      </w:r>
      <w:r w:rsidR="007F3A1C" w:rsidRPr="000837AF">
        <w:t xml:space="preserve"> č. 3 této smlouvy.</w:t>
      </w:r>
      <w:r w:rsidR="004A05E2" w:rsidRPr="000837AF">
        <w:t xml:space="preserve"> </w:t>
      </w:r>
      <w:r w:rsidRPr="00031D55">
        <w:t>Náklady</w:t>
      </w:r>
      <w:r w:rsidR="00225185" w:rsidRPr="00031D55">
        <w:t xml:space="preserve"> na tyto činnosti jsou zahrnuty v ceně za plnění předmětu této smlouvy.</w:t>
      </w:r>
      <w:r w:rsidR="00F25DA3">
        <w:t xml:space="preserve"> </w:t>
      </w:r>
    </w:p>
    <w:p w14:paraId="782EC0A8" w14:textId="77777777" w:rsidR="00695EC9" w:rsidRDefault="00DD3823">
      <w:pPr>
        <w:widowControl/>
        <w:numPr>
          <w:ilvl w:val="0"/>
          <w:numId w:val="5"/>
        </w:numPr>
        <w:shd w:val="clear" w:color="auto" w:fill="E2EFD9"/>
        <w:tabs>
          <w:tab w:val="left" w:pos="4860"/>
        </w:tabs>
        <w:suppressAutoHyphens w:val="0"/>
        <w:spacing w:after="120"/>
        <w:jc w:val="both"/>
      </w:pPr>
      <w:r w:rsidRPr="00DD3823">
        <w:t xml:space="preserve">Dodavatel se zavazuje dodávat prádlo čisté, vyprané, vyžehlené a nepoškozené ve stavu způsobilém k užívání dle jeho určení. </w:t>
      </w:r>
      <w:r w:rsidR="008774AF">
        <w:t>Při přepravě musí být čisté prádlo chráněno před znečištěním a druhotnou kontaminací vhodným obalem.</w:t>
      </w:r>
    </w:p>
    <w:p w14:paraId="34A1F1E1" w14:textId="77777777" w:rsidR="00150A40" w:rsidRPr="00977F78" w:rsidRDefault="00150A40">
      <w:pPr>
        <w:numPr>
          <w:ilvl w:val="0"/>
          <w:numId w:val="5"/>
        </w:numPr>
        <w:jc w:val="both"/>
      </w:pPr>
      <w:r w:rsidRPr="00977F78">
        <w:t xml:space="preserve">Dodavatel se zavazuje zajistit nepřetržité poskytování komplexních služeb v rozsahu dle této smlouvy také v případech, kdy nebude z jakýchkoli důvodů schopen řádně poskytovat služby. Pakliže by z důvodů, které jsou na straně dodavatele, a nebo kterým mohl dodavatel zabránit, nebo je měl či mohl předvídat, došlo k neposkytnutí služeb v takovém rozsahu, že by to mohlo negativně ovlivnit či ohrozit provoz nemocnice, může objednatel v případě nebezpečí prodlení zadat okamžitě poskytování služeb jinému dodavateli, a to v rozsahu, který je nutný pro zachování řádného provozu nemocnice, s čímž dodavatel souhlasí podpisem této smlouvy. </w:t>
      </w:r>
      <w:r w:rsidR="008943CB">
        <w:t>Vícen</w:t>
      </w:r>
      <w:r w:rsidRPr="00977F78">
        <w:t>áklady s tím spojené budou účtovány v plném rozsahu dodavateli. Pokud ovšem nemohl dodavatel důvodům bránícím řádnému poskytování služeb zabránit z objektivních příčin, což musí objednateli řádně a průkazně prokázat, ponese výše uvedené náklady sám objednatel.</w:t>
      </w:r>
    </w:p>
    <w:p w14:paraId="43C92087" w14:textId="77777777" w:rsidR="00DD3823" w:rsidRPr="00DD3823" w:rsidRDefault="00DD3823" w:rsidP="001F233E">
      <w:pPr>
        <w:pStyle w:val="Zkladntextodsazen2"/>
        <w:widowControl/>
        <w:tabs>
          <w:tab w:val="left" w:pos="4860"/>
        </w:tabs>
        <w:suppressAutoHyphens w:val="0"/>
        <w:spacing w:line="240" w:lineRule="auto"/>
        <w:ind w:left="567"/>
        <w:jc w:val="both"/>
        <w:rPr>
          <w:szCs w:val="24"/>
        </w:rPr>
      </w:pPr>
      <w:r w:rsidRPr="00DD3823">
        <w:rPr>
          <w:szCs w:val="24"/>
        </w:rPr>
        <w:t>Ceny sjednané na základě této smlouvy zůstanou pro objednatele za takto poskytnuté náhradní plnění zachovány.</w:t>
      </w:r>
    </w:p>
    <w:p w14:paraId="15F1A214" w14:textId="77777777" w:rsidR="00DD3823" w:rsidRPr="00DD3823" w:rsidRDefault="00DD3823">
      <w:pPr>
        <w:widowControl/>
        <w:numPr>
          <w:ilvl w:val="0"/>
          <w:numId w:val="5"/>
        </w:numPr>
        <w:shd w:val="clear" w:color="auto" w:fill="E2EFD9"/>
        <w:tabs>
          <w:tab w:val="left" w:pos="4860"/>
        </w:tabs>
        <w:suppressAutoHyphens w:val="0"/>
        <w:spacing w:after="120"/>
        <w:jc w:val="both"/>
      </w:pPr>
      <w:r w:rsidRPr="00DD3823">
        <w:t>Dodavatel se zavazuje dodržovat veškeré právní, technické a hygienické předpisy a normy pro praní a dodávku prádla do zdravotnických zařízení, zejména vyhlášku č. 306/2012 Sb., o podmínkách předcházení vzniku a šíření infekčních onemocnění a o hygienických požadavcích na provoz zdravotnických zařízení a ústavů sociální péče, ve znění pozdějších předpisů.</w:t>
      </w:r>
      <w:r w:rsidR="00930189">
        <w:t xml:space="preserve"> </w:t>
      </w:r>
    </w:p>
    <w:p w14:paraId="71E3943B" w14:textId="77777777" w:rsidR="00DD3823" w:rsidRDefault="00DD3823">
      <w:pPr>
        <w:widowControl/>
        <w:numPr>
          <w:ilvl w:val="0"/>
          <w:numId w:val="5"/>
        </w:numPr>
        <w:shd w:val="clear" w:color="auto" w:fill="E2EFD9"/>
        <w:tabs>
          <w:tab w:val="left" w:pos="4860"/>
        </w:tabs>
        <w:suppressAutoHyphens w:val="0"/>
        <w:spacing w:after="120"/>
        <w:jc w:val="both"/>
      </w:pPr>
      <w:r w:rsidRPr="00DD3823">
        <w:t>Dodavatel se zavazuje dodržovat barevné rozlišení oděvů zaměstnanců dle kategorie</w:t>
      </w:r>
      <w:r w:rsidR="00150A40">
        <w:t xml:space="preserve"> profese</w:t>
      </w:r>
      <w:r w:rsidRPr="00DD3823">
        <w:t xml:space="preserve"> pracovníka (lékaři, nelékařský zdravotnický personál, operační prádlo</w:t>
      </w:r>
      <w:r w:rsidR="00150A40">
        <w:t xml:space="preserve"> atd.</w:t>
      </w:r>
      <w:r w:rsidRPr="00DD3823">
        <w:t>)</w:t>
      </w:r>
      <w:r w:rsidR="001F585D">
        <w:t>, pokud nebude písemně dohodnuto jinak</w:t>
      </w:r>
      <w:r w:rsidR="00150A40">
        <w:t>. Barevné odlišení dle profesí je uvedeno v příloze č. 5 této smlouvy.</w:t>
      </w:r>
      <w:r w:rsidR="001F585D">
        <w:t xml:space="preserve"> Případná změna barevného rozlišení oděvů zaměstnanců musí být</w:t>
      </w:r>
      <w:r w:rsidR="00150D72">
        <w:t xml:space="preserve"> po oboustranném odsouhlasení</w:t>
      </w:r>
      <w:r w:rsidR="001F585D">
        <w:t xml:space="preserve"> řešena písemně formou dodatku k této smlouvě.</w:t>
      </w:r>
      <w:r w:rsidR="00977F78">
        <w:t xml:space="preserve"> </w:t>
      </w:r>
    </w:p>
    <w:p w14:paraId="42BA99C3" w14:textId="77777777" w:rsidR="00321FA2" w:rsidRPr="00321FA2" w:rsidRDefault="004D16D9">
      <w:pPr>
        <w:widowControl/>
        <w:numPr>
          <w:ilvl w:val="0"/>
          <w:numId w:val="5"/>
        </w:numPr>
        <w:shd w:val="clear" w:color="auto" w:fill="E2EFD9"/>
        <w:tabs>
          <w:tab w:val="left" w:pos="4860"/>
        </w:tabs>
        <w:suppressAutoHyphens w:val="0"/>
        <w:spacing w:after="120"/>
        <w:jc w:val="both"/>
      </w:pPr>
      <w:r>
        <w:t>Dodavatel se zavazuje dodávat veškeré druhy systémové</w:t>
      </w:r>
      <w:r w:rsidR="00AC6650">
        <w:t>ho</w:t>
      </w:r>
      <w:r>
        <w:t xml:space="preserve"> prádl</w:t>
      </w:r>
      <w:r w:rsidR="00AC6650">
        <w:t>a</w:t>
      </w:r>
      <w:r>
        <w:t xml:space="preserve"> v rozsahu všech položek uvedených v příloze č. 1 a č. 3 této smlouvy – tyto druhy musí v celém rozsahu odpovídat vzorkům systémového prádla předloženým dodavatelem v nabídce v předmětném zadávacím řízení.</w:t>
      </w:r>
      <w:r w:rsidR="00AC6650">
        <w:t xml:space="preserve"> </w:t>
      </w:r>
      <w:r w:rsidR="00AC6650" w:rsidRPr="00AC6650">
        <w:t xml:space="preserve">Vzorky </w:t>
      </w:r>
      <w:r w:rsidR="00AC6650">
        <w:t>dodavatele budou</w:t>
      </w:r>
      <w:r w:rsidR="00AC6650" w:rsidRPr="00AC6650">
        <w:t xml:space="preserve"> i po podpisu smlouvy v úschově u </w:t>
      </w:r>
      <w:r w:rsidR="00AC6650">
        <w:t>objednatele</w:t>
      </w:r>
      <w:r w:rsidR="00AC6650" w:rsidRPr="00AC6650">
        <w:t>.</w:t>
      </w:r>
      <w:r w:rsidR="00321FA2" w:rsidRPr="00321FA2">
        <w:t xml:space="preserve"> </w:t>
      </w:r>
      <w:r w:rsidR="00A647F0" w:rsidRPr="00A647F0">
        <w:t>Případná změna</w:t>
      </w:r>
      <w:r w:rsidR="00E54C84">
        <w:t xml:space="preserve"> či úprava</w:t>
      </w:r>
      <w:r w:rsidR="00A647F0" w:rsidRPr="00A647F0">
        <w:t xml:space="preserve"> </w:t>
      </w:r>
      <w:r w:rsidR="00A647F0">
        <w:t>střihového řešení</w:t>
      </w:r>
      <w:r w:rsidR="00A647F0" w:rsidRPr="00A647F0">
        <w:t xml:space="preserve"> </w:t>
      </w:r>
      <w:r w:rsidR="00DB37CF">
        <w:t>systémového prádla</w:t>
      </w:r>
      <w:r w:rsidR="00A647F0" w:rsidRPr="00A647F0">
        <w:t xml:space="preserve"> musí být</w:t>
      </w:r>
      <w:r w:rsidR="00AD7780">
        <w:t xml:space="preserve"> po oboustranném odsouhlasení</w:t>
      </w:r>
      <w:r w:rsidR="00A647F0" w:rsidRPr="00A647F0">
        <w:t xml:space="preserve"> řešena písemně formou dodatku k této smlouvě.</w:t>
      </w:r>
    </w:p>
    <w:p w14:paraId="0BA9B146" w14:textId="77777777" w:rsidR="00DD3823" w:rsidRPr="00DD3823" w:rsidRDefault="00DD3823">
      <w:pPr>
        <w:widowControl/>
        <w:numPr>
          <w:ilvl w:val="0"/>
          <w:numId w:val="5"/>
        </w:numPr>
        <w:tabs>
          <w:tab w:val="left" w:pos="4860"/>
        </w:tabs>
        <w:suppressAutoHyphens w:val="0"/>
        <w:spacing w:after="120"/>
        <w:jc w:val="both"/>
      </w:pPr>
      <w:r w:rsidRPr="00DD3823">
        <w:t>Dodavatel se podpisem této smlouvy zavazuje upřednostňovat a dodržovat environmentální aspekty při plnění předmětu této smlouvy (např. omezení spotřeby energií, vody, surovin, omezení produkce látek znečišťujících ovzduší, vodu a půdu, omezení produkce odpadů a uhlíkové stopy) a dodržovat důstojné pracovní podmínky a bezpečnost práce svých zaměstnanců a poddodavatelů a podporovat férové dodavatelské vztahy.</w:t>
      </w:r>
    </w:p>
    <w:p w14:paraId="08027F55" w14:textId="77777777" w:rsidR="00DD3823" w:rsidRDefault="00DD3823">
      <w:pPr>
        <w:widowControl/>
        <w:numPr>
          <w:ilvl w:val="0"/>
          <w:numId w:val="5"/>
        </w:numPr>
        <w:tabs>
          <w:tab w:val="left" w:pos="4860"/>
        </w:tabs>
        <w:suppressAutoHyphens w:val="0"/>
        <w:spacing w:after="120"/>
        <w:jc w:val="both"/>
      </w:pPr>
      <w:r w:rsidRPr="00DD3823">
        <w:t xml:space="preserve">Dodavatel se zavazuje plnit předmět smlouvy v souladu se zadávacími podmínkami na předmětnou veřejnou zakázku a svou nabídkou předloženou v zadávacím řízení na předmětnou veřejnou zakázku. Zejména je dodavatel povinen dodržovat požadavky objednatele zohledňující zásady environmentálně odpovědného a sociálně odpovědného zadávání uvedené v zadávací dokumentaci předmětné veřejné zakázky. V této souvislosti dodavatel prohlašuje a ubezpečuje objednatele, že při výkonu své podnikatelské činnosti dodržuje podmínky legálního zaměstnávání, důstojné pracovní podmínky a zajišťuje bezpečnost práce pro všechny osoby, které se podílí na plnění předmětu smlouvy. Dodavatel je povinen zajistit dodržení uvedených podmínek i u poddodavatelů, kteří se podílí na realizaci této smlouvy. </w:t>
      </w:r>
    </w:p>
    <w:p w14:paraId="62DB9C7E" w14:textId="77777777" w:rsidR="00083979" w:rsidRPr="00DD3823" w:rsidRDefault="00083979">
      <w:pPr>
        <w:widowControl/>
        <w:numPr>
          <w:ilvl w:val="0"/>
          <w:numId w:val="5"/>
        </w:numPr>
        <w:tabs>
          <w:tab w:val="left" w:pos="4860"/>
        </w:tabs>
        <w:suppressAutoHyphens w:val="0"/>
        <w:spacing w:after="120"/>
        <w:jc w:val="both"/>
      </w:pPr>
      <w:r w:rsidRPr="00DD3823">
        <w:t xml:space="preserve">Průběžnou výměnu opotřebovaného systémového prádla za nové zajišťuje dodavatel na svůj náklad.  </w:t>
      </w:r>
    </w:p>
    <w:p w14:paraId="1E0F8BF4" w14:textId="77777777" w:rsidR="0044366D" w:rsidRDefault="0044366D">
      <w:pPr>
        <w:widowControl/>
        <w:numPr>
          <w:ilvl w:val="0"/>
          <w:numId w:val="5"/>
        </w:numPr>
        <w:tabs>
          <w:tab w:val="left" w:pos="4860"/>
        </w:tabs>
        <w:suppressAutoHyphens w:val="0"/>
        <w:spacing w:after="120"/>
        <w:jc w:val="both"/>
      </w:pPr>
      <w:r w:rsidRPr="00DD3823">
        <w:t xml:space="preserve">Dodavatel se zavazuje v případě zvýšené potřeby objednatele (např. z důvodu hromadného neštěstí) vykrýt zvýšenou potřebu prádla </w:t>
      </w:r>
      <w:r w:rsidR="00D92738">
        <w:t xml:space="preserve">operativně </w:t>
      </w:r>
      <w:r w:rsidRPr="00DD3823">
        <w:t>v</w:t>
      </w:r>
      <w:r w:rsidR="00D92738">
        <w:t>e</w:t>
      </w:r>
      <w:r w:rsidRPr="00DD3823">
        <w:t> </w:t>
      </w:r>
      <w:r w:rsidRPr="000509FA">
        <w:t>lhůt</w:t>
      </w:r>
      <w:r w:rsidR="00D92738">
        <w:t>ě</w:t>
      </w:r>
      <w:r w:rsidRPr="000509FA">
        <w:t xml:space="preserve"> do 6 hodin</w:t>
      </w:r>
      <w:r w:rsidRPr="00DD3823">
        <w:t xml:space="preserve"> od nahlášení takového </w:t>
      </w:r>
      <w:r w:rsidR="003025CC">
        <w:t xml:space="preserve">mimořádného </w:t>
      </w:r>
      <w:r w:rsidRPr="00DD3823">
        <w:t>požadavku objednatelem</w:t>
      </w:r>
      <w:r w:rsidR="000509FA">
        <w:t>.</w:t>
      </w:r>
    </w:p>
    <w:p w14:paraId="5578E4FC" w14:textId="77777777" w:rsidR="00867DC3" w:rsidRDefault="00867DC3">
      <w:pPr>
        <w:widowControl/>
        <w:numPr>
          <w:ilvl w:val="0"/>
          <w:numId w:val="5"/>
        </w:numPr>
        <w:tabs>
          <w:tab w:val="left" w:pos="4860"/>
        </w:tabs>
        <w:suppressAutoHyphens w:val="0"/>
        <w:spacing w:after="120"/>
        <w:jc w:val="both"/>
      </w:pPr>
      <w:bookmarkStart w:id="7" w:name="_Hlk164585482"/>
      <w:r>
        <w:t xml:space="preserve">Dodavatel je povinen respektovat bezpečnostní politiky objednatele zavedené v rámci jeho systému řízení bezpečnosti informací včetně jejich následných změn, a to po celou dobu účinnosti smlouvy.  Aktuálně platné politiky budou sděleny dodavateli v termínu instalace zdravotnických prostředků, případné následné změny politik, vyžadované objednatelem, pak vždy min. 1 měsíc před datem jejich účinnosti. </w:t>
      </w:r>
    </w:p>
    <w:p w14:paraId="19F56D1E" w14:textId="77777777" w:rsidR="00867DC3" w:rsidRDefault="00867DC3">
      <w:pPr>
        <w:widowControl/>
        <w:numPr>
          <w:ilvl w:val="0"/>
          <w:numId w:val="5"/>
        </w:numPr>
        <w:tabs>
          <w:tab w:val="left" w:pos="4860"/>
        </w:tabs>
        <w:suppressAutoHyphens w:val="0"/>
        <w:spacing w:after="120"/>
        <w:jc w:val="both"/>
      </w:pPr>
      <w:r>
        <w:t>Průběžně během celé doby účinnosti této smlouvy je dodavatel povinen identifikovat a řešit kybernetické bezpečnostní zranitelnosti související s poskytováním plnění.</w:t>
      </w:r>
    </w:p>
    <w:p w14:paraId="7767DC01" w14:textId="77777777" w:rsidR="00867DC3" w:rsidRDefault="00867DC3">
      <w:pPr>
        <w:widowControl/>
        <w:numPr>
          <w:ilvl w:val="0"/>
          <w:numId w:val="5"/>
        </w:numPr>
        <w:tabs>
          <w:tab w:val="left" w:pos="4860"/>
        </w:tabs>
        <w:suppressAutoHyphens w:val="0"/>
        <w:spacing w:after="120"/>
        <w:jc w:val="both"/>
      </w:pPr>
      <w:r>
        <w:t>Dodavatel se zavazuje neprodleně reagovat na kybernetické bezpečnostní zranitelnosti, které mu budou oznámeny ze strany objednatele a zajistit nezbytnou součinnost.</w:t>
      </w:r>
    </w:p>
    <w:bookmarkEnd w:id="7"/>
    <w:p w14:paraId="667016D6" w14:textId="77777777" w:rsidR="00867DC3" w:rsidRDefault="00867DC3">
      <w:pPr>
        <w:widowControl/>
        <w:numPr>
          <w:ilvl w:val="0"/>
          <w:numId w:val="5"/>
        </w:numPr>
        <w:tabs>
          <w:tab w:val="left" w:pos="4860"/>
        </w:tabs>
        <w:suppressAutoHyphens w:val="0"/>
        <w:spacing w:after="120"/>
        <w:jc w:val="both"/>
      </w:pPr>
      <w:r>
        <w:t>Dodavatel se zavazuje v rámci plnění této smlouvy nevyužívat v rozsahu vyšším než 10% ceny poddodavatele, který je:</w:t>
      </w:r>
    </w:p>
    <w:p w14:paraId="7528EEF9" w14:textId="77777777" w:rsidR="00867DC3" w:rsidRDefault="00867DC3">
      <w:pPr>
        <w:widowControl/>
        <w:numPr>
          <w:ilvl w:val="0"/>
          <w:numId w:val="23"/>
        </w:numPr>
        <w:tabs>
          <w:tab w:val="left" w:pos="993"/>
        </w:tabs>
        <w:suppressAutoHyphens w:val="0"/>
        <w:spacing w:after="120"/>
        <w:ind w:left="993" w:hanging="426"/>
        <w:jc w:val="both"/>
      </w:pPr>
      <w:r>
        <w:t>fyzickou či právnickou osobou nebo subjektem či orgánem se sídlem v Rusku,</w:t>
      </w:r>
    </w:p>
    <w:p w14:paraId="3E64C17D" w14:textId="77777777" w:rsidR="00867DC3" w:rsidRDefault="00867DC3">
      <w:pPr>
        <w:widowControl/>
        <w:numPr>
          <w:ilvl w:val="0"/>
          <w:numId w:val="23"/>
        </w:numPr>
        <w:tabs>
          <w:tab w:val="left" w:pos="993"/>
        </w:tabs>
        <w:suppressAutoHyphens w:val="0"/>
        <w:spacing w:after="120"/>
        <w:ind w:left="993" w:hanging="426"/>
        <w:jc w:val="both"/>
      </w:pPr>
      <w:r>
        <w:t>právnickou osobou, subjektem nebo orgánem, který je z více než 50 % přímo či nepřímo vlastněn některým ze subjektů uvedených v písmeni a) tohoto odstavce, nebo</w:t>
      </w:r>
    </w:p>
    <w:p w14:paraId="3A5FBC24" w14:textId="77777777" w:rsidR="00867DC3" w:rsidRDefault="00867DC3">
      <w:pPr>
        <w:widowControl/>
        <w:numPr>
          <w:ilvl w:val="0"/>
          <w:numId w:val="23"/>
        </w:numPr>
        <w:tabs>
          <w:tab w:val="left" w:pos="993"/>
        </w:tabs>
        <w:suppressAutoHyphens w:val="0"/>
        <w:spacing w:after="120"/>
        <w:ind w:left="993" w:hanging="426"/>
        <w:jc w:val="both"/>
      </w:pPr>
      <w:r>
        <w:t>fyzickou nebo právnickou osobou, subjektem nebo orgánem, který jedná jménem nebo na pokyn některého ze subjektů uvedených v písmeni a) nebo b) tohoto odstavce.</w:t>
      </w:r>
    </w:p>
    <w:p w14:paraId="05C181DB" w14:textId="77777777" w:rsidR="00C2710B" w:rsidRPr="0006129F" w:rsidRDefault="00867DC3">
      <w:pPr>
        <w:widowControl/>
        <w:numPr>
          <w:ilvl w:val="0"/>
          <w:numId w:val="5"/>
        </w:numPr>
        <w:tabs>
          <w:tab w:val="left" w:pos="4860"/>
        </w:tabs>
        <w:suppressAutoHyphens w:val="0"/>
        <w:spacing w:after="120"/>
        <w:jc w:val="both"/>
      </w:pPr>
      <w:r>
        <w:t>Objednatel se zavazuje v rámci plnění této smlouvy nerealizovat ani přímý ani nepřímý nákup či dovoz zboží uvedeného v Nařízení Rady (EU) č. 833/2014 ve znění poslední novely Nařízením Rady (EU) č. 2022/576.</w:t>
      </w:r>
    </w:p>
    <w:p w14:paraId="6B9F5AB0" w14:textId="77777777" w:rsidR="00640C71" w:rsidRPr="00C96F41" w:rsidRDefault="00640C71" w:rsidP="00640C71">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VI</w:t>
      </w:r>
      <w:r w:rsidR="006912B1">
        <w:rPr>
          <w:rFonts w:cs="Times New Roman"/>
          <w:b/>
        </w:rPr>
        <w:t>.</w:t>
      </w:r>
    </w:p>
    <w:p w14:paraId="5B67119D" w14:textId="77777777" w:rsidR="00640C71" w:rsidRPr="00C96F41" w:rsidRDefault="00640C71" w:rsidP="00640C71">
      <w:pPr>
        <w:shd w:val="clear" w:color="auto" w:fill="CCCCFF"/>
        <w:ind w:left="225" w:right="285"/>
        <w:jc w:val="center"/>
        <w:rPr>
          <w:rFonts w:cs="Times New Roman"/>
          <w:b/>
          <w:bCs/>
          <w:sz w:val="28"/>
          <w:szCs w:val="28"/>
        </w:rPr>
      </w:pPr>
      <w:r>
        <w:rPr>
          <w:rFonts w:cs="Times New Roman"/>
          <w:b/>
          <w:bCs/>
          <w:sz w:val="28"/>
          <w:szCs w:val="28"/>
        </w:rPr>
        <w:t>PRÁVA A POVINNOSTI OBJEDNATELE</w:t>
      </w:r>
    </w:p>
    <w:p w14:paraId="1C1BA1A8" w14:textId="77777777" w:rsidR="00A565B4" w:rsidRPr="0006129F" w:rsidRDefault="00A565B4" w:rsidP="007F5E23">
      <w:pPr>
        <w:tabs>
          <w:tab w:val="left" w:pos="567"/>
        </w:tabs>
        <w:spacing w:line="240" w:lineRule="atLeast"/>
        <w:ind w:right="285"/>
        <w:jc w:val="both"/>
        <w:rPr>
          <w:rFonts w:cs="Times New Roman"/>
          <w:sz w:val="8"/>
          <w:szCs w:val="8"/>
        </w:rPr>
      </w:pPr>
    </w:p>
    <w:p w14:paraId="6B1579E7" w14:textId="77777777" w:rsidR="00415480" w:rsidRPr="00415480" w:rsidRDefault="00415480">
      <w:pPr>
        <w:pStyle w:val="Zkladntextodsazen"/>
        <w:widowControl/>
        <w:numPr>
          <w:ilvl w:val="0"/>
          <w:numId w:val="6"/>
        </w:numPr>
        <w:suppressAutoHyphens w:val="0"/>
        <w:jc w:val="both"/>
      </w:pPr>
      <w:r w:rsidRPr="00415480">
        <w:t xml:space="preserve">Objednatel je povinen nakládat šetrně s dodaným </w:t>
      </w:r>
      <w:r w:rsidR="00B36F22">
        <w:t xml:space="preserve">systémovým </w:t>
      </w:r>
      <w:r w:rsidRPr="00415480">
        <w:t>prádlem a užívat je</w:t>
      </w:r>
      <w:r w:rsidR="00B36F22">
        <w:t>j</w:t>
      </w:r>
      <w:r w:rsidRPr="00415480">
        <w:t xml:space="preserve"> způsobem odpovídajícím jeho určení a pouze na pracovištích příslušného dodacího místa</w:t>
      </w:r>
      <w:r w:rsidR="00B36F22">
        <w:t>/nákladového střediska.</w:t>
      </w:r>
      <w:r w:rsidRPr="00415480">
        <w:t xml:space="preserve"> </w:t>
      </w:r>
    </w:p>
    <w:p w14:paraId="31F284E3" w14:textId="77777777" w:rsidR="00415480" w:rsidRPr="00415480" w:rsidRDefault="00415480">
      <w:pPr>
        <w:widowControl/>
        <w:numPr>
          <w:ilvl w:val="0"/>
          <w:numId w:val="6"/>
        </w:numPr>
        <w:tabs>
          <w:tab w:val="left" w:pos="540"/>
          <w:tab w:val="left" w:pos="4860"/>
        </w:tabs>
        <w:suppressAutoHyphens w:val="0"/>
        <w:spacing w:after="120"/>
        <w:jc w:val="both"/>
      </w:pPr>
      <w:r w:rsidRPr="00415480">
        <w:t>Objednatel se zavazuje umožnit dodavateli kontrolu systémového prádla v prostoru objednatele</w:t>
      </w:r>
      <w:r w:rsidR="00B36F22">
        <w:t>, a to po předchozí dohodě</w:t>
      </w:r>
      <w:r w:rsidRPr="00415480">
        <w:t>.</w:t>
      </w:r>
    </w:p>
    <w:p w14:paraId="3FE0B695" w14:textId="77777777" w:rsidR="00415480" w:rsidRPr="00415480" w:rsidRDefault="00415480">
      <w:pPr>
        <w:widowControl/>
        <w:numPr>
          <w:ilvl w:val="0"/>
          <w:numId w:val="6"/>
        </w:numPr>
        <w:tabs>
          <w:tab w:val="left" w:pos="540"/>
          <w:tab w:val="left" w:pos="4860"/>
        </w:tabs>
        <w:suppressAutoHyphens w:val="0"/>
        <w:spacing w:after="120"/>
        <w:jc w:val="both"/>
      </w:pPr>
      <w:r w:rsidRPr="00415480">
        <w:t xml:space="preserve">Objednatel je povinen učinit opatření k zamezení ztrát </w:t>
      </w:r>
      <w:r w:rsidRPr="00415480">
        <w:rPr>
          <w:rFonts w:eastAsia="MS Mincho"/>
        </w:rPr>
        <w:t>systémového prádla.</w:t>
      </w:r>
    </w:p>
    <w:p w14:paraId="2AC93BDC" w14:textId="77777777" w:rsidR="00415480" w:rsidRPr="00415480" w:rsidRDefault="00415480">
      <w:pPr>
        <w:widowControl/>
        <w:numPr>
          <w:ilvl w:val="0"/>
          <w:numId w:val="6"/>
        </w:numPr>
        <w:tabs>
          <w:tab w:val="left" w:pos="540"/>
          <w:tab w:val="left" w:pos="4860"/>
        </w:tabs>
        <w:suppressAutoHyphens w:val="0"/>
        <w:spacing w:after="120"/>
        <w:jc w:val="both"/>
      </w:pPr>
      <w:r w:rsidRPr="00415480">
        <w:t>Systémové prádlo je majetkem dodavatele a objednatel nesmí toto prádlo dát k vyprání nebo k jakékoliv jiné úpravě či opravě jiné osobě.</w:t>
      </w:r>
    </w:p>
    <w:p w14:paraId="050A3693" w14:textId="77777777" w:rsidR="00415480" w:rsidRPr="00AE34CD" w:rsidRDefault="00415480">
      <w:pPr>
        <w:pStyle w:val="Zkladntextodsazen"/>
        <w:widowControl/>
        <w:numPr>
          <w:ilvl w:val="0"/>
          <w:numId w:val="6"/>
        </w:numPr>
        <w:tabs>
          <w:tab w:val="left" w:pos="0"/>
        </w:tabs>
        <w:suppressAutoHyphens w:val="0"/>
        <w:spacing w:after="0"/>
        <w:jc w:val="both"/>
      </w:pPr>
      <w:r w:rsidRPr="00AE34CD">
        <w:t xml:space="preserve">Objednatel se zavazuje zabezpečit vkládání použitého prádla do pytlů tak, aby nedocházelo k zamíchání jednotlivých druhů prádla – systémového a nesystémového. </w:t>
      </w:r>
      <w:r w:rsidR="00131900" w:rsidRPr="00AE34CD">
        <w:t xml:space="preserve">Objednatel se dále </w:t>
      </w:r>
      <w:r w:rsidRPr="00AE34CD">
        <w:t xml:space="preserve">zavazuje třídit prádlo dle vyhlášky č. 306/2012 Sb., a to dle zdravotního rizika na: </w:t>
      </w:r>
    </w:p>
    <w:p w14:paraId="73DC5C19" w14:textId="77777777" w:rsidR="00415480" w:rsidRPr="00AE34CD" w:rsidRDefault="00415480">
      <w:pPr>
        <w:pStyle w:val="Zkladntextodsazen"/>
        <w:widowControl/>
        <w:numPr>
          <w:ilvl w:val="0"/>
          <w:numId w:val="7"/>
        </w:numPr>
        <w:tabs>
          <w:tab w:val="left" w:pos="0"/>
        </w:tabs>
        <w:suppressAutoHyphens w:val="0"/>
        <w:spacing w:after="0"/>
        <w:jc w:val="both"/>
      </w:pPr>
      <w:r w:rsidRPr="00AE34CD">
        <w:t>infekční</w:t>
      </w:r>
    </w:p>
    <w:p w14:paraId="67C61BD9" w14:textId="77777777" w:rsidR="00415480" w:rsidRPr="00AE34CD" w:rsidRDefault="00415480">
      <w:pPr>
        <w:pStyle w:val="Zkladntextodsazen"/>
        <w:widowControl/>
        <w:numPr>
          <w:ilvl w:val="0"/>
          <w:numId w:val="7"/>
        </w:numPr>
        <w:tabs>
          <w:tab w:val="left" w:pos="0"/>
        </w:tabs>
        <w:suppressAutoHyphens w:val="0"/>
        <w:spacing w:after="0"/>
        <w:jc w:val="both"/>
      </w:pPr>
      <w:r w:rsidRPr="00AE34CD">
        <w:t>operační</w:t>
      </w:r>
    </w:p>
    <w:p w14:paraId="36273BE9" w14:textId="77777777" w:rsidR="00415480" w:rsidRPr="00AE34CD" w:rsidRDefault="00415480">
      <w:pPr>
        <w:pStyle w:val="Zkladntextodsazen"/>
        <w:widowControl/>
        <w:numPr>
          <w:ilvl w:val="0"/>
          <w:numId w:val="7"/>
        </w:numPr>
        <w:tabs>
          <w:tab w:val="left" w:pos="0"/>
        </w:tabs>
        <w:suppressAutoHyphens w:val="0"/>
        <w:spacing w:after="0"/>
        <w:jc w:val="both"/>
      </w:pPr>
      <w:r w:rsidRPr="00AE34CD">
        <w:t>kontaminované radiofarmaky a cytostatiky</w:t>
      </w:r>
    </w:p>
    <w:p w14:paraId="1A321896" w14:textId="77777777" w:rsidR="00415480" w:rsidRPr="00AE34CD" w:rsidRDefault="00415480">
      <w:pPr>
        <w:pStyle w:val="Zkladntextodsazen"/>
        <w:widowControl/>
        <w:numPr>
          <w:ilvl w:val="0"/>
          <w:numId w:val="7"/>
        </w:numPr>
        <w:tabs>
          <w:tab w:val="left" w:pos="0"/>
        </w:tabs>
        <w:suppressAutoHyphens w:val="0"/>
        <w:spacing w:after="0"/>
        <w:jc w:val="both"/>
      </w:pPr>
      <w:r w:rsidRPr="00AE34CD">
        <w:t>ostatní,</w:t>
      </w:r>
    </w:p>
    <w:p w14:paraId="0EE5FC26" w14:textId="77777777" w:rsidR="00415480" w:rsidRPr="00AE34CD" w:rsidRDefault="00415480" w:rsidP="00415480">
      <w:pPr>
        <w:pStyle w:val="Zkladntextodsazen"/>
        <w:tabs>
          <w:tab w:val="left" w:pos="0"/>
        </w:tabs>
        <w:spacing w:after="0"/>
        <w:ind w:left="539"/>
        <w:jc w:val="both"/>
      </w:pPr>
      <w:r w:rsidRPr="00AE34CD">
        <w:t>A dále podle:</w:t>
      </w:r>
    </w:p>
    <w:p w14:paraId="2807067D" w14:textId="77777777" w:rsidR="00415480" w:rsidRPr="00AE34CD" w:rsidRDefault="00415480">
      <w:pPr>
        <w:pStyle w:val="Zkladntextodsazen"/>
        <w:widowControl/>
        <w:numPr>
          <w:ilvl w:val="0"/>
          <w:numId w:val="8"/>
        </w:numPr>
        <w:tabs>
          <w:tab w:val="left" w:pos="0"/>
        </w:tabs>
        <w:suppressAutoHyphens w:val="0"/>
        <w:spacing w:after="0"/>
        <w:jc w:val="both"/>
      </w:pPr>
      <w:r w:rsidRPr="00AE34CD">
        <w:t>stupně znečistění</w:t>
      </w:r>
    </w:p>
    <w:p w14:paraId="3090A43B" w14:textId="77777777" w:rsidR="00415480" w:rsidRPr="00AE34CD" w:rsidRDefault="00415480">
      <w:pPr>
        <w:pStyle w:val="Zkladntextodsazen"/>
        <w:widowControl/>
        <w:numPr>
          <w:ilvl w:val="0"/>
          <w:numId w:val="8"/>
        </w:numPr>
        <w:tabs>
          <w:tab w:val="left" w:pos="0"/>
        </w:tabs>
        <w:suppressAutoHyphens w:val="0"/>
        <w:spacing w:after="0"/>
        <w:jc w:val="both"/>
      </w:pPr>
      <w:r w:rsidRPr="00AE34CD">
        <w:t>druhu prádla</w:t>
      </w:r>
    </w:p>
    <w:p w14:paraId="37F93577" w14:textId="77777777" w:rsidR="00415480" w:rsidRPr="00AE34CD" w:rsidRDefault="00415480">
      <w:pPr>
        <w:pStyle w:val="Zkladntextodsazen"/>
        <w:widowControl/>
        <w:numPr>
          <w:ilvl w:val="0"/>
          <w:numId w:val="8"/>
        </w:numPr>
        <w:tabs>
          <w:tab w:val="left" w:pos="0"/>
        </w:tabs>
        <w:suppressAutoHyphens w:val="0"/>
        <w:spacing w:after="0"/>
        <w:jc w:val="both"/>
      </w:pPr>
      <w:r w:rsidRPr="00AE34CD">
        <w:t>barvy</w:t>
      </w:r>
    </w:p>
    <w:p w14:paraId="6E84DB63" w14:textId="77777777" w:rsidR="00415480" w:rsidRPr="00415480" w:rsidRDefault="00415480" w:rsidP="00415480">
      <w:pPr>
        <w:pStyle w:val="Zkladntextodsazen"/>
        <w:tabs>
          <w:tab w:val="left" w:pos="0"/>
        </w:tabs>
        <w:spacing w:after="0"/>
        <w:ind w:left="1428"/>
        <w:jc w:val="both"/>
      </w:pPr>
    </w:p>
    <w:p w14:paraId="79E157E7" w14:textId="77777777" w:rsidR="00415480" w:rsidRPr="00415480" w:rsidRDefault="00415480">
      <w:pPr>
        <w:pStyle w:val="Zkladntextodsazen"/>
        <w:widowControl/>
        <w:numPr>
          <w:ilvl w:val="0"/>
          <w:numId w:val="6"/>
        </w:numPr>
        <w:tabs>
          <w:tab w:val="left" w:pos="0"/>
        </w:tabs>
        <w:suppressAutoHyphens w:val="0"/>
        <w:jc w:val="both"/>
      </w:pPr>
      <w:r w:rsidRPr="00415480">
        <w:t xml:space="preserve">Objednatel se zavazuje zabezpečit, aby použité prádlo neobsahovalo žádné cizí předměty (nástroje, jednorázové předměty, psací potřeby apod.) Použité prádlo vhazují zaměstnanci objednatele do pytlů, naplněné pytle se pak uzavřou a vhodí do </w:t>
      </w:r>
      <w:r w:rsidR="00B36F22">
        <w:t>vozíku</w:t>
      </w:r>
      <w:r w:rsidR="00C70BB5">
        <w:t xml:space="preserve"> nebo klecového </w:t>
      </w:r>
      <w:r w:rsidRPr="00415480">
        <w:t xml:space="preserve">kontejneru. Takto připravený </w:t>
      </w:r>
      <w:r w:rsidR="00C70BB5">
        <w:t xml:space="preserve">vozík/klecový </w:t>
      </w:r>
      <w:r w:rsidRPr="00415480">
        <w:t xml:space="preserve">kontejner odveze následující den dodavatel přímo </w:t>
      </w:r>
      <w:r w:rsidR="00C70BB5">
        <w:t>ze sběrného</w:t>
      </w:r>
      <w:r w:rsidRPr="00415480">
        <w:t xml:space="preserve"> místa do prádelny a za něj přiveze kontejner s prádlem čistým.</w:t>
      </w:r>
    </w:p>
    <w:p w14:paraId="54F62B55" w14:textId="77777777" w:rsidR="00415480" w:rsidRPr="00415480" w:rsidRDefault="00415480">
      <w:pPr>
        <w:pStyle w:val="Zkladntextodsazen"/>
        <w:widowControl/>
        <w:numPr>
          <w:ilvl w:val="0"/>
          <w:numId w:val="6"/>
        </w:numPr>
        <w:tabs>
          <w:tab w:val="left" w:pos="0"/>
        </w:tabs>
        <w:suppressAutoHyphens w:val="0"/>
        <w:jc w:val="both"/>
      </w:pPr>
      <w:r w:rsidRPr="00415480">
        <w:t xml:space="preserve">Objednatel si vyhrazuje právo na reklamaci dodaného prádla v případě, že prádlo nebude splňovat požadavky uvedené v této smlouvě. </w:t>
      </w:r>
      <w:r w:rsidR="00E14D05">
        <w:t>Podmínky reklamace obsahují příslušná ustanovení této smlouvy</w:t>
      </w:r>
      <w:r w:rsidR="00142D1A">
        <w:t xml:space="preserve"> v čl. IX a přílo</w:t>
      </w:r>
      <w:r w:rsidR="0098100B">
        <w:t>ha</w:t>
      </w:r>
      <w:r w:rsidR="00142D1A">
        <w:t xml:space="preserve"> č. 9</w:t>
      </w:r>
      <w:r w:rsidR="0098100B">
        <w:t xml:space="preserve"> této smlouvy</w:t>
      </w:r>
      <w:r w:rsidR="00142D1A">
        <w:t xml:space="preserve">. </w:t>
      </w:r>
    </w:p>
    <w:p w14:paraId="02E943CF" w14:textId="77777777" w:rsidR="00415480" w:rsidRDefault="00415480">
      <w:pPr>
        <w:pStyle w:val="Zkladntextodsazen"/>
        <w:widowControl/>
        <w:numPr>
          <w:ilvl w:val="0"/>
          <w:numId w:val="6"/>
        </w:numPr>
        <w:tabs>
          <w:tab w:val="left" w:pos="0"/>
        </w:tabs>
        <w:suppressAutoHyphens w:val="0"/>
        <w:jc w:val="both"/>
      </w:pPr>
      <w:r w:rsidRPr="00415480">
        <w:t>Objednatel si vyhrazuje právo přístupu do provozních prostor dodavatele za účelem kontroly dodržování technických a hygienických předpisů a norem pro praní a dodávku prádla do zdravotnických zařízení.</w:t>
      </w:r>
    </w:p>
    <w:p w14:paraId="49DB0D34" w14:textId="77777777" w:rsidR="00142D1A" w:rsidRDefault="00142D1A">
      <w:pPr>
        <w:pStyle w:val="Zkladntextodsazen"/>
        <w:widowControl/>
        <w:numPr>
          <w:ilvl w:val="0"/>
          <w:numId w:val="6"/>
        </w:numPr>
        <w:tabs>
          <w:tab w:val="left" w:pos="0"/>
        </w:tabs>
        <w:suppressAutoHyphens w:val="0"/>
        <w:jc w:val="both"/>
      </w:pPr>
      <w:r>
        <w:t>Objednatel se zavazuje poskytnout před zahájením plnění předmětu této smlouvy seznam veřejných IP adres nemocnice pro zřízení přís</w:t>
      </w:r>
      <w:r w:rsidR="00A23FB6">
        <w:t>tupů do softwarové aplikace</w:t>
      </w:r>
      <w:r w:rsidR="006C05D3">
        <w:t>, v případě, že o to dodavatel požádá</w:t>
      </w:r>
      <w:r w:rsidR="00A23FB6">
        <w:t xml:space="preserve">. </w:t>
      </w:r>
    </w:p>
    <w:p w14:paraId="739655C9" w14:textId="77777777" w:rsidR="00D069F4" w:rsidRPr="00F312D2" w:rsidRDefault="00D069F4">
      <w:pPr>
        <w:pStyle w:val="Zkladntextodsazen"/>
        <w:widowControl/>
        <w:numPr>
          <w:ilvl w:val="0"/>
          <w:numId w:val="6"/>
        </w:numPr>
        <w:shd w:val="clear" w:color="auto" w:fill="E2EFD9"/>
        <w:tabs>
          <w:tab w:val="left" w:pos="0"/>
        </w:tabs>
        <w:suppressAutoHyphens w:val="0"/>
        <w:jc w:val="both"/>
        <w:rPr>
          <w:rFonts w:cs="Times New Roman"/>
        </w:rPr>
      </w:pPr>
      <w:r>
        <w:rPr>
          <w:rFonts w:cs="Times New Roman"/>
        </w:rPr>
        <w:t xml:space="preserve">Objednatel </w:t>
      </w:r>
      <w:r w:rsidRPr="00F312D2">
        <w:rPr>
          <w:rFonts w:cs="Times New Roman"/>
        </w:rPr>
        <w:t>si v souladu s ust. § 100 odst. 1 zákona vyhrazuje změnu rozsahu plnění, spočívající:</w:t>
      </w:r>
    </w:p>
    <w:p w14:paraId="69660551" w14:textId="77777777" w:rsidR="00E018FD" w:rsidRDefault="00D069F4">
      <w:pPr>
        <w:widowControl/>
        <w:numPr>
          <w:ilvl w:val="0"/>
          <w:numId w:val="18"/>
        </w:numPr>
        <w:shd w:val="clear" w:color="auto" w:fill="E2EFD9"/>
        <w:tabs>
          <w:tab w:val="left" w:pos="851"/>
        </w:tabs>
        <w:suppressAutoHyphens w:val="0"/>
        <w:spacing w:after="120"/>
        <w:ind w:left="851" w:hanging="284"/>
        <w:jc w:val="both"/>
        <w:rPr>
          <w:rFonts w:cs="Times New Roman"/>
          <w:shd w:val="clear" w:color="auto" w:fill="E2EFD9"/>
        </w:rPr>
      </w:pPr>
      <w:bookmarkStart w:id="8" w:name="_Hlk164588323"/>
      <w:r w:rsidRPr="00E018FD">
        <w:rPr>
          <w:rFonts w:cs="Times New Roman"/>
        </w:rPr>
        <w:t>ve změně optimálních zásob pronajímaného systémového prádla, tj. ve změně výše</w:t>
      </w:r>
      <w:r w:rsidR="00E018FD" w:rsidRPr="00E018FD">
        <w:rPr>
          <w:rFonts w:cs="Times New Roman"/>
        </w:rPr>
        <w:t xml:space="preserve"> množství</w:t>
      </w:r>
      <w:r w:rsidRPr="00E018FD">
        <w:rPr>
          <w:rFonts w:cs="Times New Roman"/>
        </w:rPr>
        <w:t xml:space="preserve"> pronajímaného systémového prádla,</w:t>
      </w:r>
      <w:r w:rsidR="00E018FD" w:rsidRPr="00E018FD">
        <w:rPr>
          <w:rFonts w:cs="Times New Roman"/>
        </w:rPr>
        <w:t xml:space="preserve"> </w:t>
      </w:r>
      <w:r w:rsidRPr="00E018FD">
        <w:rPr>
          <w:rFonts w:cs="Times New Roman"/>
        </w:rPr>
        <w:t>a to v případě prokazatelně objektivních důvodů (např. v případě změn provozů u objednatele</w:t>
      </w:r>
      <w:r w:rsidR="007F3A1C" w:rsidRPr="00E018FD">
        <w:rPr>
          <w:rFonts w:cs="Times New Roman"/>
        </w:rPr>
        <w:t xml:space="preserve"> </w:t>
      </w:r>
      <w:r w:rsidRPr="00E018FD">
        <w:rPr>
          <w:rFonts w:cs="Times New Roman"/>
        </w:rPr>
        <w:t xml:space="preserve">- otevření/uzavření provozů, atd.). Dodavatel je v takových situacích povinen požadavek objednatele na změnu akceptovat, přizpůsobit poskytování komplexního servisu prádla tak, aby byl i po změně zajištěn bezproblémový provoz u objednatele. </w:t>
      </w:r>
      <w:bookmarkStart w:id="9" w:name="_Hlk153189322"/>
      <w:r w:rsidRPr="00E018FD">
        <w:rPr>
          <w:rFonts w:cs="Times New Roman"/>
        </w:rPr>
        <w:t>Dodavatel je povinen zajistit poskytování komplexního servisu ve stejné kvalitě, rozsahu a za stejnou cenu, odpovídající cenám sjednaným v této smlouvě.</w:t>
      </w:r>
      <w:bookmarkEnd w:id="9"/>
      <w:r w:rsidRPr="00E018FD">
        <w:rPr>
          <w:rFonts w:cs="Times New Roman"/>
        </w:rPr>
        <w:t xml:space="preserve"> </w:t>
      </w:r>
      <w:r w:rsidR="00E018FD">
        <w:rPr>
          <w:rFonts w:cs="Times New Roman"/>
          <w:shd w:val="clear" w:color="auto" w:fill="E2EFD9"/>
        </w:rPr>
        <w:t>Tyto skutečnosti nebudou považovány za změnu závazku, a to s ohledem na skutečnost, že předmět plnění této veřejné zakázky bude realizován na základě uzavřené smlouvy. Objednatel uvádí, že potřeba prádla se řídí jeho aktuální potřebou a na základě dohodnutého optimálního množství prádla</w:t>
      </w:r>
      <w:r w:rsidR="007272D3">
        <w:rPr>
          <w:rFonts w:cs="Times New Roman"/>
          <w:shd w:val="clear" w:color="auto" w:fill="E2EFD9"/>
        </w:rPr>
        <w:t xml:space="preserve"> dle příslušných ustanovení této smlouvy</w:t>
      </w:r>
      <w:r w:rsidR="00E018FD">
        <w:rPr>
          <w:rFonts w:cs="Times New Roman"/>
          <w:shd w:val="clear" w:color="auto" w:fill="E2EFD9"/>
        </w:rPr>
        <w:t>.</w:t>
      </w:r>
    </w:p>
    <w:p w14:paraId="09E6D3AA" w14:textId="77777777" w:rsidR="00E018FD" w:rsidRPr="00F312D2" w:rsidRDefault="00E018FD">
      <w:pPr>
        <w:widowControl/>
        <w:numPr>
          <w:ilvl w:val="0"/>
          <w:numId w:val="18"/>
        </w:numPr>
        <w:shd w:val="clear" w:color="auto" w:fill="E2EFD9"/>
        <w:tabs>
          <w:tab w:val="left" w:pos="851"/>
        </w:tabs>
        <w:suppressAutoHyphens w:val="0"/>
        <w:spacing w:after="120"/>
        <w:ind w:left="851" w:hanging="284"/>
        <w:jc w:val="both"/>
        <w:rPr>
          <w:rFonts w:cs="Times New Roman"/>
        </w:rPr>
      </w:pPr>
      <w:r w:rsidRPr="00F312D2">
        <w:rPr>
          <w:rFonts w:cs="Times New Roman"/>
        </w:rPr>
        <w:t>ve změně nákladových středise</w:t>
      </w:r>
      <w:r>
        <w:rPr>
          <w:rFonts w:cs="Times New Roman"/>
        </w:rPr>
        <w:t>k nebo ve změně sběrných míst – t</w:t>
      </w:r>
      <w:r w:rsidR="00CF3F6C">
        <w:rPr>
          <w:rFonts w:cs="Times New Roman"/>
        </w:rPr>
        <w:t>yto</w:t>
      </w:r>
      <w:r>
        <w:rPr>
          <w:rFonts w:cs="Times New Roman"/>
        </w:rPr>
        <w:t xml:space="preserve"> změn</w:t>
      </w:r>
      <w:r w:rsidR="00CF3F6C">
        <w:rPr>
          <w:rFonts w:cs="Times New Roman"/>
        </w:rPr>
        <w:t>y podléhají ust. čl. X</w:t>
      </w:r>
      <w:r w:rsidR="00214F5C">
        <w:rPr>
          <w:rFonts w:cs="Times New Roman"/>
        </w:rPr>
        <w:t xml:space="preserve">IV </w:t>
      </w:r>
      <w:r w:rsidR="00CF3F6C">
        <w:rPr>
          <w:rFonts w:cs="Times New Roman"/>
        </w:rPr>
        <w:t>odst. 16 této smlouvy, tj. povinnosti uzavření dodatku k této smlouvě, pouze v případě, že změna</w:t>
      </w:r>
      <w:r>
        <w:rPr>
          <w:rFonts w:cs="Times New Roman"/>
        </w:rPr>
        <w:t xml:space="preserve"> bude dlouhodobého</w:t>
      </w:r>
      <w:r w:rsidR="00C37C3B">
        <w:rPr>
          <w:rFonts w:cs="Times New Roman"/>
        </w:rPr>
        <w:t xml:space="preserve"> nebo trvalého</w:t>
      </w:r>
      <w:r>
        <w:rPr>
          <w:rFonts w:cs="Times New Roman"/>
        </w:rPr>
        <w:t xml:space="preserve"> charakteru.</w:t>
      </w:r>
    </w:p>
    <w:bookmarkEnd w:id="8"/>
    <w:p w14:paraId="7752CF0F" w14:textId="77777777" w:rsidR="00E018FD" w:rsidRPr="00E018FD" w:rsidRDefault="00E018FD">
      <w:pPr>
        <w:pStyle w:val="Zkladntextodsazen"/>
        <w:widowControl/>
        <w:numPr>
          <w:ilvl w:val="0"/>
          <w:numId w:val="6"/>
        </w:numPr>
        <w:shd w:val="clear" w:color="auto" w:fill="E2EFD9"/>
        <w:tabs>
          <w:tab w:val="left" w:pos="0"/>
        </w:tabs>
        <w:suppressAutoHyphens w:val="0"/>
        <w:jc w:val="both"/>
        <w:rPr>
          <w:rFonts w:cs="Times New Roman"/>
        </w:rPr>
      </w:pPr>
      <w:r w:rsidRPr="00E018FD">
        <w:rPr>
          <w:rFonts w:cs="Times New Roman"/>
        </w:rPr>
        <w:t xml:space="preserve">Objednatel si v souladu s ust. § 100 odst. 2 zákona vyhrazuje změnu </w:t>
      </w:r>
      <w:r w:rsidRPr="00BA25CC">
        <w:t xml:space="preserve">dodavatele, pokud </w:t>
      </w:r>
      <w:r w:rsidR="00A723F8">
        <w:t xml:space="preserve">v období 24 měsíců od zahájení plnění předmětu této smlouvy dle čl. XI odst. </w:t>
      </w:r>
      <w:r w:rsidR="003F2CCB">
        <w:t xml:space="preserve">3 </w:t>
      </w:r>
      <w:r w:rsidR="00A723F8">
        <w:t xml:space="preserve">této smlouvy </w:t>
      </w:r>
      <w:r w:rsidRPr="00BA25CC">
        <w:t>dojde k</w:t>
      </w:r>
      <w:r w:rsidR="00703C88">
        <w:t> </w:t>
      </w:r>
      <w:r w:rsidRPr="00BA25CC">
        <w:t xml:space="preserve">odstoupení </w:t>
      </w:r>
      <w:r w:rsidR="00703C88">
        <w:t>od této</w:t>
      </w:r>
      <w:r w:rsidRPr="00BA25CC">
        <w:t xml:space="preserve"> smlouvy z důvodů uvedených v čl. </w:t>
      </w:r>
      <w:r>
        <w:t>XI</w:t>
      </w:r>
      <w:r w:rsidRPr="00BA25CC">
        <w:t xml:space="preserve"> této smlouvy, a to ze zavinění, které </w:t>
      </w:r>
      <w:r w:rsidR="00703C88">
        <w:t>bude</w:t>
      </w:r>
      <w:r w:rsidRPr="00BA25CC">
        <w:t xml:space="preserve"> jednoznačně na straně </w:t>
      </w:r>
      <w:r w:rsidR="007272D3">
        <w:t>d</w:t>
      </w:r>
      <w:r>
        <w:t>odavatele</w:t>
      </w:r>
      <w:r w:rsidRPr="00BA25CC">
        <w:t xml:space="preserve"> spočívající </w:t>
      </w:r>
      <w:r w:rsidR="00703C88">
        <w:t xml:space="preserve">například </w:t>
      </w:r>
      <w:r w:rsidRPr="00BA25CC">
        <w:t xml:space="preserve">v nekvalitní realizací předmětu smlouvy a nesjednání nápravy ve stanoveném termínu, realizace služby nekvalitním způsobem opakovaně, nedodržení ustanovení uvedených v uzavřené </w:t>
      </w:r>
      <w:r w:rsidR="007272D3">
        <w:t>s</w:t>
      </w:r>
      <w:r w:rsidRPr="00BA25CC">
        <w:t xml:space="preserve">mlouvě, nedodržení smluvních termínů dle uzavřené </w:t>
      </w:r>
      <w:r w:rsidR="007272D3">
        <w:t>s</w:t>
      </w:r>
      <w:r w:rsidRPr="00BA25CC">
        <w:t>mlouvy</w:t>
      </w:r>
      <w:r w:rsidR="00703C88">
        <w:t>.</w:t>
      </w:r>
      <w:r w:rsidRPr="00BA25CC">
        <w:t xml:space="preserve"> V takovém případě je </w:t>
      </w:r>
      <w:r w:rsidR="007272D3">
        <w:t>o</w:t>
      </w:r>
      <w:r w:rsidRPr="00BA25CC">
        <w:t xml:space="preserve">bjednatel, oprávněn oslovit účastníka zadávacího řízení, který se dle hodnocení umístil jako další v pořadí, a to za </w:t>
      </w:r>
      <w:r w:rsidR="007272D3">
        <w:t>c</w:t>
      </w:r>
      <w:r w:rsidRPr="00BA25CC">
        <w:t>enu dle jeho nabídky, a to i opakovaně.</w:t>
      </w:r>
      <w:r w:rsidR="00B921A0">
        <w:t xml:space="preserve"> </w:t>
      </w:r>
    </w:p>
    <w:p w14:paraId="3EDE7C65" w14:textId="77777777" w:rsidR="00D069F4" w:rsidRDefault="00D069F4" w:rsidP="00D069F4">
      <w:pPr>
        <w:widowControl/>
        <w:tabs>
          <w:tab w:val="left" w:pos="4860"/>
        </w:tabs>
        <w:suppressAutoHyphens w:val="0"/>
        <w:spacing w:after="120"/>
        <w:ind w:left="567"/>
        <w:jc w:val="both"/>
        <w:rPr>
          <w:rFonts w:cs="Times New Roman"/>
        </w:rPr>
      </w:pPr>
      <w:r w:rsidRPr="00F312D2">
        <w:rPr>
          <w:rFonts w:cs="Times New Roman"/>
        </w:rPr>
        <w:tab/>
      </w:r>
    </w:p>
    <w:p w14:paraId="1F77F96D" w14:textId="77777777" w:rsidR="00CC4651" w:rsidRDefault="00CC4651" w:rsidP="00D069F4">
      <w:pPr>
        <w:widowControl/>
        <w:tabs>
          <w:tab w:val="left" w:pos="4860"/>
        </w:tabs>
        <w:suppressAutoHyphens w:val="0"/>
        <w:spacing w:after="120"/>
        <w:ind w:left="567"/>
        <w:jc w:val="both"/>
        <w:rPr>
          <w:rFonts w:cs="Times New Roman"/>
        </w:rPr>
      </w:pPr>
    </w:p>
    <w:p w14:paraId="54A5BD4E" w14:textId="77777777" w:rsidR="00CC4651" w:rsidRPr="00EF64A5" w:rsidRDefault="00CC4651" w:rsidP="00D069F4">
      <w:pPr>
        <w:widowControl/>
        <w:tabs>
          <w:tab w:val="left" w:pos="4860"/>
        </w:tabs>
        <w:suppressAutoHyphens w:val="0"/>
        <w:spacing w:after="120"/>
        <w:ind w:left="567"/>
        <w:jc w:val="both"/>
        <w:rPr>
          <w:color w:val="FF0000"/>
        </w:rPr>
      </w:pPr>
    </w:p>
    <w:p w14:paraId="7856F199" w14:textId="77777777" w:rsidR="00415480" w:rsidRPr="00C96F41" w:rsidRDefault="00415480" w:rsidP="00415480">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VI</w:t>
      </w:r>
      <w:r w:rsidR="00BB5BA1">
        <w:rPr>
          <w:rFonts w:cs="Times New Roman"/>
          <w:b/>
        </w:rPr>
        <w:t>I</w:t>
      </w:r>
      <w:r w:rsidR="006912B1">
        <w:rPr>
          <w:rFonts w:cs="Times New Roman"/>
          <w:b/>
        </w:rPr>
        <w:t>.</w:t>
      </w:r>
    </w:p>
    <w:p w14:paraId="3A7F82A7" w14:textId="77777777" w:rsidR="00415480" w:rsidRPr="00C96F41" w:rsidRDefault="00415480" w:rsidP="00415480">
      <w:pPr>
        <w:shd w:val="clear" w:color="auto" w:fill="CCCCFF"/>
        <w:ind w:left="225" w:right="285"/>
        <w:jc w:val="center"/>
        <w:rPr>
          <w:rFonts w:cs="Times New Roman"/>
          <w:b/>
          <w:bCs/>
          <w:sz w:val="28"/>
          <w:szCs w:val="28"/>
        </w:rPr>
      </w:pPr>
      <w:r>
        <w:rPr>
          <w:rFonts w:cs="Times New Roman"/>
          <w:b/>
          <w:bCs/>
          <w:sz w:val="28"/>
          <w:szCs w:val="28"/>
        </w:rPr>
        <w:t>CENA A PLATEBNÍ PODMÍNKY</w:t>
      </w:r>
    </w:p>
    <w:p w14:paraId="48C4151D" w14:textId="77777777" w:rsidR="00415480" w:rsidRPr="00FD4EA2" w:rsidRDefault="00415480">
      <w:pPr>
        <w:widowControl/>
        <w:numPr>
          <w:ilvl w:val="0"/>
          <w:numId w:val="9"/>
        </w:numPr>
        <w:shd w:val="clear" w:color="auto" w:fill="E2EFD9"/>
        <w:tabs>
          <w:tab w:val="left" w:pos="0"/>
          <w:tab w:val="left" w:pos="4860"/>
        </w:tabs>
        <w:suppressAutoHyphens w:val="0"/>
        <w:spacing w:before="120" w:after="120"/>
        <w:jc w:val="both"/>
        <w:rPr>
          <w:bCs/>
        </w:rPr>
      </w:pPr>
      <w:r w:rsidRPr="00415480">
        <w:t>Cena za konkrétní služby dle jednotlivých druhů prádla je uvedena v </w:t>
      </w:r>
      <w:r w:rsidRPr="00415480">
        <w:rPr>
          <w:b/>
        </w:rPr>
        <w:t>Příloze č. 1 a 2,</w:t>
      </w:r>
      <w:r w:rsidRPr="00415480">
        <w:t xml:space="preserve"> které jsou nedílnou součástí této smlouvy</w:t>
      </w:r>
      <w:r w:rsidRPr="00415480">
        <w:rPr>
          <w:bCs/>
        </w:rPr>
        <w:t xml:space="preserve">. </w:t>
      </w:r>
      <w:r w:rsidRPr="00415480">
        <w:t xml:space="preserve">Tyto ceny jsou </w:t>
      </w:r>
      <w:r w:rsidR="00233590">
        <w:t>konečné</w:t>
      </w:r>
      <w:r w:rsidRPr="00415480">
        <w:t xml:space="preserve"> a zahrnují veškeré činnosti související s plněním předmětu této smlouvy včetně veškerých souvisejících nákladů, zejména dopravné, náklady na zřízení, provozování a správu systému elektronických/automatických objednávek prádla, dodávek systémové prádla, atd. Tyto ceny dodavatel garantuje </w:t>
      </w:r>
      <w:r w:rsidR="00233590">
        <w:t>minimálně po</w:t>
      </w:r>
      <w:r w:rsidRPr="00415480">
        <w:t xml:space="preserve"> dobu</w:t>
      </w:r>
      <w:r w:rsidR="00233590">
        <w:t xml:space="preserve"> </w:t>
      </w:r>
      <w:r w:rsidR="00233590" w:rsidRPr="00C92F08">
        <w:rPr>
          <w:b/>
          <w:bCs/>
        </w:rPr>
        <w:t>3 roků</w:t>
      </w:r>
      <w:r w:rsidRPr="00415480">
        <w:t xml:space="preserve"> </w:t>
      </w:r>
      <w:r w:rsidR="00233590">
        <w:t xml:space="preserve">od zahájení plnění dle </w:t>
      </w:r>
      <w:r w:rsidRPr="00415480">
        <w:t xml:space="preserve">této smlouvy a </w:t>
      </w:r>
      <w:r w:rsidR="00233590">
        <w:t xml:space="preserve">v této době je </w:t>
      </w:r>
      <w:r w:rsidRPr="00415480">
        <w:t>lze překročit pouze na základě změny obecně platných právních předpisů platných v době uskutečnění zdanitelného plnění</w:t>
      </w:r>
      <w:r w:rsidR="00233590">
        <w:t xml:space="preserve">, tj. </w:t>
      </w:r>
      <w:r w:rsidRPr="00415480">
        <w:t>za předpokladu, že v průběhu plnění této smlouvy dojde ke změnám sazeb daně z přidané hodnoty. V takovém případě bude smluvní cena upravena podle sazeb daně z přidané hodnoty platných v době vzniku zdanitelného plnění.</w:t>
      </w:r>
      <w:r w:rsidR="00233590">
        <w:t xml:space="preserve"> Ustanovení ohledně změny ceny z důvodu změny obecně platných právních předpisů platí po celou dobu plnění dle této smlouvy.</w:t>
      </w:r>
    </w:p>
    <w:p w14:paraId="256AC836" w14:textId="77777777" w:rsidR="00FD4EA2" w:rsidRPr="00775826" w:rsidRDefault="00FD4EA2">
      <w:pPr>
        <w:widowControl/>
        <w:numPr>
          <w:ilvl w:val="0"/>
          <w:numId w:val="9"/>
        </w:numPr>
        <w:shd w:val="clear" w:color="auto" w:fill="E2EFD9"/>
        <w:tabs>
          <w:tab w:val="left" w:pos="0"/>
          <w:tab w:val="left" w:pos="4860"/>
        </w:tabs>
        <w:suppressAutoHyphens w:val="0"/>
        <w:spacing w:before="120" w:after="120"/>
        <w:jc w:val="both"/>
        <w:rPr>
          <w:bCs/>
        </w:rPr>
      </w:pPr>
      <w:bookmarkStart w:id="10" w:name="_Hlk163825715"/>
      <w:r w:rsidRPr="005138F3">
        <w:t xml:space="preserve">Ceny za </w:t>
      </w:r>
      <w:r>
        <w:t>služby, uvedené v příloze č. 1 a č. 2 této smlouvy</w:t>
      </w:r>
      <w:r w:rsidRPr="005138F3">
        <w:t xml:space="preserve"> jsou konečné a zahrnují veškeré náklady </w:t>
      </w:r>
      <w:r>
        <w:t>poskytovatele</w:t>
      </w:r>
      <w:r w:rsidRPr="005138F3">
        <w:t xml:space="preserve"> (např. dopravné do místa plnění, pojištění zásilky, celní, bankovní a ostatní poplatky, finanční vlivy apod.). Ceny jsou platné a neměnné </w:t>
      </w:r>
      <w:r w:rsidRPr="008B7C82">
        <w:rPr>
          <w:b/>
          <w:bCs/>
        </w:rPr>
        <w:t xml:space="preserve">po dobu </w:t>
      </w:r>
      <w:r w:rsidR="00775826" w:rsidRPr="008B7C82">
        <w:rPr>
          <w:b/>
          <w:bCs/>
          <w:shd w:val="clear" w:color="auto" w:fill="E2EFD9"/>
        </w:rPr>
        <w:t xml:space="preserve">3 </w:t>
      </w:r>
      <w:r w:rsidRPr="008B7C82">
        <w:rPr>
          <w:b/>
          <w:bCs/>
          <w:shd w:val="clear" w:color="auto" w:fill="E2EFD9"/>
        </w:rPr>
        <w:t>roků</w:t>
      </w:r>
      <w:r w:rsidRPr="005138F3">
        <w:t xml:space="preserve"> od</w:t>
      </w:r>
      <w:r>
        <w:t>e dne zahájení plnění</w:t>
      </w:r>
      <w:r w:rsidR="00233590">
        <w:t xml:space="preserve"> dle této</w:t>
      </w:r>
      <w:r w:rsidRPr="005138F3">
        <w:t xml:space="preserve"> smlouvy</w:t>
      </w:r>
      <w:r w:rsidR="00233590">
        <w:t xml:space="preserve"> (</w:t>
      </w:r>
      <w:r w:rsidR="00144A0B">
        <w:t>kromě výjimky uvedené výše v odst. 1 tohoto článku)</w:t>
      </w:r>
      <w:r w:rsidRPr="005138F3">
        <w:t xml:space="preserve">, po uplynutí této doby je u </w:t>
      </w:r>
      <w:r>
        <w:t>těchto cen,</w:t>
      </w:r>
      <w:r w:rsidRPr="005138F3">
        <w:t xml:space="preserve"> po </w:t>
      </w:r>
      <w:r>
        <w:t xml:space="preserve">vzájemné </w:t>
      </w:r>
      <w:r w:rsidRPr="005138F3">
        <w:t>dohodě s</w:t>
      </w:r>
      <w:r>
        <w:t> objednatelem,</w:t>
      </w:r>
      <w:r w:rsidRPr="005138F3">
        <w:t xml:space="preserve"> přípustné zohlednit vývoj finanční trhu z pohledu inflace a změn kurzů.</w:t>
      </w:r>
      <w:r w:rsidR="00775826" w:rsidRPr="00775826">
        <w:t xml:space="preserve"> </w:t>
      </w:r>
      <w:r w:rsidR="00775826">
        <w:t xml:space="preserve">Za účelem kompenzace inflace budou veškeré ceny, tak jak jsou stanoveny touto smlouvou, upravovány </w:t>
      </w:r>
      <w:r w:rsidR="00352091">
        <w:t xml:space="preserve">od roku následujícího po roce, ve kterém bylo dosaženo třech letech plnění, a to </w:t>
      </w:r>
      <w:r w:rsidR="00775826">
        <w:t>na základě oficiálně vyhlášeného indexu inflace Českým statistickým úřadem vždy za předcházející rok. Ceny za poskytnuté služby budou takto upraveny počínaje od 1.1. na celý kalendářní rok s ohledem na index inflace za předchozí kalendářní rok, a dodatkem k této smlouvě stanoveny. Tato inflační doložka bude uplatněna dodavatelem poprvé pro úpravu ceny od 1.1., a to po písemném oznámení dodavatele do 31.12. v</w:t>
      </w:r>
      <w:r w:rsidR="00C92F08">
        <w:t> </w:t>
      </w:r>
      <w:r w:rsidR="00775826">
        <w:t>příslušném</w:t>
      </w:r>
      <w:r w:rsidR="00C92F08">
        <w:t xml:space="preserve"> předchozím</w:t>
      </w:r>
      <w:r w:rsidR="00775826">
        <w:t xml:space="preserve"> kalendářním roce a pouze v případě, kdy hodnota inflace vzroste nad 3 % v příslušném kalendářním roce. V případě, že dodavatel objednateli písemně neoznámí do 31.12. v</w:t>
      </w:r>
      <w:r w:rsidR="003F4B39">
        <w:t> </w:t>
      </w:r>
      <w:r w:rsidR="00775826">
        <w:t>příslušném kalendářním roce, že bude uplatňovat pro příští kalendářní rok kompenzaci inflace, právo dodavatele pro nadcházející rok zaniká.</w:t>
      </w:r>
    </w:p>
    <w:bookmarkEnd w:id="10"/>
    <w:p w14:paraId="0C8F8ED2" w14:textId="77777777" w:rsidR="00415480" w:rsidRPr="00415480" w:rsidRDefault="00415480">
      <w:pPr>
        <w:widowControl/>
        <w:numPr>
          <w:ilvl w:val="0"/>
          <w:numId w:val="9"/>
        </w:numPr>
        <w:suppressAutoHyphens w:val="0"/>
        <w:spacing w:before="120" w:after="120"/>
        <w:jc w:val="both"/>
      </w:pPr>
      <w:r w:rsidRPr="00415480">
        <w:t>Cena za služby poskytované dle této smlouvy bude objednatelem hrazena bezhotovostním platebním převodem na účet dodavatele uvedený v záhlaví této smlouvy. Fakturace poskytnutých služeb bude probíhat na základě skutečně realizovaného množství prádla za uplynulých 30 dní (fakturační období). Faktury budou dodavatelem vystaveny po uplynutí příslušného fakturačního období. Splatnost faktury je 30 dnů od jejího doručení objednateli.</w:t>
      </w:r>
      <w:r w:rsidRPr="00415480">
        <w:rPr>
          <w:bCs/>
        </w:rPr>
        <w:t xml:space="preserve"> </w:t>
      </w:r>
      <w:r w:rsidRPr="00415480">
        <w:t xml:space="preserve">Závazek objednatele uhradit cenu za služby je splněn okamžikem odeslání příslušné částky z účtu objednatele na účet dodavatele. </w:t>
      </w:r>
    </w:p>
    <w:p w14:paraId="7A66C189" w14:textId="77777777" w:rsidR="00415480" w:rsidRPr="00415480" w:rsidRDefault="00415480">
      <w:pPr>
        <w:widowControl/>
        <w:numPr>
          <w:ilvl w:val="0"/>
          <w:numId w:val="9"/>
        </w:numPr>
        <w:tabs>
          <w:tab w:val="left" w:pos="0"/>
          <w:tab w:val="left" w:pos="4860"/>
        </w:tabs>
        <w:suppressAutoHyphens w:val="0"/>
        <w:spacing w:before="120" w:after="120"/>
        <w:jc w:val="both"/>
        <w:rPr>
          <w:bCs/>
        </w:rPr>
      </w:pPr>
      <w:r w:rsidRPr="00415480">
        <w:t xml:space="preserve">Faktura musí splňovat veškeré náležitosti daňového a účetního dokladu stanovené příslušnými právními předpisy </w:t>
      </w:r>
      <w:r w:rsidRPr="00415480">
        <w:rPr>
          <w:rFonts w:eastAsia="Calibri"/>
        </w:rPr>
        <w:t xml:space="preserve">včetně </w:t>
      </w:r>
      <w:r w:rsidRPr="00415480">
        <w:t xml:space="preserve">čísla smlouvy objednatele uvedeného v záhlaví této smlouvy. Na faktuře musí být </w:t>
      </w:r>
      <w:r w:rsidR="002975F8">
        <w:t>jasně rozlišen typ poskytované služby (pronájem systémového prádla vs. služby prádelny pro nesystémové prádlo) , tj. odlišení fakturace</w:t>
      </w:r>
      <w:r w:rsidRPr="00415480">
        <w:t xml:space="preserve"> za </w:t>
      </w:r>
      <w:r w:rsidR="008D70BC">
        <w:t>kusy</w:t>
      </w:r>
      <w:r w:rsidRPr="00415480">
        <w:t xml:space="preserve"> systémového prádla a druhá za praní a chemické čištění prádla nesystémového. Současně s fakturou </w:t>
      </w:r>
      <w:r w:rsidRPr="00415480">
        <w:rPr>
          <w:bCs/>
        </w:rPr>
        <w:t xml:space="preserve">musí být objednateli taktéž doručena </w:t>
      </w:r>
      <w:r w:rsidRPr="00415480">
        <w:t xml:space="preserve">podrobná tabulka s rozklíčováním </w:t>
      </w:r>
      <w:r w:rsidR="00826FE8" w:rsidRPr="00415480">
        <w:t>fakturovan</w:t>
      </w:r>
      <w:r w:rsidR="00826FE8">
        <w:t>ých</w:t>
      </w:r>
      <w:r w:rsidR="00826FE8" w:rsidRPr="00415480">
        <w:t xml:space="preserve"> část</w:t>
      </w:r>
      <w:r w:rsidR="00826FE8">
        <w:t xml:space="preserve">ek </w:t>
      </w:r>
      <w:r w:rsidRPr="00415480">
        <w:t>na jednotlivá nákladová střediska (</w:t>
      </w:r>
      <w:r w:rsidR="00826FE8">
        <w:t>oddělení</w:t>
      </w:r>
      <w:r w:rsidRPr="00415480">
        <w:t>) objednatele</w:t>
      </w:r>
      <w:r w:rsidR="002C4EDA">
        <w:t>,</w:t>
      </w:r>
      <w:r w:rsidRPr="00415480">
        <w:t xml:space="preserve"> a to jak v písemném vyhotovení jako </w:t>
      </w:r>
      <w:r w:rsidR="00826FE8" w:rsidRPr="00415480">
        <w:t>nedíln</w:t>
      </w:r>
      <w:r w:rsidR="00826FE8">
        <w:t>á</w:t>
      </w:r>
      <w:r w:rsidR="00826FE8" w:rsidRPr="00415480">
        <w:t xml:space="preserve"> </w:t>
      </w:r>
      <w:r w:rsidRPr="00415480">
        <w:t>součást faktury</w:t>
      </w:r>
      <w:r w:rsidR="009F0523">
        <w:t>,</w:t>
      </w:r>
      <w:r w:rsidRPr="00415480">
        <w:t xml:space="preserve"> tak </w:t>
      </w:r>
      <w:r w:rsidR="009F0523">
        <w:t xml:space="preserve">i </w:t>
      </w:r>
      <w:r w:rsidRPr="00415480">
        <w:t xml:space="preserve">v elektronické podobě (formát .xls), zaslané </w:t>
      </w:r>
      <w:r w:rsidR="003E7E33">
        <w:t>elektronicky</w:t>
      </w:r>
      <w:r w:rsidRPr="00415480">
        <w:t xml:space="preserve"> na e-mail:</w:t>
      </w:r>
      <w:r w:rsidR="00846CA5">
        <w:t xml:space="preserve"> </w:t>
      </w:r>
      <w:hyperlink r:id="rId10" w:history="1">
        <w:r w:rsidR="00FD7893" w:rsidRPr="00504DE7">
          <w:rPr>
            <w:rStyle w:val="Hypertextovodkaz"/>
          </w:rPr>
          <w:t>uctarna@nnm.cz</w:t>
        </w:r>
      </w:hyperlink>
      <w:r w:rsidR="00FD7893">
        <w:t xml:space="preserve"> </w:t>
      </w:r>
      <w:r w:rsidRPr="00415480">
        <w:t>.</w:t>
      </w:r>
    </w:p>
    <w:p w14:paraId="531BAE43" w14:textId="77777777" w:rsidR="00415480" w:rsidRPr="00415480" w:rsidRDefault="00415480">
      <w:pPr>
        <w:widowControl/>
        <w:numPr>
          <w:ilvl w:val="0"/>
          <w:numId w:val="9"/>
        </w:numPr>
        <w:tabs>
          <w:tab w:val="left" w:pos="0"/>
          <w:tab w:val="left" w:pos="4860"/>
        </w:tabs>
        <w:suppressAutoHyphens w:val="0"/>
        <w:spacing w:before="120" w:after="120"/>
        <w:jc w:val="both"/>
        <w:rPr>
          <w:bCs/>
        </w:rPr>
      </w:pPr>
      <w:r w:rsidRPr="00415480">
        <w:rPr>
          <w:rFonts w:eastAsia="Calibri"/>
          <w:bCs/>
        </w:rPr>
        <w:t xml:space="preserve">Nebude-li faktura </w:t>
      </w:r>
      <w:r w:rsidRPr="00415480">
        <w:rPr>
          <w:rFonts w:eastAsia="Calibri"/>
        </w:rPr>
        <w:t>obsahovat náležitosti uvedené v předchozím odstavci tohoto článku</w:t>
      </w:r>
      <w:r w:rsidRPr="00415480">
        <w:rPr>
          <w:rFonts w:eastAsia="Calibri"/>
          <w:bCs/>
        </w:rPr>
        <w:t xml:space="preserve">, </w:t>
      </w:r>
      <w:r w:rsidRPr="00415480">
        <w:rPr>
          <w:rFonts w:eastAsia="Calibri"/>
        </w:rPr>
        <w:t xml:space="preserve">je objednatel oprávněn, aniž by se dostal do prodlení, tuto fakturu ve lhůtě splatnosti vrátit dodavateli s uvedením důvodu k opravě či doplnění. V takovém případě začne doručením opravené (doplněné) faktury objednateli běžet nová lhůta splatnosti, a to v délce stanovené obdobné jako u faktury řádné. </w:t>
      </w:r>
      <w:r w:rsidRPr="00415480">
        <w:t>V případě, že má dodavatel s objednatelem uzavřenu více než jednu smlouvu, je dodavatel povinen vystavovat příslušné faktury ke každé takovéto smlouvě samostatně. Pokud tak neučiní a fakturuje na jedné faktuře z více smluv, je objednatel oprávněn postupovat v souladu s tímto odstavcem a takovouto fakturu dodavateli vrátit.</w:t>
      </w:r>
    </w:p>
    <w:p w14:paraId="67F9262A" w14:textId="77777777" w:rsidR="006B4854" w:rsidRPr="006B4854" w:rsidRDefault="006B4854">
      <w:pPr>
        <w:pStyle w:val="Odstavecseseznamem"/>
        <w:widowControl/>
        <w:numPr>
          <w:ilvl w:val="0"/>
          <w:numId w:val="9"/>
        </w:numPr>
        <w:suppressAutoHyphens w:val="0"/>
        <w:spacing w:before="120" w:after="120"/>
        <w:jc w:val="both"/>
      </w:pPr>
      <w:r w:rsidRPr="006B4854">
        <w:t xml:space="preserve">Úhrada za plnění z této smlouvy bude realizována bezhotovostním převodem na účet </w:t>
      </w:r>
      <w:r>
        <w:t>dodavatele</w:t>
      </w:r>
      <w:r w:rsidRPr="006B4854">
        <w:t xml:space="preserve">, který je správcem daně (finančním úřadem) zveřejněn způsobem umožňujícím dálkový přístup ve smyslu ustanovení § 98 </w:t>
      </w:r>
      <w:r w:rsidRPr="00415480">
        <w:t>zákona č. 235/2004 Sb. o dani z přidané hodnoty, ve znění pozdějších (dále jen „ZDPH“)</w:t>
      </w:r>
      <w:r w:rsidRPr="006B4854">
        <w:t>.</w:t>
      </w:r>
    </w:p>
    <w:p w14:paraId="5C3A13B0" w14:textId="77777777" w:rsidR="00055284" w:rsidRPr="00055284" w:rsidRDefault="00055284">
      <w:pPr>
        <w:numPr>
          <w:ilvl w:val="0"/>
          <w:numId w:val="9"/>
        </w:numPr>
        <w:spacing w:before="120" w:after="120"/>
        <w:jc w:val="both"/>
      </w:pPr>
      <w:r w:rsidRPr="00055284">
        <w:t xml:space="preserve">Pokud se po dobu účinnosti této smlouvy </w:t>
      </w:r>
      <w:r>
        <w:t>dodavatel</w:t>
      </w:r>
      <w:r w:rsidRPr="00055284">
        <w:t xml:space="preserve"> stane nespolehlivým plátcem ve smyslu ustanovení § 106a </w:t>
      </w:r>
      <w:r>
        <w:t>ZDPH</w:t>
      </w:r>
      <w:r w:rsidRPr="00055284">
        <w:t xml:space="preserve">, smluvní strany se dohodly, že </w:t>
      </w:r>
      <w:r>
        <w:t>objednatel</w:t>
      </w:r>
      <w:r w:rsidRPr="00055284">
        <w:t xml:space="preserve"> uhradí DPH za zdanitelné plnění přímo příslušnému správci daně. </w:t>
      </w:r>
      <w:r>
        <w:t>Objednatelem</w:t>
      </w:r>
      <w:r w:rsidRPr="00055284">
        <w:t xml:space="preserve"> takto provedená úhrada je považována za uhrazení příslušné části smluvní ceny rovnající se výši DPH fakturované </w:t>
      </w:r>
      <w:r>
        <w:t>dodavatelem</w:t>
      </w:r>
      <w:r w:rsidRPr="00055284">
        <w:t>.</w:t>
      </w:r>
    </w:p>
    <w:p w14:paraId="3B123F7F" w14:textId="77777777" w:rsidR="00415480" w:rsidRPr="00415480" w:rsidRDefault="00415480" w:rsidP="007F3A1C">
      <w:pPr>
        <w:pStyle w:val="Odstavecseseznamem"/>
        <w:widowControl/>
        <w:suppressAutoHyphens w:val="0"/>
        <w:spacing w:before="120" w:after="120"/>
        <w:ind w:left="567"/>
        <w:jc w:val="both"/>
      </w:pPr>
      <w:r w:rsidRPr="00415480">
        <w:t>Po provedení úhrady daně z přidané hodnoty příslušnému správci daně v souladu s tímto odstavcem je úhrada zdanitelného plnění dodavateli bez příslušné daně z přidané hodnoty (tj. pouze základu daně) smluvními stranami považována za řádnou úhradu, resp. řádné splnění dluhu objednatele, dle této smlouvy (tj. základu daně i výše daně z přidané hodnoty), a dodavateli nevzniká žádný nárok na úhradu případných úroků z prodlení, penále, náhrady škody nebo jakýchkoli dalších sankcí vůči objednateli, a to ani v případě, že by mu podobné sankce byly vyměřeny správcem daně.</w:t>
      </w:r>
    </w:p>
    <w:p w14:paraId="461ACEF1" w14:textId="77777777" w:rsidR="007F3A1C" w:rsidRPr="005B6235" w:rsidRDefault="00415480">
      <w:pPr>
        <w:pStyle w:val="Odstavecseseznamem"/>
        <w:widowControl/>
        <w:numPr>
          <w:ilvl w:val="0"/>
          <w:numId w:val="9"/>
        </w:numPr>
        <w:suppressAutoHyphens w:val="0"/>
        <w:spacing w:before="120" w:after="120"/>
        <w:jc w:val="both"/>
      </w:pPr>
      <w:r w:rsidRPr="00415480">
        <w:t>Bude-li na daňovém dokladu uveden jiný než oznámený účet ve smyslu § 96 ZDPH, objednatel je oprávněn poukázat příslušnou platbu na kterýkoli oznámený účet dodavatele. Úhrada platby na kterýkoli oznámený účet (tj. účet odlišný od účtu uvedeného na daňovém dokladu) je smluvními stranami považována za řádnou úhradu plnění dle smlouvy.</w:t>
      </w:r>
    </w:p>
    <w:p w14:paraId="0D81CB4C" w14:textId="77777777" w:rsidR="00AC1034" w:rsidRPr="00415480" w:rsidRDefault="00AC1034" w:rsidP="007F5E23">
      <w:pPr>
        <w:tabs>
          <w:tab w:val="left" w:pos="567"/>
        </w:tabs>
        <w:spacing w:line="240" w:lineRule="atLeast"/>
        <w:ind w:right="285"/>
        <w:jc w:val="both"/>
        <w:rPr>
          <w:rFonts w:cs="Times New Roman"/>
        </w:rPr>
      </w:pPr>
    </w:p>
    <w:p w14:paraId="4760CA9F" w14:textId="77777777" w:rsidR="00BB5BA1" w:rsidRPr="00C96F41" w:rsidRDefault="00BB5BA1" w:rsidP="00BB5BA1">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VIII</w:t>
      </w:r>
      <w:r w:rsidR="006912B1">
        <w:rPr>
          <w:rFonts w:cs="Times New Roman"/>
          <w:b/>
        </w:rPr>
        <w:t>.</w:t>
      </w:r>
    </w:p>
    <w:p w14:paraId="674A0F73" w14:textId="77777777" w:rsidR="00BB5BA1" w:rsidRPr="00C96F41" w:rsidRDefault="00BB5BA1" w:rsidP="00BB5BA1">
      <w:pPr>
        <w:shd w:val="clear" w:color="auto" w:fill="CCCCFF"/>
        <w:ind w:left="225" w:right="285"/>
        <w:jc w:val="center"/>
        <w:rPr>
          <w:rFonts w:cs="Times New Roman"/>
          <w:b/>
          <w:bCs/>
          <w:sz w:val="28"/>
          <w:szCs w:val="28"/>
        </w:rPr>
      </w:pPr>
      <w:r>
        <w:rPr>
          <w:rFonts w:cs="Times New Roman"/>
          <w:b/>
          <w:bCs/>
          <w:sz w:val="28"/>
          <w:szCs w:val="28"/>
        </w:rPr>
        <w:t>SANKČNÍ UJEDNÁNÍ</w:t>
      </w:r>
    </w:p>
    <w:p w14:paraId="1F3F98E1" w14:textId="77777777" w:rsidR="00A565B4" w:rsidRPr="0006129F" w:rsidRDefault="00A565B4" w:rsidP="007F5E23">
      <w:pPr>
        <w:tabs>
          <w:tab w:val="left" w:pos="567"/>
        </w:tabs>
        <w:spacing w:line="240" w:lineRule="atLeast"/>
        <w:ind w:right="285"/>
        <w:jc w:val="both"/>
        <w:rPr>
          <w:rFonts w:cs="Times New Roman"/>
          <w:sz w:val="8"/>
          <w:szCs w:val="8"/>
        </w:rPr>
      </w:pPr>
    </w:p>
    <w:p w14:paraId="65D8AB01" w14:textId="77777777" w:rsidR="00796B4E" w:rsidRPr="00796B4E" w:rsidRDefault="00BB5BA1">
      <w:pPr>
        <w:pStyle w:val="Zkladntextodsazen"/>
        <w:widowControl/>
        <w:numPr>
          <w:ilvl w:val="0"/>
          <w:numId w:val="10"/>
        </w:numPr>
        <w:suppressAutoHyphens w:val="0"/>
        <w:jc w:val="both"/>
      </w:pPr>
      <w:r w:rsidRPr="00BB5BA1">
        <w:t>Při prodlení s úhradou faktury je dodavatel oprávněn vyúčtovat objednateli úrok z prodlení ve výši 0,01  % za každý den prodlení z neuhrazené částky</w:t>
      </w:r>
      <w:r w:rsidR="00796B4E">
        <w:t xml:space="preserve"> </w:t>
      </w:r>
      <w:r w:rsidR="00796B4E" w:rsidRPr="00796B4E">
        <w:t xml:space="preserve">s tím, že zaplacené úroky z prodlení plně kryjí i náhradu škody </w:t>
      </w:r>
      <w:r w:rsidR="00796B4E">
        <w:t>dodavatele</w:t>
      </w:r>
      <w:r w:rsidR="00796B4E" w:rsidRPr="00796B4E">
        <w:t>.</w:t>
      </w:r>
    </w:p>
    <w:p w14:paraId="44253934" w14:textId="77777777" w:rsidR="00BB5BA1" w:rsidRDefault="00BB5BA1">
      <w:pPr>
        <w:pStyle w:val="Zkladntextodsazen"/>
        <w:widowControl/>
        <w:numPr>
          <w:ilvl w:val="0"/>
          <w:numId w:val="10"/>
        </w:numPr>
        <w:suppressAutoHyphens w:val="0"/>
        <w:jc w:val="both"/>
      </w:pPr>
      <w:r w:rsidRPr="00BB5BA1">
        <w:t xml:space="preserve">Dodavatel je povinen uhradit objednateli smluvní pokutu za prodlení s dovozem čistého prádla ve výši </w:t>
      </w:r>
      <w:r w:rsidRPr="005B6235">
        <w:t>5.000,- Kč</w:t>
      </w:r>
      <w:r w:rsidRPr="00BB5BA1">
        <w:t xml:space="preserve"> za každou hodinu prodlení. Výše smluvní pokuty vyplývá z potřeby nepřetržitého provozu objednatele a nároků na provoz na zdravotnické zařízení poskytující nepřetržitou lékařskou a ošetřovatelskou péči. Nárok objednatele na náhradu škody, která mu v souvislosti s prodlením dodavatele vznikla, včetně škody, která přesahuje smluvní pokutu, není tímto ustanovením dotčen.</w:t>
      </w:r>
    </w:p>
    <w:p w14:paraId="631052AF" w14:textId="77777777" w:rsidR="000F4F7A" w:rsidRDefault="00036CBE">
      <w:pPr>
        <w:pStyle w:val="Zkladntextodsazen"/>
        <w:widowControl/>
        <w:numPr>
          <w:ilvl w:val="0"/>
          <w:numId w:val="10"/>
        </w:numPr>
        <w:shd w:val="clear" w:color="auto" w:fill="E2EFD9"/>
        <w:suppressAutoHyphens w:val="0"/>
        <w:jc w:val="both"/>
      </w:pPr>
      <w:r w:rsidRPr="00036CBE">
        <w:t>V případě porušení</w:t>
      </w:r>
      <w:r w:rsidR="000F4F7A">
        <w:t xml:space="preserve"> jakékoliv</w:t>
      </w:r>
      <w:r w:rsidRPr="00036CBE">
        <w:t xml:space="preserve"> povinnosti </w:t>
      </w:r>
      <w:r w:rsidR="000A7414">
        <w:t xml:space="preserve">dodavatele </w:t>
      </w:r>
      <w:r w:rsidRPr="00036CBE">
        <w:t>uvedené v</w:t>
      </w:r>
      <w:r w:rsidR="000A7414">
        <w:t> této</w:t>
      </w:r>
      <w:r w:rsidR="000F4F7A">
        <w:t xml:space="preserve"> </w:t>
      </w:r>
      <w:r w:rsidR="000A7414">
        <w:t>smlouvě</w:t>
      </w:r>
      <w:r w:rsidR="000F4F7A">
        <w:t xml:space="preserve">, které bude </w:t>
      </w:r>
      <w:r w:rsidR="009622CB">
        <w:t>za následek reklamaci</w:t>
      </w:r>
      <w:r w:rsidR="00ED783C">
        <w:t xml:space="preserve"> z důvodu</w:t>
      </w:r>
      <w:r w:rsidR="000F4F7A">
        <w:t xml:space="preserve"> významn</w:t>
      </w:r>
      <w:r w:rsidR="00ED783C">
        <w:t>ého</w:t>
      </w:r>
      <w:r w:rsidR="000F4F7A">
        <w:t xml:space="preserve"> dopad</w:t>
      </w:r>
      <w:r w:rsidR="00ED783C">
        <w:t>u</w:t>
      </w:r>
      <w:r w:rsidR="000F4F7A">
        <w:t xml:space="preserve"> na objednatele dle čl. IX odst. </w:t>
      </w:r>
      <w:r w:rsidR="00FF7021">
        <w:t xml:space="preserve">5 </w:t>
      </w:r>
      <w:r w:rsidR="000F4F7A">
        <w:t>této smlouvy</w:t>
      </w:r>
      <w:r w:rsidR="00ED783C">
        <w:t xml:space="preserve">, </w:t>
      </w:r>
      <w:r w:rsidR="000F4F7A">
        <w:t>je dodavatel</w:t>
      </w:r>
      <w:r w:rsidR="00ED783C">
        <w:t xml:space="preserve"> mimo vyřízení reklamace dle platného reklamačního řádu</w:t>
      </w:r>
      <w:r w:rsidR="002A6597">
        <w:t xml:space="preserve"> povinen</w:t>
      </w:r>
      <w:r w:rsidR="00ED783C">
        <w:t xml:space="preserve"> uhradit objednateli 10 000 Kč</w:t>
      </w:r>
      <w:r w:rsidR="009A1AD0">
        <w:t xml:space="preserve"> za každou reklamaci</w:t>
      </w:r>
      <w:r w:rsidR="00ED783C">
        <w:t>, a to po celou dobu plnění dle této smlouvy.</w:t>
      </w:r>
    </w:p>
    <w:p w14:paraId="0440F8C4" w14:textId="77777777" w:rsidR="00BB5BA1" w:rsidRDefault="00BB5BA1">
      <w:pPr>
        <w:pStyle w:val="Zkladntextodsazen"/>
        <w:widowControl/>
        <w:numPr>
          <w:ilvl w:val="0"/>
          <w:numId w:val="10"/>
        </w:numPr>
        <w:shd w:val="clear" w:color="auto" w:fill="E2EFD9"/>
        <w:suppressAutoHyphens w:val="0"/>
        <w:jc w:val="both"/>
      </w:pPr>
      <w:r w:rsidRPr="00BB5BA1">
        <w:t xml:space="preserve">Smluvní pokuta za prodlení s odstraněním uznané vady neodstraněné v dohodnutém termínu činí </w:t>
      </w:r>
      <w:r w:rsidR="00B36093">
        <w:t>10</w:t>
      </w:r>
      <w:r w:rsidRPr="00EF4FC9">
        <w:t>.000,- Kč za každou</w:t>
      </w:r>
      <w:r w:rsidRPr="00BB5BA1">
        <w:t xml:space="preserve"> jednotlivou vadu za každý den prodlení.</w:t>
      </w:r>
    </w:p>
    <w:p w14:paraId="4B942DFA" w14:textId="77777777" w:rsidR="0056564A" w:rsidRDefault="0056564A">
      <w:pPr>
        <w:pStyle w:val="Zkladntextodsazen"/>
        <w:widowControl/>
        <w:numPr>
          <w:ilvl w:val="0"/>
          <w:numId w:val="10"/>
        </w:numPr>
        <w:shd w:val="clear" w:color="auto" w:fill="E2EFD9"/>
        <w:suppressAutoHyphens w:val="0"/>
        <w:jc w:val="both"/>
      </w:pPr>
      <w:r>
        <w:t xml:space="preserve">V případě porušení povinnosti dodavatele uvedené v čl. XIII odst. 1 této smlouvy je dodavatel povinen uhradit objednateli smluvní pokutu ve výši 10 000 Kč za každý den prodlení s dodáním kopie pojistné smlouvy. </w:t>
      </w:r>
    </w:p>
    <w:p w14:paraId="0EB4A132" w14:textId="77777777" w:rsidR="00BB5BA1" w:rsidRPr="00BB5BA1" w:rsidRDefault="00BB5BA1">
      <w:pPr>
        <w:pStyle w:val="Zkladntextodsazen"/>
        <w:widowControl/>
        <w:numPr>
          <w:ilvl w:val="0"/>
          <w:numId w:val="10"/>
        </w:numPr>
        <w:suppressAutoHyphens w:val="0"/>
        <w:jc w:val="both"/>
      </w:pPr>
      <w:r w:rsidRPr="00BB5BA1">
        <w:t xml:space="preserve">Smluvní pokuta je splatná </w:t>
      </w:r>
      <w:r w:rsidR="00CE0B51">
        <w:t>do 14 dnů od doručení</w:t>
      </w:r>
      <w:r w:rsidRPr="00BB5BA1">
        <w:t xml:space="preserve"> písemné výzvy objednatele adresované do sídla dodavatele</w:t>
      </w:r>
      <w:r w:rsidR="00CE0B51">
        <w:t>.</w:t>
      </w:r>
      <w:r w:rsidRPr="00BB5BA1">
        <w:t xml:space="preserve"> </w:t>
      </w:r>
    </w:p>
    <w:p w14:paraId="4298B8AE" w14:textId="77777777" w:rsidR="00BB5BA1" w:rsidRDefault="00BB5BA1">
      <w:pPr>
        <w:pStyle w:val="Zkladntextodsazen"/>
        <w:widowControl/>
        <w:numPr>
          <w:ilvl w:val="0"/>
          <w:numId w:val="10"/>
        </w:numPr>
        <w:suppressAutoHyphens w:val="0"/>
        <w:jc w:val="both"/>
      </w:pPr>
      <w:r w:rsidRPr="00BB5BA1">
        <w:t>Povinnost uhradit smluvní pokutu nevzniká v případě, že prodlení smluvní strana nezavinila a pokud prokáže, že prodlení bylo způsobeno okolnostmi vylučujícími odpovědnost dle § 2913 odst. 2 zákona č. 89/2012 Sb., občanského zákoníku, ve znění pozdějších předpisů.</w:t>
      </w:r>
    </w:p>
    <w:p w14:paraId="77F1C9EB" w14:textId="77777777" w:rsidR="006E1C0B" w:rsidRPr="006E1C0B" w:rsidRDefault="006E1C0B">
      <w:pPr>
        <w:numPr>
          <w:ilvl w:val="0"/>
          <w:numId w:val="10"/>
        </w:numPr>
        <w:jc w:val="both"/>
      </w:pPr>
      <w:r w:rsidRPr="006E1C0B">
        <w:t>Zaplacením</w:t>
      </w:r>
      <w:r w:rsidR="00173519">
        <w:t xml:space="preserve"> jakékoliv</w:t>
      </w:r>
      <w:r w:rsidRPr="006E1C0B">
        <w:t xml:space="preserve"> smluvní pokuty není dotčeno právo na náhradu škod</w:t>
      </w:r>
      <w:r w:rsidR="00173519">
        <w:t xml:space="preserve"> v plném rozsahu</w:t>
      </w:r>
      <w:r w:rsidRPr="006E1C0B">
        <w:t xml:space="preserve">, které vzniknou smluvní straně v příčinné souvislosti s porušením </w:t>
      </w:r>
      <w:r>
        <w:t xml:space="preserve">jakéhokoliv ustanovení </w:t>
      </w:r>
      <w:r w:rsidRPr="006E1C0B">
        <w:t>této smlouvy. Stejně tak není dotčena povinnost příslušné smluvní strany splnit své závazky dle této smlouvy. Ustanovení § 2050 občanského zákoníku se v tomto případě nepoužije.</w:t>
      </w:r>
    </w:p>
    <w:p w14:paraId="11DC2CFE" w14:textId="77777777" w:rsidR="00A5686B" w:rsidRDefault="00A5686B" w:rsidP="007F5E23">
      <w:pPr>
        <w:tabs>
          <w:tab w:val="left" w:pos="567"/>
        </w:tabs>
        <w:spacing w:line="240" w:lineRule="atLeast"/>
        <w:ind w:right="285"/>
        <w:jc w:val="both"/>
        <w:rPr>
          <w:rFonts w:cs="Times New Roman"/>
          <w:sz w:val="32"/>
          <w:szCs w:val="32"/>
        </w:rPr>
      </w:pPr>
    </w:p>
    <w:p w14:paraId="46B6C00C" w14:textId="77777777" w:rsidR="00BB5BA1" w:rsidRPr="00C96F41" w:rsidRDefault="00BB5BA1" w:rsidP="00BB5BA1">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IX</w:t>
      </w:r>
      <w:r w:rsidR="006912B1">
        <w:rPr>
          <w:rFonts w:cs="Times New Roman"/>
          <w:b/>
        </w:rPr>
        <w:t>.</w:t>
      </w:r>
    </w:p>
    <w:p w14:paraId="6BF279E7" w14:textId="77777777" w:rsidR="00BB5BA1" w:rsidRPr="00C96F41" w:rsidRDefault="00BB5BA1" w:rsidP="00BB5BA1">
      <w:pPr>
        <w:shd w:val="clear" w:color="auto" w:fill="CCCCFF"/>
        <w:ind w:left="225" w:right="285"/>
        <w:jc w:val="center"/>
        <w:rPr>
          <w:rFonts w:cs="Times New Roman"/>
          <w:b/>
          <w:bCs/>
          <w:sz w:val="28"/>
          <w:szCs w:val="28"/>
        </w:rPr>
      </w:pPr>
      <w:r>
        <w:rPr>
          <w:rFonts w:cs="Times New Roman"/>
          <w:b/>
          <w:bCs/>
          <w:sz w:val="28"/>
          <w:szCs w:val="28"/>
        </w:rPr>
        <w:t>VADY PLNĚNÍ A REKLAMACE</w:t>
      </w:r>
    </w:p>
    <w:p w14:paraId="503B8230" w14:textId="77777777" w:rsidR="00A565B4" w:rsidRPr="0006129F" w:rsidRDefault="00A565B4" w:rsidP="007F5E23">
      <w:pPr>
        <w:tabs>
          <w:tab w:val="left" w:pos="567"/>
        </w:tabs>
        <w:spacing w:line="240" w:lineRule="atLeast"/>
        <w:ind w:right="285"/>
        <w:jc w:val="both"/>
        <w:rPr>
          <w:rFonts w:cs="Times New Roman"/>
          <w:sz w:val="8"/>
          <w:szCs w:val="8"/>
        </w:rPr>
      </w:pPr>
    </w:p>
    <w:p w14:paraId="15FE3B3D" w14:textId="77777777" w:rsidR="000866A1" w:rsidRDefault="004A3C7B">
      <w:pPr>
        <w:pStyle w:val="Zkladntextodsazen"/>
        <w:widowControl/>
        <w:numPr>
          <w:ilvl w:val="0"/>
          <w:numId w:val="11"/>
        </w:numPr>
        <w:shd w:val="clear" w:color="auto" w:fill="E2EFD9"/>
        <w:suppressAutoHyphens w:val="0"/>
        <w:jc w:val="both"/>
      </w:pPr>
      <w:bookmarkStart w:id="11" w:name="_Hlk153191974"/>
      <w:r>
        <w:t xml:space="preserve">Vady zjevné při převzetí prádla </w:t>
      </w:r>
      <w:r w:rsidR="005046E2" w:rsidRPr="005046E2">
        <w:t xml:space="preserve">je objednatel povinen </w:t>
      </w:r>
      <w:r w:rsidR="009622CB">
        <w:t>reklamovat</w:t>
      </w:r>
      <w:r w:rsidR="009622CB" w:rsidRPr="005046E2">
        <w:t xml:space="preserve"> </w:t>
      </w:r>
      <w:r w:rsidR="00E55CA6">
        <w:t>postupem uvedeným v čl. IV odst. 9 této smlouvy</w:t>
      </w:r>
      <w:r w:rsidR="000A7414">
        <w:t xml:space="preserve">. </w:t>
      </w:r>
    </w:p>
    <w:p w14:paraId="553357CB" w14:textId="77777777" w:rsidR="000866A1" w:rsidRDefault="004A3C7B">
      <w:pPr>
        <w:pStyle w:val="Zkladntextodsazen"/>
        <w:widowControl/>
        <w:numPr>
          <w:ilvl w:val="0"/>
          <w:numId w:val="11"/>
        </w:numPr>
        <w:shd w:val="clear" w:color="auto" w:fill="E2EFD9"/>
        <w:suppressAutoHyphens w:val="0"/>
        <w:jc w:val="both"/>
      </w:pPr>
      <w:r>
        <w:t>V</w:t>
      </w:r>
      <w:r w:rsidR="005046E2" w:rsidRPr="005046E2">
        <w:t xml:space="preserve">ady týkající se </w:t>
      </w:r>
      <w:r>
        <w:t>k</w:t>
      </w:r>
      <w:r w:rsidR="005046E2" w:rsidRPr="005046E2">
        <w:t>vality</w:t>
      </w:r>
      <w:r w:rsidR="000D6506">
        <w:t xml:space="preserve"> </w:t>
      </w:r>
      <w:r w:rsidR="000D2C6E">
        <w:t xml:space="preserve">dodaného </w:t>
      </w:r>
      <w:r w:rsidR="000D6506">
        <w:t>prádla</w:t>
      </w:r>
      <w:r w:rsidR="005046E2" w:rsidRPr="005046E2">
        <w:t xml:space="preserve">, </w:t>
      </w:r>
      <w:r w:rsidR="000D2C6E">
        <w:t>kvality vy</w:t>
      </w:r>
      <w:r w:rsidR="005046E2" w:rsidRPr="005046E2">
        <w:t>pr</w:t>
      </w:r>
      <w:r w:rsidR="000D2C6E">
        <w:t>á</w:t>
      </w:r>
      <w:r w:rsidR="005046E2" w:rsidRPr="005046E2">
        <w:t xml:space="preserve">ní </w:t>
      </w:r>
      <w:r w:rsidR="000D2C6E">
        <w:t>či</w:t>
      </w:r>
      <w:r w:rsidR="005046E2" w:rsidRPr="005046E2">
        <w:t xml:space="preserve"> chemického čištění prádla</w:t>
      </w:r>
      <w:r w:rsidR="00E55CA6">
        <w:t xml:space="preserve"> je</w:t>
      </w:r>
      <w:r w:rsidR="005046E2" w:rsidRPr="005046E2">
        <w:t xml:space="preserve"> </w:t>
      </w:r>
      <w:r w:rsidR="00E55CA6">
        <w:t>objednatel povinen reklamovat</w:t>
      </w:r>
      <w:r w:rsidR="00E55CA6" w:rsidRPr="005046E2">
        <w:t xml:space="preserve"> </w:t>
      </w:r>
      <w:r w:rsidR="005046E2" w:rsidRPr="005046E2">
        <w:t>nejpozději do 14 kalendářních dnů od závozu příslušného</w:t>
      </w:r>
      <w:r w:rsidR="000D6506">
        <w:t xml:space="preserve"> </w:t>
      </w:r>
      <w:r w:rsidR="005046E2" w:rsidRPr="005046E2">
        <w:t>prádla na dodací místo</w:t>
      </w:r>
      <w:r w:rsidR="000D2C6E">
        <w:t>, a to</w:t>
      </w:r>
      <w:r w:rsidR="005046E2" w:rsidRPr="005046E2">
        <w:t xml:space="preserve"> </w:t>
      </w:r>
      <w:r w:rsidR="00E55CA6">
        <w:rPr>
          <w:shd w:val="clear" w:color="auto" w:fill="E2EFD9"/>
        </w:rPr>
        <w:t>buď písemně nebo elektronickou formou na kontaktní osobu ve věcech provozních uvedenou v čl. XIV.</w:t>
      </w:r>
      <w:r w:rsidR="000D2C6E">
        <w:t xml:space="preserve"> </w:t>
      </w:r>
    </w:p>
    <w:p w14:paraId="2DBBEF46" w14:textId="77777777" w:rsidR="005046E2" w:rsidRDefault="000866A1">
      <w:pPr>
        <w:pStyle w:val="Zkladntextodsazen"/>
        <w:widowControl/>
        <w:numPr>
          <w:ilvl w:val="0"/>
          <w:numId w:val="11"/>
        </w:numPr>
        <w:shd w:val="clear" w:color="auto" w:fill="E2EFD9"/>
        <w:suppressAutoHyphens w:val="0"/>
        <w:jc w:val="both"/>
      </w:pPr>
      <w:r>
        <w:t>V případech uvedených výše v odst. 1 a 2 se d</w:t>
      </w:r>
      <w:r w:rsidR="005B4CF2">
        <w:t>o</w:t>
      </w:r>
      <w:r w:rsidR="005046E2" w:rsidRPr="005046E2">
        <w:t>davatel</w:t>
      </w:r>
      <w:r>
        <w:t xml:space="preserve"> </w:t>
      </w:r>
      <w:r w:rsidR="005046E2" w:rsidRPr="005046E2">
        <w:t>zavazuje sjednat nápravu vadného plnění v termínu nejbližšího řádného závozu prádla na dodací místo, na kterém nebylo řádně plněno</w:t>
      </w:r>
      <w:r w:rsidR="00E55CA6">
        <w:t>, nebude-li s objednatelem dohodnuto jinak</w:t>
      </w:r>
      <w:r w:rsidR="005046E2" w:rsidRPr="005046E2">
        <w:t>.</w:t>
      </w:r>
    </w:p>
    <w:p w14:paraId="1DD712D2" w14:textId="77777777" w:rsidR="00C86D00" w:rsidRDefault="00C86D00">
      <w:pPr>
        <w:pStyle w:val="Zkladntextodsazen"/>
        <w:widowControl/>
        <w:numPr>
          <w:ilvl w:val="0"/>
          <w:numId w:val="11"/>
        </w:numPr>
        <w:suppressAutoHyphens w:val="0"/>
        <w:jc w:val="both"/>
      </w:pPr>
      <w:r>
        <w:t>P</w:t>
      </w:r>
      <w:r w:rsidR="00E73AA7">
        <w:t>odrobnější p</w:t>
      </w:r>
      <w:r>
        <w:t>ostup</w:t>
      </w:r>
      <w:r w:rsidR="00083979">
        <w:t>y</w:t>
      </w:r>
      <w:r>
        <w:t xml:space="preserve"> pro uplatnění reklamací při </w:t>
      </w:r>
      <w:r w:rsidRPr="00C86D00">
        <w:t>komplexní</w:t>
      </w:r>
      <w:r w:rsidR="007F3A1C">
        <w:t>m servisu</w:t>
      </w:r>
      <w:r w:rsidRPr="00C86D00">
        <w:t xml:space="preserve"> systémového prádla i údržb</w:t>
      </w:r>
      <w:r>
        <w:t>ě</w:t>
      </w:r>
      <w:r w:rsidRPr="00C86D00">
        <w:t xml:space="preserve"> nesystémového prádla </w:t>
      </w:r>
      <w:r>
        <w:t xml:space="preserve">je uveden v příloze č. </w:t>
      </w:r>
      <w:r w:rsidR="00E14D05">
        <w:t>9</w:t>
      </w:r>
      <w:r>
        <w:t xml:space="preserve"> této smlouvy</w:t>
      </w:r>
      <w:r w:rsidRPr="00C86D00">
        <w:t xml:space="preserve">. </w:t>
      </w:r>
    </w:p>
    <w:p w14:paraId="5EF9B337" w14:textId="77777777" w:rsidR="009B7585" w:rsidRDefault="009B7585">
      <w:pPr>
        <w:pStyle w:val="Zkladntextodsazen"/>
        <w:widowControl/>
        <w:numPr>
          <w:ilvl w:val="0"/>
          <w:numId w:val="11"/>
        </w:numPr>
        <w:shd w:val="clear" w:color="auto" w:fill="E2EFD9"/>
        <w:suppressAutoHyphens w:val="0"/>
        <w:jc w:val="both"/>
      </w:pPr>
      <w:r>
        <w:t>Vady</w:t>
      </w:r>
      <w:r w:rsidR="000866A1">
        <w:t xml:space="preserve"> </w:t>
      </w:r>
      <w:r>
        <w:t>v poskytování služe</w:t>
      </w:r>
      <w:r w:rsidR="000866A1">
        <w:t>b (včetně vad dle odst. 2 výše)</w:t>
      </w:r>
      <w:r>
        <w:t xml:space="preserve">, které budou mít pro objednatele významný charakter, tj. budou mít významný dopad na objednatele (např. provozní, ekonomický, epidemiologický, finanční apod.) je objednatel povinen reklamovat bezprostředně po jejich zjištění, nejpozději však do 14 kalendářních dnů od jejich zjištění, </w:t>
      </w:r>
      <w:r w:rsidR="000866A1">
        <w:t xml:space="preserve">a to buď písemně nebo elektronickou formou na kontaktní osobu ve věcech provozních uvedenou v čl. XIV. </w:t>
      </w:r>
      <w:r>
        <w:t>Dodavatel se zavazuje sjednat nápravu vady dle její povahy bezodkladně, nejpozději však do 14 dnů, nebude</w:t>
      </w:r>
      <w:r w:rsidR="005F463D">
        <w:t>-li</w:t>
      </w:r>
      <w:r>
        <w:t xml:space="preserve"> </w:t>
      </w:r>
      <w:r w:rsidR="005F463D">
        <w:t>s objednatelem</w:t>
      </w:r>
      <w:r>
        <w:t xml:space="preserve"> dohodnuto jinak.</w:t>
      </w:r>
    </w:p>
    <w:p w14:paraId="2C5D3646" w14:textId="77777777" w:rsidR="005046E2" w:rsidRPr="005046E2" w:rsidRDefault="005046E2">
      <w:pPr>
        <w:pStyle w:val="Zkladntextodsazen"/>
        <w:widowControl/>
        <w:numPr>
          <w:ilvl w:val="0"/>
          <w:numId w:val="11"/>
        </w:numPr>
        <w:suppressAutoHyphens w:val="0"/>
        <w:jc w:val="both"/>
      </w:pPr>
      <w:r w:rsidRPr="005046E2">
        <w:t>Náklady na nápravu reklamovaného plnění jdou k tíži dodavatele</w:t>
      </w:r>
      <w:bookmarkEnd w:id="11"/>
      <w:r w:rsidRPr="005046E2">
        <w:t xml:space="preserve">.  </w:t>
      </w:r>
    </w:p>
    <w:p w14:paraId="0EF7E77C" w14:textId="77777777" w:rsidR="0004648D" w:rsidRPr="00415480" w:rsidRDefault="0004648D" w:rsidP="007F5E23">
      <w:pPr>
        <w:tabs>
          <w:tab w:val="left" w:pos="567"/>
        </w:tabs>
        <w:spacing w:line="240" w:lineRule="atLeast"/>
        <w:ind w:right="285"/>
        <w:jc w:val="both"/>
        <w:rPr>
          <w:rFonts w:cs="Times New Roman"/>
        </w:rPr>
      </w:pPr>
    </w:p>
    <w:p w14:paraId="57784188" w14:textId="77777777" w:rsidR="005046E2" w:rsidRPr="00C96F41" w:rsidRDefault="005046E2" w:rsidP="005046E2">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X</w:t>
      </w:r>
      <w:r w:rsidR="006912B1">
        <w:rPr>
          <w:rFonts w:cs="Times New Roman"/>
          <w:b/>
        </w:rPr>
        <w:t>.</w:t>
      </w:r>
    </w:p>
    <w:p w14:paraId="3B76F52B" w14:textId="77777777" w:rsidR="005046E2" w:rsidRPr="00C96F41" w:rsidRDefault="005046E2" w:rsidP="005046E2">
      <w:pPr>
        <w:shd w:val="clear" w:color="auto" w:fill="CCCCFF"/>
        <w:ind w:left="225" w:right="285"/>
        <w:jc w:val="center"/>
        <w:rPr>
          <w:rFonts w:cs="Times New Roman"/>
          <w:b/>
          <w:bCs/>
          <w:sz w:val="28"/>
          <w:szCs w:val="28"/>
        </w:rPr>
      </w:pPr>
      <w:r>
        <w:rPr>
          <w:rFonts w:cs="Times New Roman"/>
          <w:b/>
          <w:bCs/>
          <w:sz w:val="28"/>
          <w:szCs w:val="28"/>
        </w:rPr>
        <w:t>ZPŮSOB ŘEŠENÍ ZTRÁT SYSTÉMOVÉHO PRÁDLA</w:t>
      </w:r>
    </w:p>
    <w:p w14:paraId="5DA848A3" w14:textId="77777777" w:rsidR="00A565B4" w:rsidRPr="0006129F" w:rsidRDefault="00A565B4" w:rsidP="007F5E23">
      <w:pPr>
        <w:tabs>
          <w:tab w:val="left" w:pos="567"/>
        </w:tabs>
        <w:spacing w:line="240" w:lineRule="atLeast"/>
        <w:ind w:right="285"/>
        <w:jc w:val="both"/>
        <w:rPr>
          <w:rFonts w:cs="Times New Roman"/>
          <w:sz w:val="8"/>
          <w:szCs w:val="8"/>
        </w:rPr>
      </w:pPr>
    </w:p>
    <w:p w14:paraId="1BF78323" w14:textId="77777777" w:rsidR="005046E2" w:rsidRPr="005046E2" w:rsidRDefault="005046E2">
      <w:pPr>
        <w:pStyle w:val="Zkladntextodsazen"/>
        <w:widowControl/>
        <w:numPr>
          <w:ilvl w:val="0"/>
          <w:numId w:val="12"/>
        </w:numPr>
        <w:suppressAutoHyphens w:val="0"/>
        <w:jc w:val="both"/>
      </w:pPr>
      <w:r w:rsidRPr="005046E2">
        <w:t>Inventura prádla bude prováděna na základě výzvy objednatele nebo dodavatele.  Výzva k inventuře musí být druhé straně písemně doručena nejméně 30 dní před plánovaným termínem inventury.</w:t>
      </w:r>
    </w:p>
    <w:p w14:paraId="016E9B1A" w14:textId="77777777" w:rsidR="005046E2" w:rsidRPr="005046E2" w:rsidRDefault="005046E2">
      <w:pPr>
        <w:pStyle w:val="Zkladntextodsazen"/>
        <w:widowControl/>
        <w:numPr>
          <w:ilvl w:val="0"/>
          <w:numId w:val="12"/>
        </w:numPr>
        <w:suppressAutoHyphens w:val="0"/>
        <w:jc w:val="both"/>
      </w:pPr>
      <w:r w:rsidRPr="005046E2">
        <w:t>O průběhu každé inventury bude sepsán zápis, který musí být potvrzen objednatelem i dodavatelem.</w:t>
      </w:r>
    </w:p>
    <w:p w14:paraId="0B40EF91" w14:textId="77777777" w:rsidR="005046E2" w:rsidRPr="005046E2" w:rsidRDefault="005046E2">
      <w:pPr>
        <w:pStyle w:val="Zkladntextodsazen"/>
        <w:widowControl/>
        <w:numPr>
          <w:ilvl w:val="0"/>
          <w:numId w:val="12"/>
        </w:numPr>
        <w:shd w:val="clear" w:color="auto" w:fill="E2EFD9"/>
        <w:suppressAutoHyphens w:val="0"/>
        <w:jc w:val="both"/>
      </w:pPr>
      <w:r w:rsidRPr="005046E2">
        <w:t xml:space="preserve">Dodavatel se zavazuje tolerovat </w:t>
      </w:r>
      <w:r w:rsidR="000C3B84">
        <w:t>8</w:t>
      </w:r>
      <w:r w:rsidR="000C3B84" w:rsidRPr="005046E2">
        <w:t xml:space="preserve"> </w:t>
      </w:r>
      <w:r w:rsidRPr="005046E2">
        <w:t xml:space="preserve">% roční ztrátovost </w:t>
      </w:r>
      <w:r w:rsidR="008D31D6">
        <w:t xml:space="preserve">systémového </w:t>
      </w:r>
      <w:r w:rsidRPr="005046E2">
        <w:t xml:space="preserve">prádla z celkového objemu </w:t>
      </w:r>
      <w:r w:rsidR="008D31D6">
        <w:t xml:space="preserve">systémového </w:t>
      </w:r>
      <w:r w:rsidRPr="005046E2">
        <w:t xml:space="preserve">prádla potřebného pro zajištění předmětu této smlouvy. Jelikož není možné přesně určit objem </w:t>
      </w:r>
      <w:r w:rsidR="008D31D6">
        <w:t xml:space="preserve">systémového </w:t>
      </w:r>
      <w:r w:rsidRPr="005046E2">
        <w:t xml:space="preserve">prádla potřebný pro zajištění předmětu této smlouvy, považuje se za tento objem množství </w:t>
      </w:r>
      <w:r w:rsidR="008D31D6">
        <w:t xml:space="preserve">systémového </w:t>
      </w:r>
      <w:r w:rsidRPr="005046E2">
        <w:t xml:space="preserve">prádla dodané objednateli během dvou běžných kalendářních týdnů. Toto množství dodané za dva týdny bude určeno jako podíl </w:t>
      </w:r>
      <w:r w:rsidR="008D31D6">
        <w:t xml:space="preserve">systémového </w:t>
      </w:r>
      <w:r w:rsidRPr="005046E2">
        <w:t xml:space="preserve">prádla dodaného za posledních 12 měsíců poskytování služby vydělené </w:t>
      </w:r>
      <w:r w:rsidR="008D31D6">
        <w:t>hodnotou: „</w:t>
      </w:r>
      <w:r w:rsidRPr="005046E2">
        <w:t>26</w:t>
      </w:r>
      <w:r w:rsidR="008D31D6">
        <w:t>“</w:t>
      </w:r>
      <w:r w:rsidRPr="005046E2">
        <w:t xml:space="preserve">; případně, pokud je služba poskytována kratší dobu než 12 měsíců, bude množství </w:t>
      </w:r>
      <w:r w:rsidR="008D31D6">
        <w:t xml:space="preserve">systémového </w:t>
      </w:r>
      <w:r w:rsidRPr="005046E2">
        <w:t>prádla dodaného za dva týdny určeno jako podíl celkového množství dodaného</w:t>
      </w:r>
      <w:r w:rsidR="008D31D6">
        <w:t xml:space="preserve"> systémového</w:t>
      </w:r>
      <w:r w:rsidRPr="005046E2">
        <w:t xml:space="preserve"> prádla od začátku poskytování služby a poloviny počtu týdnů od začátku poskytování služby.</w:t>
      </w:r>
    </w:p>
    <w:p w14:paraId="55334D37" w14:textId="77777777" w:rsidR="005046E2" w:rsidRPr="005046E2" w:rsidRDefault="008D31D6">
      <w:pPr>
        <w:pStyle w:val="Zkladntextodsazen"/>
        <w:widowControl/>
        <w:numPr>
          <w:ilvl w:val="0"/>
          <w:numId w:val="12"/>
        </w:numPr>
        <w:suppressAutoHyphens w:val="0"/>
        <w:jc w:val="both"/>
      </w:pPr>
      <w:r>
        <w:t xml:space="preserve">Za „ztracené“ bude považováno takové </w:t>
      </w:r>
      <w:r w:rsidRPr="006850C6">
        <w:rPr>
          <w:b/>
          <w:bCs/>
        </w:rPr>
        <w:t>systémového prádlo</w:t>
      </w:r>
      <w:r>
        <w:t xml:space="preserve">, které bude prokazatelně dodáno objednateli a dodavateli nebude vráceno zpět </w:t>
      </w:r>
      <w:r w:rsidR="005046E2" w:rsidRPr="005046E2">
        <w:t xml:space="preserve">ve lhůtě </w:t>
      </w:r>
      <w:r w:rsidR="00A036F7">
        <w:t>do</w:t>
      </w:r>
      <w:r w:rsidR="005046E2" w:rsidRPr="005046E2">
        <w:t xml:space="preserve"> 90 dní ode dne dodání objednateli. Dodavatel se zavazuje </w:t>
      </w:r>
      <w:r w:rsidR="00E6709B">
        <w:t xml:space="preserve">v rámci měsíčních přehledů dle čl. V odst. </w:t>
      </w:r>
      <w:r w:rsidR="003F2CCB">
        <w:t xml:space="preserve">9 </w:t>
      </w:r>
      <w:r w:rsidR="00E6709B">
        <w:t xml:space="preserve">této smlouvy předávat </w:t>
      </w:r>
      <w:r w:rsidR="005046E2" w:rsidRPr="005046E2">
        <w:t xml:space="preserve">objednateli </w:t>
      </w:r>
      <w:r w:rsidR="00E6709B">
        <w:t xml:space="preserve">i </w:t>
      </w:r>
      <w:r w:rsidR="005046E2" w:rsidRPr="005046E2">
        <w:t xml:space="preserve">seznam prádla, které bylo </w:t>
      </w:r>
      <w:r w:rsidR="00E6709B">
        <w:t xml:space="preserve">objednateli dodáno před více než 60 dny a </w:t>
      </w:r>
      <w:r w:rsidR="005046E2" w:rsidRPr="005046E2">
        <w:t>nevrátilo se zpět dodavateli</w:t>
      </w:r>
      <w:r w:rsidR="00E6709B">
        <w:t>. Dodavatel je povinen</w:t>
      </w:r>
      <w:r w:rsidR="005046E2" w:rsidRPr="005046E2">
        <w:t xml:space="preserve"> poskytnout </w:t>
      </w:r>
      <w:r w:rsidR="00E6709B">
        <w:t>objednateli</w:t>
      </w:r>
      <w:r w:rsidR="005046E2" w:rsidRPr="005046E2">
        <w:t xml:space="preserve"> lhůtu v délce alespoň 30 dní ode dne dodání tohoto seznamu na dohledání tohoto </w:t>
      </w:r>
      <w:r w:rsidR="00E6709B">
        <w:t xml:space="preserve">systémového </w:t>
      </w:r>
      <w:r w:rsidR="005046E2" w:rsidRPr="005046E2">
        <w:t>prádla</w:t>
      </w:r>
      <w:r w:rsidR="00E6709B">
        <w:t>, pokud nebude dohodnuto jinak</w:t>
      </w:r>
      <w:r w:rsidR="005046E2" w:rsidRPr="005046E2">
        <w:t>. Seznam</w:t>
      </w:r>
      <w:r w:rsidR="00E6709B">
        <w:t xml:space="preserve"> systémového prádla</w:t>
      </w:r>
      <w:r w:rsidR="005046E2" w:rsidRPr="005046E2">
        <w:t xml:space="preserve"> bude obsahovat druh prádla, barvu prádla, velikost, číslo čipu v prádle, datum dodání objednateli a nákladové středisko objednatele, na které byl daný kus dodán.</w:t>
      </w:r>
    </w:p>
    <w:p w14:paraId="2C261D85" w14:textId="77777777" w:rsidR="004811EB" w:rsidRPr="005046E2" w:rsidRDefault="004811EB">
      <w:pPr>
        <w:pStyle w:val="Zkladntextodsazen"/>
        <w:widowControl/>
        <w:numPr>
          <w:ilvl w:val="0"/>
          <w:numId w:val="12"/>
        </w:numPr>
        <w:suppressAutoHyphens w:val="0"/>
        <w:jc w:val="both"/>
      </w:pPr>
      <w:r>
        <w:t xml:space="preserve">Za „ztracené“ bude považováno takové </w:t>
      </w:r>
      <w:r w:rsidRPr="006850C6">
        <w:rPr>
          <w:b/>
          <w:bCs/>
        </w:rPr>
        <w:t>nesystémového prádlo</w:t>
      </w:r>
      <w:r>
        <w:t xml:space="preserve">, které bude prokazatelně předáno k údržbě dodavateli a objednateli nebude vráceno </w:t>
      </w:r>
      <w:r w:rsidR="00A0360C">
        <w:t xml:space="preserve">zpět </w:t>
      </w:r>
      <w:r w:rsidRPr="005046E2">
        <w:t xml:space="preserve">ve lhůtě </w:t>
      </w:r>
      <w:r w:rsidR="006D3F78">
        <w:t>do</w:t>
      </w:r>
      <w:r w:rsidRPr="005046E2">
        <w:t xml:space="preserve"> </w:t>
      </w:r>
      <w:r>
        <w:t>30</w:t>
      </w:r>
      <w:r w:rsidRPr="005046E2">
        <w:t xml:space="preserve"> dní ode dne </w:t>
      </w:r>
      <w:r>
        <w:t>předání dodavateli. O této skutečnosti bude dodavatel písemně informován objednatelem s uvedením druhu nesystémového prádla</w:t>
      </w:r>
      <w:r w:rsidR="00193E32">
        <w:t xml:space="preserve"> a případně i bližší specifikace prádla,</w:t>
      </w:r>
      <w:r>
        <w:t xml:space="preserve"> data předání</w:t>
      </w:r>
      <w:r w:rsidR="00193E32">
        <w:t xml:space="preserve"> dodavateli</w:t>
      </w:r>
      <w:r>
        <w:t xml:space="preserve"> a </w:t>
      </w:r>
      <w:r w:rsidR="00193E32">
        <w:t xml:space="preserve">identifikace </w:t>
      </w:r>
      <w:r>
        <w:t>nákladového střediska, ze kterého bylo nesystémové prádlo předáno. Objednatel je povinen</w:t>
      </w:r>
      <w:r w:rsidRPr="005046E2">
        <w:t xml:space="preserve"> poskytnout </w:t>
      </w:r>
      <w:r>
        <w:t>objednateli</w:t>
      </w:r>
      <w:r w:rsidRPr="005046E2">
        <w:t xml:space="preserve"> lhůtu v délce alespoň </w:t>
      </w:r>
      <w:r>
        <w:t>14</w:t>
      </w:r>
      <w:r w:rsidRPr="005046E2">
        <w:t xml:space="preserve"> dn</w:t>
      </w:r>
      <w:r w:rsidR="00193E32">
        <w:t>ů</w:t>
      </w:r>
      <w:r w:rsidRPr="005046E2">
        <w:t xml:space="preserve"> ode dne </w:t>
      </w:r>
      <w:r>
        <w:t>předání nesystémového prádla dodavateli, pokud nebude dohodnuto jinak</w:t>
      </w:r>
      <w:r w:rsidRPr="005046E2">
        <w:t xml:space="preserve">. </w:t>
      </w:r>
    </w:p>
    <w:p w14:paraId="4D475414" w14:textId="77777777" w:rsidR="005046E2" w:rsidRDefault="00193E32">
      <w:pPr>
        <w:pStyle w:val="Zkladntextodsazen"/>
        <w:widowControl/>
        <w:numPr>
          <w:ilvl w:val="0"/>
          <w:numId w:val="12"/>
        </w:numPr>
        <w:suppressAutoHyphens w:val="0"/>
        <w:jc w:val="both"/>
      </w:pPr>
      <w:r>
        <w:t>Systémové p</w:t>
      </w:r>
      <w:r w:rsidR="005046E2" w:rsidRPr="005046E2">
        <w:t xml:space="preserve">rádlo, které bude považováno za ztracené a jehož množství překročí tolerovanou ztrátovost dle této smlouvy, bude vyfakturováno dodavatelem objednateli. </w:t>
      </w:r>
      <w:r w:rsidR="000D2C6A">
        <w:t xml:space="preserve">Cena za každý ztracený kus systémového prádla k náhradě bude snížena o 0,1% za každý den, od kdy byl ztracený kus vydán dodavatelem do užívání. Pokud to u daného prádla nebude možné určit, bude cena za daný ztracený kus prádla snížena o 50% oproti pořizovací ceně uvedené u příslušného prádla v příloze č. 1. </w:t>
      </w:r>
      <w:r w:rsidR="005046E2" w:rsidRPr="005046E2">
        <w:t>Faktura bude vystavena s 30 denní splatností.</w:t>
      </w:r>
    </w:p>
    <w:p w14:paraId="44715829" w14:textId="77777777" w:rsidR="00193E32" w:rsidRPr="005046E2" w:rsidRDefault="00193E32">
      <w:pPr>
        <w:pStyle w:val="Zkladntextodsazen"/>
        <w:widowControl/>
        <w:numPr>
          <w:ilvl w:val="0"/>
          <w:numId w:val="12"/>
        </w:numPr>
        <w:suppressAutoHyphens w:val="0"/>
        <w:jc w:val="both"/>
      </w:pPr>
      <w:r>
        <w:t>Nesystémové p</w:t>
      </w:r>
      <w:r w:rsidRPr="005046E2">
        <w:t xml:space="preserve">rádlo, které bude považováno za ztracené bude vyfakturováno </w:t>
      </w:r>
      <w:r>
        <w:t>objednatelem dodavateli.</w:t>
      </w:r>
      <w:r w:rsidRPr="005046E2">
        <w:t xml:space="preserve"> Cena za toto ztracené prádlo bude určena jako součet násobků množství a ceny jednotlivých sortimentů prádla ztraceného nad tolerovaný rámec ztrátovosti. Ceny jednotlivých sortimentů jsou uvedeny v </w:t>
      </w:r>
      <w:r w:rsidRPr="00361AD5">
        <w:rPr>
          <w:bCs/>
        </w:rPr>
        <w:t>Příloze č. 2 této smlouvy.</w:t>
      </w:r>
      <w:r w:rsidRPr="005046E2">
        <w:t xml:space="preserve"> Faktura bude vystavena s 30 denní splatností.</w:t>
      </w:r>
    </w:p>
    <w:p w14:paraId="4B4FEF04" w14:textId="77777777" w:rsidR="00B15D16" w:rsidRDefault="00B15D16" w:rsidP="007F5E23">
      <w:pPr>
        <w:tabs>
          <w:tab w:val="left" w:pos="567"/>
        </w:tabs>
        <w:spacing w:line="240" w:lineRule="atLeast"/>
        <w:ind w:right="285"/>
        <w:jc w:val="both"/>
        <w:rPr>
          <w:rFonts w:cs="Times New Roman"/>
          <w:b/>
        </w:rPr>
      </w:pPr>
    </w:p>
    <w:p w14:paraId="5491494A" w14:textId="77777777" w:rsidR="005046E2" w:rsidRPr="00C96F41" w:rsidRDefault="005046E2" w:rsidP="005046E2">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XI</w:t>
      </w:r>
    </w:p>
    <w:p w14:paraId="64B577BE" w14:textId="77777777" w:rsidR="005046E2" w:rsidRPr="00C96F41" w:rsidRDefault="005046E2" w:rsidP="005046E2">
      <w:pPr>
        <w:shd w:val="clear" w:color="auto" w:fill="CCCCFF"/>
        <w:ind w:left="225" w:right="285"/>
        <w:jc w:val="center"/>
        <w:rPr>
          <w:rFonts w:cs="Times New Roman"/>
          <w:b/>
          <w:bCs/>
          <w:sz w:val="28"/>
          <w:szCs w:val="28"/>
        </w:rPr>
      </w:pPr>
      <w:r>
        <w:rPr>
          <w:rFonts w:cs="Times New Roman"/>
          <w:b/>
          <w:bCs/>
          <w:sz w:val="28"/>
          <w:szCs w:val="28"/>
        </w:rPr>
        <w:t>DOBA PLNĚNÍ SMLOUVY</w:t>
      </w:r>
      <w:r w:rsidR="00EC7AEF">
        <w:rPr>
          <w:rFonts w:cs="Times New Roman"/>
          <w:b/>
          <w:bCs/>
          <w:sz w:val="28"/>
          <w:szCs w:val="28"/>
        </w:rPr>
        <w:t>, VÝPOVĚĎ SMLOUVY, ODSTOUPENÍ OD SMLOUVY</w:t>
      </w:r>
    </w:p>
    <w:p w14:paraId="20BFA864" w14:textId="77777777" w:rsidR="005046E2" w:rsidRPr="005046E2" w:rsidRDefault="005046E2" w:rsidP="003C56F6">
      <w:pPr>
        <w:tabs>
          <w:tab w:val="left" w:pos="-1843"/>
        </w:tabs>
        <w:ind w:left="284" w:hanging="284"/>
        <w:jc w:val="center"/>
      </w:pPr>
    </w:p>
    <w:p w14:paraId="73ABBB2C" w14:textId="77777777" w:rsidR="005046E2" w:rsidRPr="005046E2" w:rsidRDefault="005046E2">
      <w:pPr>
        <w:pStyle w:val="Zkladntextodsazen"/>
        <w:widowControl/>
        <w:numPr>
          <w:ilvl w:val="0"/>
          <w:numId w:val="13"/>
        </w:numPr>
        <w:shd w:val="clear" w:color="auto" w:fill="E2EFD9"/>
        <w:suppressAutoHyphens w:val="0"/>
        <w:jc w:val="both"/>
      </w:pPr>
      <w:r w:rsidRPr="005046E2">
        <w:t xml:space="preserve">Tato smlouva nabývá platnosti dnem jejího podpisu oprávněnými zástupci obou smluvních stran a účinnosti dnem zveřejnění v registru smluv dle zákona č. 340/2015 Sb., o registru smluv, ve znění pozdějších předpisů. </w:t>
      </w:r>
    </w:p>
    <w:p w14:paraId="1E3885B1" w14:textId="77777777" w:rsidR="005046E2" w:rsidRPr="005046E2" w:rsidRDefault="005046E2">
      <w:pPr>
        <w:pStyle w:val="Zkladntextodsazen"/>
        <w:widowControl/>
        <w:numPr>
          <w:ilvl w:val="0"/>
          <w:numId w:val="13"/>
        </w:numPr>
        <w:suppressAutoHyphens w:val="0"/>
        <w:jc w:val="both"/>
      </w:pPr>
      <w:r w:rsidRPr="005046E2">
        <w:rPr>
          <w:rFonts w:eastAsia="Calibri"/>
        </w:rPr>
        <w:t>Smluvní strany souhlasí se zveřejněním veškerých informací týkajících se závazkového vztahu založeného mezi smluvními stranami touto smlouvou, zejména vlastního obsahu této smlouvy, a to v rozsahu požadovaném uvedeným zákonem s výjimkou údajů, které se v registru smluv nezveřejňují. Zveřejnění se zavazuje provést objednatel bez zbytečného odkladu po uzavření této smlouvy.</w:t>
      </w:r>
    </w:p>
    <w:p w14:paraId="796D90C5" w14:textId="77777777" w:rsidR="005046E2" w:rsidRPr="005046E2" w:rsidRDefault="005046E2">
      <w:pPr>
        <w:pStyle w:val="Zkladntextodsazen"/>
        <w:widowControl/>
        <w:numPr>
          <w:ilvl w:val="0"/>
          <w:numId w:val="13"/>
        </w:numPr>
        <w:shd w:val="clear" w:color="auto" w:fill="E2EFD9"/>
        <w:suppressAutoHyphens w:val="0"/>
        <w:jc w:val="both"/>
      </w:pPr>
      <w:r w:rsidRPr="005046E2">
        <w:t xml:space="preserve">Tato smlouva se uzavírá na dobu </w:t>
      </w:r>
      <w:r w:rsidR="00836589">
        <w:t>neurčitou s tím, že</w:t>
      </w:r>
      <w:r w:rsidR="00836589" w:rsidRPr="005046E2">
        <w:t xml:space="preserve"> plnění dle této smlouvy </w:t>
      </w:r>
      <w:r w:rsidR="00836589">
        <w:t>započne</w:t>
      </w:r>
      <w:r w:rsidR="00836589" w:rsidRPr="005046E2">
        <w:t xml:space="preserve"> prvním dnem</w:t>
      </w:r>
      <w:r w:rsidR="00836589" w:rsidRPr="00836589">
        <w:rPr>
          <w:shd w:val="clear" w:color="auto" w:fill="FFFF00"/>
        </w:rPr>
        <w:t xml:space="preserve"> </w:t>
      </w:r>
      <w:r w:rsidR="003E6FFB">
        <w:rPr>
          <w:b/>
          <w:bCs/>
        </w:rPr>
        <w:t xml:space="preserve">čtvrtého </w:t>
      </w:r>
      <w:r w:rsidR="00836589" w:rsidRPr="00754073">
        <w:rPr>
          <w:b/>
          <w:bCs/>
        </w:rPr>
        <w:t>kalendářního měsíce</w:t>
      </w:r>
      <w:r w:rsidR="00836589" w:rsidRPr="005046E2">
        <w:t xml:space="preserve"> následujícího po dni nabytí účinnosti této smlouvy.</w:t>
      </w:r>
    </w:p>
    <w:p w14:paraId="7B57BB9E" w14:textId="77777777" w:rsidR="0059417D" w:rsidRDefault="005046E2">
      <w:pPr>
        <w:widowControl/>
        <w:numPr>
          <w:ilvl w:val="0"/>
          <w:numId w:val="13"/>
        </w:numPr>
        <w:suppressAutoHyphens w:val="0"/>
        <w:spacing w:after="120"/>
        <w:jc w:val="both"/>
      </w:pPr>
      <w:r w:rsidRPr="005046E2">
        <w:t>Tuto smlouvu lze ukončit písemnou výpovědí kterékoli smluvní strany bez uvedení důvod</w:t>
      </w:r>
      <w:r w:rsidR="00C97018">
        <w:t>ů, a to nejdříve</w:t>
      </w:r>
      <w:r w:rsidR="00C97018" w:rsidRPr="005B3402">
        <w:t xml:space="preserve"> po uplynutí 24 měsíců od zahájení plnění.</w:t>
      </w:r>
      <w:r w:rsidRPr="005046E2">
        <w:t xml:space="preserve"> Výpovědní doba činí 6 měsíců a počíná běžet prvním dnem měsíce následujícího po doručení výpovědi druhé smluvní straně</w:t>
      </w:r>
      <w:r w:rsidR="0059417D">
        <w:t xml:space="preserve">, pokud se smluvní strany </w:t>
      </w:r>
      <w:r w:rsidR="009D1621">
        <w:t xml:space="preserve">písemně </w:t>
      </w:r>
      <w:r w:rsidR="0059417D">
        <w:t>nedohodnou jinak.</w:t>
      </w:r>
      <w:r w:rsidR="00143B54">
        <w:t xml:space="preserve"> </w:t>
      </w:r>
      <w:r w:rsidRPr="005046E2">
        <w:t>Tuto smlouvu lze ukončit též písemnou dohodou smluvních stran.</w:t>
      </w:r>
    </w:p>
    <w:p w14:paraId="6FC58585" w14:textId="77777777" w:rsidR="0021784D" w:rsidRDefault="005046E2">
      <w:pPr>
        <w:pStyle w:val="Zkladntextodsazen"/>
        <w:widowControl/>
        <w:numPr>
          <w:ilvl w:val="0"/>
          <w:numId w:val="13"/>
        </w:numPr>
        <w:suppressAutoHyphens w:val="0"/>
        <w:jc w:val="both"/>
      </w:pPr>
      <w:r w:rsidRPr="005046E2">
        <w:t xml:space="preserve">Objednatel je oprávněn od této smlouvy písemně odstoupit, pokud dodavatel </w:t>
      </w:r>
      <w:r w:rsidRPr="00D26171">
        <w:rPr>
          <w:b/>
          <w:bCs/>
        </w:rPr>
        <w:t>poruší tuto smlouvu podstatným způsobem,</w:t>
      </w:r>
      <w:r w:rsidRPr="005046E2">
        <w:t xml:space="preserve"> zejména nesplní-li </w:t>
      </w:r>
      <w:r w:rsidR="003A25BA">
        <w:t xml:space="preserve">své závazky vyplývající z této smlouvy, a to zejména pokud dodavatel </w:t>
      </w:r>
      <w:r w:rsidR="0021784D">
        <w:t xml:space="preserve">do </w:t>
      </w:r>
      <w:r w:rsidR="0021784D" w:rsidRPr="0021784D">
        <w:t>nejpozději ke dni zahájení plnění dle čl. XI odst. 3 této smlouvy</w:t>
      </w:r>
      <w:r w:rsidR="0021784D">
        <w:t>:</w:t>
      </w:r>
    </w:p>
    <w:p w14:paraId="07A03987" w14:textId="77777777" w:rsidR="003A25BA" w:rsidRDefault="003A25BA">
      <w:pPr>
        <w:pStyle w:val="Zkladntextodsazen"/>
        <w:widowControl/>
        <w:numPr>
          <w:ilvl w:val="0"/>
          <w:numId w:val="17"/>
        </w:numPr>
        <w:tabs>
          <w:tab w:val="left" w:pos="851"/>
        </w:tabs>
        <w:suppressAutoHyphens w:val="0"/>
        <w:ind w:left="851"/>
        <w:jc w:val="both"/>
      </w:pPr>
      <w:r>
        <w:t xml:space="preserve">nezřídí a nezprovozní </w:t>
      </w:r>
      <w:r w:rsidR="00EC7AEF">
        <w:t xml:space="preserve">ve stanoveném termínu </w:t>
      </w:r>
      <w:r>
        <w:t xml:space="preserve">bezobjednávkový systém </w:t>
      </w:r>
      <w:r w:rsidR="00B34CE8">
        <w:t>k pronájmu</w:t>
      </w:r>
      <w:r>
        <w:t xml:space="preserve"> systémového prádla</w:t>
      </w:r>
      <w:r w:rsidR="00B34CE8">
        <w:t xml:space="preserve"> podle </w:t>
      </w:r>
      <w:r w:rsidR="0021784D">
        <w:t xml:space="preserve">ust. čl. V odst. 1 této smlouvy, </w:t>
      </w:r>
    </w:p>
    <w:p w14:paraId="28CBAD69" w14:textId="77777777" w:rsidR="0021784D" w:rsidRDefault="0021784D">
      <w:pPr>
        <w:pStyle w:val="Zkladntextodsazen"/>
        <w:widowControl/>
        <w:numPr>
          <w:ilvl w:val="0"/>
          <w:numId w:val="17"/>
        </w:numPr>
        <w:tabs>
          <w:tab w:val="left" w:pos="851"/>
        </w:tabs>
        <w:suppressAutoHyphens w:val="0"/>
        <w:ind w:left="851"/>
        <w:jc w:val="both"/>
      </w:pPr>
      <w:r>
        <w:t>nevybaví objednatele</w:t>
      </w:r>
      <w:r w:rsidR="00EC7AEF">
        <w:t xml:space="preserve"> ve stanoveném termínu</w:t>
      </w:r>
      <w:r>
        <w:t xml:space="preserve"> systémovým prádlem v optimálním množství</w:t>
      </w:r>
      <w:r w:rsidR="00EC7AEF">
        <w:t xml:space="preserve"> podle ust. čl. V odst. 3 této smlouvy.</w:t>
      </w:r>
    </w:p>
    <w:p w14:paraId="28C865EB" w14:textId="77777777" w:rsidR="00150A40" w:rsidRDefault="00452F85">
      <w:pPr>
        <w:pStyle w:val="Zkladntextodsazen"/>
        <w:widowControl/>
        <w:numPr>
          <w:ilvl w:val="0"/>
          <w:numId w:val="17"/>
        </w:numPr>
        <w:tabs>
          <w:tab w:val="left" w:pos="851"/>
        </w:tabs>
        <w:suppressAutoHyphens w:val="0"/>
        <w:ind w:left="851"/>
        <w:jc w:val="both"/>
      </w:pPr>
      <w:r>
        <w:t>n</w:t>
      </w:r>
      <w:r w:rsidR="00150A40">
        <w:t>evybaví veškeré systémové prádlo čipem</w:t>
      </w:r>
      <w:r>
        <w:t xml:space="preserve"> (vyjma plen a utěrek)</w:t>
      </w:r>
      <w:r w:rsidR="00150A40">
        <w:t xml:space="preserve"> podle ust. čl. V odst. </w:t>
      </w:r>
      <w:r w:rsidR="00D26171">
        <w:t>4</w:t>
      </w:r>
      <w:r w:rsidR="00150A40">
        <w:t xml:space="preserve"> této smlouvy.</w:t>
      </w:r>
    </w:p>
    <w:p w14:paraId="2AFABADE" w14:textId="77777777" w:rsidR="0017136E" w:rsidRPr="005C7380" w:rsidRDefault="0017136E">
      <w:pPr>
        <w:pStyle w:val="Zkladntextodsazen"/>
        <w:widowControl/>
        <w:numPr>
          <w:ilvl w:val="0"/>
          <w:numId w:val="17"/>
        </w:numPr>
        <w:tabs>
          <w:tab w:val="left" w:pos="851"/>
        </w:tabs>
        <w:suppressAutoHyphens w:val="0"/>
        <w:ind w:left="851"/>
        <w:jc w:val="both"/>
      </w:pPr>
      <w:r>
        <w:t>ne</w:t>
      </w:r>
      <w:r w:rsidRPr="0017136E">
        <w:t>zapůjč</w:t>
      </w:r>
      <w:r>
        <w:t>í</w:t>
      </w:r>
      <w:r w:rsidRPr="0017136E">
        <w:t xml:space="preserve"> objednateli 1 ks čtecího zařízení pro zjištění informací z čipů na systémovém prádle </w:t>
      </w:r>
      <w:r w:rsidRPr="005C7380">
        <w:t>(mobilní čtečku čipů) a 1 x softwarovou aplikaci podle ust. čl. V odst. 5 této smlouvy.</w:t>
      </w:r>
    </w:p>
    <w:p w14:paraId="6FDFAFF6" w14:textId="77777777" w:rsidR="005F6358" w:rsidRPr="005F6358" w:rsidRDefault="0044394B">
      <w:pPr>
        <w:pStyle w:val="Zkladntextodsazen"/>
        <w:widowControl/>
        <w:numPr>
          <w:ilvl w:val="0"/>
          <w:numId w:val="13"/>
        </w:numPr>
        <w:shd w:val="clear" w:color="auto" w:fill="E2EFD9"/>
        <w:suppressAutoHyphens w:val="0"/>
        <w:jc w:val="both"/>
      </w:pPr>
      <w:r w:rsidRPr="005C7380">
        <w:t xml:space="preserve">Objednatel je dále oprávněn od této smlouvy písemně odstoupit </w:t>
      </w:r>
      <w:r w:rsidR="005C1BA9">
        <w:t>v</w:t>
      </w:r>
      <w:r w:rsidR="00D966BF">
        <w:t> </w:t>
      </w:r>
      <w:r w:rsidR="005C1BA9">
        <w:t>případě</w:t>
      </w:r>
      <w:r w:rsidR="00D966BF">
        <w:t xml:space="preserve"> porušení této smlouvy podstatným způsobem, a to z důvodu</w:t>
      </w:r>
      <w:r w:rsidR="005C1BA9">
        <w:t xml:space="preserve"> opakovaného vadného plnění při poskytování komplexního servisu prádla, tj. v</w:t>
      </w:r>
      <w:r w:rsidR="009622CB">
        <w:t> </w:t>
      </w:r>
      <w:r w:rsidR="005C1BA9">
        <w:t>případě</w:t>
      </w:r>
      <w:r w:rsidR="009622CB">
        <w:t>,</w:t>
      </w:r>
      <w:r w:rsidR="005C1BA9">
        <w:t xml:space="preserve"> že v posledních 12 měsících dojde alespoň k 10 případům vadného plnění </w:t>
      </w:r>
      <w:r w:rsidR="00D966BF">
        <w:t>po</w:t>
      </w:r>
      <w:r w:rsidR="005C1BA9">
        <w:t xml:space="preserve">dle čl. IX </w:t>
      </w:r>
      <w:r w:rsidR="00D966BF">
        <w:t xml:space="preserve">odst. </w:t>
      </w:r>
      <w:r w:rsidR="00FF7021">
        <w:t xml:space="preserve">5 </w:t>
      </w:r>
      <w:r w:rsidR="005C1BA9">
        <w:t xml:space="preserve">této smlouvy. </w:t>
      </w:r>
    </w:p>
    <w:p w14:paraId="736E5DFC" w14:textId="77777777" w:rsidR="004E5D00" w:rsidRDefault="004E5D00">
      <w:pPr>
        <w:pStyle w:val="Zkladntextodsazen"/>
        <w:widowControl/>
        <w:numPr>
          <w:ilvl w:val="0"/>
          <w:numId w:val="13"/>
        </w:numPr>
        <w:shd w:val="clear" w:color="auto" w:fill="E2EFD9"/>
        <w:suppressAutoHyphens w:val="0"/>
        <w:jc w:val="both"/>
      </w:pPr>
      <w:r>
        <w:t xml:space="preserve">Objednatel je oprávněn od této smlouvy písemně odstoupit v případě, že dodavatel poruší </w:t>
      </w:r>
      <w:r w:rsidRPr="004E5D00">
        <w:t>povinnost</w:t>
      </w:r>
      <w:r>
        <w:t xml:space="preserve">i </w:t>
      </w:r>
      <w:r w:rsidRPr="004E5D00">
        <w:t>uveden</w:t>
      </w:r>
      <w:r>
        <w:t>é</w:t>
      </w:r>
      <w:r w:rsidRPr="004E5D00">
        <w:t xml:space="preserve"> v čl. </w:t>
      </w:r>
      <w:r>
        <w:t>V</w:t>
      </w:r>
      <w:r w:rsidRPr="004E5D00">
        <w:t xml:space="preserve"> odst. </w:t>
      </w:r>
      <w:r>
        <w:t>22 a 23</w:t>
      </w:r>
      <w:r w:rsidRPr="004E5D00">
        <w:t xml:space="preserve"> této smlouvy.</w:t>
      </w:r>
    </w:p>
    <w:p w14:paraId="6C1882DB" w14:textId="77777777" w:rsidR="003A25BA" w:rsidRDefault="0044394B">
      <w:pPr>
        <w:pStyle w:val="Zkladntextodsazen"/>
        <w:widowControl/>
        <w:numPr>
          <w:ilvl w:val="0"/>
          <w:numId w:val="13"/>
        </w:numPr>
        <w:suppressAutoHyphens w:val="0"/>
        <w:jc w:val="both"/>
      </w:pPr>
      <w:r>
        <w:t xml:space="preserve">Odstoupení </w:t>
      </w:r>
      <w:r w:rsidR="008C703C">
        <w:t>v </w:t>
      </w:r>
      <w:r w:rsidR="00545664">
        <w:t>případech</w:t>
      </w:r>
      <w:r w:rsidR="008C703C">
        <w:t xml:space="preserve"> uvedených výše v odst. </w:t>
      </w:r>
      <w:r w:rsidR="00703C88">
        <w:t>5, 6 a 7</w:t>
      </w:r>
      <w:r w:rsidR="008C703C">
        <w:t xml:space="preserve"> tohoto článku</w:t>
      </w:r>
      <w:r w:rsidR="00545664">
        <w:t xml:space="preserve"> </w:t>
      </w:r>
      <w:r>
        <w:t>nabývá účinnosti dnem jeho doručení do sídla dodavatele.</w:t>
      </w:r>
    </w:p>
    <w:p w14:paraId="03610492" w14:textId="77777777" w:rsidR="005B3402" w:rsidRDefault="005B3402">
      <w:pPr>
        <w:pStyle w:val="Zkladntextodsazen"/>
        <w:widowControl/>
        <w:numPr>
          <w:ilvl w:val="0"/>
          <w:numId w:val="13"/>
        </w:numPr>
        <w:suppressAutoHyphens w:val="0"/>
        <w:jc w:val="both"/>
      </w:pPr>
      <w:r>
        <w:t xml:space="preserve">Odstoupení od smlouvy ani výpověď smlouvy se nedotýká nároku na náhradu škody vzniklé porušením smluvních povinností, nároku na zaplacení smluvních pokut, nároků objednatele vyplývajících z titulu odpovědnosti </w:t>
      </w:r>
      <w:r w:rsidR="006C43AF">
        <w:t>dodavatele</w:t>
      </w:r>
      <w:r>
        <w:t xml:space="preserve"> za vady, nároků z titulu záruky za poskytnuté služby a dalších práv a povinností, u nichž to vyplývá z příslušných ustanovení </w:t>
      </w:r>
      <w:r w:rsidR="00ED02E0">
        <w:t>občanského</w:t>
      </w:r>
      <w:r>
        <w:t xml:space="preserve"> zákoníku nebo z ustanovení smlouvy, která podle projevené vůle smluvních stran nebo vzhledem ke své povaze mají trvat i po ukončení smlouvy.</w:t>
      </w:r>
    </w:p>
    <w:p w14:paraId="3BF91601" w14:textId="77777777" w:rsidR="005B3402" w:rsidRDefault="005B3402">
      <w:pPr>
        <w:pStyle w:val="Zkladntextodsazen"/>
        <w:widowControl/>
        <w:numPr>
          <w:ilvl w:val="0"/>
          <w:numId w:val="13"/>
        </w:numPr>
        <w:suppressAutoHyphens w:val="0"/>
        <w:jc w:val="both"/>
      </w:pPr>
      <w:r>
        <w:t>Odstoupením od smlouvy nebo výpovědí smlouvy se smlouva ruší až od okamžiku účinnosti odstoupení nebo výpovědi</w:t>
      </w:r>
      <w:r w:rsidR="006C499C">
        <w:t xml:space="preserve">. </w:t>
      </w:r>
      <w:r>
        <w:t>Pro část závazku, splněného do dne účinnosti odstoupení nebo výpovědi, zůstávají podmínky sjednané smlouvou v platnosti.</w:t>
      </w:r>
    </w:p>
    <w:p w14:paraId="5DCDEA58" w14:textId="77777777" w:rsidR="005B3402" w:rsidRDefault="005B3402">
      <w:pPr>
        <w:pStyle w:val="Zkladntextodsazen"/>
        <w:widowControl/>
        <w:numPr>
          <w:ilvl w:val="0"/>
          <w:numId w:val="13"/>
        </w:numPr>
        <w:suppressAutoHyphens w:val="0"/>
        <w:jc w:val="both"/>
      </w:pPr>
      <w:r>
        <w:t xml:space="preserve">Zanikne-li tato smlouva jiným způsobem, než je splnění závazku smluvních stran, jsou smluvní strany povinny vzájemně vypořádat své závazky. Objednatel je povinen uhradit </w:t>
      </w:r>
      <w:r w:rsidR="00127993">
        <w:t>dodavateli</w:t>
      </w:r>
      <w:r>
        <w:t xml:space="preserve"> za níže uvedených podmínek cenu za řádně poskytnuté služby, které mu do doby ukončení smlouvy </w:t>
      </w:r>
      <w:r w:rsidR="006C43AF">
        <w:t>dodavatel</w:t>
      </w:r>
      <w:r>
        <w:t xml:space="preserve"> poskytl a objednatel mu za jejich poskytnutí nezaplatil.  </w:t>
      </w:r>
    </w:p>
    <w:p w14:paraId="3FA424D6" w14:textId="77777777" w:rsidR="005B3402" w:rsidRDefault="006C43AF">
      <w:pPr>
        <w:pStyle w:val="Zkladntextodsazen"/>
        <w:widowControl/>
        <w:numPr>
          <w:ilvl w:val="0"/>
          <w:numId w:val="13"/>
        </w:numPr>
        <w:suppressAutoHyphens w:val="0"/>
        <w:jc w:val="both"/>
      </w:pPr>
      <w:r>
        <w:t>Dodavatel</w:t>
      </w:r>
      <w:r w:rsidR="005B3402">
        <w:t xml:space="preserve"> je od okamžiku nabytí účinnosti ukončení smlouvy na základě odstoupení od smlouvy nebo výpovědi smlouvy zejména povinen:</w:t>
      </w:r>
    </w:p>
    <w:p w14:paraId="1725EAAE" w14:textId="77777777" w:rsidR="005B3402" w:rsidRDefault="005B3402" w:rsidP="00B609AD">
      <w:pPr>
        <w:pStyle w:val="Zkladntextodsazen"/>
        <w:widowControl/>
        <w:suppressAutoHyphens w:val="0"/>
        <w:ind w:left="1134" w:hanging="567"/>
        <w:jc w:val="both"/>
      </w:pPr>
      <w:r>
        <w:t>a)</w:t>
      </w:r>
      <w:r>
        <w:tab/>
        <w:t>dále neposkytovat služby a učinit všechna opatření nutná k zabránění možného vzniku škod;</w:t>
      </w:r>
    </w:p>
    <w:p w14:paraId="24A8CCE2" w14:textId="77777777" w:rsidR="005B3402" w:rsidRDefault="005B3402" w:rsidP="00B609AD">
      <w:pPr>
        <w:pStyle w:val="Zkladntextodsazen"/>
        <w:widowControl/>
        <w:suppressAutoHyphens w:val="0"/>
        <w:ind w:left="1134" w:hanging="567"/>
        <w:jc w:val="both"/>
      </w:pPr>
      <w:r>
        <w:t>b)</w:t>
      </w:r>
      <w:r>
        <w:tab/>
        <w:t>navrátit objednateli veškeré jeho</w:t>
      </w:r>
      <w:r w:rsidR="005E4C18">
        <w:t xml:space="preserve"> nesystémové</w:t>
      </w:r>
      <w:r>
        <w:t xml:space="preserve"> prádlo, a to nejpozději do 14 dnů od nabytí účinnosti ukončení smlouvy;</w:t>
      </w:r>
    </w:p>
    <w:p w14:paraId="7AC8D25D" w14:textId="77777777" w:rsidR="005B3402" w:rsidRDefault="005B3402" w:rsidP="00B609AD">
      <w:pPr>
        <w:pStyle w:val="Zkladntextodsazen"/>
        <w:widowControl/>
        <w:suppressAutoHyphens w:val="0"/>
        <w:ind w:left="1134" w:hanging="567"/>
        <w:jc w:val="both"/>
      </w:pPr>
      <w:r>
        <w:t>c)</w:t>
      </w:r>
      <w:r>
        <w:tab/>
        <w:t>provést soupis všech dosud poskytnutých a objednatelem nezaplacených služeb, oceněný v souladu s touto smlouvou, přičemž tento soupis musí být odsouhlasen objednatelem;</w:t>
      </w:r>
    </w:p>
    <w:p w14:paraId="053B38F1" w14:textId="77777777" w:rsidR="005B3402" w:rsidRDefault="005B3402" w:rsidP="00B609AD">
      <w:pPr>
        <w:pStyle w:val="Zkladntextodsazen"/>
        <w:widowControl/>
        <w:suppressAutoHyphens w:val="0"/>
        <w:ind w:left="1134" w:hanging="567"/>
        <w:jc w:val="both"/>
      </w:pPr>
      <w:r>
        <w:t>d)</w:t>
      </w:r>
      <w:r>
        <w:tab/>
        <w:t>předat objednateli doklady, které se vztahují k poskytnutým službám, jež by předkládal objednateli v souladu se smlouvou při fakturaci;</w:t>
      </w:r>
    </w:p>
    <w:p w14:paraId="4C043278" w14:textId="77777777" w:rsidR="005B3402" w:rsidRDefault="005B3402" w:rsidP="00B609AD">
      <w:pPr>
        <w:pStyle w:val="Zkladntextodsazen"/>
        <w:widowControl/>
        <w:suppressAutoHyphens w:val="0"/>
        <w:ind w:left="1134" w:hanging="567"/>
        <w:jc w:val="both"/>
      </w:pPr>
      <w:r>
        <w:t>e)</w:t>
      </w:r>
      <w:r>
        <w:tab/>
        <w:t>vystavit závěrečný daňový doklad, který bude vyhotovený v souladu s ustanoveními smlouvy;</w:t>
      </w:r>
    </w:p>
    <w:p w14:paraId="5810F2EB" w14:textId="77777777" w:rsidR="005B3402" w:rsidRDefault="005B3402" w:rsidP="00B609AD">
      <w:pPr>
        <w:pStyle w:val="Zkladntextodsazen"/>
        <w:widowControl/>
        <w:suppressAutoHyphens w:val="0"/>
        <w:ind w:left="1134" w:hanging="567"/>
        <w:jc w:val="both"/>
      </w:pPr>
      <w:r>
        <w:t>f)</w:t>
      </w:r>
      <w:r>
        <w:tab/>
        <w:t>postoupit objednateli práva, která nabyl ke dni ukončení smlouvy, zejména práva z titulu subdodavatelských smluv, u kterých to objednatel bude vyžadovat, ostatní subdodavatelské smlouvy ukončit a vypořádat veškeré nároky z těchto smluv, postoupit objednateli případná práva z licenčních smluv, patentů, know-how apod.</w:t>
      </w:r>
    </w:p>
    <w:p w14:paraId="1D440C99" w14:textId="77777777" w:rsidR="005B3402" w:rsidRDefault="005B3402">
      <w:pPr>
        <w:pStyle w:val="Zkladntextodsazen"/>
        <w:widowControl/>
        <w:numPr>
          <w:ilvl w:val="0"/>
          <w:numId w:val="13"/>
        </w:numPr>
        <w:suppressAutoHyphens w:val="0"/>
        <w:jc w:val="both"/>
      </w:pPr>
      <w:r>
        <w:t xml:space="preserve">Objednatel je od okamžiku nabytí účinnosti ukončení smlouvy na základě odstoupení od smlouvy nebo výpovědi smlouvy zejména povinen navrátit </w:t>
      </w:r>
      <w:r w:rsidR="00623242">
        <w:t>dodavateli</w:t>
      </w:r>
      <w:r>
        <w:t xml:space="preserve"> veškeré </w:t>
      </w:r>
      <w:r w:rsidR="000A0156">
        <w:t>systémové</w:t>
      </w:r>
      <w:r>
        <w:t xml:space="preserve"> prádlo, a to nejpozději do </w:t>
      </w:r>
      <w:r w:rsidR="001C2E16">
        <w:t>30</w:t>
      </w:r>
      <w:r>
        <w:t xml:space="preserve"> dnů od nabytí účinnosti ukončení smlouvy;</w:t>
      </w:r>
    </w:p>
    <w:p w14:paraId="6BC59EE7" w14:textId="77777777" w:rsidR="00B405C5" w:rsidRPr="00C96F41" w:rsidRDefault="00B405C5" w:rsidP="00B405C5">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XII</w:t>
      </w:r>
    </w:p>
    <w:p w14:paraId="176E02B3" w14:textId="77777777" w:rsidR="00B405C5" w:rsidRPr="00C96F41" w:rsidRDefault="00B405C5" w:rsidP="00B405C5">
      <w:pPr>
        <w:shd w:val="clear" w:color="auto" w:fill="CCCCFF"/>
        <w:ind w:left="225" w:right="285"/>
        <w:jc w:val="center"/>
        <w:rPr>
          <w:rFonts w:cs="Times New Roman"/>
          <w:b/>
          <w:bCs/>
          <w:sz w:val="28"/>
          <w:szCs w:val="28"/>
        </w:rPr>
      </w:pPr>
      <w:r>
        <w:rPr>
          <w:rFonts w:cs="Times New Roman"/>
          <w:b/>
          <w:bCs/>
          <w:sz w:val="28"/>
          <w:szCs w:val="28"/>
        </w:rPr>
        <w:t>MLČENLIVOST</w:t>
      </w:r>
    </w:p>
    <w:p w14:paraId="726A4D63" w14:textId="77777777" w:rsidR="005046E2" w:rsidRDefault="005046E2" w:rsidP="007F5E23">
      <w:pPr>
        <w:tabs>
          <w:tab w:val="left" w:pos="567"/>
        </w:tabs>
        <w:spacing w:line="240" w:lineRule="atLeast"/>
        <w:ind w:right="285"/>
        <w:jc w:val="both"/>
        <w:rPr>
          <w:rFonts w:cs="Times New Roman"/>
        </w:rPr>
      </w:pPr>
    </w:p>
    <w:p w14:paraId="7327D04A" w14:textId="77777777" w:rsidR="00B405C5" w:rsidRPr="00CC0237" w:rsidRDefault="00B405C5">
      <w:pPr>
        <w:pStyle w:val="Zkladntextodsazen"/>
        <w:widowControl/>
        <w:numPr>
          <w:ilvl w:val="0"/>
          <w:numId w:val="20"/>
        </w:numPr>
        <w:suppressAutoHyphens w:val="0"/>
        <w:jc w:val="both"/>
      </w:pPr>
      <w:r w:rsidRPr="00CC0237">
        <w:t xml:space="preserve">V průběhu plnění předmětu této smlouvy může </w:t>
      </w:r>
      <w:r>
        <w:t>dodavatel</w:t>
      </w:r>
      <w:r w:rsidRPr="00CC0237">
        <w:t xml:space="preserve"> přijít do styku s důvěrnými informacemi týkající se </w:t>
      </w:r>
      <w:r>
        <w:t>objednatele</w:t>
      </w:r>
      <w:r w:rsidRPr="00CC0237">
        <w:t>, jeho zaměstnanců či pacientů</w:t>
      </w:r>
    </w:p>
    <w:p w14:paraId="596E9480" w14:textId="77777777" w:rsidR="00B405C5" w:rsidRPr="00CC0237" w:rsidRDefault="00B405C5">
      <w:pPr>
        <w:pStyle w:val="Zkladntext"/>
        <w:widowControl/>
        <w:numPr>
          <w:ilvl w:val="0"/>
          <w:numId w:val="19"/>
        </w:numPr>
        <w:spacing w:after="0"/>
        <w:jc w:val="both"/>
      </w:pPr>
      <w:r w:rsidRPr="00CC0237">
        <w:t xml:space="preserve">mající povahu osobních údajů, obchodních údajů, či údajů o jiných právních a faktických vztazích </w:t>
      </w:r>
      <w:r>
        <w:t>objednatele</w:t>
      </w:r>
      <w:r w:rsidRPr="00CC0237">
        <w:t>,</w:t>
      </w:r>
    </w:p>
    <w:p w14:paraId="0243E8D1" w14:textId="77777777" w:rsidR="00B405C5" w:rsidRPr="00CC0237" w:rsidRDefault="00B405C5">
      <w:pPr>
        <w:pStyle w:val="Zkladntext"/>
        <w:widowControl/>
        <w:numPr>
          <w:ilvl w:val="0"/>
          <w:numId w:val="19"/>
        </w:numPr>
        <w:spacing w:after="0"/>
        <w:jc w:val="both"/>
      </w:pPr>
      <w:r w:rsidRPr="00CC0237">
        <w:t xml:space="preserve">které </w:t>
      </w:r>
      <w:r>
        <w:t xml:space="preserve">dodavatel </w:t>
      </w:r>
      <w:r w:rsidRPr="00CC0237">
        <w:t>obdržel či obdrží, a to ať již písemně, ústně, v elektronické či jiné formě, a to na jakémkoli nosiči, na němž takováto informace může být nahrána nebo uložena.</w:t>
      </w:r>
    </w:p>
    <w:p w14:paraId="02474623" w14:textId="77777777" w:rsidR="00B405C5" w:rsidRPr="00CC0237" w:rsidRDefault="00B405C5">
      <w:pPr>
        <w:pStyle w:val="Zkladntextodsazen"/>
        <w:widowControl/>
        <w:numPr>
          <w:ilvl w:val="0"/>
          <w:numId w:val="20"/>
        </w:numPr>
        <w:suppressAutoHyphens w:val="0"/>
        <w:jc w:val="both"/>
      </w:pPr>
      <w:r w:rsidRPr="00CC0237">
        <w:t>Za důvěrné informace se nepovažují informace, které jsou či se stanou veřejně přístupnými a mohou být kýmkoli získány bez nutnosti vyvinout větší úsilí za předpokladu, že nejsou získány jako důsledek protiprávního jednání.</w:t>
      </w:r>
    </w:p>
    <w:p w14:paraId="035A66A4" w14:textId="77777777" w:rsidR="00B405C5" w:rsidRPr="00CC0237" w:rsidRDefault="00B405C5">
      <w:pPr>
        <w:pStyle w:val="Zkladntextodsazen"/>
        <w:widowControl/>
        <w:numPr>
          <w:ilvl w:val="0"/>
          <w:numId w:val="20"/>
        </w:numPr>
        <w:suppressAutoHyphens w:val="0"/>
        <w:jc w:val="both"/>
      </w:pPr>
      <w:r w:rsidRPr="00CC0237">
        <w:t xml:space="preserve">V případě pochybností je povinností </w:t>
      </w:r>
      <w:r w:rsidR="00925146">
        <w:t>dodavatele</w:t>
      </w:r>
      <w:r w:rsidRPr="00CC0237">
        <w:t xml:space="preserve"> vyžádat si stanovisko </w:t>
      </w:r>
      <w:r>
        <w:t>objednatele</w:t>
      </w:r>
      <w:r w:rsidRPr="00CC0237">
        <w:t xml:space="preserve">, zda informaci považuje za důvěrnou. Nepožádal-li </w:t>
      </w:r>
      <w:r>
        <w:t>dodavatel</w:t>
      </w:r>
      <w:r w:rsidRPr="00CC0237">
        <w:t xml:space="preserve"> o toto stanovisko, má se v případě pochybností za to, že informace je důvěrná.</w:t>
      </w:r>
    </w:p>
    <w:p w14:paraId="3E205559" w14:textId="77777777" w:rsidR="00B405C5" w:rsidRPr="00CC0237" w:rsidRDefault="00B405C5">
      <w:pPr>
        <w:pStyle w:val="Zkladntextodsazen"/>
        <w:widowControl/>
        <w:numPr>
          <w:ilvl w:val="0"/>
          <w:numId w:val="20"/>
        </w:numPr>
        <w:suppressAutoHyphens w:val="0"/>
        <w:jc w:val="both"/>
      </w:pPr>
      <w:r>
        <w:t>Dodavatel</w:t>
      </w:r>
      <w:r w:rsidRPr="00CC0237">
        <w:t xml:space="preserve"> zajistí zachování mlčenlivosti o veškerých důvěrných informacích a zajistí přenesení povinnosti mlčenlivosti v plném rozsahu této smlouvy na své zaměstnance i jakékoli další osoby v právním či faktickém vztahu k</w:t>
      </w:r>
      <w:r>
        <w:t xml:space="preserve"> dodavateli</w:t>
      </w:r>
      <w:r w:rsidRPr="00CC0237">
        <w:t>, které se budou na realizaci předmětu smlouvy podílet. To platí i pro ostatní povinnosti uložené touto smlouvou.</w:t>
      </w:r>
    </w:p>
    <w:p w14:paraId="79771D3F" w14:textId="77777777" w:rsidR="00B405C5" w:rsidRPr="00810984" w:rsidRDefault="00B405C5">
      <w:pPr>
        <w:pStyle w:val="Zkladntextodsazen"/>
        <w:widowControl/>
        <w:numPr>
          <w:ilvl w:val="0"/>
          <w:numId w:val="20"/>
        </w:numPr>
        <w:suppressAutoHyphens w:val="0"/>
        <w:jc w:val="both"/>
      </w:pPr>
      <w:r>
        <w:t xml:space="preserve">Dodavatel </w:t>
      </w:r>
      <w:r w:rsidRPr="00CC0237">
        <w:t>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r w:rsidRPr="00810984">
        <w:t>.</w:t>
      </w:r>
    </w:p>
    <w:p w14:paraId="69A9EBC7" w14:textId="77777777" w:rsidR="00B405C5" w:rsidRPr="00810984" w:rsidRDefault="00B405C5">
      <w:pPr>
        <w:pStyle w:val="Zkladntextodsazen"/>
        <w:widowControl/>
        <w:numPr>
          <w:ilvl w:val="0"/>
          <w:numId w:val="20"/>
        </w:numPr>
        <w:suppressAutoHyphens w:val="0"/>
        <w:jc w:val="both"/>
      </w:pPr>
      <w:r>
        <w:t xml:space="preserve">Dodavatel </w:t>
      </w:r>
      <w:r w:rsidRPr="00810984">
        <w:t>prohlašuje, že v</w:t>
      </w:r>
      <w:r>
        <w:t> rámci plnění předmětu smlouvy</w:t>
      </w:r>
      <w:r w:rsidRPr="00810984">
        <w:t xml:space="preserve">: </w:t>
      </w:r>
    </w:p>
    <w:permStart w:id="1864254814" w:edGrp="everyone"/>
    <w:p w14:paraId="36C70EBB" w14:textId="77777777" w:rsidR="00B405C5" w:rsidRPr="00810984" w:rsidRDefault="00B405C5" w:rsidP="00B405C5">
      <w:pPr>
        <w:tabs>
          <w:tab w:val="left" w:pos="426"/>
        </w:tabs>
        <w:ind w:left="426"/>
        <w:jc w:val="both"/>
      </w:pPr>
      <w:r w:rsidRPr="00810984">
        <w:fldChar w:fldCharType="begin">
          <w:ffData>
            <w:name w:val="Zaškrtávací1"/>
            <w:enabled/>
            <w:calcOnExit w:val="0"/>
            <w:checkBox>
              <w:sizeAuto/>
              <w:default w:val="0"/>
            </w:checkBox>
          </w:ffData>
        </w:fldChar>
      </w:r>
      <w:r w:rsidRPr="00810984">
        <w:instrText xml:space="preserve"> FORMCHECKBOX </w:instrText>
      </w:r>
      <w:r w:rsidR="00C34C58">
        <w:fldChar w:fldCharType="separate"/>
      </w:r>
      <w:r w:rsidRPr="00810984">
        <w:fldChar w:fldCharType="end"/>
      </w:r>
      <w:permEnd w:id="1864254814"/>
      <w:r w:rsidRPr="00810984">
        <w:t xml:space="preserve"> jsou uchovávány osobní údaje a údaje zvláštní kategorie objednatele, jeho zaměstnanců či pacientů, a to následující:</w:t>
      </w:r>
    </w:p>
    <w:p w14:paraId="0D8CE2D2" w14:textId="77777777" w:rsidR="00B405C5" w:rsidRPr="00810984" w:rsidRDefault="00B405C5" w:rsidP="00B405C5">
      <w:pPr>
        <w:tabs>
          <w:tab w:val="left" w:pos="426"/>
        </w:tabs>
        <w:ind w:left="426"/>
        <w:jc w:val="both"/>
      </w:pPr>
      <w:r w:rsidRPr="00810984">
        <w:t xml:space="preserve">     </w:t>
      </w:r>
    </w:p>
    <w:p w14:paraId="70E63F51" w14:textId="77777777" w:rsidR="00B405C5" w:rsidRPr="00810984" w:rsidRDefault="00B405C5" w:rsidP="00B405C5">
      <w:pPr>
        <w:tabs>
          <w:tab w:val="left" w:pos="426"/>
        </w:tabs>
        <w:spacing w:after="120"/>
        <w:ind w:left="425"/>
        <w:jc w:val="both"/>
      </w:pPr>
      <w:permStart w:id="335161309" w:edGrp="everyone"/>
      <w:r w:rsidRPr="00810984">
        <w:t>……………………………..……………</w:t>
      </w:r>
    </w:p>
    <w:p w14:paraId="4C180CFF" w14:textId="77777777" w:rsidR="00B405C5" w:rsidRPr="00810984" w:rsidRDefault="00B405C5" w:rsidP="00B405C5">
      <w:pPr>
        <w:tabs>
          <w:tab w:val="left" w:pos="426"/>
        </w:tabs>
        <w:spacing w:after="120"/>
        <w:ind w:left="425"/>
        <w:jc w:val="both"/>
      </w:pPr>
      <w:r w:rsidRPr="00810984">
        <w:t>…………………………………………..</w:t>
      </w:r>
    </w:p>
    <w:p w14:paraId="51B7752B" w14:textId="77777777" w:rsidR="00B405C5" w:rsidRPr="00810984" w:rsidRDefault="00B405C5" w:rsidP="00B405C5">
      <w:pPr>
        <w:tabs>
          <w:tab w:val="left" w:pos="426"/>
        </w:tabs>
        <w:spacing w:after="120"/>
        <w:ind w:left="425"/>
      </w:pPr>
      <w:r w:rsidRPr="00810984">
        <w:t>…………………………………………..</w:t>
      </w:r>
    </w:p>
    <w:permEnd w:id="335161309"/>
    <w:p w14:paraId="0616C6FF" w14:textId="77777777" w:rsidR="00B405C5" w:rsidRPr="00810984" w:rsidRDefault="00B405C5" w:rsidP="00B405C5">
      <w:pPr>
        <w:tabs>
          <w:tab w:val="left" w:pos="426"/>
        </w:tabs>
        <w:ind w:left="426"/>
        <w:jc w:val="both"/>
      </w:pPr>
    </w:p>
    <w:permStart w:id="1646208091" w:edGrp="everyone"/>
    <w:p w14:paraId="32DCC5FB" w14:textId="77777777" w:rsidR="00B405C5" w:rsidRPr="00810984" w:rsidRDefault="00B405C5" w:rsidP="00B405C5">
      <w:pPr>
        <w:tabs>
          <w:tab w:val="left" w:pos="426"/>
        </w:tabs>
        <w:ind w:left="426"/>
        <w:jc w:val="both"/>
      </w:pPr>
      <w:r w:rsidRPr="00810984">
        <w:fldChar w:fldCharType="begin">
          <w:ffData>
            <w:name w:val="Zaškrtávací1"/>
            <w:enabled/>
            <w:calcOnExit w:val="0"/>
            <w:checkBox>
              <w:sizeAuto/>
              <w:default w:val="0"/>
            </w:checkBox>
          </w:ffData>
        </w:fldChar>
      </w:r>
      <w:r w:rsidRPr="00810984">
        <w:instrText xml:space="preserve"> FORMCHECKBOX </w:instrText>
      </w:r>
      <w:r w:rsidR="00C34C58">
        <w:fldChar w:fldCharType="separate"/>
      </w:r>
      <w:r w:rsidRPr="00810984">
        <w:fldChar w:fldCharType="end"/>
      </w:r>
      <w:permEnd w:id="1646208091"/>
      <w:r w:rsidRPr="00810984">
        <w:t xml:space="preserve"> nejsou uchovávány osobní údaje a údaje zvláštní kategorie objednatele, jeho zaměstnanců či pacientů. </w:t>
      </w:r>
    </w:p>
    <w:p w14:paraId="5AA40181" w14:textId="77777777" w:rsidR="00B405C5" w:rsidRPr="00810984" w:rsidRDefault="00B405C5">
      <w:pPr>
        <w:pStyle w:val="Zkladntextodsazen"/>
        <w:widowControl/>
        <w:numPr>
          <w:ilvl w:val="0"/>
          <w:numId w:val="20"/>
        </w:numPr>
        <w:suppressAutoHyphens w:val="0"/>
        <w:jc w:val="both"/>
      </w:pPr>
      <w:r w:rsidRPr="00810984">
        <w:t xml:space="preserve">V případě, že je předmětem dodávky počítačové vybavení uchovávající jakékoliv osobní údaje a údaje zvláštní kategorie, je </w:t>
      </w:r>
      <w:r w:rsidR="00925146">
        <w:t>dodavatel</w:t>
      </w:r>
      <w:r w:rsidRPr="00810984">
        <w:t xml:space="preserve"> povinen objednatele na tuto skutečnost výslovně upozornit a zajistit zabezpečení proti neoprávněnému přístupu vhodnými prostředky (PIN, přihlašovací údaje, …). Tyto údaje současně předá objednateli při předání díla.</w:t>
      </w:r>
    </w:p>
    <w:p w14:paraId="60DA8B1A" w14:textId="77777777" w:rsidR="00335276" w:rsidRDefault="00B405C5" w:rsidP="00214F5C">
      <w:pPr>
        <w:pStyle w:val="Zkladntextodsazen"/>
        <w:widowControl/>
        <w:suppressAutoHyphens w:val="0"/>
        <w:ind w:left="567"/>
        <w:jc w:val="both"/>
      </w:pPr>
      <w:r w:rsidRPr="00810984">
        <w:t>Ustanovení tohoto článku se vztahují jak na období platnosti této smlouvy, tak na období po jejím ukončení.</w:t>
      </w:r>
    </w:p>
    <w:p w14:paraId="1C6F0DB4" w14:textId="77777777" w:rsidR="00214F5C" w:rsidRPr="00C96F41" w:rsidRDefault="00214F5C" w:rsidP="00214F5C">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XIII.</w:t>
      </w:r>
    </w:p>
    <w:p w14:paraId="6B6D6377" w14:textId="77777777" w:rsidR="00214F5C" w:rsidRPr="00214F5C" w:rsidRDefault="00214F5C" w:rsidP="00214F5C">
      <w:pPr>
        <w:shd w:val="clear" w:color="auto" w:fill="CCCCFF"/>
        <w:ind w:left="225" w:right="285"/>
        <w:jc w:val="center"/>
        <w:rPr>
          <w:rFonts w:cs="Times New Roman"/>
          <w:b/>
          <w:bCs/>
          <w:sz w:val="28"/>
          <w:szCs w:val="28"/>
        </w:rPr>
      </w:pPr>
      <w:r>
        <w:rPr>
          <w:rFonts w:cs="Times New Roman"/>
          <w:b/>
          <w:bCs/>
          <w:sz w:val="28"/>
          <w:szCs w:val="28"/>
        </w:rPr>
        <w:t>POJIŠTĚNÍ</w:t>
      </w:r>
    </w:p>
    <w:p w14:paraId="00C331D5" w14:textId="77777777" w:rsidR="007758EB" w:rsidRPr="007758EB" w:rsidRDefault="007758EB">
      <w:pPr>
        <w:pStyle w:val="Zkladntextodsazen"/>
        <w:widowControl/>
        <w:numPr>
          <w:ilvl w:val="0"/>
          <w:numId w:val="24"/>
        </w:numPr>
        <w:shd w:val="clear" w:color="auto" w:fill="E2EFD9"/>
        <w:suppressAutoHyphens w:val="0"/>
        <w:jc w:val="both"/>
      </w:pPr>
      <w:r w:rsidRPr="007758EB">
        <w:t>Dodavatel</w:t>
      </w:r>
      <w:r w:rsidR="00214F5C" w:rsidRPr="007758EB">
        <w:t xml:space="preserve"> se zavazuje, že bude mít po celou dobu účinnosti této </w:t>
      </w:r>
      <w:r>
        <w:t>s</w:t>
      </w:r>
      <w:r w:rsidR="00214F5C" w:rsidRPr="007758EB">
        <w:t xml:space="preserve">mlouvy sjednánu pojistnou smlouvu, jejímž předmětem je pojištění odpovědnosti za škodu způsobenou </w:t>
      </w:r>
      <w:r>
        <w:t>dodavatelem</w:t>
      </w:r>
      <w:r w:rsidR="00214F5C" w:rsidRPr="007758EB">
        <w:t xml:space="preserve"> třetí osobě, s limitem pojistného plnění minimálně </w:t>
      </w:r>
      <w:r w:rsidR="00214F5C" w:rsidRPr="007758EB">
        <w:rPr>
          <w:b/>
          <w:bCs/>
        </w:rPr>
        <w:t>ve výši 5mil. Kč.</w:t>
      </w:r>
      <w:r w:rsidR="00214F5C" w:rsidRPr="007758EB">
        <w:t xml:space="preserve"> </w:t>
      </w:r>
      <w:r>
        <w:t>Dodavatel</w:t>
      </w:r>
      <w:r w:rsidR="00214F5C" w:rsidRPr="007758EB">
        <w:t xml:space="preserve"> je povinen předat kopii pojistné smlouvy k ověření pojistného krytí </w:t>
      </w:r>
      <w:r>
        <w:t>o</w:t>
      </w:r>
      <w:r w:rsidR="00214F5C" w:rsidRPr="007758EB">
        <w:t xml:space="preserve">bjednateli nejpozději do </w:t>
      </w:r>
      <w:r>
        <w:t xml:space="preserve">zahájení plnění </w:t>
      </w:r>
      <w:r w:rsidR="00C769C0">
        <w:t xml:space="preserve">dle čl. </w:t>
      </w:r>
      <w:r>
        <w:t xml:space="preserve">XI odst. 3 této smlouvy </w:t>
      </w:r>
      <w:r w:rsidR="00214F5C" w:rsidRPr="007758EB">
        <w:t xml:space="preserve">a dále kdykoliv na vyžádání </w:t>
      </w:r>
      <w:r>
        <w:t>o</w:t>
      </w:r>
      <w:r w:rsidR="00214F5C" w:rsidRPr="007758EB">
        <w:t xml:space="preserve">bjednatele, a to bez zbytečného odkladu, nejpozději však do pěti (5) pracovních dnů od doručení písemné žádosti </w:t>
      </w:r>
      <w:r>
        <w:t>o</w:t>
      </w:r>
      <w:r w:rsidR="00214F5C" w:rsidRPr="007758EB">
        <w:t>bjednatele.</w:t>
      </w:r>
      <w:r w:rsidRPr="007758EB">
        <w:t xml:space="preserve"> </w:t>
      </w:r>
    </w:p>
    <w:p w14:paraId="5B5B6230" w14:textId="77777777" w:rsidR="00214F5C" w:rsidRPr="007758EB" w:rsidRDefault="00214F5C">
      <w:pPr>
        <w:pStyle w:val="Zkladntextodsazen"/>
        <w:widowControl/>
        <w:numPr>
          <w:ilvl w:val="0"/>
          <w:numId w:val="24"/>
        </w:numPr>
        <w:shd w:val="clear" w:color="auto" w:fill="E2EFD9"/>
        <w:tabs>
          <w:tab w:val="clear" w:pos="567"/>
          <w:tab w:val="left" w:pos="582"/>
        </w:tabs>
        <w:suppressAutoHyphens w:val="0"/>
        <w:jc w:val="both"/>
      </w:pPr>
      <w:r w:rsidRPr="007758EB">
        <w:t xml:space="preserve">V případě, že činností </w:t>
      </w:r>
      <w:r w:rsidR="007758EB">
        <w:t xml:space="preserve">dodavatele </w:t>
      </w:r>
      <w:r w:rsidRPr="007758EB">
        <w:t xml:space="preserve">dojde ke způsobení škody </w:t>
      </w:r>
      <w:r w:rsidR="007758EB">
        <w:t>o</w:t>
      </w:r>
      <w:r w:rsidRPr="007758EB">
        <w:t xml:space="preserve">bjednateli nebo třetím osobám, která nebude kryta pojištěním odpovědnosti dle předchozího odstavce tohoto článku </w:t>
      </w:r>
      <w:r w:rsidR="007758EB">
        <w:t>s</w:t>
      </w:r>
      <w:r w:rsidRPr="007758EB">
        <w:t xml:space="preserve">mlouvy, bude </w:t>
      </w:r>
      <w:r w:rsidR="007758EB">
        <w:t xml:space="preserve">dodavatel </w:t>
      </w:r>
      <w:r w:rsidRPr="007758EB">
        <w:t>povinen škodu uhradit z vlastních prostředků.</w:t>
      </w:r>
    </w:p>
    <w:p w14:paraId="5BD2B2EA" w14:textId="77777777" w:rsidR="00214F5C" w:rsidRPr="007758EB" w:rsidRDefault="007758EB">
      <w:pPr>
        <w:pStyle w:val="Zkladntextodsazen"/>
        <w:widowControl/>
        <w:numPr>
          <w:ilvl w:val="0"/>
          <w:numId w:val="24"/>
        </w:numPr>
        <w:shd w:val="clear" w:color="auto" w:fill="E2EFD9"/>
        <w:suppressAutoHyphens w:val="0"/>
        <w:jc w:val="both"/>
      </w:pPr>
      <w:r>
        <w:t>Dodavatel</w:t>
      </w:r>
      <w:r w:rsidR="00214F5C" w:rsidRPr="007758EB">
        <w:t xml:space="preserve"> se dále zavazuje řádně a včas plnit veškeré závazky z této pojistné smlouvy pro něj plynoucí a udržovat platné pojištění po celou dobu účinnosti této </w:t>
      </w:r>
      <w:r>
        <w:t>s</w:t>
      </w:r>
      <w:r w:rsidR="00214F5C" w:rsidRPr="007758EB">
        <w:t>mlouvy.</w:t>
      </w:r>
    </w:p>
    <w:p w14:paraId="3D269A64" w14:textId="77777777" w:rsidR="00AB3A9A" w:rsidRDefault="00AB3A9A" w:rsidP="005046E2">
      <w:pPr>
        <w:tabs>
          <w:tab w:val="center" w:pos="4478"/>
        </w:tabs>
        <w:spacing w:line="240" w:lineRule="atLeast"/>
        <w:ind w:left="225" w:right="285"/>
        <w:jc w:val="center"/>
        <w:rPr>
          <w:rFonts w:cs="Times New Roman"/>
          <w:b/>
        </w:rPr>
      </w:pPr>
    </w:p>
    <w:p w14:paraId="0CFDD0F0" w14:textId="77777777" w:rsidR="005046E2" w:rsidRPr="00C96F41" w:rsidRDefault="005046E2" w:rsidP="005046E2">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X</w:t>
      </w:r>
      <w:r w:rsidR="00775AF5">
        <w:rPr>
          <w:rFonts w:cs="Times New Roman"/>
          <w:b/>
        </w:rPr>
        <w:t>I</w:t>
      </w:r>
      <w:r w:rsidR="00214F5C">
        <w:rPr>
          <w:rFonts w:cs="Times New Roman"/>
          <w:b/>
        </w:rPr>
        <w:t>V</w:t>
      </w:r>
      <w:r w:rsidR="006912B1">
        <w:rPr>
          <w:rFonts w:cs="Times New Roman"/>
          <w:b/>
        </w:rPr>
        <w:t>.</w:t>
      </w:r>
    </w:p>
    <w:p w14:paraId="00453C2B" w14:textId="77777777" w:rsidR="005046E2" w:rsidRPr="00C96F41" w:rsidRDefault="005046E2" w:rsidP="005046E2">
      <w:pPr>
        <w:shd w:val="clear" w:color="auto" w:fill="CCCCFF"/>
        <w:ind w:left="225" w:right="285"/>
        <w:jc w:val="center"/>
        <w:rPr>
          <w:rFonts w:cs="Times New Roman"/>
          <w:b/>
          <w:bCs/>
          <w:sz w:val="28"/>
          <w:szCs w:val="28"/>
        </w:rPr>
      </w:pPr>
      <w:r>
        <w:rPr>
          <w:rFonts w:cs="Times New Roman"/>
          <w:b/>
          <w:bCs/>
          <w:sz w:val="28"/>
          <w:szCs w:val="28"/>
        </w:rPr>
        <w:t>ZÁVĚREČNÁ USTANOVENÍ</w:t>
      </w:r>
    </w:p>
    <w:p w14:paraId="7B21DAD7" w14:textId="77777777" w:rsidR="00A565B4" w:rsidRPr="005046E2" w:rsidRDefault="00A565B4" w:rsidP="007F5E23">
      <w:pPr>
        <w:tabs>
          <w:tab w:val="left" w:pos="567"/>
        </w:tabs>
        <w:spacing w:line="240" w:lineRule="atLeast"/>
        <w:ind w:right="285"/>
        <w:jc w:val="both"/>
        <w:rPr>
          <w:rFonts w:cs="Times New Roman"/>
        </w:rPr>
      </w:pPr>
    </w:p>
    <w:p w14:paraId="5CD5642A" w14:textId="77777777" w:rsidR="00C45E0E" w:rsidRPr="00C45E0E" w:rsidRDefault="00C45E0E">
      <w:pPr>
        <w:pStyle w:val="Zkladntextodsazen"/>
        <w:widowControl/>
        <w:numPr>
          <w:ilvl w:val="0"/>
          <w:numId w:val="14"/>
        </w:numPr>
        <w:suppressAutoHyphens w:val="0"/>
        <w:jc w:val="both"/>
      </w:pPr>
      <w:r w:rsidRPr="00C45E0E">
        <w:t xml:space="preserve">Tato smlouva je uzavírána na základě výsledku veřejné zakázky na </w:t>
      </w:r>
      <w:r w:rsidR="00E53B66">
        <w:t>služby</w:t>
      </w:r>
      <w:r w:rsidRPr="00C45E0E">
        <w:t xml:space="preserve"> „</w:t>
      </w:r>
      <w:r w:rsidR="00E53B66">
        <w:t>Komplexní servis prádla pro Nemocnici Nové Město na Moravě, p. o.</w:t>
      </w:r>
      <w:r w:rsidRPr="00C45E0E">
        <w:t xml:space="preserve">“ vedené ve Věstníku veřejných zakázek pod ev. č. </w:t>
      </w:r>
      <w:r w:rsidR="007F6EAF" w:rsidRPr="007F6EAF">
        <w:t>Z2024-005629</w:t>
      </w:r>
      <w:r w:rsidRPr="007F6EAF">
        <w:t xml:space="preserve">. </w:t>
      </w:r>
      <w:r w:rsidRPr="00A96832">
        <w:t xml:space="preserve">a u zadavatele pod ev. </w:t>
      </w:r>
      <w:r w:rsidRPr="006C72E2">
        <w:t xml:space="preserve">č. </w:t>
      </w:r>
      <w:r w:rsidR="00A96832" w:rsidRPr="006C72E2">
        <w:t>01/24/VZ</w:t>
      </w:r>
    </w:p>
    <w:p w14:paraId="01708371" w14:textId="77777777" w:rsidR="00C45E0E" w:rsidRPr="00C45E0E" w:rsidRDefault="00C45E0E">
      <w:pPr>
        <w:pStyle w:val="Zkladntextodsazen"/>
        <w:widowControl/>
        <w:numPr>
          <w:ilvl w:val="0"/>
          <w:numId w:val="14"/>
        </w:numPr>
        <w:suppressAutoHyphens w:val="0"/>
        <w:jc w:val="both"/>
      </w:pPr>
      <w:r w:rsidRPr="00C45E0E">
        <w:t xml:space="preserve">Kontaktní údaje </w:t>
      </w:r>
      <w:r w:rsidR="00716634">
        <w:t>objednatele</w:t>
      </w:r>
      <w:r w:rsidRPr="00C45E0E">
        <w:t>:</w:t>
      </w:r>
    </w:p>
    <w:p w14:paraId="546F33E8" w14:textId="77777777" w:rsidR="00C45E0E" w:rsidRPr="00C45E0E" w:rsidRDefault="00C45E0E">
      <w:pPr>
        <w:widowControl/>
        <w:numPr>
          <w:ilvl w:val="0"/>
          <w:numId w:val="21"/>
        </w:numPr>
        <w:suppressAutoHyphens w:val="0"/>
        <w:spacing w:line="360" w:lineRule="auto"/>
        <w:ind w:left="709"/>
        <w:jc w:val="both"/>
        <w:rPr>
          <w:rFonts w:eastAsia="Times New Roman" w:cs="Times New Roman"/>
          <w:kern w:val="0"/>
          <w:u w:val="single"/>
          <w:lang w:eastAsia="cs-CZ" w:bidi="ar-SA"/>
        </w:rPr>
      </w:pPr>
      <w:r w:rsidRPr="00C45E0E">
        <w:rPr>
          <w:rFonts w:eastAsia="Times New Roman" w:cs="Times New Roman"/>
          <w:kern w:val="0"/>
          <w:u w:val="single"/>
          <w:lang w:eastAsia="cs-CZ" w:bidi="ar-SA"/>
        </w:rPr>
        <w:t>ve věcech vyplývajících z této smlouvy:</w:t>
      </w:r>
    </w:p>
    <w:p w14:paraId="49272B6A" w14:textId="77777777" w:rsidR="00C45E0E" w:rsidRPr="00C45E0E" w:rsidRDefault="00C45E0E" w:rsidP="00FB5DCB">
      <w:pPr>
        <w:widowControl/>
        <w:suppressAutoHyphens w:val="0"/>
        <w:spacing w:line="360" w:lineRule="auto"/>
        <w:ind w:left="709"/>
        <w:jc w:val="both"/>
        <w:rPr>
          <w:rFonts w:eastAsia="Times New Roman" w:cs="Times New Roman"/>
          <w:b/>
          <w:kern w:val="0"/>
          <w:lang w:eastAsia="cs-CZ" w:bidi="ar-SA"/>
        </w:rPr>
      </w:pPr>
      <w:r w:rsidRPr="00C45E0E">
        <w:rPr>
          <w:rFonts w:eastAsia="Times New Roman" w:cs="Times New Roman"/>
          <w:b/>
          <w:kern w:val="0"/>
          <w:lang w:eastAsia="cs-CZ" w:bidi="ar-SA"/>
        </w:rPr>
        <w:t>Oddělení nákupu a veřejných zakázek</w:t>
      </w:r>
    </w:p>
    <w:p w14:paraId="7EB96888" w14:textId="77777777" w:rsidR="00C45E0E" w:rsidRPr="00C45E0E" w:rsidRDefault="00C45E0E" w:rsidP="00FB5DCB">
      <w:pPr>
        <w:widowControl/>
        <w:suppressAutoHyphens w:val="0"/>
        <w:spacing w:line="360" w:lineRule="auto"/>
        <w:ind w:left="709"/>
        <w:jc w:val="both"/>
        <w:rPr>
          <w:rFonts w:eastAsia="Times New Roman" w:cs="Times New Roman"/>
          <w:kern w:val="0"/>
          <w:lang w:eastAsia="cs-CZ" w:bidi="ar-SA"/>
        </w:rPr>
      </w:pPr>
      <w:r w:rsidRPr="00C45E0E">
        <w:rPr>
          <w:rFonts w:eastAsia="Times New Roman" w:cs="Times New Roman"/>
          <w:kern w:val="0"/>
          <w:lang w:eastAsia="cs-CZ" w:bidi="ar-SA"/>
        </w:rPr>
        <w:t>adresa: sídlo zadavatele</w:t>
      </w:r>
    </w:p>
    <w:p w14:paraId="29EC203F" w14:textId="77777777" w:rsidR="00C45E0E" w:rsidRPr="00C45E0E" w:rsidRDefault="00C45E0E" w:rsidP="00FB5DCB">
      <w:pPr>
        <w:widowControl/>
        <w:suppressAutoHyphens w:val="0"/>
        <w:spacing w:line="360" w:lineRule="auto"/>
        <w:ind w:left="709"/>
        <w:jc w:val="both"/>
        <w:rPr>
          <w:rFonts w:eastAsia="Times New Roman" w:cs="Times New Roman"/>
          <w:b/>
          <w:kern w:val="0"/>
          <w:lang w:eastAsia="cs-CZ" w:bidi="ar-SA"/>
        </w:rPr>
      </w:pPr>
      <w:r w:rsidRPr="00C45E0E">
        <w:rPr>
          <w:rFonts w:eastAsia="Times New Roman" w:cs="Times New Roman"/>
          <w:kern w:val="0"/>
          <w:lang w:eastAsia="cs-CZ" w:bidi="ar-SA"/>
        </w:rPr>
        <w:t xml:space="preserve">kontaktní osoba: </w:t>
      </w:r>
      <w:r w:rsidRPr="00C45E0E">
        <w:rPr>
          <w:rFonts w:eastAsia="Times New Roman" w:cs="Times New Roman"/>
          <w:b/>
          <w:kern w:val="0"/>
          <w:lang w:eastAsia="cs-CZ" w:bidi="ar-SA"/>
        </w:rPr>
        <w:t>Mgr. Alena Ševčíková</w:t>
      </w:r>
    </w:p>
    <w:p w14:paraId="629DC7A8" w14:textId="77777777" w:rsidR="00C45E0E" w:rsidRPr="00C45E0E" w:rsidRDefault="00C45E0E" w:rsidP="00FB5DCB">
      <w:pPr>
        <w:widowControl/>
        <w:suppressAutoHyphens w:val="0"/>
        <w:spacing w:line="360" w:lineRule="auto"/>
        <w:ind w:left="709"/>
        <w:jc w:val="both"/>
        <w:rPr>
          <w:rFonts w:eastAsia="Times New Roman" w:cs="Times New Roman"/>
          <w:kern w:val="0"/>
          <w:u w:val="dotted"/>
          <w:lang w:eastAsia="cs-CZ" w:bidi="ar-SA"/>
        </w:rPr>
      </w:pPr>
      <w:r w:rsidRPr="00C45E0E">
        <w:rPr>
          <w:rFonts w:eastAsia="Times New Roman" w:cs="Times New Roman"/>
          <w:kern w:val="0"/>
          <w:u w:val="dotted"/>
          <w:lang w:eastAsia="cs-CZ" w:bidi="ar-SA"/>
        </w:rPr>
        <w:t>tel: +420 566 801 602</w:t>
      </w:r>
    </w:p>
    <w:p w14:paraId="5A016FC4" w14:textId="77777777" w:rsidR="00C45E0E" w:rsidRPr="00C45E0E" w:rsidRDefault="00C45E0E" w:rsidP="00FB5DCB">
      <w:pPr>
        <w:widowControl/>
        <w:suppressAutoHyphens w:val="0"/>
        <w:spacing w:line="360" w:lineRule="auto"/>
        <w:ind w:left="709"/>
        <w:jc w:val="both"/>
        <w:rPr>
          <w:rFonts w:eastAsia="Times New Roman" w:cs="Times New Roman"/>
          <w:kern w:val="0"/>
          <w:lang w:eastAsia="cs-CZ" w:bidi="ar-SA"/>
        </w:rPr>
      </w:pPr>
      <w:r w:rsidRPr="00C45E0E">
        <w:rPr>
          <w:rFonts w:eastAsia="Times New Roman" w:cs="Times New Roman"/>
          <w:kern w:val="0"/>
          <w:lang w:eastAsia="cs-CZ" w:bidi="ar-SA"/>
        </w:rPr>
        <w:t xml:space="preserve">email: </w:t>
      </w:r>
      <w:hyperlink r:id="rId11" w:history="1">
        <w:r w:rsidRPr="00C45E0E">
          <w:rPr>
            <w:rFonts w:eastAsia="Times New Roman" w:cs="Times New Roman"/>
            <w:color w:val="0000FF"/>
            <w:kern w:val="0"/>
            <w:u w:val="single"/>
            <w:lang w:eastAsia="cs-CZ" w:bidi="ar-SA"/>
          </w:rPr>
          <w:t>alena.sevcikova@nnm.cz</w:t>
        </w:r>
      </w:hyperlink>
      <w:r w:rsidRPr="00C45E0E">
        <w:rPr>
          <w:rFonts w:eastAsia="Times New Roman" w:cs="Times New Roman"/>
          <w:kern w:val="0"/>
          <w:lang w:eastAsia="cs-CZ" w:bidi="ar-SA"/>
        </w:rPr>
        <w:t xml:space="preserve"> </w:t>
      </w:r>
    </w:p>
    <w:p w14:paraId="04299616" w14:textId="77777777" w:rsidR="00C45E0E" w:rsidRPr="00C45E0E" w:rsidRDefault="00C45E0E">
      <w:pPr>
        <w:widowControl/>
        <w:numPr>
          <w:ilvl w:val="0"/>
          <w:numId w:val="21"/>
        </w:numPr>
        <w:suppressAutoHyphens w:val="0"/>
        <w:spacing w:line="360" w:lineRule="auto"/>
        <w:ind w:left="709"/>
        <w:jc w:val="both"/>
        <w:rPr>
          <w:rFonts w:eastAsia="Times New Roman" w:cs="Times New Roman"/>
          <w:kern w:val="0"/>
          <w:u w:val="single"/>
          <w:lang w:eastAsia="cs-CZ" w:bidi="ar-SA"/>
        </w:rPr>
      </w:pPr>
      <w:r w:rsidRPr="00C45E0E">
        <w:rPr>
          <w:rFonts w:eastAsia="Times New Roman" w:cs="Times New Roman"/>
          <w:kern w:val="0"/>
          <w:u w:val="single"/>
          <w:lang w:eastAsia="cs-CZ" w:bidi="ar-SA"/>
        </w:rPr>
        <w:t xml:space="preserve">ve věcech </w:t>
      </w:r>
      <w:r>
        <w:rPr>
          <w:rFonts w:eastAsia="Times New Roman" w:cs="Times New Roman"/>
          <w:kern w:val="0"/>
          <w:u w:val="single"/>
          <w:lang w:eastAsia="cs-CZ" w:bidi="ar-SA"/>
        </w:rPr>
        <w:t>provozních</w:t>
      </w:r>
      <w:r w:rsidR="00716634">
        <w:rPr>
          <w:rFonts w:eastAsia="Times New Roman" w:cs="Times New Roman"/>
          <w:kern w:val="0"/>
          <w:u w:val="single"/>
          <w:lang w:eastAsia="cs-CZ" w:bidi="ar-SA"/>
        </w:rPr>
        <w:t>:</w:t>
      </w:r>
    </w:p>
    <w:p w14:paraId="4A6F8257" w14:textId="77777777" w:rsidR="00C45E0E" w:rsidRPr="00C45E0E" w:rsidRDefault="00C45E0E" w:rsidP="00FB5DCB">
      <w:pPr>
        <w:widowControl/>
        <w:suppressAutoHyphens w:val="0"/>
        <w:spacing w:line="360" w:lineRule="auto"/>
        <w:ind w:left="720"/>
        <w:jc w:val="both"/>
        <w:rPr>
          <w:rFonts w:eastAsia="Times New Roman" w:cs="Times New Roman"/>
          <w:b/>
          <w:kern w:val="0"/>
          <w:lang w:eastAsia="cs-CZ" w:bidi="ar-SA"/>
        </w:rPr>
      </w:pPr>
      <w:r>
        <w:rPr>
          <w:rFonts w:eastAsia="Times New Roman" w:cs="Times New Roman"/>
          <w:b/>
          <w:kern w:val="0"/>
          <w:lang w:eastAsia="cs-CZ" w:bidi="ar-SA"/>
        </w:rPr>
        <w:t>Mgr. Bohdana Marečková, náměstkyně ošetřovatelské péče</w:t>
      </w:r>
    </w:p>
    <w:p w14:paraId="32E80DDC" w14:textId="77777777" w:rsidR="00C45E0E" w:rsidRPr="00C45E0E" w:rsidRDefault="00C45E0E" w:rsidP="00FB5DCB">
      <w:pPr>
        <w:widowControl/>
        <w:suppressAutoHyphens w:val="0"/>
        <w:spacing w:line="360" w:lineRule="auto"/>
        <w:ind w:left="720"/>
        <w:jc w:val="both"/>
        <w:rPr>
          <w:rFonts w:eastAsia="Times New Roman" w:cs="Times New Roman"/>
          <w:kern w:val="0"/>
          <w:u w:val="dotted"/>
          <w:lang w:eastAsia="cs-CZ" w:bidi="ar-SA"/>
        </w:rPr>
      </w:pPr>
      <w:r w:rsidRPr="00C45E0E">
        <w:rPr>
          <w:rFonts w:eastAsia="Times New Roman" w:cs="Times New Roman"/>
          <w:kern w:val="0"/>
          <w:u w:val="dotted"/>
          <w:lang w:eastAsia="cs-CZ" w:bidi="ar-SA"/>
        </w:rPr>
        <w:t>tel. 566 801 </w:t>
      </w:r>
      <w:r>
        <w:rPr>
          <w:rFonts w:eastAsia="Times New Roman" w:cs="Times New Roman"/>
          <w:kern w:val="0"/>
          <w:u w:val="dotted"/>
          <w:lang w:eastAsia="cs-CZ" w:bidi="ar-SA"/>
        </w:rPr>
        <w:t>599</w:t>
      </w:r>
    </w:p>
    <w:p w14:paraId="0B688AFD" w14:textId="77777777" w:rsidR="00C45E0E" w:rsidRPr="00C45E0E" w:rsidRDefault="00C45E0E" w:rsidP="00FB5DCB">
      <w:pPr>
        <w:widowControl/>
        <w:suppressAutoHyphens w:val="0"/>
        <w:spacing w:line="360" w:lineRule="auto"/>
        <w:ind w:left="720"/>
        <w:jc w:val="both"/>
        <w:rPr>
          <w:rFonts w:eastAsia="Times New Roman" w:cs="Times New Roman"/>
          <w:kern w:val="0"/>
          <w:u w:val="dotted"/>
          <w:lang w:eastAsia="cs-CZ" w:bidi="ar-SA"/>
        </w:rPr>
      </w:pPr>
      <w:r w:rsidRPr="00C45E0E">
        <w:rPr>
          <w:rFonts w:eastAsia="Times New Roman" w:cs="Times New Roman"/>
          <w:kern w:val="0"/>
          <w:lang w:eastAsia="cs-CZ" w:bidi="ar-SA"/>
        </w:rPr>
        <w:t xml:space="preserve">email: </w:t>
      </w:r>
      <w:hyperlink r:id="rId12" w:history="1">
        <w:r w:rsidRPr="007376D2">
          <w:rPr>
            <w:rStyle w:val="Hypertextovodkaz"/>
            <w:rFonts w:eastAsia="Times New Roman" w:cs="Times New Roman"/>
            <w:kern w:val="0"/>
            <w:lang w:eastAsia="cs-CZ" w:bidi="ar-SA"/>
          </w:rPr>
          <w:t>bohdana.mareckova@nnm.cz</w:t>
        </w:r>
      </w:hyperlink>
      <w:r>
        <w:rPr>
          <w:rFonts w:eastAsia="Times New Roman" w:cs="Times New Roman"/>
          <w:kern w:val="0"/>
          <w:lang w:eastAsia="cs-CZ" w:bidi="ar-SA"/>
        </w:rPr>
        <w:t xml:space="preserve"> </w:t>
      </w:r>
    </w:p>
    <w:p w14:paraId="44A8CC20" w14:textId="77777777" w:rsidR="00716634" w:rsidRDefault="00C45E0E">
      <w:pPr>
        <w:pStyle w:val="Zkladntextodsazen"/>
        <w:widowControl/>
        <w:numPr>
          <w:ilvl w:val="0"/>
          <w:numId w:val="14"/>
        </w:numPr>
        <w:suppressAutoHyphens w:val="0"/>
        <w:spacing w:after="0" w:line="360" w:lineRule="auto"/>
        <w:jc w:val="both"/>
        <w:rPr>
          <w:rFonts w:eastAsia="Times New Roman" w:cs="Times New Roman"/>
          <w:kern w:val="0"/>
          <w:u w:val="single"/>
          <w:lang w:eastAsia="cs-CZ" w:bidi="ar-SA"/>
        </w:rPr>
      </w:pPr>
      <w:r w:rsidRPr="00C45E0E">
        <w:rPr>
          <w:rFonts w:eastAsia="Times New Roman" w:cs="Times New Roman"/>
          <w:kern w:val="0"/>
          <w:u w:val="single"/>
          <w:lang w:eastAsia="cs-CZ" w:bidi="ar-SA"/>
        </w:rPr>
        <w:t xml:space="preserve">Kontaktní údaje </w:t>
      </w:r>
      <w:r w:rsidR="00716634">
        <w:rPr>
          <w:rFonts w:eastAsia="Times New Roman" w:cs="Times New Roman"/>
          <w:kern w:val="0"/>
          <w:u w:val="single"/>
          <w:lang w:eastAsia="cs-CZ" w:bidi="ar-SA"/>
        </w:rPr>
        <w:t xml:space="preserve">dodavatele </w:t>
      </w:r>
    </w:p>
    <w:p w14:paraId="1AABB4A7" w14:textId="77777777" w:rsidR="00C45E0E" w:rsidRPr="00C45E0E" w:rsidRDefault="00C45E0E">
      <w:pPr>
        <w:widowControl/>
        <w:numPr>
          <w:ilvl w:val="0"/>
          <w:numId w:val="21"/>
        </w:numPr>
        <w:suppressAutoHyphens w:val="0"/>
        <w:spacing w:line="360" w:lineRule="auto"/>
        <w:ind w:left="709"/>
        <w:jc w:val="both"/>
        <w:rPr>
          <w:rFonts w:eastAsia="Times New Roman" w:cs="Times New Roman"/>
          <w:kern w:val="0"/>
          <w:u w:val="single"/>
          <w:lang w:eastAsia="cs-CZ" w:bidi="ar-SA"/>
        </w:rPr>
      </w:pPr>
      <w:r w:rsidRPr="00C45E0E">
        <w:rPr>
          <w:rFonts w:eastAsia="Times New Roman" w:cs="Times New Roman"/>
          <w:kern w:val="0"/>
          <w:u w:val="single"/>
          <w:lang w:eastAsia="cs-CZ" w:bidi="ar-SA"/>
        </w:rPr>
        <w:t>ve věcech vyplývajících z této smlouvy:</w:t>
      </w:r>
    </w:p>
    <w:p w14:paraId="483E3A04" w14:textId="77777777" w:rsidR="00C45E0E" w:rsidRPr="00C45E0E" w:rsidRDefault="00C45E0E" w:rsidP="00FB5DCB">
      <w:pPr>
        <w:widowControl/>
        <w:suppressAutoHyphens w:val="0"/>
        <w:spacing w:line="360" w:lineRule="auto"/>
        <w:ind w:left="720"/>
        <w:jc w:val="both"/>
        <w:rPr>
          <w:rFonts w:eastAsia="Times New Roman" w:cs="Times New Roman"/>
          <w:kern w:val="0"/>
          <w:lang w:eastAsia="cs-CZ" w:bidi="ar-SA"/>
        </w:rPr>
      </w:pPr>
      <w:permStart w:id="938810614" w:edGrp="everyone"/>
      <w:r w:rsidRPr="00C45E0E">
        <w:rPr>
          <w:rFonts w:eastAsia="Times New Roman" w:cs="Times New Roman"/>
          <w:kern w:val="0"/>
          <w:lang w:eastAsia="cs-CZ" w:bidi="ar-SA"/>
        </w:rPr>
        <w:t>……………………………………………….</w:t>
      </w:r>
    </w:p>
    <w:permEnd w:id="938810614"/>
    <w:p w14:paraId="16449302" w14:textId="77777777" w:rsidR="00C45E0E" w:rsidRPr="00C45E0E" w:rsidRDefault="00C45E0E" w:rsidP="00FB5DCB">
      <w:pPr>
        <w:widowControl/>
        <w:suppressAutoHyphens w:val="0"/>
        <w:spacing w:line="360" w:lineRule="auto"/>
        <w:ind w:left="720"/>
        <w:jc w:val="both"/>
        <w:rPr>
          <w:rFonts w:eastAsia="Times New Roman" w:cs="Times New Roman"/>
          <w:kern w:val="0"/>
          <w:lang w:eastAsia="cs-CZ" w:bidi="ar-SA"/>
        </w:rPr>
      </w:pPr>
      <w:r w:rsidRPr="00C45E0E">
        <w:rPr>
          <w:rFonts w:eastAsia="Times New Roman" w:cs="Times New Roman"/>
          <w:kern w:val="0"/>
          <w:lang w:eastAsia="cs-CZ" w:bidi="ar-SA"/>
        </w:rPr>
        <w:t xml:space="preserve">tel.: </w:t>
      </w:r>
      <w:permStart w:id="932215343" w:edGrp="everyone"/>
      <w:r w:rsidRPr="00C45E0E">
        <w:rPr>
          <w:rFonts w:eastAsia="Times New Roman" w:cs="Times New Roman"/>
          <w:kern w:val="0"/>
          <w:lang w:eastAsia="cs-CZ" w:bidi="ar-SA"/>
        </w:rPr>
        <w:t xml:space="preserve"> …………………………………………</w:t>
      </w:r>
      <w:permEnd w:id="932215343"/>
    </w:p>
    <w:p w14:paraId="5FC86840" w14:textId="77777777" w:rsidR="00C45E0E" w:rsidRDefault="00C45E0E" w:rsidP="00FB5DCB">
      <w:pPr>
        <w:widowControl/>
        <w:suppressAutoHyphens w:val="0"/>
        <w:spacing w:line="360" w:lineRule="auto"/>
        <w:ind w:left="720"/>
        <w:jc w:val="both"/>
        <w:rPr>
          <w:rFonts w:eastAsia="Times New Roman" w:cs="Times New Roman"/>
          <w:kern w:val="0"/>
          <w:lang w:eastAsia="cs-CZ" w:bidi="ar-SA"/>
        </w:rPr>
      </w:pPr>
      <w:r w:rsidRPr="00C45E0E">
        <w:rPr>
          <w:rFonts w:eastAsia="Times New Roman" w:cs="Times New Roman"/>
          <w:kern w:val="0"/>
          <w:lang w:eastAsia="cs-CZ" w:bidi="ar-SA"/>
        </w:rPr>
        <w:t xml:space="preserve">email: </w:t>
      </w:r>
      <w:permStart w:id="164248576" w:edGrp="everyone"/>
      <w:r w:rsidRPr="00C45E0E">
        <w:rPr>
          <w:rFonts w:eastAsia="Times New Roman" w:cs="Times New Roman"/>
          <w:kern w:val="0"/>
          <w:lang w:eastAsia="cs-CZ" w:bidi="ar-SA"/>
        </w:rPr>
        <w:t xml:space="preserve"> ………………………………………….</w:t>
      </w:r>
      <w:permEnd w:id="164248576"/>
    </w:p>
    <w:p w14:paraId="73C04274" w14:textId="77777777" w:rsidR="00716634" w:rsidRPr="00C45E0E" w:rsidRDefault="00716634">
      <w:pPr>
        <w:widowControl/>
        <w:numPr>
          <w:ilvl w:val="0"/>
          <w:numId w:val="21"/>
        </w:numPr>
        <w:suppressAutoHyphens w:val="0"/>
        <w:spacing w:line="360" w:lineRule="auto"/>
        <w:ind w:left="709"/>
        <w:jc w:val="both"/>
        <w:rPr>
          <w:rFonts w:eastAsia="Times New Roman" w:cs="Times New Roman"/>
          <w:kern w:val="0"/>
          <w:u w:val="single"/>
          <w:lang w:eastAsia="cs-CZ" w:bidi="ar-SA"/>
        </w:rPr>
      </w:pPr>
      <w:r w:rsidRPr="00C45E0E">
        <w:rPr>
          <w:rFonts w:eastAsia="Times New Roman" w:cs="Times New Roman"/>
          <w:kern w:val="0"/>
          <w:u w:val="single"/>
          <w:lang w:eastAsia="cs-CZ" w:bidi="ar-SA"/>
        </w:rPr>
        <w:t xml:space="preserve">ve věcech </w:t>
      </w:r>
      <w:r>
        <w:rPr>
          <w:rFonts w:eastAsia="Times New Roman" w:cs="Times New Roman"/>
          <w:kern w:val="0"/>
          <w:u w:val="single"/>
          <w:lang w:eastAsia="cs-CZ" w:bidi="ar-SA"/>
        </w:rPr>
        <w:t>provozních:</w:t>
      </w:r>
    </w:p>
    <w:p w14:paraId="31C24351" w14:textId="77777777" w:rsidR="00716634" w:rsidRPr="00C45E0E" w:rsidRDefault="00716634" w:rsidP="00FB5DCB">
      <w:pPr>
        <w:widowControl/>
        <w:suppressAutoHyphens w:val="0"/>
        <w:spacing w:line="360" w:lineRule="auto"/>
        <w:ind w:left="720"/>
        <w:jc w:val="both"/>
        <w:rPr>
          <w:rFonts w:eastAsia="Times New Roman" w:cs="Times New Roman"/>
          <w:kern w:val="0"/>
          <w:lang w:eastAsia="cs-CZ" w:bidi="ar-SA"/>
        </w:rPr>
      </w:pPr>
      <w:permStart w:id="1440631077" w:edGrp="everyone"/>
      <w:r w:rsidRPr="00C45E0E">
        <w:rPr>
          <w:rFonts w:eastAsia="Times New Roman" w:cs="Times New Roman"/>
          <w:kern w:val="0"/>
          <w:lang w:eastAsia="cs-CZ" w:bidi="ar-SA"/>
        </w:rPr>
        <w:t>……………………………………………….</w:t>
      </w:r>
    </w:p>
    <w:permEnd w:id="1440631077"/>
    <w:p w14:paraId="049D58EA" w14:textId="77777777" w:rsidR="00716634" w:rsidRPr="00C45E0E" w:rsidRDefault="00716634" w:rsidP="00FB5DCB">
      <w:pPr>
        <w:widowControl/>
        <w:suppressAutoHyphens w:val="0"/>
        <w:spacing w:line="360" w:lineRule="auto"/>
        <w:ind w:left="720"/>
        <w:jc w:val="both"/>
        <w:rPr>
          <w:rFonts w:eastAsia="Times New Roman" w:cs="Times New Roman"/>
          <w:kern w:val="0"/>
          <w:lang w:eastAsia="cs-CZ" w:bidi="ar-SA"/>
        </w:rPr>
      </w:pPr>
      <w:r w:rsidRPr="00C45E0E">
        <w:rPr>
          <w:rFonts w:eastAsia="Times New Roman" w:cs="Times New Roman"/>
          <w:kern w:val="0"/>
          <w:lang w:eastAsia="cs-CZ" w:bidi="ar-SA"/>
        </w:rPr>
        <w:t xml:space="preserve">tel.:  </w:t>
      </w:r>
      <w:permStart w:id="93220117" w:edGrp="everyone"/>
      <w:r w:rsidRPr="00C45E0E">
        <w:rPr>
          <w:rFonts w:eastAsia="Times New Roman" w:cs="Times New Roman"/>
          <w:kern w:val="0"/>
          <w:lang w:eastAsia="cs-CZ" w:bidi="ar-SA"/>
        </w:rPr>
        <w:t>…………………………………………</w:t>
      </w:r>
      <w:permEnd w:id="93220117"/>
    </w:p>
    <w:p w14:paraId="2368BE5C" w14:textId="77777777" w:rsidR="00716634" w:rsidRDefault="00716634" w:rsidP="00FB5DCB">
      <w:pPr>
        <w:widowControl/>
        <w:suppressAutoHyphens w:val="0"/>
        <w:spacing w:line="360" w:lineRule="auto"/>
        <w:ind w:left="720"/>
        <w:jc w:val="both"/>
        <w:rPr>
          <w:rFonts w:eastAsia="Times New Roman" w:cs="Times New Roman"/>
          <w:kern w:val="0"/>
          <w:lang w:eastAsia="cs-CZ" w:bidi="ar-SA"/>
        </w:rPr>
      </w:pPr>
      <w:r w:rsidRPr="00C45E0E">
        <w:rPr>
          <w:rFonts w:eastAsia="Times New Roman" w:cs="Times New Roman"/>
          <w:kern w:val="0"/>
          <w:lang w:eastAsia="cs-CZ" w:bidi="ar-SA"/>
        </w:rPr>
        <w:t xml:space="preserve">email: </w:t>
      </w:r>
      <w:permStart w:id="253048992" w:edGrp="everyone"/>
      <w:r w:rsidRPr="00C45E0E">
        <w:rPr>
          <w:rFonts w:eastAsia="Times New Roman" w:cs="Times New Roman"/>
          <w:kern w:val="0"/>
          <w:lang w:eastAsia="cs-CZ" w:bidi="ar-SA"/>
        </w:rPr>
        <w:t xml:space="preserve"> ………………………………………….</w:t>
      </w:r>
      <w:permEnd w:id="253048992"/>
    </w:p>
    <w:p w14:paraId="045B8F7D" w14:textId="77777777" w:rsidR="00C45E0E" w:rsidRDefault="00FB5DCB">
      <w:pPr>
        <w:pStyle w:val="Zkladntextodsazen"/>
        <w:widowControl/>
        <w:numPr>
          <w:ilvl w:val="0"/>
          <w:numId w:val="14"/>
        </w:numPr>
        <w:suppressAutoHyphens w:val="0"/>
        <w:jc w:val="both"/>
      </w:pPr>
      <w:r>
        <w:t>Dodavatel</w:t>
      </w:r>
      <w:r w:rsidR="00C45E0E" w:rsidRPr="00C45E0E">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w:t>
      </w:r>
      <w:r>
        <w:t> </w:t>
      </w:r>
      <w:r w:rsidR="00C45E0E" w:rsidRPr="00C45E0E">
        <w:t>ním</w:t>
      </w:r>
      <w:r>
        <w:t xml:space="preserve"> objednatel</w:t>
      </w:r>
      <w:r w:rsidR="00C45E0E" w:rsidRPr="00C45E0E">
        <w:t xml:space="preserve"> uzavřel smlouvu, a že se zejména ve vztahu k ostatním účastníkům zadávacího řízení</w:t>
      </w:r>
      <w:r w:rsidR="00411690">
        <w:t>.</w:t>
      </w:r>
    </w:p>
    <w:p w14:paraId="479C6D80" w14:textId="77777777" w:rsidR="00FB5DCB" w:rsidRPr="00FB5DCB" w:rsidRDefault="00FB5DCB">
      <w:pPr>
        <w:numPr>
          <w:ilvl w:val="0"/>
          <w:numId w:val="14"/>
        </w:numPr>
        <w:spacing w:after="120"/>
        <w:jc w:val="both"/>
      </w:pPr>
      <w:r w:rsidRPr="00FB5DCB">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dle sídla </w:t>
      </w:r>
      <w:r>
        <w:t>objednatele</w:t>
      </w:r>
      <w:r w:rsidRPr="00FB5DCB">
        <w:t>.</w:t>
      </w:r>
    </w:p>
    <w:p w14:paraId="57219F17" w14:textId="77777777" w:rsidR="00841411" w:rsidRPr="00841411" w:rsidRDefault="00841411">
      <w:pPr>
        <w:pStyle w:val="Zkladntextodsazen"/>
        <w:widowControl/>
        <w:numPr>
          <w:ilvl w:val="0"/>
          <w:numId w:val="14"/>
        </w:numPr>
        <w:suppressAutoHyphens w:val="0"/>
        <w:jc w:val="both"/>
      </w:pPr>
      <w:r w:rsidRPr="00841411">
        <w:t xml:space="preserve">Ve </w:t>
      </w:r>
      <w:r w:rsidRPr="00841411">
        <w:rPr>
          <w:rFonts w:eastAsia="Calibri"/>
        </w:rPr>
        <w:t xml:space="preserve">věcech výslovně neupravených touto smlouvou se smluvní vztah založený touto smlouvou řídí zákonem č. 89/2012 Sb., občanský zákoník ve znění pozdějších předpisů a dalšími platnými a účinnými právními předpisy České republiky, zejména vyhláškou Ministerstva zdravotnictví č. 306/2012 Sb. v platném znění Smluvní strany v souladu s ust. § 558 odst. 2 občanského zákoníku výslovně vylučují použití obchodních zvyklostí ve svém právním styku v souvislosti s touto smlouvou. </w:t>
      </w:r>
      <w:r w:rsidRPr="00841411">
        <w:t>Dodavatel i objednatel se zavazují zachovávat mlčenlivost o skutečnostech, které souvisí s plněním této smlouvy během trvání platnosti této smlouvy a po dobu jednoho roku po ukončení platnosti této smlouvy. To se netýká skutečností, které jsou veřejně známé nebo dostupné a nevztahuje se na zřizovatele objednatele.</w:t>
      </w:r>
    </w:p>
    <w:p w14:paraId="3FE11C28" w14:textId="77777777" w:rsidR="00841411" w:rsidRPr="00841411" w:rsidRDefault="00841411">
      <w:pPr>
        <w:pStyle w:val="Zkladntext32"/>
        <w:numPr>
          <w:ilvl w:val="0"/>
          <w:numId w:val="14"/>
        </w:numPr>
        <w:spacing w:after="120"/>
        <w:rPr>
          <w:rFonts w:ascii="Times New Roman" w:hAnsi="Times New Roman"/>
          <w:szCs w:val="24"/>
        </w:rPr>
      </w:pPr>
      <w:r w:rsidRPr="00841411">
        <w:rPr>
          <w:rFonts w:ascii="Times New Roman" w:hAnsi="Times New Roman"/>
          <w:szCs w:val="24"/>
        </w:rPr>
        <w:t>Neplatnost některého ustanovení této smlouvy nemá za následek neplatnost celé smlouvy.</w:t>
      </w:r>
    </w:p>
    <w:p w14:paraId="3A020C77" w14:textId="77777777" w:rsidR="00841411" w:rsidRPr="00841411" w:rsidRDefault="00841411">
      <w:pPr>
        <w:widowControl/>
        <w:numPr>
          <w:ilvl w:val="0"/>
          <w:numId w:val="14"/>
        </w:numPr>
        <w:suppressAutoHyphens w:val="0"/>
        <w:spacing w:after="120"/>
        <w:jc w:val="both"/>
      </w:pPr>
      <w:r w:rsidRPr="00841411">
        <w:t>Dodavatel souhlasí se zpřístupněním nebo zveřejněním všech náležitostí tohoto smluvního vztahu.</w:t>
      </w:r>
    </w:p>
    <w:p w14:paraId="7BA4F437" w14:textId="77777777" w:rsidR="00841411" w:rsidRPr="00841411" w:rsidRDefault="00841411">
      <w:pPr>
        <w:widowControl/>
        <w:numPr>
          <w:ilvl w:val="0"/>
          <w:numId w:val="14"/>
        </w:numPr>
        <w:suppressAutoHyphens w:val="0"/>
        <w:spacing w:after="120"/>
        <w:jc w:val="both"/>
      </w:pPr>
      <w:r w:rsidRPr="00841411">
        <w:t>Dodavatel poskytne kontrolním a obdobným orgánům veškerou potřebnou součinnost a dokumentaci při výkonu kontrol týkajících se této smlouvy. Tuto povinnost zajistí dodavatel i u poddodavatelů, kteří se podílí na realizaci této smlouvy.</w:t>
      </w:r>
    </w:p>
    <w:p w14:paraId="0239CAA9" w14:textId="77777777" w:rsidR="00841411" w:rsidRPr="00841411" w:rsidRDefault="00841411">
      <w:pPr>
        <w:pStyle w:val="Zkladntext2"/>
        <w:widowControl/>
        <w:numPr>
          <w:ilvl w:val="0"/>
          <w:numId w:val="14"/>
        </w:numPr>
        <w:suppressAutoHyphens w:val="0"/>
        <w:spacing w:line="240" w:lineRule="auto"/>
        <w:jc w:val="both"/>
        <w:rPr>
          <w:szCs w:val="24"/>
        </w:rPr>
      </w:pPr>
      <w:r w:rsidRPr="00841411">
        <w:rPr>
          <w:szCs w:val="24"/>
        </w:rPr>
        <w:t xml:space="preserve">Dodavatel je povinen zajistit, aby všichni </w:t>
      </w:r>
      <w:r w:rsidR="00FB5DCB">
        <w:rPr>
          <w:szCs w:val="24"/>
        </w:rPr>
        <w:t xml:space="preserve">jeho </w:t>
      </w:r>
      <w:r w:rsidRPr="00841411">
        <w:rPr>
          <w:szCs w:val="24"/>
        </w:rPr>
        <w:t xml:space="preserve">zaměstnanci pohybující se v areálu objednatele byli dostatečně identifikovatelní (pracovní oděv, visačky apod.). Dodavatel je povinen zabezpečit tuto povinnost i u všech svých poddodavatelů.  </w:t>
      </w:r>
    </w:p>
    <w:p w14:paraId="7E205F6D" w14:textId="77777777" w:rsidR="00FB5DCB" w:rsidRPr="00FB5DCB" w:rsidRDefault="00FB5DCB">
      <w:pPr>
        <w:pStyle w:val="Zkladntext2"/>
        <w:widowControl/>
        <w:numPr>
          <w:ilvl w:val="0"/>
          <w:numId w:val="14"/>
        </w:numPr>
        <w:suppressAutoHyphens w:val="0"/>
        <w:spacing w:line="240" w:lineRule="auto"/>
        <w:jc w:val="both"/>
        <w:rPr>
          <w:szCs w:val="24"/>
        </w:rPr>
      </w:pPr>
      <w:r w:rsidRPr="00FB5DCB">
        <w:rPr>
          <w:szCs w:val="24"/>
        </w:rPr>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Uveřejněním smlouvy dle tohoto odstavce se rozumí vložení elektronického obrazu textového obsahu smlouvy v otevřeném a strojově čitelném formátu a rovněž metadat podle § 5 odst. 5 zákona o registru smluv do registru smluv. </w:t>
      </w:r>
    </w:p>
    <w:p w14:paraId="3AF9D4FB" w14:textId="77777777" w:rsidR="00FB5DCB" w:rsidRPr="00FB5DCB" w:rsidRDefault="00FB5DCB">
      <w:pPr>
        <w:pStyle w:val="Zkladntext2"/>
        <w:widowControl/>
        <w:numPr>
          <w:ilvl w:val="0"/>
          <w:numId w:val="14"/>
        </w:numPr>
        <w:suppressAutoHyphens w:val="0"/>
        <w:spacing w:line="240" w:lineRule="auto"/>
        <w:jc w:val="both"/>
        <w:rPr>
          <w:szCs w:val="24"/>
        </w:rPr>
      </w:pPr>
      <w:r w:rsidRPr="00FB5DCB">
        <w:rPr>
          <w:szCs w:val="24"/>
        </w:rPr>
        <w:t xml:space="preserve">Smluvní strany se dohodly, že zákonnou povinnost dle § 5 odst. 2 zákona o registru smluv splní </w:t>
      </w:r>
      <w:r w:rsidR="0073339A">
        <w:rPr>
          <w:szCs w:val="24"/>
        </w:rPr>
        <w:t>objednatel</w:t>
      </w:r>
      <w:r w:rsidR="0073339A" w:rsidRPr="00FB5DCB">
        <w:rPr>
          <w:szCs w:val="24"/>
        </w:rPr>
        <w:t xml:space="preserve"> </w:t>
      </w:r>
      <w:r w:rsidRPr="00FB5DCB">
        <w:rPr>
          <w:szCs w:val="24"/>
        </w:rPr>
        <w:t xml:space="preserve">a splnění této povinnosti doloží bezodkladně </w:t>
      </w:r>
      <w:r w:rsidR="0073339A">
        <w:rPr>
          <w:szCs w:val="24"/>
        </w:rPr>
        <w:t>dodavateli</w:t>
      </w:r>
      <w:r w:rsidRPr="00FB5DCB">
        <w:rPr>
          <w:szCs w:val="24"/>
        </w:rPr>
        <w:t xml:space="preserve">. Současně berou smluvní strany na vědomí, že v případě nesplnění zákonné povinnosti je smlouva do tří měsíců od jejího podpisu bez dalšího zrušena od samého počátku. </w:t>
      </w:r>
    </w:p>
    <w:p w14:paraId="1D6C7FD2" w14:textId="77777777" w:rsidR="00FB5DCB" w:rsidRPr="00FB5DCB" w:rsidRDefault="0073339A">
      <w:pPr>
        <w:pStyle w:val="Zkladntext2"/>
        <w:widowControl/>
        <w:numPr>
          <w:ilvl w:val="0"/>
          <w:numId w:val="14"/>
        </w:numPr>
        <w:suppressAutoHyphens w:val="0"/>
        <w:spacing w:line="240" w:lineRule="auto"/>
        <w:jc w:val="both"/>
        <w:rPr>
          <w:szCs w:val="24"/>
        </w:rPr>
      </w:pPr>
      <w:r>
        <w:rPr>
          <w:szCs w:val="24"/>
        </w:rPr>
        <w:t>Dodavatel</w:t>
      </w:r>
      <w:r w:rsidRPr="00FB5DCB">
        <w:rPr>
          <w:szCs w:val="24"/>
        </w:rPr>
        <w:t xml:space="preserve"> </w:t>
      </w:r>
      <w:r w:rsidR="00FB5DCB" w:rsidRPr="00FB5DCB">
        <w:rPr>
          <w:szCs w:val="24"/>
        </w:rPr>
        <w:t>výslovně souhlasí se zveřejněním celého textu této smlouvy v informačním systému veřejné správy – Registru smluv.</w:t>
      </w:r>
    </w:p>
    <w:p w14:paraId="66705E93" w14:textId="77777777" w:rsidR="00FB5DCB" w:rsidRPr="00FB5DCB" w:rsidRDefault="00FB5DCB">
      <w:pPr>
        <w:pStyle w:val="Zkladntext2"/>
        <w:widowControl/>
        <w:numPr>
          <w:ilvl w:val="0"/>
          <w:numId w:val="14"/>
        </w:numPr>
        <w:suppressAutoHyphens w:val="0"/>
        <w:spacing w:line="240" w:lineRule="auto"/>
        <w:jc w:val="both"/>
        <w:rPr>
          <w:szCs w:val="24"/>
        </w:rPr>
      </w:pPr>
      <w:r w:rsidRPr="00FB5DCB">
        <w:rPr>
          <w:szCs w:val="24"/>
        </w:rPr>
        <w:t>Tato smlouva nabývá platnosti dnem podpisu obou smluvních stran a účinnosti dnem uveřejnění v informačním systému veřejné správy – Registru smluv.</w:t>
      </w:r>
    </w:p>
    <w:p w14:paraId="7FE90B95" w14:textId="77777777" w:rsidR="00FB5DCB" w:rsidRPr="00FB5DCB" w:rsidRDefault="00FB5DCB">
      <w:pPr>
        <w:numPr>
          <w:ilvl w:val="0"/>
          <w:numId w:val="14"/>
        </w:numPr>
        <w:spacing w:after="120"/>
        <w:jc w:val="both"/>
      </w:pPr>
      <w:r w:rsidRPr="00FB5DCB">
        <w:t xml:space="preserve">Pohledávky vyplývající z této smlouvy, může </w:t>
      </w:r>
      <w:r>
        <w:t>dodavatel</w:t>
      </w:r>
      <w:r w:rsidRPr="00FB5DCB">
        <w:t xml:space="preserve"> převést na jinou osobu jen s předchozím písemným souhlasem </w:t>
      </w:r>
      <w:r>
        <w:t>objednatele</w:t>
      </w:r>
      <w:r w:rsidRPr="00FB5DCB">
        <w:t>.</w:t>
      </w:r>
    </w:p>
    <w:p w14:paraId="2A6E5FB2" w14:textId="77777777" w:rsidR="00841411" w:rsidRPr="00841411" w:rsidRDefault="00841411">
      <w:pPr>
        <w:widowControl/>
        <w:numPr>
          <w:ilvl w:val="0"/>
          <w:numId w:val="14"/>
        </w:numPr>
        <w:suppressAutoHyphens w:val="0"/>
        <w:spacing w:after="120"/>
        <w:jc w:val="both"/>
      </w:pPr>
      <w:r w:rsidRPr="00841411">
        <w:t>Tuto smlouvu včetně jejích příloh lze měnit a doplňovat jen na základě písemných číslovaných a oprávněnými zástupci obou smluvních stran podepsaných dodatků k této smlouvě. Všechny dodatky, které budou označeny jako dodatky této smlouvy, jsou nedílnou součástí této smlouvy.</w:t>
      </w:r>
    </w:p>
    <w:p w14:paraId="675A0036" w14:textId="77777777" w:rsidR="00841411" w:rsidRDefault="00841411">
      <w:pPr>
        <w:widowControl/>
        <w:numPr>
          <w:ilvl w:val="0"/>
          <w:numId w:val="14"/>
        </w:numPr>
        <w:suppressAutoHyphens w:val="0"/>
        <w:spacing w:after="120"/>
        <w:jc w:val="both"/>
      </w:pPr>
      <w:r w:rsidRPr="00841411">
        <w:t xml:space="preserve">Touto smlouvou se ruší veškerá předchozí písemná a ústní ujednání mezi smluvními stranami týkající se předmětu této smlouvy.  </w:t>
      </w:r>
    </w:p>
    <w:p w14:paraId="02C6FB93" w14:textId="77777777" w:rsidR="005F03F8" w:rsidRPr="005F03F8" w:rsidRDefault="005F03F8">
      <w:pPr>
        <w:numPr>
          <w:ilvl w:val="0"/>
          <w:numId w:val="14"/>
        </w:numPr>
        <w:spacing w:after="120"/>
        <w:jc w:val="both"/>
      </w:pPr>
      <w:r w:rsidRPr="005F03F8">
        <w:t>Právní vztahy touto smlouvou výslovně neupravené se řídí příslušnými ustanoveními Občanského zákoníku.</w:t>
      </w:r>
    </w:p>
    <w:p w14:paraId="26ADF5B8" w14:textId="77777777" w:rsidR="005F03F8" w:rsidRDefault="005F03F8">
      <w:pPr>
        <w:numPr>
          <w:ilvl w:val="0"/>
          <w:numId w:val="14"/>
        </w:numPr>
        <w:spacing w:after="120"/>
        <w:jc w:val="both"/>
      </w:pPr>
      <w:r>
        <w:t>Smluvní strany prohlašují, že si tuto smlouvu přečetly, že se dohodly na celém jejím obsahu, že se smluvními podmínkami souhlasí, což stvrzují svými vlastnoručními podpisy.</w:t>
      </w:r>
    </w:p>
    <w:p w14:paraId="7AB859FA" w14:textId="77777777" w:rsidR="00841411" w:rsidRPr="00841411" w:rsidRDefault="00841411">
      <w:pPr>
        <w:pStyle w:val="Zkladntextodsazen"/>
        <w:widowControl/>
        <w:numPr>
          <w:ilvl w:val="0"/>
          <w:numId w:val="14"/>
        </w:numPr>
        <w:suppressAutoHyphens w:val="0"/>
        <w:spacing w:line="300" w:lineRule="exact"/>
        <w:jc w:val="both"/>
      </w:pPr>
      <w:r w:rsidRPr="00841411">
        <w:t>Nedílnou součástí smlouvy jsou i její přílohy, a to:</w:t>
      </w:r>
    </w:p>
    <w:p w14:paraId="0D60BD44" w14:textId="77777777" w:rsidR="00841411" w:rsidRPr="00E91C64" w:rsidRDefault="00841411" w:rsidP="00500E0D">
      <w:pPr>
        <w:pStyle w:val="Zkladntext"/>
        <w:spacing w:after="0"/>
        <w:ind w:left="1843" w:hanging="1276"/>
        <w:rPr>
          <w:szCs w:val="32"/>
        </w:rPr>
      </w:pPr>
      <w:r w:rsidRPr="00E91C64">
        <w:rPr>
          <w:szCs w:val="32"/>
        </w:rPr>
        <w:t xml:space="preserve">Příloha č. 1: </w:t>
      </w:r>
      <w:r w:rsidR="00E91C64">
        <w:rPr>
          <w:szCs w:val="32"/>
        </w:rPr>
        <w:tab/>
      </w:r>
      <w:bookmarkStart w:id="12" w:name="_Hlk164438032"/>
      <w:r w:rsidR="00E91C64" w:rsidRPr="00E91C64">
        <w:rPr>
          <w:szCs w:val="32"/>
        </w:rPr>
        <w:t>Specifikace systémového prádla ke komplexnímu servisu včetně předpokládaného počtu, cenová nabídka</w:t>
      </w:r>
      <w:bookmarkEnd w:id="12"/>
    </w:p>
    <w:p w14:paraId="53498D7A" w14:textId="77777777" w:rsidR="00841411" w:rsidRPr="00841411" w:rsidRDefault="00841411" w:rsidP="00500E0D">
      <w:pPr>
        <w:pStyle w:val="Zkladntext"/>
        <w:spacing w:after="0"/>
        <w:ind w:left="1843" w:hanging="1276"/>
        <w:rPr>
          <w:szCs w:val="32"/>
        </w:rPr>
      </w:pPr>
      <w:r w:rsidRPr="00841411">
        <w:rPr>
          <w:szCs w:val="32"/>
        </w:rPr>
        <w:t xml:space="preserve">Příloha č. 2: </w:t>
      </w:r>
      <w:bookmarkStart w:id="13" w:name="_Hlk164438044"/>
      <w:r w:rsidR="00E91C64">
        <w:rPr>
          <w:szCs w:val="32"/>
        </w:rPr>
        <w:tab/>
      </w:r>
      <w:r w:rsidR="00E91C64" w:rsidRPr="00E91C64">
        <w:rPr>
          <w:szCs w:val="32"/>
        </w:rPr>
        <w:t>Specifikace nesystémového prádla ke komplexnímu servisu včetně předpokládaného počtu, cenová nabídka</w:t>
      </w:r>
      <w:bookmarkEnd w:id="13"/>
    </w:p>
    <w:p w14:paraId="47C56EDE" w14:textId="77777777" w:rsidR="00841411" w:rsidRPr="00841411" w:rsidRDefault="00841411" w:rsidP="00500E0D">
      <w:pPr>
        <w:pStyle w:val="Zkladntext"/>
        <w:spacing w:after="0"/>
        <w:ind w:left="567"/>
        <w:rPr>
          <w:szCs w:val="32"/>
        </w:rPr>
      </w:pPr>
      <w:r w:rsidRPr="00841411">
        <w:rPr>
          <w:szCs w:val="32"/>
        </w:rPr>
        <w:t xml:space="preserve">Příloha č. 3: </w:t>
      </w:r>
      <w:r w:rsidR="00E91C64" w:rsidRPr="00E91C64">
        <w:rPr>
          <w:szCs w:val="32"/>
        </w:rPr>
        <w:t xml:space="preserve">Technické podmínky na předmět </w:t>
      </w:r>
      <w:r w:rsidR="00836A25">
        <w:rPr>
          <w:szCs w:val="32"/>
        </w:rPr>
        <w:t>plnění</w:t>
      </w:r>
    </w:p>
    <w:p w14:paraId="7C3B038D" w14:textId="77777777" w:rsidR="00841411" w:rsidRPr="00841411" w:rsidRDefault="00841411" w:rsidP="00500E0D">
      <w:pPr>
        <w:pStyle w:val="Zkladntext"/>
        <w:spacing w:after="0"/>
        <w:ind w:left="567"/>
        <w:rPr>
          <w:szCs w:val="32"/>
        </w:rPr>
      </w:pPr>
      <w:r w:rsidRPr="00841411">
        <w:rPr>
          <w:szCs w:val="32"/>
        </w:rPr>
        <w:t xml:space="preserve">Příloha č. 4: </w:t>
      </w:r>
      <w:bookmarkStart w:id="14" w:name="_Hlk164438162"/>
      <w:r w:rsidR="00E91C64" w:rsidRPr="00E91C64">
        <w:rPr>
          <w:szCs w:val="32"/>
        </w:rPr>
        <w:t>Technické požadavky na systémové prádlo</w:t>
      </w:r>
      <w:bookmarkEnd w:id="14"/>
    </w:p>
    <w:p w14:paraId="7F042E4E" w14:textId="77777777" w:rsidR="00841411" w:rsidRPr="00841411" w:rsidRDefault="00841411" w:rsidP="00500E0D">
      <w:pPr>
        <w:pStyle w:val="Zkladntext"/>
        <w:spacing w:after="0"/>
        <w:ind w:left="567"/>
        <w:rPr>
          <w:szCs w:val="32"/>
        </w:rPr>
      </w:pPr>
      <w:r w:rsidRPr="00841411">
        <w:rPr>
          <w:szCs w:val="32"/>
        </w:rPr>
        <w:t xml:space="preserve">Příloha č. 5: </w:t>
      </w:r>
      <w:bookmarkStart w:id="15" w:name="_Hlk164438200"/>
      <w:r w:rsidR="00241242" w:rsidRPr="00241242">
        <w:rPr>
          <w:szCs w:val="32"/>
        </w:rPr>
        <w:t xml:space="preserve">Seznam zaměstnanců dle profesí včetně </w:t>
      </w:r>
      <w:r w:rsidR="00775AF5">
        <w:rPr>
          <w:szCs w:val="32"/>
        </w:rPr>
        <w:t>barevného řešení</w:t>
      </w:r>
      <w:bookmarkEnd w:id="15"/>
    </w:p>
    <w:p w14:paraId="5E7170BA" w14:textId="77777777" w:rsidR="00841411" w:rsidRDefault="00841411" w:rsidP="00500E0D">
      <w:pPr>
        <w:pStyle w:val="Zkladntext"/>
        <w:spacing w:after="0"/>
        <w:ind w:left="567"/>
        <w:rPr>
          <w:szCs w:val="32"/>
        </w:rPr>
      </w:pPr>
      <w:r w:rsidRPr="00841411">
        <w:rPr>
          <w:szCs w:val="32"/>
        </w:rPr>
        <w:t xml:space="preserve">Příloha č. 6: </w:t>
      </w:r>
      <w:bookmarkStart w:id="16" w:name="_Hlk164438291"/>
      <w:r w:rsidR="002847F4" w:rsidRPr="002847F4">
        <w:rPr>
          <w:szCs w:val="32"/>
        </w:rPr>
        <w:t xml:space="preserve">Seznam sběrných/dodacích míst, </w:t>
      </w:r>
      <w:r w:rsidR="00B036EA">
        <w:rPr>
          <w:szCs w:val="32"/>
        </w:rPr>
        <w:t xml:space="preserve">oddělení a </w:t>
      </w:r>
      <w:r w:rsidR="002847F4" w:rsidRPr="002847F4">
        <w:rPr>
          <w:szCs w:val="32"/>
        </w:rPr>
        <w:t>nákladová střediska</w:t>
      </w:r>
      <w:bookmarkEnd w:id="16"/>
    </w:p>
    <w:p w14:paraId="40FE7C4B" w14:textId="77777777" w:rsidR="00F242B8" w:rsidRDefault="00F242B8" w:rsidP="00500E0D">
      <w:pPr>
        <w:pStyle w:val="Zkladntext"/>
        <w:spacing w:after="0"/>
        <w:ind w:left="567"/>
        <w:rPr>
          <w:szCs w:val="32"/>
        </w:rPr>
      </w:pPr>
      <w:r>
        <w:rPr>
          <w:szCs w:val="32"/>
        </w:rPr>
        <w:t xml:space="preserve">Příloha č. 7: </w:t>
      </w:r>
      <w:bookmarkStart w:id="17" w:name="_Hlk164438345"/>
      <w:r>
        <w:rPr>
          <w:szCs w:val="32"/>
        </w:rPr>
        <w:t>Technický p</w:t>
      </w:r>
      <w:r w:rsidRPr="00F242B8">
        <w:rPr>
          <w:szCs w:val="32"/>
        </w:rPr>
        <w:t>opis bezobjednávkového systému i jeho funkcionalit</w:t>
      </w:r>
      <w:bookmarkEnd w:id="17"/>
    </w:p>
    <w:p w14:paraId="7DF31239" w14:textId="77777777" w:rsidR="00CE495D" w:rsidRDefault="00CE495D" w:rsidP="00500E0D">
      <w:pPr>
        <w:pStyle w:val="Zkladntext"/>
        <w:spacing w:after="0"/>
        <w:ind w:left="567"/>
      </w:pPr>
      <w:r>
        <w:rPr>
          <w:szCs w:val="32"/>
        </w:rPr>
        <w:t xml:space="preserve">Příloha č. 8: </w:t>
      </w:r>
      <w:bookmarkStart w:id="18" w:name="_Hlk164438670"/>
      <w:r>
        <w:rPr>
          <w:szCs w:val="32"/>
        </w:rPr>
        <w:t xml:space="preserve">Technický popis </w:t>
      </w:r>
      <w:r>
        <w:t>poskytovaného čtecího zařízení i softwarové aplikace</w:t>
      </w:r>
      <w:bookmarkEnd w:id="18"/>
    </w:p>
    <w:p w14:paraId="710F11C2" w14:textId="77777777" w:rsidR="00083979" w:rsidRDefault="00083979" w:rsidP="00500E0D">
      <w:pPr>
        <w:pStyle w:val="Zkladntext"/>
        <w:spacing w:after="0"/>
        <w:ind w:left="1843" w:hanging="1276"/>
        <w:rPr>
          <w:szCs w:val="32"/>
        </w:rPr>
      </w:pPr>
      <w:r w:rsidRPr="00083979">
        <w:rPr>
          <w:szCs w:val="32"/>
        </w:rPr>
        <w:t xml:space="preserve">Příloha č. 9: </w:t>
      </w:r>
      <w:bookmarkStart w:id="19" w:name="_Hlk164438701"/>
      <w:r w:rsidRPr="00083979">
        <w:rPr>
          <w:szCs w:val="32"/>
        </w:rPr>
        <w:t>Postup</w:t>
      </w:r>
      <w:r w:rsidR="002E4FD1">
        <w:rPr>
          <w:szCs w:val="32"/>
        </w:rPr>
        <w:t>y</w:t>
      </w:r>
      <w:r w:rsidRPr="00083979">
        <w:rPr>
          <w:szCs w:val="32"/>
        </w:rPr>
        <w:t xml:space="preserve"> pro uplatnění reklamací při komplexním servisu </w:t>
      </w:r>
      <w:bookmarkEnd w:id="19"/>
      <w:r w:rsidR="00F473F2">
        <w:rPr>
          <w:szCs w:val="32"/>
        </w:rPr>
        <w:t>prádla</w:t>
      </w:r>
    </w:p>
    <w:p w14:paraId="6A2945D2" w14:textId="77777777" w:rsidR="00D51DD4" w:rsidRPr="00D51DD4" w:rsidRDefault="00D51DD4" w:rsidP="00D51DD4">
      <w:pPr>
        <w:pStyle w:val="Zkladntext"/>
        <w:spacing w:after="0"/>
        <w:ind w:left="1843" w:hanging="1276"/>
        <w:rPr>
          <w:szCs w:val="32"/>
        </w:rPr>
      </w:pPr>
      <w:r>
        <w:rPr>
          <w:szCs w:val="32"/>
        </w:rPr>
        <w:t>Příloha č. 10:</w:t>
      </w:r>
      <w:r w:rsidRPr="00D51DD4">
        <w:rPr>
          <w:szCs w:val="32"/>
        </w:rPr>
        <w:t xml:space="preserve"> Pravidla součinnosti s úsekem informatiky </w:t>
      </w:r>
      <w:r>
        <w:rPr>
          <w:szCs w:val="32"/>
        </w:rPr>
        <w:t>objednatele</w:t>
      </w:r>
    </w:p>
    <w:p w14:paraId="4C687D5A" w14:textId="77777777" w:rsidR="00FE6230" w:rsidRDefault="00D51DD4" w:rsidP="00D51DD4">
      <w:pPr>
        <w:pStyle w:val="Zkladntext"/>
        <w:spacing w:after="0"/>
        <w:ind w:left="1843" w:hanging="1276"/>
        <w:rPr>
          <w:szCs w:val="32"/>
        </w:rPr>
      </w:pPr>
      <w:r w:rsidRPr="00D51DD4">
        <w:rPr>
          <w:szCs w:val="32"/>
        </w:rPr>
        <w:t xml:space="preserve">Příloha č. </w:t>
      </w:r>
      <w:r>
        <w:rPr>
          <w:szCs w:val="32"/>
        </w:rPr>
        <w:t>11</w:t>
      </w:r>
      <w:r w:rsidR="00367BB1">
        <w:rPr>
          <w:szCs w:val="32"/>
        </w:rPr>
        <w:t>:</w:t>
      </w:r>
      <w:r w:rsidR="00F473F2">
        <w:rPr>
          <w:szCs w:val="32"/>
        </w:rPr>
        <w:t xml:space="preserve"> </w:t>
      </w:r>
      <w:r w:rsidRPr="00D51DD4">
        <w:rPr>
          <w:szCs w:val="32"/>
        </w:rPr>
        <w:t>Pravidla pro zřízení a používání vzdáleného přístupu do počítačové sítě Nemocnice Nové Město na Moravě, příspěvková organizace</w:t>
      </w:r>
    </w:p>
    <w:p w14:paraId="5F9DCD65" w14:textId="77777777" w:rsidR="00367BB1" w:rsidRDefault="00367BB1" w:rsidP="00D51DD4">
      <w:pPr>
        <w:pStyle w:val="Zkladntext"/>
        <w:spacing w:after="0"/>
        <w:ind w:left="1843" w:hanging="1276"/>
        <w:rPr>
          <w:szCs w:val="32"/>
        </w:rPr>
      </w:pPr>
      <w:r>
        <w:rPr>
          <w:szCs w:val="32"/>
        </w:rPr>
        <w:t xml:space="preserve">Příloha č. 12: </w:t>
      </w:r>
      <w:r w:rsidR="008C1D89">
        <w:rPr>
          <w:szCs w:val="32"/>
        </w:rPr>
        <w:t>Seznam poddodavatelů</w:t>
      </w:r>
    </w:p>
    <w:p w14:paraId="43DD8484" w14:textId="77777777" w:rsidR="00775AF5" w:rsidRDefault="00775AF5" w:rsidP="00E91C64">
      <w:pPr>
        <w:pStyle w:val="Zkladntext"/>
        <w:ind w:left="567"/>
        <w:rPr>
          <w:szCs w:val="32"/>
        </w:rPr>
      </w:pPr>
    </w:p>
    <w:p w14:paraId="00872E63" w14:textId="77777777" w:rsidR="00E175D3" w:rsidRDefault="00E175D3" w:rsidP="00842F4F">
      <w:pPr>
        <w:rPr>
          <w:rFonts w:eastAsia="Lucida Sans Unicode"/>
          <w:color w:val="000000"/>
        </w:rPr>
      </w:pPr>
    </w:p>
    <w:p w14:paraId="14DB2261" w14:textId="77777777" w:rsidR="00E175D3" w:rsidRDefault="00E175D3" w:rsidP="00842F4F">
      <w:pPr>
        <w:rPr>
          <w:rFonts w:eastAsia="Lucida Sans Unicode"/>
          <w:color w:val="000000"/>
        </w:rPr>
      </w:pPr>
    </w:p>
    <w:p w14:paraId="24319A37" w14:textId="5D0B4822" w:rsidR="00842F4F" w:rsidRPr="006C3E9E" w:rsidRDefault="00842F4F" w:rsidP="00842F4F">
      <w:pPr>
        <w:rPr>
          <w:rFonts w:eastAsia="Lucida Sans Unicode"/>
          <w:color w:val="000000"/>
        </w:rPr>
      </w:pPr>
      <w:r w:rsidRPr="006C3E9E">
        <w:rPr>
          <w:rFonts w:eastAsia="Lucida Sans Unicode"/>
          <w:color w:val="000000"/>
        </w:rPr>
        <w:t xml:space="preserve">V Novém Městě na Moravě dne </w:t>
      </w:r>
      <w:r>
        <w:rPr>
          <w:rFonts w:eastAsia="Lucida Sans Unicode"/>
          <w:color w:val="000000"/>
        </w:rPr>
        <w:t>………</w:t>
      </w:r>
      <w:r>
        <w:rPr>
          <w:rFonts w:eastAsia="Lucida Sans Unicode"/>
          <w:color w:val="000000"/>
        </w:rPr>
        <w:tab/>
      </w:r>
      <w:r>
        <w:rPr>
          <w:rFonts w:eastAsia="Lucida Sans Unicode"/>
          <w:color w:val="000000"/>
        </w:rPr>
        <w:tab/>
      </w:r>
      <w:r w:rsidRPr="006C3E9E">
        <w:rPr>
          <w:rFonts w:eastAsia="Lucida Sans Unicode"/>
          <w:color w:val="000000"/>
        </w:rPr>
        <w:t xml:space="preserve">V </w:t>
      </w:r>
      <w:r>
        <w:rPr>
          <w:rFonts w:eastAsia="Lucida Sans Unicode"/>
          <w:color w:val="000000"/>
        </w:rPr>
        <w:t>…………………….dne …………………..</w:t>
      </w:r>
    </w:p>
    <w:p w14:paraId="1DF5F6CA" w14:textId="77777777" w:rsidR="00842F4F" w:rsidRPr="006C3E9E" w:rsidRDefault="00842F4F" w:rsidP="00842F4F">
      <w:pPr>
        <w:ind w:left="450"/>
        <w:rPr>
          <w:rFonts w:eastAsia="Lucida Sans Unicode"/>
          <w:color w:val="000000"/>
        </w:rPr>
      </w:pPr>
      <w:r w:rsidRPr="006C3E9E">
        <w:rPr>
          <w:rFonts w:eastAsia="Lucida Sans Unicode"/>
          <w:color w:val="000000"/>
        </w:rPr>
        <w:t xml:space="preserve">                                     </w:t>
      </w:r>
    </w:p>
    <w:p w14:paraId="00096FD0" w14:textId="77777777" w:rsidR="00842F4F" w:rsidRPr="006C3E9E" w:rsidRDefault="00842F4F" w:rsidP="00842F4F">
      <w:pPr>
        <w:rPr>
          <w:rFonts w:eastAsia="Lucida Sans Unicode"/>
          <w:color w:val="000000"/>
        </w:rPr>
      </w:pPr>
    </w:p>
    <w:p w14:paraId="05133C88" w14:textId="77777777" w:rsidR="00842F4F" w:rsidRPr="006C3E9E" w:rsidRDefault="00842F4F" w:rsidP="00842F4F">
      <w:pPr>
        <w:ind w:left="450"/>
        <w:rPr>
          <w:rFonts w:eastAsia="Lucida Sans Unicode"/>
          <w:color w:val="000000"/>
        </w:rPr>
      </w:pPr>
      <w:r w:rsidRPr="006C3E9E">
        <w:rPr>
          <w:rFonts w:eastAsia="Lucida Sans Unicode"/>
          <w:color w:val="000000"/>
        </w:rPr>
        <w:t xml:space="preserve">Za objednatele:                                                              Za </w:t>
      </w:r>
      <w:r>
        <w:rPr>
          <w:rFonts w:eastAsia="Lucida Sans Unicode"/>
          <w:color w:val="000000"/>
        </w:rPr>
        <w:t>dodavatele:</w:t>
      </w:r>
    </w:p>
    <w:p w14:paraId="4E05E933" w14:textId="77777777" w:rsidR="00842F4F" w:rsidRDefault="00842F4F" w:rsidP="00842F4F">
      <w:pPr>
        <w:ind w:left="450"/>
        <w:rPr>
          <w:rFonts w:eastAsia="Lucida Sans Unicode"/>
          <w:color w:val="000000"/>
        </w:rPr>
      </w:pPr>
    </w:p>
    <w:p w14:paraId="53D02F13" w14:textId="77777777" w:rsidR="00842F4F" w:rsidRPr="006C3E9E" w:rsidRDefault="00842F4F" w:rsidP="00842F4F">
      <w:pPr>
        <w:ind w:left="450"/>
        <w:rPr>
          <w:rFonts w:eastAsia="Lucida Sans Unicode"/>
          <w:color w:val="000000"/>
        </w:rPr>
      </w:pPr>
    </w:p>
    <w:p w14:paraId="74AAC297" w14:textId="77777777" w:rsidR="00842F4F" w:rsidRPr="006C3E9E" w:rsidRDefault="00842F4F" w:rsidP="00842F4F">
      <w:pPr>
        <w:tabs>
          <w:tab w:val="left" w:pos="5181"/>
        </w:tabs>
        <w:spacing w:line="240" w:lineRule="atLeast"/>
        <w:ind w:left="225" w:right="285"/>
        <w:jc w:val="both"/>
      </w:pPr>
      <w:r w:rsidRPr="006C3E9E">
        <w:t xml:space="preserve">_________________________ </w:t>
      </w:r>
      <w:r w:rsidRPr="006C3E9E">
        <w:tab/>
      </w:r>
      <w:r w:rsidRPr="006C3E9E">
        <w:tab/>
        <w:t>_________________________</w:t>
      </w:r>
    </w:p>
    <w:p w14:paraId="55F82120" w14:textId="77777777" w:rsidR="00842F4F" w:rsidRDefault="00842F4F" w:rsidP="00842F4F">
      <w:pPr>
        <w:tabs>
          <w:tab w:val="left" w:pos="5181"/>
        </w:tabs>
        <w:spacing w:line="240" w:lineRule="atLeast"/>
        <w:ind w:left="567" w:right="285"/>
      </w:pPr>
      <w:r w:rsidRPr="006C3E9E">
        <w:t>JUDr. Věra Palečková</w:t>
      </w:r>
      <w:r w:rsidRPr="006C3E9E">
        <w:tab/>
      </w:r>
      <w:r>
        <w:t xml:space="preserve">       </w:t>
      </w:r>
      <w:permStart w:id="192829876" w:edGrp="everyone"/>
      <w:r>
        <w:t xml:space="preserve"> jméno a příjmení oprávněné osoby dodavatele </w:t>
      </w:r>
      <w:permEnd w:id="192829876"/>
      <w:r w:rsidRPr="006C3E9E">
        <w:t xml:space="preserve">   </w:t>
      </w:r>
      <w:r>
        <w:t xml:space="preserve">    </w:t>
      </w:r>
    </w:p>
    <w:p w14:paraId="2B1BB5A6" w14:textId="77777777" w:rsidR="00842F4F" w:rsidRDefault="00842F4F" w:rsidP="002B7DFB">
      <w:pPr>
        <w:tabs>
          <w:tab w:val="left" w:pos="5181"/>
        </w:tabs>
        <w:spacing w:line="240" w:lineRule="atLeast"/>
        <w:ind w:left="567" w:right="285"/>
      </w:pPr>
      <w:r w:rsidRPr="006C3E9E">
        <w:t>ředitelka nemocnice</w:t>
      </w:r>
      <w:r w:rsidRPr="006C3E9E">
        <w:tab/>
      </w:r>
      <w:r>
        <w:t xml:space="preserve">         </w:t>
      </w:r>
      <w:r w:rsidRPr="006C3E9E">
        <w:tab/>
      </w:r>
      <w:permStart w:id="1620124132" w:edGrp="everyone"/>
      <w:r>
        <w:t>……………………</w:t>
      </w:r>
      <w:permEnd w:id="1620124132"/>
    </w:p>
    <w:p w14:paraId="61145FCB" w14:textId="77777777" w:rsidR="004D2F9A" w:rsidRDefault="004D2F9A" w:rsidP="002B7DFB">
      <w:pPr>
        <w:tabs>
          <w:tab w:val="left" w:pos="5181"/>
        </w:tabs>
        <w:spacing w:line="240" w:lineRule="atLeast"/>
        <w:ind w:left="567" w:right="285"/>
        <w:sectPr w:rsidR="004D2F9A" w:rsidSect="008D194D">
          <w:headerReference w:type="default" r:id="rId13"/>
          <w:footerReference w:type="default" r:id="rId14"/>
          <w:pgSz w:w="11906" w:h="16838"/>
          <w:pgMar w:top="1134" w:right="851" w:bottom="567" w:left="851" w:header="1134" w:footer="720" w:gutter="0"/>
          <w:cols w:space="708"/>
          <w:docGrid w:linePitch="360"/>
        </w:sectPr>
      </w:pPr>
    </w:p>
    <w:p w14:paraId="65ABDB51" w14:textId="77777777" w:rsidR="00836A25" w:rsidRDefault="00836A25" w:rsidP="002B7DFB">
      <w:pPr>
        <w:tabs>
          <w:tab w:val="left" w:pos="5181"/>
        </w:tabs>
        <w:spacing w:line="240" w:lineRule="atLeast"/>
        <w:ind w:left="567" w:right="285"/>
      </w:pPr>
    </w:p>
    <w:p w14:paraId="0D0993D6" w14:textId="77777777" w:rsidR="007F6EAF" w:rsidRDefault="004D2F9A" w:rsidP="00D91B00">
      <w:pPr>
        <w:pStyle w:val="Zkladntext"/>
        <w:spacing w:after="0"/>
        <w:rPr>
          <w:szCs w:val="32"/>
        </w:rPr>
      </w:pPr>
      <w:r w:rsidRPr="00E91C64">
        <w:rPr>
          <w:szCs w:val="32"/>
        </w:rPr>
        <w:t xml:space="preserve">Příloha č. 1: </w:t>
      </w:r>
      <w:r>
        <w:rPr>
          <w:szCs w:val="32"/>
        </w:rPr>
        <w:tab/>
      </w:r>
    </w:p>
    <w:p w14:paraId="43793150" w14:textId="77777777" w:rsidR="007F6EAF" w:rsidRDefault="007F6EAF" w:rsidP="004D2F9A">
      <w:pPr>
        <w:pStyle w:val="Zkladntext"/>
        <w:spacing w:after="0"/>
        <w:ind w:left="1843" w:hanging="1276"/>
        <w:rPr>
          <w:szCs w:val="32"/>
        </w:rPr>
      </w:pPr>
    </w:p>
    <w:p w14:paraId="1B65A939" w14:textId="77777777" w:rsidR="00D91B00" w:rsidRPr="00D91B00" w:rsidRDefault="004D2F9A" w:rsidP="007F6EAF">
      <w:pPr>
        <w:pStyle w:val="Zkladntext"/>
        <w:spacing w:after="0"/>
        <w:rPr>
          <w:i/>
          <w:iCs/>
          <w:szCs w:val="32"/>
        </w:rPr>
      </w:pPr>
      <w:r w:rsidRPr="00D91B00">
        <w:rPr>
          <w:b/>
          <w:bCs/>
          <w:szCs w:val="32"/>
        </w:rPr>
        <w:t>Specifikace systémového prádla ke komplexnímu servisu včetně předpokládaného počtu, cenová nabídka</w:t>
      </w:r>
      <w:r w:rsidR="00D91B00">
        <w:rPr>
          <w:b/>
          <w:bCs/>
          <w:szCs w:val="32"/>
        </w:rPr>
        <w:t xml:space="preserve"> </w:t>
      </w:r>
      <w:r w:rsidR="00D91B00" w:rsidRPr="00D91B00">
        <w:rPr>
          <w:i/>
          <w:iCs/>
          <w:szCs w:val="32"/>
        </w:rPr>
        <w:t>/vyplněná příloha č. 1 ZD/</w:t>
      </w:r>
    </w:p>
    <w:p w14:paraId="2619BD69" w14:textId="77777777" w:rsidR="007F6EAF" w:rsidRPr="00E91C64" w:rsidRDefault="00D91B00" w:rsidP="00D91B00">
      <w:pPr>
        <w:pStyle w:val="Zkladntext"/>
        <w:spacing w:after="0"/>
        <w:rPr>
          <w:szCs w:val="32"/>
        </w:rPr>
      </w:pPr>
      <w:r>
        <w:rPr>
          <w:szCs w:val="32"/>
        </w:rPr>
        <w:t>_____________________________________________________________________________________</w:t>
      </w:r>
    </w:p>
    <w:p w14:paraId="4484267B" w14:textId="77777777" w:rsidR="00D91B00" w:rsidRDefault="00D91B00" w:rsidP="00D91B00">
      <w:pPr>
        <w:pStyle w:val="Zkladntext"/>
        <w:spacing w:after="0"/>
        <w:rPr>
          <w:szCs w:val="32"/>
        </w:rPr>
      </w:pPr>
    </w:p>
    <w:p w14:paraId="1CC52583" w14:textId="77777777" w:rsidR="00D91B00" w:rsidRDefault="004D2F9A" w:rsidP="00D91B00">
      <w:pPr>
        <w:pStyle w:val="Zkladntext"/>
        <w:spacing w:after="0"/>
        <w:rPr>
          <w:szCs w:val="32"/>
        </w:rPr>
      </w:pPr>
      <w:r w:rsidRPr="00841411">
        <w:rPr>
          <w:szCs w:val="32"/>
        </w:rPr>
        <w:t xml:space="preserve">Příloha č. 2: </w:t>
      </w:r>
      <w:r>
        <w:rPr>
          <w:szCs w:val="32"/>
        </w:rPr>
        <w:tab/>
      </w:r>
    </w:p>
    <w:p w14:paraId="523CCA7C" w14:textId="77777777" w:rsidR="00D91B00" w:rsidRPr="00D91B00" w:rsidRDefault="004D2F9A" w:rsidP="00D91B00">
      <w:pPr>
        <w:pStyle w:val="Zkladntext"/>
        <w:spacing w:after="0"/>
        <w:rPr>
          <w:i/>
          <w:iCs/>
          <w:szCs w:val="32"/>
        </w:rPr>
      </w:pPr>
      <w:r w:rsidRPr="00D91B00">
        <w:rPr>
          <w:b/>
          <w:bCs/>
          <w:szCs w:val="32"/>
        </w:rPr>
        <w:t>Specifikace nesystémového prádla ke komplexnímu servisu včetně předpokládaného počtu, cenová nabídka</w:t>
      </w:r>
      <w:r w:rsidR="00D91B00">
        <w:rPr>
          <w:b/>
          <w:bCs/>
          <w:szCs w:val="32"/>
        </w:rPr>
        <w:t xml:space="preserve"> </w:t>
      </w:r>
      <w:r w:rsidR="00D91B00" w:rsidRPr="00D91B00">
        <w:rPr>
          <w:i/>
          <w:iCs/>
          <w:szCs w:val="32"/>
        </w:rPr>
        <w:t>/vyplněná příloha č. 2 ZD/</w:t>
      </w:r>
    </w:p>
    <w:p w14:paraId="0130E439" w14:textId="77777777" w:rsidR="00D91B00" w:rsidRDefault="00D91B00" w:rsidP="00D91B00">
      <w:pPr>
        <w:pStyle w:val="Zkladntext"/>
        <w:spacing w:after="0"/>
        <w:rPr>
          <w:szCs w:val="32"/>
        </w:rPr>
      </w:pPr>
      <w:r>
        <w:rPr>
          <w:szCs w:val="32"/>
        </w:rPr>
        <w:t>_____________________________________________________________________________________</w:t>
      </w:r>
    </w:p>
    <w:p w14:paraId="4BB004C5" w14:textId="77777777" w:rsidR="00D91B00" w:rsidRDefault="00D91B00" w:rsidP="00D91B00">
      <w:pPr>
        <w:pStyle w:val="Zkladntext"/>
        <w:spacing w:after="0"/>
        <w:rPr>
          <w:szCs w:val="32"/>
        </w:rPr>
      </w:pPr>
    </w:p>
    <w:p w14:paraId="3AB3DDE6" w14:textId="77777777" w:rsidR="00D91B00" w:rsidRDefault="00D91B00" w:rsidP="00D91B00">
      <w:pPr>
        <w:pStyle w:val="Zkladntext"/>
        <w:spacing w:after="0"/>
        <w:rPr>
          <w:szCs w:val="32"/>
        </w:rPr>
      </w:pPr>
    </w:p>
    <w:p w14:paraId="215487D0" w14:textId="77777777" w:rsidR="00D91B00" w:rsidRDefault="00D91B00" w:rsidP="00D91B00">
      <w:pPr>
        <w:pStyle w:val="Zkladntext"/>
        <w:spacing w:after="0"/>
        <w:rPr>
          <w:szCs w:val="32"/>
        </w:rPr>
      </w:pPr>
      <w:r>
        <w:rPr>
          <w:szCs w:val="32"/>
        </w:rPr>
        <w:t>P</w:t>
      </w:r>
      <w:r w:rsidR="004D2F9A" w:rsidRPr="00841411">
        <w:rPr>
          <w:szCs w:val="32"/>
        </w:rPr>
        <w:t xml:space="preserve">říloha č. 3: </w:t>
      </w:r>
    </w:p>
    <w:p w14:paraId="42EB0670" w14:textId="77777777" w:rsidR="00D91B00" w:rsidRPr="00D91B00" w:rsidRDefault="004D2F9A" w:rsidP="00D91B00">
      <w:pPr>
        <w:pStyle w:val="Zkladntext"/>
        <w:spacing w:after="0"/>
        <w:rPr>
          <w:i/>
          <w:iCs/>
          <w:szCs w:val="32"/>
        </w:rPr>
      </w:pPr>
      <w:r w:rsidRPr="00D91B00">
        <w:rPr>
          <w:b/>
          <w:bCs/>
          <w:szCs w:val="32"/>
        </w:rPr>
        <w:t>Technické podmínky na předmět plnění</w:t>
      </w:r>
      <w:r w:rsidR="00D91B00">
        <w:rPr>
          <w:szCs w:val="32"/>
        </w:rPr>
        <w:t xml:space="preserve"> </w:t>
      </w:r>
      <w:r w:rsidR="00D91B00" w:rsidRPr="00D91B00">
        <w:rPr>
          <w:i/>
          <w:iCs/>
          <w:szCs w:val="32"/>
        </w:rPr>
        <w:t>/vyplněná příloha č. 3 ZD/</w:t>
      </w:r>
    </w:p>
    <w:p w14:paraId="4D62C24A" w14:textId="77777777" w:rsidR="00D91B00" w:rsidRDefault="00D91B00" w:rsidP="00D91B00">
      <w:pPr>
        <w:pStyle w:val="Zkladntext"/>
        <w:spacing w:after="0"/>
        <w:rPr>
          <w:szCs w:val="32"/>
        </w:rPr>
      </w:pPr>
      <w:r>
        <w:rPr>
          <w:szCs w:val="32"/>
        </w:rPr>
        <w:t>____________________________________________________________________________________</w:t>
      </w:r>
    </w:p>
    <w:p w14:paraId="60C47549" w14:textId="77777777" w:rsidR="00D91B00" w:rsidRDefault="00D91B00" w:rsidP="00D91B00">
      <w:pPr>
        <w:pStyle w:val="Zkladntext"/>
        <w:spacing w:after="0"/>
        <w:rPr>
          <w:szCs w:val="32"/>
        </w:rPr>
      </w:pPr>
    </w:p>
    <w:p w14:paraId="6BD45AA4" w14:textId="77777777" w:rsidR="00D91B00" w:rsidRDefault="004D2F9A" w:rsidP="00D91B00">
      <w:pPr>
        <w:pStyle w:val="Zkladntext"/>
        <w:spacing w:after="0"/>
        <w:rPr>
          <w:szCs w:val="32"/>
        </w:rPr>
      </w:pPr>
      <w:r w:rsidRPr="00841411">
        <w:rPr>
          <w:szCs w:val="32"/>
        </w:rPr>
        <w:t xml:space="preserve">Příloha č. 4: </w:t>
      </w:r>
    </w:p>
    <w:p w14:paraId="4CA63FB6" w14:textId="77777777" w:rsidR="004D2F9A" w:rsidRDefault="004D2F9A" w:rsidP="00D91B00">
      <w:pPr>
        <w:pStyle w:val="Zkladntext"/>
        <w:spacing w:after="0"/>
        <w:rPr>
          <w:i/>
          <w:iCs/>
          <w:szCs w:val="32"/>
        </w:rPr>
      </w:pPr>
      <w:r w:rsidRPr="00D91B00">
        <w:rPr>
          <w:b/>
          <w:bCs/>
          <w:szCs w:val="32"/>
        </w:rPr>
        <w:t>Technické požadavky na systémové prádlo</w:t>
      </w:r>
      <w:r w:rsidR="00D91B00">
        <w:rPr>
          <w:szCs w:val="32"/>
        </w:rPr>
        <w:t xml:space="preserve"> </w:t>
      </w:r>
      <w:r w:rsidR="00D91B00" w:rsidRPr="00D91B00">
        <w:rPr>
          <w:i/>
          <w:iCs/>
          <w:szCs w:val="32"/>
        </w:rPr>
        <w:t>/vyplněná příloha č. 4 ZD/</w:t>
      </w:r>
    </w:p>
    <w:p w14:paraId="20E705F5" w14:textId="77777777" w:rsidR="00D91B00" w:rsidRDefault="00D91B00" w:rsidP="00D91B00">
      <w:pPr>
        <w:pStyle w:val="Zkladntext"/>
        <w:spacing w:after="0"/>
        <w:rPr>
          <w:i/>
          <w:iCs/>
          <w:szCs w:val="32"/>
        </w:rPr>
      </w:pPr>
      <w:r>
        <w:rPr>
          <w:i/>
          <w:iCs/>
          <w:szCs w:val="32"/>
        </w:rPr>
        <w:t>_____________________________________________________________________________________</w:t>
      </w:r>
    </w:p>
    <w:p w14:paraId="59DC3D80" w14:textId="77777777" w:rsidR="00D91B00" w:rsidRPr="00841411" w:rsidRDefault="00D91B00" w:rsidP="00D91B00">
      <w:pPr>
        <w:pStyle w:val="Zkladntext"/>
        <w:spacing w:after="0"/>
        <w:rPr>
          <w:szCs w:val="32"/>
        </w:rPr>
      </w:pPr>
    </w:p>
    <w:p w14:paraId="71304BDC" w14:textId="77777777" w:rsidR="00D91B00" w:rsidRDefault="004D2F9A" w:rsidP="00D91B00">
      <w:pPr>
        <w:pStyle w:val="Zkladntext"/>
        <w:spacing w:after="0"/>
        <w:rPr>
          <w:szCs w:val="32"/>
        </w:rPr>
      </w:pPr>
      <w:r w:rsidRPr="00841411">
        <w:rPr>
          <w:szCs w:val="32"/>
        </w:rPr>
        <w:t xml:space="preserve">Příloha č. 5: </w:t>
      </w:r>
    </w:p>
    <w:p w14:paraId="64DB3A7E" w14:textId="77777777" w:rsidR="004D2F9A" w:rsidRDefault="004D2F9A" w:rsidP="00D91B00">
      <w:pPr>
        <w:pStyle w:val="Zkladntext"/>
        <w:spacing w:after="0"/>
        <w:rPr>
          <w:i/>
          <w:iCs/>
          <w:szCs w:val="32"/>
        </w:rPr>
      </w:pPr>
      <w:r w:rsidRPr="00D91B00">
        <w:rPr>
          <w:b/>
          <w:bCs/>
          <w:szCs w:val="32"/>
        </w:rPr>
        <w:t>Seznam zaměstnanců dle profesí včetně barevného řešení</w:t>
      </w:r>
      <w:r w:rsidR="00D91B00">
        <w:rPr>
          <w:szCs w:val="32"/>
        </w:rPr>
        <w:t xml:space="preserve"> </w:t>
      </w:r>
      <w:r w:rsidR="00D91B00" w:rsidRPr="00D91B00">
        <w:rPr>
          <w:i/>
          <w:iCs/>
          <w:szCs w:val="32"/>
        </w:rPr>
        <w:t>/příloha č. 5 ZD</w:t>
      </w:r>
      <w:r w:rsidR="00D91B00">
        <w:rPr>
          <w:i/>
          <w:iCs/>
          <w:szCs w:val="32"/>
        </w:rPr>
        <w:t xml:space="preserve"> </w:t>
      </w:r>
      <w:r w:rsidR="00D91B00" w:rsidRPr="00D91B00">
        <w:rPr>
          <w:i/>
          <w:iCs/>
          <w:szCs w:val="32"/>
        </w:rPr>
        <w:t>/</w:t>
      </w:r>
    </w:p>
    <w:p w14:paraId="495FF27A" w14:textId="77777777" w:rsidR="00D91B00" w:rsidRPr="00D91B00" w:rsidRDefault="00D91B00" w:rsidP="00D91B00">
      <w:pPr>
        <w:pStyle w:val="Zkladntext"/>
        <w:spacing w:after="0"/>
        <w:rPr>
          <w:szCs w:val="32"/>
        </w:rPr>
      </w:pPr>
      <w:r>
        <w:rPr>
          <w:szCs w:val="32"/>
        </w:rPr>
        <w:t>____________________________________________________________________________________</w:t>
      </w:r>
    </w:p>
    <w:p w14:paraId="00E61215" w14:textId="77777777" w:rsidR="00D91B00" w:rsidRPr="00841411" w:rsidRDefault="00D91B00" w:rsidP="00D91B00">
      <w:pPr>
        <w:pStyle w:val="Zkladntext"/>
        <w:spacing w:after="0"/>
        <w:rPr>
          <w:szCs w:val="32"/>
        </w:rPr>
      </w:pPr>
    </w:p>
    <w:p w14:paraId="1550685A" w14:textId="77777777" w:rsidR="00D91B00" w:rsidRDefault="004D2F9A" w:rsidP="00D91B00">
      <w:pPr>
        <w:pStyle w:val="Zkladntext"/>
        <w:spacing w:after="0"/>
        <w:rPr>
          <w:szCs w:val="32"/>
        </w:rPr>
      </w:pPr>
      <w:r w:rsidRPr="00841411">
        <w:rPr>
          <w:szCs w:val="32"/>
        </w:rPr>
        <w:t xml:space="preserve">Příloha č. 6: </w:t>
      </w:r>
    </w:p>
    <w:p w14:paraId="48C00B6E" w14:textId="77777777" w:rsidR="004D2F9A" w:rsidRDefault="004D2F9A" w:rsidP="00D91B00">
      <w:pPr>
        <w:pStyle w:val="Zkladntext"/>
        <w:spacing w:after="0"/>
        <w:rPr>
          <w:szCs w:val="32"/>
        </w:rPr>
      </w:pPr>
      <w:r w:rsidRPr="00D91B00">
        <w:rPr>
          <w:b/>
          <w:bCs/>
          <w:szCs w:val="32"/>
        </w:rPr>
        <w:t>Seznam sběrných/dodacích míst,</w:t>
      </w:r>
      <w:r w:rsidR="00B036EA">
        <w:rPr>
          <w:b/>
          <w:bCs/>
          <w:szCs w:val="32"/>
        </w:rPr>
        <w:t xml:space="preserve"> oddělení a</w:t>
      </w:r>
      <w:r w:rsidRPr="00D91B00">
        <w:rPr>
          <w:b/>
          <w:bCs/>
          <w:szCs w:val="32"/>
        </w:rPr>
        <w:t xml:space="preserve"> nákladová střediska</w:t>
      </w:r>
      <w:r w:rsidR="00D91B00">
        <w:rPr>
          <w:szCs w:val="32"/>
        </w:rPr>
        <w:t xml:space="preserve"> </w:t>
      </w:r>
      <w:r w:rsidR="00D91B00" w:rsidRPr="00D91B00">
        <w:rPr>
          <w:i/>
          <w:iCs/>
          <w:szCs w:val="32"/>
        </w:rPr>
        <w:t>/příloha č. 6 ZD/</w:t>
      </w:r>
    </w:p>
    <w:p w14:paraId="0A834BED" w14:textId="77777777" w:rsidR="00D91B00" w:rsidRDefault="00D91B00" w:rsidP="00D91B00">
      <w:pPr>
        <w:pStyle w:val="Zkladntext"/>
        <w:spacing w:after="0"/>
        <w:rPr>
          <w:szCs w:val="32"/>
        </w:rPr>
      </w:pPr>
      <w:r>
        <w:rPr>
          <w:szCs w:val="32"/>
        </w:rPr>
        <w:t>___________________________________________________________________________________</w:t>
      </w:r>
    </w:p>
    <w:p w14:paraId="6A046D81" w14:textId="77777777" w:rsidR="00D91B00" w:rsidRDefault="00D91B00" w:rsidP="00D91B00">
      <w:pPr>
        <w:pStyle w:val="Zkladntext"/>
        <w:spacing w:after="0"/>
        <w:rPr>
          <w:szCs w:val="32"/>
        </w:rPr>
      </w:pPr>
    </w:p>
    <w:p w14:paraId="46E9E6B9" w14:textId="77777777" w:rsidR="00D91B00" w:rsidRDefault="004D2F9A" w:rsidP="00D91B00">
      <w:pPr>
        <w:pStyle w:val="Zkladntext"/>
        <w:spacing w:after="0"/>
        <w:rPr>
          <w:szCs w:val="32"/>
        </w:rPr>
      </w:pPr>
      <w:r>
        <w:rPr>
          <w:szCs w:val="32"/>
        </w:rPr>
        <w:t xml:space="preserve">Příloha č. 7: </w:t>
      </w:r>
    </w:p>
    <w:p w14:paraId="16452086" w14:textId="77777777" w:rsidR="004D2F9A" w:rsidRPr="00D91B00" w:rsidRDefault="004D2F9A" w:rsidP="00D91B00">
      <w:pPr>
        <w:pStyle w:val="Zkladntext"/>
        <w:spacing w:after="0"/>
        <w:rPr>
          <w:b/>
          <w:bCs/>
          <w:szCs w:val="32"/>
        </w:rPr>
      </w:pPr>
      <w:r w:rsidRPr="00D91B00">
        <w:rPr>
          <w:b/>
          <w:bCs/>
          <w:szCs w:val="32"/>
        </w:rPr>
        <w:t>Technický popis bezobjednávkového systému i jeho funkcionalit</w:t>
      </w:r>
      <w:r w:rsidR="00D91B00">
        <w:rPr>
          <w:b/>
          <w:bCs/>
          <w:szCs w:val="32"/>
        </w:rPr>
        <w:t xml:space="preserve"> </w:t>
      </w:r>
      <w:r w:rsidR="00D91B00" w:rsidRPr="00FD1D90">
        <w:rPr>
          <w:i/>
          <w:iCs/>
          <w:szCs w:val="32"/>
        </w:rPr>
        <w:t xml:space="preserve">/vytvoří dodavatel – podrobnosti viz odst. </w:t>
      </w:r>
      <w:r w:rsidR="00FD1D90" w:rsidRPr="00FD1D90">
        <w:rPr>
          <w:i/>
          <w:iCs/>
          <w:szCs w:val="32"/>
        </w:rPr>
        <w:t>11.1 ZD/</w:t>
      </w:r>
    </w:p>
    <w:p w14:paraId="74FD7BEF" w14:textId="77777777" w:rsidR="00D91B00" w:rsidRDefault="00D91B00" w:rsidP="00D91B00">
      <w:pPr>
        <w:pStyle w:val="Zkladntext"/>
        <w:spacing w:after="0"/>
        <w:rPr>
          <w:szCs w:val="32"/>
        </w:rPr>
      </w:pPr>
      <w:r>
        <w:rPr>
          <w:szCs w:val="32"/>
        </w:rPr>
        <w:t>__________________________________________________________________________________</w:t>
      </w:r>
    </w:p>
    <w:p w14:paraId="3B887610" w14:textId="77777777" w:rsidR="00FD1D90" w:rsidRDefault="00FD1D90" w:rsidP="00FD1D90">
      <w:pPr>
        <w:pStyle w:val="Zkladntext"/>
        <w:spacing w:after="0"/>
        <w:rPr>
          <w:szCs w:val="32"/>
        </w:rPr>
      </w:pPr>
    </w:p>
    <w:p w14:paraId="7D260F90" w14:textId="77777777" w:rsidR="00FD1D90" w:rsidRDefault="004D2F9A" w:rsidP="00FD1D90">
      <w:pPr>
        <w:pStyle w:val="Zkladntext"/>
        <w:spacing w:after="0"/>
        <w:rPr>
          <w:szCs w:val="32"/>
        </w:rPr>
      </w:pPr>
      <w:r>
        <w:rPr>
          <w:szCs w:val="32"/>
        </w:rPr>
        <w:t xml:space="preserve">Příloha č. 8: </w:t>
      </w:r>
    </w:p>
    <w:p w14:paraId="382FF9A7" w14:textId="77777777" w:rsidR="00FD1D90" w:rsidRPr="00D91B00" w:rsidRDefault="004D2F9A" w:rsidP="00FD1D90">
      <w:pPr>
        <w:pStyle w:val="Zkladntext"/>
        <w:spacing w:after="0"/>
        <w:rPr>
          <w:b/>
          <w:bCs/>
          <w:szCs w:val="32"/>
        </w:rPr>
      </w:pPr>
      <w:r w:rsidRPr="00FD1D90">
        <w:rPr>
          <w:b/>
          <w:bCs/>
          <w:szCs w:val="32"/>
        </w:rPr>
        <w:t xml:space="preserve">Technický popis </w:t>
      </w:r>
      <w:r w:rsidRPr="00FD1D90">
        <w:rPr>
          <w:b/>
          <w:bCs/>
        </w:rPr>
        <w:t>poskytovaného čtecího zařízení i softwarové aplikace</w:t>
      </w:r>
      <w:r w:rsidR="00FD1D90">
        <w:t xml:space="preserve"> </w:t>
      </w:r>
      <w:r w:rsidR="00FD1D90" w:rsidRPr="00FD1D90">
        <w:rPr>
          <w:i/>
          <w:iCs/>
          <w:szCs w:val="32"/>
        </w:rPr>
        <w:t>/vytvoří dodavatel – podrobnosti viz odst. 11.1 ZD/</w:t>
      </w:r>
    </w:p>
    <w:p w14:paraId="23895CB4" w14:textId="77777777" w:rsidR="00FD1D90" w:rsidRDefault="00FD1D90" w:rsidP="00FD1D90">
      <w:pPr>
        <w:pStyle w:val="Zkladntext"/>
        <w:spacing w:after="0"/>
        <w:rPr>
          <w:szCs w:val="32"/>
        </w:rPr>
      </w:pPr>
      <w:r>
        <w:rPr>
          <w:szCs w:val="32"/>
        </w:rPr>
        <w:t>__________________________________________________________________________________</w:t>
      </w:r>
    </w:p>
    <w:p w14:paraId="67B6217B" w14:textId="77777777" w:rsidR="004D2F9A" w:rsidRDefault="004D2F9A" w:rsidP="00FD1D90">
      <w:pPr>
        <w:pStyle w:val="Zkladntext"/>
        <w:spacing w:after="0"/>
      </w:pPr>
    </w:p>
    <w:p w14:paraId="512F5F72" w14:textId="77777777" w:rsidR="00FD1D90" w:rsidRDefault="004D2F9A" w:rsidP="00FD1D90">
      <w:pPr>
        <w:pStyle w:val="Zkladntext"/>
        <w:spacing w:after="0"/>
        <w:rPr>
          <w:szCs w:val="32"/>
        </w:rPr>
      </w:pPr>
      <w:r w:rsidRPr="00083979">
        <w:rPr>
          <w:szCs w:val="32"/>
        </w:rPr>
        <w:t xml:space="preserve">Příloha č. 9: </w:t>
      </w:r>
    </w:p>
    <w:p w14:paraId="216D8A9B" w14:textId="77777777" w:rsidR="00FD1D90" w:rsidRPr="00D91B00" w:rsidRDefault="004D2F9A" w:rsidP="00FD1D90">
      <w:pPr>
        <w:pStyle w:val="Zkladntext"/>
        <w:spacing w:after="0"/>
        <w:rPr>
          <w:b/>
          <w:bCs/>
          <w:szCs w:val="32"/>
        </w:rPr>
      </w:pPr>
      <w:r w:rsidRPr="00FD1D90">
        <w:rPr>
          <w:b/>
          <w:bCs/>
          <w:szCs w:val="32"/>
        </w:rPr>
        <w:t>Postupy pro uplatnění reklamací při komplexním servisu prádla</w:t>
      </w:r>
      <w:r w:rsidR="00FD1D90">
        <w:rPr>
          <w:szCs w:val="32"/>
        </w:rPr>
        <w:t xml:space="preserve"> </w:t>
      </w:r>
      <w:r w:rsidR="00FD1D90" w:rsidRPr="00FD1D90">
        <w:rPr>
          <w:i/>
          <w:iCs/>
          <w:szCs w:val="32"/>
        </w:rPr>
        <w:t>/vytvoří dodavatel – podrobnosti viz odst. 11.1 ZD/</w:t>
      </w:r>
    </w:p>
    <w:p w14:paraId="026B2F42" w14:textId="77777777" w:rsidR="00FD1D90" w:rsidRDefault="00FD1D90" w:rsidP="00FD1D90">
      <w:pPr>
        <w:pStyle w:val="Zkladntext"/>
        <w:spacing w:after="0"/>
        <w:rPr>
          <w:szCs w:val="32"/>
        </w:rPr>
      </w:pPr>
      <w:r>
        <w:rPr>
          <w:szCs w:val="32"/>
        </w:rPr>
        <w:t>__________________________________________________________________________________</w:t>
      </w:r>
    </w:p>
    <w:p w14:paraId="6500AD5F" w14:textId="77777777" w:rsidR="004D2F9A" w:rsidRDefault="004D2F9A" w:rsidP="00FD1D90">
      <w:pPr>
        <w:pStyle w:val="Zkladntext"/>
        <w:spacing w:after="0"/>
        <w:rPr>
          <w:szCs w:val="32"/>
        </w:rPr>
      </w:pPr>
    </w:p>
    <w:p w14:paraId="660810C5" w14:textId="77777777" w:rsidR="00D51DD4" w:rsidRDefault="00D51DD4" w:rsidP="002B7DFB">
      <w:pPr>
        <w:tabs>
          <w:tab w:val="left" w:pos="5181"/>
        </w:tabs>
        <w:spacing w:line="240" w:lineRule="atLeast"/>
        <w:ind w:left="567" w:right="285"/>
      </w:pPr>
    </w:p>
    <w:p w14:paraId="5E783EB0" w14:textId="77777777" w:rsidR="00D51DD4" w:rsidRDefault="00D51DD4" w:rsidP="002B7DFB">
      <w:pPr>
        <w:tabs>
          <w:tab w:val="left" w:pos="5181"/>
        </w:tabs>
        <w:spacing w:line="240" w:lineRule="atLeast"/>
        <w:ind w:left="567" w:right="285"/>
      </w:pPr>
    </w:p>
    <w:p w14:paraId="4609E012" w14:textId="77777777" w:rsidR="00D51DD4" w:rsidRDefault="00D51DD4" w:rsidP="002B7DFB">
      <w:pPr>
        <w:tabs>
          <w:tab w:val="left" w:pos="5181"/>
        </w:tabs>
        <w:spacing w:line="240" w:lineRule="atLeast"/>
        <w:ind w:left="567" w:right="285"/>
      </w:pPr>
    </w:p>
    <w:p w14:paraId="03E5EF3B" w14:textId="77777777" w:rsidR="00D51DD4" w:rsidRDefault="00D51DD4" w:rsidP="002B7DFB">
      <w:pPr>
        <w:tabs>
          <w:tab w:val="left" w:pos="5181"/>
        </w:tabs>
        <w:spacing w:line="240" w:lineRule="atLeast"/>
        <w:ind w:left="567" w:right="285"/>
      </w:pPr>
    </w:p>
    <w:p w14:paraId="271751FF" w14:textId="77777777" w:rsidR="00D51DD4" w:rsidRDefault="00D51DD4" w:rsidP="002B7DFB">
      <w:pPr>
        <w:tabs>
          <w:tab w:val="left" w:pos="5181"/>
        </w:tabs>
        <w:spacing w:line="240" w:lineRule="atLeast"/>
        <w:ind w:left="567" w:right="285"/>
      </w:pPr>
    </w:p>
    <w:p w14:paraId="44B179E1" w14:textId="77777777" w:rsidR="00D51DD4" w:rsidRDefault="004D2F9A" w:rsidP="002B7DFB">
      <w:pPr>
        <w:tabs>
          <w:tab w:val="left" w:pos="5181"/>
        </w:tabs>
        <w:spacing w:line="240" w:lineRule="atLeast"/>
        <w:ind w:left="567" w:right="285"/>
      </w:pPr>
      <w:r>
        <w:br w:type="page"/>
      </w:r>
    </w:p>
    <w:p w14:paraId="679D8933" w14:textId="77777777" w:rsidR="00D51DD4" w:rsidRPr="007F6EAF" w:rsidRDefault="00D51DD4" w:rsidP="00D51DD4">
      <w:pPr>
        <w:rPr>
          <w:rFonts w:cs="Times New Roman"/>
        </w:rPr>
      </w:pPr>
      <w:bookmarkStart w:id="20" w:name="_Hlk164585440"/>
      <w:r w:rsidRPr="007F6EAF">
        <w:rPr>
          <w:rFonts w:cs="Times New Roman"/>
        </w:rPr>
        <w:t>Příloha č. 10 smlouvy</w:t>
      </w:r>
    </w:p>
    <w:p w14:paraId="21A548EA" w14:textId="77777777" w:rsidR="00D51DD4" w:rsidRPr="007F6EAF" w:rsidRDefault="00D51DD4" w:rsidP="00D51DD4">
      <w:pPr>
        <w:jc w:val="both"/>
        <w:rPr>
          <w:rFonts w:cs="Times New Roman"/>
        </w:rPr>
      </w:pPr>
    </w:p>
    <w:p w14:paraId="5CEAF540" w14:textId="77777777" w:rsidR="00D51DD4" w:rsidRPr="007F6EAF" w:rsidRDefault="00D51DD4" w:rsidP="00D51DD4">
      <w:pPr>
        <w:jc w:val="both"/>
        <w:rPr>
          <w:rFonts w:cs="Times New Roman"/>
        </w:rPr>
      </w:pPr>
    </w:p>
    <w:p w14:paraId="3CCF7397" w14:textId="77777777" w:rsidR="00D51DD4" w:rsidRPr="007F6EAF" w:rsidRDefault="00D51DD4" w:rsidP="00D51DD4">
      <w:pPr>
        <w:jc w:val="center"/>
        <w:rPr>
          <w:rFonts w:cs="Times New Roman"/>
          <w:u w:val="single"/>
        </w:rPr>
      </w:pPr>
      <w:r w:rsidRPr="007F6EAF">
        <w:rPr>
          <w:rFonts w:cs="Times New Roman"/>
          <w:b/>
          <w:u w:val="single"/>
        </w:rPr>
        <w:t xml:space="preserve">Pravidla součinnosti s úsekem informatiky </w:t>
      </w:r>
      <w:r w:rsidR="00C86E22" w:rsidRPr="007F6EAF">
        <w:rPr>
          <w:rFonts w:cs="Times New Roman"/>
          <w:b/>
          <w:u w:val="single"/>
        </w:rPr>
        <w:t xml:space="preserve">objednatele </w:t>
      </w:r>
      <w:r w:rsidRPr="007F6EAF">
        <w:rPr>
          <w:rFonts w:cs="Times New Roman"/>
          <w:u w:val="single"/>
        </w:rPr>
        <w:t>(dále jen „ÚI“)</w:t>
      </w:r>
    </w:p>
    <w:p w14:paraId="7D922B70" w14:textId="77777777" w:rsidR="00D51DD4" w:rsidRPr="007F6EAF" w:rsidRDefault="00D51DD4" w:rsidP="00D51DD4">
      <w:pPr>
        <w:jc w:val="both"/>
        <w:rPr>
          <w:rFonts w:cs="Times New Roman"/>
          <w:color w:val="000000"/>
          <w:spacing w:val="16"/>
        </w:rPr>
      </w:pPr>
    </w:p>
    <w:p w14:paraId="6B9961BE" w14:textId="77777777" w:rsidR="00D51DD4" w:rsidRPr="007F6EAF" w:rsidRDefault="00D51DD4" w:rsidP="00D51DD4">
      <w:pPr>
        <w:jc w:val="both"/>
        <w:rPr>
          <w:rFonts w:cs="Times New Roman"/>
          <w:bCs/>
        </w:rPr>
      </w:pPr>
      <w:r w:rsidRPr="007F6EAF">
        <w:rPr>
          <w:rFonts w:cs="Times New Roman"/>
          <w:bCs/>
        </w:rPr>
        <w:t xml:space="preserve">V případě, že </w:t>
      </w:r>
      <w:r w:rsidR="00C86E22" w:rsidRPr="007F6EAF">
        <w:rPr>
          <w:rFonts w:cs="Times New Roman"/>
          <w:iCs/>
        </w:rPr>
        <w:t>některé plnění dle této smlouvy</w:t>
      </w:r>
      <w:r w:rsidRPr="007F6EAF">
        <w:rPr>
          <w:rFonts w:cs="Times New Roman"/>
          <w:iCs/>
        </w:rPr>
        <w:t xml:space="preserve"> vyžadují zapojení do počítačové sítě </w:t>
      </w:r>
      <w:r w:rsidR="00C86E22" w:rsidRPr="007F6EAF">
        <w:rPr>
          <w:rFonts w:cs="Times New Roman"/>
          <w:i/>
          <w:iCs/>
        </w:rPr>
        <w:t>objednatele</w:t>
      </w:r>
      <w:r w:rsidRPr="007F6EAF">
        <w:rPr>
          <w:rFonts w:cs="Times New Roman"/>
          <w:iCs/>
        </w:rPr>
        <w:t>, musí být tato činnost prováděna se souhlasem zaměstnance ÚI.</w:t>
      </w:r>
      <w:r w:rsidRPr="007F6EAF">
        <w:rPr>
          <w:rFonts w:cs="Times New Roman"/>
          <w:bCs/>
        </w:rPr>
        <w:t xml:space="preserve"> Z</w:t>
      </w:r>
      <w:r w:rsidRPr="007F6EAF">
        <w:rPr>
          <w:rFonts w:cs="Times New Roman"/>
          <w:iCs/>
        </w:rPr>
        <w:t xml:space="preserve">aměstnanec ÚI musí být o realizaci předmětu smlouvy resp. záměru jeho zapojení do počítačové sítě </w:t>
      </w:r>
      <w:r w:rsidR="00C86E22" w:rsidRPr="007F6EAF">
        <w:rPr>
          <w:rFonts w:cs="Times New Roman"/>
          <w:i/>
          <w:iCs/>
        </w:rPr>
        <w:t xml:space="preserve">objednatele </w:t>
      </w:r>
      <w:r w:rsidRPr="007F6EAF">
        <w:rPr>
          <w:rFonts w:cs="Times New Roman"/>
          <w:iCs/>
        </w:rPr>
        <w:t xml:space="preserve">informován </w:t>
      </w:r>
      <w:r w:rsidR="00C86E22" w:rsidRPr="007F6EAF">
        <w:rPr>
          <w:rFonts w:cs="Times New Roman"/>
          <w:i/>
          <w:iCs/>
        </w:rPr>
        <w:t>dodavatelem</w:t>
      </w:r>
      <w:r w:rsidRPr="007F6EAF">
        <w:rPr>
          <w:rFonts w:cs="Times New Roman"/>
          <w:iCs/>
        </w:rPr>
        <w:t xml:space="preserve"> s dostatečným předstihem, a to minimálně 10 kalendářních dnů před termínem vlastního plnění v místě plnění (podrobnosti viz níže). </w:t>
      </w:r>
    </w:p>
    <w:p w14:paraId="7647B22D" w14:textId="77777777" w:rsidR="00D51DD4" w:rsidRPr="007F6EAF" w:rsidRDefault="00D51DD4" w:rsidP="00D51DD4">
      <w:pPr>
        <w:jc w:val="both"/>
        <w:rPr>
          <w:rFonts w:cs="Times New Roman"/>
          <w:iCs/>
        </w:rPr>
      </w:pPr>
      <w:r w:rsidRPr="007F6EAF">
        <w:rPr>
          <w:rFonts w:cs="Times New Roman"/>
          <w:iCs/>
        </w:rPr>
        <w:t xml:space="preserve">  </w:t>
      </w:r>
    </w:p>
    <w:p w14:paraId="378B67CD" w14:textId="77777777" w:rsidR="00D51DD4" w:rsidRPr="007F6EAF" w:rsidRDefault="00D51DD4" w:rsidP="00D51DD4">
      <w:pPr>
        <w:jc w:val="both"/>
        <w:rPr>
          <w:rFonts w:cs="Times New Roman"/>
          <w:iCs/>
        </w:rPr>
      </w:pPr>
      <w:r w:rsidRPr="007F6EAF">
        <w:rPr>
          <w:rFonts w:cs="Times New Roman"/>
          <w:iCs/>
        </w:rPr>
        <w:t xml:space="preserve">Předmět smlouvy dle </w:t>
      </w:r>
      <w:r w:rsidR="00C86E22" w:rsidRPr="007F6EAF">
        <w:rPr>
          <w:rFonts w:cs="Times New Roman"/>
          <w:iCs/>
        </w:rPr>
        <w:t>této</w:t>
      </w:r>
      <w:r w:rsidRPr="007F6EAF">
        <w:rPr>
          <w:rFonts w:cs="Times New Roman"/>
          <w:iCs/>
        </w:rPr>
        <w:t xml:space="preserve"> smlouvy zahrnuje</w:t>
      </w:r>
      <w:r w:rsidR="00C86E22" w:rsidRPr="007F6EAF">
        <w:rPr>
          <w:rFonts w:cs="Times New Roman"/>
          <w:iCs/>
        </w:rPr>
        <w:t xml:space="preserve"> </w:t>
      </w:r>
      <w:r w:rsidRPr="007F6EAF">
        <w:rPr>
          <w:rFonts w:cs="Times New Roman"/>
          <w:iCs/>
        </w:rPr>
        <w:t>všechny práce související s instalací dodávaných</w:t>
      </w:r>
      <w:r w:rsidR="00C86E22" w:rsidRPr="007F6EAF">
        <w:rPr>
          <w:rFonts w:cs="Times New Roman"/>
          <w:iCs/>
        </w:rPr>
        <w:t>/poskytovaných</w:t>
      </w:r>
      <w:r w:rsidRPr="007F6EAF">
        <w:rPr>
          <w:rFonts w:cs="Times New Roman"/>
          <w:iCs/>
        </w:rPr>
        <w:t xml:space="preserve"> HW/SW částí do plně funkčního stavu. Pokud bude vyžadována </w:t>
      </w:r>
      <w:r w:rsidR="00C86E22" w:rsidRPr="007F6EAF">
        <w:rPr>
          <w:rFonts w:cs="Times New Roman"/>
          <w:i/>
          <w:iCs/>
        </w:rPr>
        <w:t>dodavatelem</w:t>
      </w:r>
      <w:r w:rsidRPr="007F6EAF">
        <w:rPr>
          <w:rFonts w:cs="Times New Roman"/>
          <w:iCs/>
        </w:rPr>
        <w:t xml:space="preserve"> součinnost s ÚI, je nutné rozsah této součinnosti předem jasně definovat </w:t>
      </w:r>
      <w:r w:rsidR="00C86E22" w:rsidRPr="007F6EAF">
        <w:rPr>
          <w:rFonts w:cs="Times New Roman"/>
          <w:iCs/>
        </w:rPr>
        <w:t>a</w:t>
      </w:r>
      <w:r w:rsidRPr="007F6EAF">
        <w:rPr>
          <w:rFonts w:cs="Times New Roman"/>
          <w:iCs/>
        </w:rPr>
        <w:t xml:space="preserve"> zaslat emailem na adresu </w:t>
      </w:r>
      <w:hyperlink r:id="rId15" w:tooltip="blocked::mailto:vtle@nnm.cz" w:history="1">
        <w:r w:rsidRPr="007F6EAF">
          <w:rPr>
            <w:rFonts w:cs="Times New Roman"/>
            <w:iCs/>
            <w:color w:val="0000FF"/>
            <w:u w:val="single"/>
          </w:rPr>
          <w:t>vtle@nnm.cz</w:t>
        </w:r>
      </w:hyperlink>
      <w:r w:rsidRPr="007F6EAF">
        <w:rPr>
          <w:rFonts w:cs="Times New Roman"/>
          <w:iCs/>
        </w:rPr>
        <w:t xml:space="preserve">, a to minimálně 1 týden (7 kalendářních dnů)  před termínem </w:t>
      </w:r>
      <w:r w:rsidR="00C86E22" w:rsidRPr="007F6EAF">
        <w:rPr>
          <w:rFonts w:cs="Times New Roman"/>
          <w:iCs/>
        </w:rPr>
        <w:t>poskytnutí součinnosti</w:t>
      </w:r>
      <w:r w:rsidRPr="007F6EAF">
        <w:rPr>
          <w:rFonts w:cs="Times New Roman"/>
          <w:iCs/>
        </w:rPr>
        <w:t xml:space="preserve">. Za součinnost se považuje např. i zřízení vzdáleného přístupu přes internet. </w:t>
      </w:r>
    </w:p>
    <w:p w14:paraId="7A19FC42" w14:textId="77777777" w:rsidR="00D51DD4" w:rsidRPr="007F6EAF" w:rsidRDefault="00D51DD4" w:rsidP="00D51DD4">
      <w:pPr>
        <w:jc w:val="both"/>
        <w:rPr>
          <w:rFonts w:cs="Times New Roman"/>
          <w:iCs/>
        </w:rPr>
      </w:pPr>
    </w:p>
    <w:p w14:paraId="51EF798B" w14:textId="77777777" w:rsidR="00D51DD4" w:rsidRPr="007F6EAF" w:rsidRDefault="00D51DD4" w:rsidP="00D51DD4">
      <w:pPr>
        <w:jc w:val="both"/>
        <w:rPr>
          <w:rFonts w:cs="Times New Roman"/>
          <w:iCs/>
        </w:rPr>
      </w:pPr>
      <w:r w:rsidRPr="007F6EAF">
        <w:rPr>
          <w:rFonts w:cs="Times New Roman"/>
          <w:iCs/>
        </w:rPr>
        <w:t>Pokud požadavek na součinnost s ÚI svým rozsahem překročí 3 hodiny práce technika ÚI nebo bude vyžadovat plnění třetí strany, vyhrazuje si ÚI právo navrhnout vlastní termíny dle svých kapacitních možností.</w:t>
      </w:r>
    </w:p>
    <w:p w14:paraId="6B16B637" w14:textId="77777777" w:rsidR="00D51DD4" w:rsidRPr="007F6EAF" w:rsidRDefault="00D51DD4" w:rsidP="00D51DD4">
      <w:pPr>
        <w:jc w:val="both"/>
        <w:rPr>
          <w:rFonts w:cs="Times New Roman"/>
          <w:iCs/>
        </w:rPr>
      </w:pPr>
    </w:p>
    <w:p w14:paraId="61594B52" w14:textId="77777777" w:rsidR="00D51DD4" w:rsidRPr="007F6EAF" w:rsidRDefault="00D51DD4" w:rsidP="00D51DD4">
      <w:pPr>
        <w:jc w:val="both"/>
        <w:rPr>
          <w:rFonts w:cs="Times New Roman"/>
          <w:iCs/>
        </w:rPr>
      </w:pPr>
      <w:r w:rsidRPr="007F6EAF">
        <w:rPr>
          <w:rFonts w:cs="Times New Roman"/>
          <w:iCs/>
        </w:rPr>
        <w:t xml:space="preserve">Pokud požadavek na součinnost překročí rámec běžných činností zajišťovaných ÚI nebo její rozsah nebude ÚI schopen akceptovat z kapacitních, technických či časových důvodů, může požadovanou součinnost celou nebo její část odmítnout, a to do 3 pracovních dnů po obdržení požadavku. V tomto případě je </w:t>
      </w:r>
      <w:r w:rsidR="00C86E22" w:rsidRPr="007F6EAF">
        <w:rPr>
          <w:rFonts w:cs="Times New Roman"/>
          <w:i/>
          <w:iCs/>
        </w:rPr>
        <w:t xml:space="preserve">dodavatel </w:t>
      </w:r>
      <w:r w:rsidRPr="007F6EAF">
        <w:rPr>
          <w:rFonts w:cs="Times New Roman"/>
          <w:iCs/>
        </w:rPr>
        <w:t xml:space="preserve">povinen zajistit všechny požadované úkony vlastními techniky nebo externím servisem. </w:t>
      </w:r>
    </w:p>
    <w:p w14:paraId="39AB85FF" w14:textId="77777777" w:rsidR="00D51DD4" w:rsidRPr="007F6EAF" w:rsidRDefault="00D51DD4" w:rsidP="00D51DD4">
      <w:pPr>
        <w:jc w:val="both"/>
        <w:rPr>
          <w:rFonts w:cs="Times New Roman"/>
          <w:iCs/>
        </w:rPr>
      </w:pPr>
    </w:p>
    <w:p w14:paraId="04404F1F" w14:textId="77777777" w:rsidR="00D51DD4" w:rsidRPr="007F6EAF" w:rsidRDefault="00D51DD4" w:rsidP="00D51DD4">
      <w:pPr>
        <w:jc w:val="both"/>
        <w:rPr>
          <w:rFonts w:cs="Times New Roman"/>
          <w:iCs/>
        </w:rPr>
      </w:pPr>
      <w:r w:rsidRPr="007F6EAF">
        <w:rPr>
          <w:rFonts w:cs="Times New Roman"/>
          <w:iCs/>
        </w:rPr>
        <w:t xml:space="preserve">Pokud bude ÚI, ke zdárné realizaci plnění ze smlouvy nucen zajišťovat úkony, které nebyly definovány v požadavcích na součinnost, bude </w:t>
      </w:r>
      <w:r w:rsidR="00C86E22" w:rsidRPr="007F6EAF">
        <w:rPr>
          <w:rFonts w:cs="Times New Roman"/>
          <w:i/>
          <w:iCs/>
        </w:rPr>
        <w:t xml:space="preserve">dodavateli </w:t>
      </w:r>
      <w:r w:rsidRPr="007F6EAF">
        <w:rPr>
          <w:rFonts w:cs="Times New Roman"/>
          <w:iCs/>
        </w:rPr>
        <w:t xml:space="preserve">tato práce účtována ve výši prokazatelných nákladů s nimi spojených. </w:t>
      </w:r>
    </w:p>
    <w:p w14:paraId="322816AE" w14:textId="77777777" w:rsidR="00D51DD4" w:rsidRPr="007F6EAF" w:rsidRDefault="00D51DD4" w:rsidP="00D51DD4">
      <w:pPr>
        <w:jc w:val="both"/>
        <w:rPr>
          <w:rFonts w:cs="Times New Roman"/>
          <w:b/>
          <w:iCs/>
        </w:rPr>
      </w:pPr>
    </w:p>
    <w:p w14:paraId="46FAD073" w14:textId="77777777" w:rsidR="00D51DD4" w:rsidRPr="00EF27DF" w:rsidRDefault="00D51DD4" w:rsidP="00D51DD4">
      <w:pPr>
        <w:jc w:val="both"/>
        <w:rPr>
          <w:bCs/>
          <w:color w:val="FF0000"/>
        </w:rPr>
      </w:pPr>
    </w:p>
    <w:p w14:paraId="1F1BB14F" w14:textId="77777777" w:rsidR="00D51DD4" w:rsidRPr="00EF27DF" w:rsidRDefault="007112C8" w:rsidP="00D51DD4">
      <w:pPr>
        <w:jc w:val="both"/>
        <w:rPr>
          <w:bCs/>
          <w:color w:val="000000"/>
        </w:rPr>
      </w:pPr>
      <w:r>
        <w:rPr>
          <w:bCs/>
          <w:color w:val="000000"/>
        </w:rPr>
        <w:br w:type="page"/>
      </w:r>
    </w:p>
    <w:p w14:paraId="046DDBE6" w14:textId="77777777" w:rsidR="00D51DD4" w:rsidRPr="007F6EAF" w:rsidRDefault="004D2F9A" w:rsidP="00D51DD4">
      <w:pPr>
        <w:keepNext/>
        <w:jc w:val="both"/>
        <w:outlineLvl w:val="0"/>
        <w:rPr>
          <w:rFonts w:cs="Times New Roman"/>
        </w:rPr>
      </w:pPr>
      <w:r w:rsidRPr="007F6EAF">
        <w:rPr>
          <w:rFonts w:cs="Times New Roman"/>
        </w:rPr>
        <w:t>P</w:t>
      </w:r>
      <w:r w:rsidR="00D51DD4" w:rsidRPr="007F6EAF">
        <w:rPr>
          <w:rFonts w:cs="Times New Roman"/>
        </w:rPr>
        <w:t>říloha č. 11 smlouvy</w:t>
      </w:r>
    </w:p>
    <w:p w14:paraId="0599C2E0" w14:textId="77777777" w:rsidR="00D51DD4" w:rsidRPr="007F6EAF" w:rsidRDefault="00D51DD4" w:rsidP="00D51DD4">
      <w:pPr>
        <w:spacing w:line="437" w:lineRule="exact"/>
        <w:ind w:left="5"/>
        <w:jc w:val="center"/>
        <w:outlineLvl w:val="0"/>
        <w:rPr>
          <w:rFonts w:cs="Times New Roman"/>
          <w:b/>
          <w:color w:val="000000"/>
          <w:spacing w:val="16"/>
          <w:u w:val="single"/>
        </w:rPr>
      </w:pPr>
    </w:p>
    <w:p w14:paraId="76D5C751" w14:textId="77777777" w:rsidR="00041599" w:rsidRDefault="00041599" w:rsidP="00041599">
      <w:pPr>
        <w:widowControl/>
        <w:suppressAutoHyphens w:val="0"/>
        <w:spacing w:line="437" w:lineRule="exact"/>
        <w:ind w:left="5"/>
        <w:jc w:val="center"/>
        <w:outlineLvl w:val="0"/>
        <w:rPr>
          <w:rFonts w:eastAsia="Times New Roman" w:cs="Times New Roman"/>
          <w:b/>
          <w:color w:val="000000"/>
          <w:spacing w:val="16"/>
          <w:kern w:val="0"/>
          <w:u w:val="single"/>
          <w:lang w:eastAsia="cs-CZ" w:bidi="ar-SA"/>
        </w:rPr>
      </w:pPr>
      <w:r w:rsidRPr="007F6EAF">
        <w:rPr>
          <w:rFonts w:eastAsia="Times New Roman" w:cs="Times New Roman"/>
          <w:b/>
          <w:color w:val="000000"/>
          <w:spacing w:val="16"/>
          <w:kern w:val="0"/>
          <w:u w:val="single"/>
          <w:lang w:eastAsia="cs-CZ" w:bidi="ar-SA"/>
        </w:rPr>
        <w:t xml:space="preserve">Pravidla pro zřízení a používání vzdáleného přístupu do počítačové sítě Nemocnice Nové Město na Moravě, příspěvková organizace </w:t>
      </w:r>
    </w:p>
    <w:p w14:paraId="024C5442" w14:textId="77777777" w:rsidR="007F6EAF" w:rsidRPr="007F6EAF" w:rsidRDefault="007F6EAF" w:rsidP="00041599">
      <w:pPr>
        <w:widowControl/>
        <w:suppressAutoHyphens w:val="0"/>
        <w:spacing w:line="437" w:lineRule="exact"/>
        <w:ind w:left="5"/>
        <w:jc w:val="center"/>
        <w:outlineLvl w:val="0"/>
        <w:rPr>
          <w:rFonts w:eastAsia="Times New Roman" w:cs="Times New Roman"/>
          <w:b/>
          <w:color w:val="000000"/>
          <w:spacing w:val="16"/>
          <w:kern w:val="0"/>
          <w:u w:val="single"/>
          <w:lang w:eastAsia="cs-CZ" w:bidi="ar-SA"/>
        </w:rPr>
      </w:pPr>
    </w:p>
    <w:p w14:paraId="454915C2" w14:textId="77777777" w:rsidR="00041599" w:rsidRPr="007F6EAF" w:rsidRDefault="00041599">
      <w:pPr>
        <w:widowControl/>
        <w:numPr>
          <w:ilvl w:val="0"/>
          <w:numId w:val="22"/>
        </w:numPr>
        <w:tabs>
          <w:tab w:val="clear" w:pos="720"/>
          <w:tab w:val="num" w:pos="426"/>
        </w:tabs>
        <w:suppressAutoHyphens w:val="0"/>
        <w:ind w:left="426"/>
        <w:jc w:val="both"/>
        <w:rPr>
          <w:rFonts w:eastAsia="Times New Roman" w:cs="Times New Roman"/>
          <w:kern w:val="0"/>
          <w:lang w:eastAsia="cs-CZ" w:bidi="ar-SA"/>
        </w:rPr>
      </w:pPr>
      <w:r w:rsidRPr="007F6EAF">
        <w:rPr>
          <w:rFonts w:eastAsia="Times New Roman" w:cs="Times New Roman"/>
          <w:i/>
          <w:kern w:val="0"/>
          <w:lang w:eastAsia="cs-CZ" w:bidi="ar-SA"/>
        </w:rPr>
        <w:t xml:space="preserve">Objednatel </w:t>
      </w:r>
      <w:r w:rsidRPr="007F6EAF">
        <w:rPr>
          <w:rFonts w:eastAsia="Times New Roman" w:cs="Times New Roman"/>
          <w:kern w:val="0"/>
          <w:lang w:eastAsia="cs-CZ" w:bidi="ar-SA"/>
        </w:rPr>
        <w:t xml:space="preserve">umožní vzdálený přístup/připojení do své počítačové sítě nebo její části </w:t>
      </w:r>
      <w:r w:rsidR="00D23F0E" w:rsidRPr="007F6EAF">
        <w:rPr>
          <w:rFonts w:eastAsia="Times New Roman" w:cs="Times New Roman"/>
          <w:i/>
          <w:kern w:val="0"/>
          <w:lang w:eastAsia="cs-CZ" w:bidi="ar-SA"/>
        </w:rPr>
        <w:t xml:space="preserve">dodavateli </w:t>
      </w:r>
      <w:r w:rsidRPr="007F6EAF">
        <w:rPr>
          <w:rFonts w:eastAsia="Times New Roman" w:cs="Times New Roman"/>
          <w:kern w:val="0"/>
          <w:lang w:eastAsia="cs-CZ" w:bidi="ar-SA"/>
        </w:rPr>
        <w:t xml:space="preserve">tak, aby mohl </w:t>
      </w:r>
      <w:r w:rsidR="00D23F0E" w:rsidRPr="007F6EAF">
        <w:rPr>
          <w:rFonts w:eastAsia="Times New Roman" w:cs="Times New Roman"/>
          <w:i/>
          <w:kern w:val="0"/>
          <w:lang w:eastAsia="cs-CZ" w:bidi="ar-SA"/>
        </w:rPr>
        <w:t xml:space="preserve">dodavatel </w:t>
      </w:r>
      <w:r w:rsidRPr="007F6EAF">
        <w:rPr>
          <w:rFonts w:eastAsia="Times New Roman" w:cs="Times New Roman"/>
          <w:kern w:val="0"/>
          <w:lang w:eastAsia="cs-CZ" w:bidi="ar-SA"/>
        </w:rPr>
        <w:t xml:space="preserve">vykonávat veškeré smluvní či </w:t>
      </w:r>
      <w:r w:rsidRPr="007F6EAF">
        <w:rPr>
          <w:rFonts w:eastAsia="Times New Roman" w:cs="Times New Roman"/>
          <w:i/>
          <w:kern w:val="0"/>
          <w:lang w:eastAsia="cs-CZ" w:bidi="ar-SA"/>
        </w:rPr>
        <w:t>objednatelem</w:t>
      </w:r>
      <w:r w:rsidRPr="007F6EAF">
        <w:rPr>
          <w:rFonts w:eastAsia="Times New Roman" w:cs="Times New Roman"/>
          <w:kern w:val="0"/>
          <w:lang w:eastAsia="cs-CZ" w:bidi="ar-SA"/>
        </w:rPr>
        <w:t xml:space="preserve"> prokazatelně vyžádané/objednané služby (dále jen „služba“).</w:t>
      </w:r>
    </w:p>
    <w:p w14:paraId="1FD48CA5" w14:textId="77777777" w:rsidR="00041599" w:rsidRPr="007F6EAF" w:rsidRDefault="00041599" w:rsidP="00041599">
      <w:pPr>
        <w:widowControl/>
        <w:tabs>
          <w:tab w:val="num" w:pos="426"/>
        </w:tabs>
        <w:suppressAutoHyphens w:val="0"/>
        <w:ind w:left="426"/>
        <w:jc w:val="both"/>
        <w:rPr>
          <w:rFonts w:eastAsia="Times New Roman" w:cs="Times New Roman"/>
          <w:kern w:val="0"/>
          <w:lang w:eastAsia="cs-CZ" w:bidi="ar-SA"/>
        </w:rPr>
      </w:pPr>
    </w:p>
    <w:p w14:paraId="38246644" w14:textId="77777777" w:rsidR="00041599" w:rsidRPr="007F6EAF" w:rsidRDefault="00041599">
      <w:pPr>
        <w:widowControl/>
        <w:numPr>
          <w:ilvl w:val="0"/>
          <w:numId w:val="22"/>
        </w:numPr>
        <w:tabs>
          <w:tab w:val="clear" w:pos="720"/>
          <w:tab w:val="num" w:pos="426"/>
        </w:tabs>
        <w:suppressAutoHyphens w:val="0"/>
        <w:ind w:left="426"/>
        <w:jc w:val="both"/>
        <w:rPr>
          <w:rFonts w:eastAsia="Times New Roman" w:cs="Times New Roman"/>
          <w:kern w:val="0"/>
          <w:lang w:eastAsia="cs-CZ" w:bidi="ar-SA"/>
        </w:rPr>
      </w:pPr>
      <w:r w:rsidRPr="007F6EAF">
        <w:rPr>
          <w:rFonts w:eastAsia="Times New Roman" w:cs="Times New Roman"/>
          <w:i/>
          <w:kern w:val="0"/>
          <w:lang w:eastAsia="cs-CZ" w:bidi="ar-SA"/>
        </w:rPr>
        <w:t xml:space="preserve">Objednatel </w:t>
      </w:r>
      <w:r w:rsidRPr="007F6EAF">
        <w:rPr>
          <w:rFonts w:eastAsia="Times New Roman" w:cs="Times New Roman"/>
          <w:kern w:val="0"/>
          <w:lang w:eastAsia="cs-CZ" w:bidi="ar-SA"/>
        </w:rPr>
        <w:t xml:space="preserve">zřídí vzdálený přístup pro </w:t>
      </w:r>
      <w:r w:rsidR="00D23F0E" w:rsidRPr="007F6EAF">
        <w:rPr>
          <w:rFonts w:eastAsia="Times New Roman" w:cs="Times New Roman"/>
          <w:i/>
          <w:kern w:val="0"/>
          <w:lang w:eastAsia="cs-CZ" w:bidi="ar-SA"/>
        </w:rPr>
        <w:t xml:space="preserve">dodavatele </w:t>
      </w:r>
      <w:r w:rsidRPr="007F6EAF">
        <w:rPr>
          <w:rFonts w:eastAsia="Times New Roman" w:cs="Times New Roman"/>
          <w:kern w:val="0"/>
          <w:lang w:eastAsia="cs-CZ" w:bidi="ar-SA"/>
        </w:rPr>
        <w:t>na dobu a v rozsahu nezbytně nutnou k plnění závazků vyplývajících z této smlouvy.</w:t>
      </w:r>
    </w:p>
    <w:p w14:paraId="67740DC0" w14:textId="77777777" w:rsidR="00041599" w:rsidRPr="007F6EAF" w:rsidRDefault="00041599" w:rsidP="00041599">
      <w:pPr>
        <w:widowControl/>
        <w:tabs>
          <w:tab w:val="num" w:pos="426"/>
        </w:tabs>
        <w:suppressAutoHyphens w:val="0"/>
        <w:ind w:left="426"/>
        <w:jc w:val="both"/>
        <w:rPr>
          <w:rFonts w:eastAsia="Times New Roman" w:cs="Times New Roman"/>
          <w:kern w:val="0"/>
          <w:lang w:eastAsia="cs-CZ" w:bidi="ar-SA"/>
        </w:rPr>
      </w:pPr>
    </w:p>
    <w:p w14:paraId="6A4070CA" w14:textId="77777777" w:rsidR="00041599" w:rsidRPr="007F6EAF" w:rsidRDefault="00041599">
      <w:pPr>
        <w:widowControl/>
        <w:numPr>
          <w:ilvl w:val="0"/>
          <w:numId w:val="22"/>
        </w:numPr>
        <w:tabs>
          <w:tab w:val="clear" w:pos="720"/>
          <w:tab w:val="num" w:pos="426"/>
        </w:tabs>
        <w:suppressAutoHyphens w:val="0"/>
        <w:ind w:left="426"/>
        <w:jc w:val="both"/>
        <w:rPr>
          <w:rFonts w:eastAsia="Times New Roman" w:cs="Times New Roman"/>
          <w:kern w:val="0"/>
          <w:lang w:eastAsia="cs-CZ" w:bidi="ar-SA"/>
        </w:rPr>
      </w:pPr>
      <w:r w:rsidRPr="007F6EAF">
        <w:rPr>
          <w:rFonts w:eastAsia="Times New Roman" w:cs="Times New Roman"/>
          <w:kern w:val="0"/>
          <w:lang w:eastAsia="cs-CZ" w:bidi="ar-SA"/>
        </w:rPr>
        <w:t xml:space="preserve">Technické podmínky vzdáleného připojení jsou dohodnuty takto: </w:t>
      </w:r>
    </w:p>
    <w:p w14:paraId="4533E0C1" w14:textId="77777777" w:rsidR="00041599" w:rsidRPr="007F6EAF" w:rsidRDefault="00041599" w:rsidP="00041599">
      <w:pPr>
        <w:widowControl/>
        <w:tabs>
          <w:tab w:val="left" w:pos="900"/>
        </w:tabs>
        <w:suppressAutoHyphens w:val="0"/>
        <w:ind w:left="900" w:hanging="540"/>
        <w:rPr>
          <w:rFonts w:eastAsia="Times New Roman" w:cs="Times New Roman"/>
          <w:kern w:val="0"/>
          <w:lang w:eastAsia="cs-CZ" w:bidi="ar-SA"/>
        </w:rPr>
      </w:pPr>
      <w:r w:rsidRPr="007F6EAF">
        <w:rPr>
          <w:rFonts w:eastAsia="Times New Roman" w:cs="Times New Roman"/>
          <w:kern w:val="0"/>
          <w:lang w:eastAsia="cs-CZ" w:bidi="ar-SA"/>
        </w:rPr>
        <w:t xml:space="preserve">a)  </w:t>
      </w:r>
      <w:r w:rsidRPr="007F6EAF">
        <w:rPr>
          <w:rFonts w:eastAsia="Times New Roman" w:cs="Times New Roman"/>
          <w:kern w:val="0"/>
          <w:lang w:eastAsia="cs-CZ" w:bidi="ar-SA"/>
        </w:rPr>
        <w:tab/>
        <w:t>připojení přes SSH protokol VNC dle individuálně dohodnutých parametrů a hesel</w:t>
      </w:r>
    </w:p>
    <w:p w14:paraId="7242311D" w14:textId="77777777" w:rsidR="00041599" w:rsidRPr="007F6EAF" w:rsidRDefault="00041599" w:rsidP="00041599">
      <w:pPr>
        <w:widowControl/>
        <w:tabs>
          <w:tab w:val="left" w:pos="900"/>
        </w:tabs>
        <w:suppressAutoHyphens w:val="0"/>
        <w:ind w:left="900" w:hanging="540"/>
        <w:rPr>
          <w:rFonts w:eastAsia="Times New Roman" w:cs="Times New Roman"/>
          <w:kern w:val="0"/>
          <w:lang w:eastAsia="cs-CZ" w:bidi="ar-SA"/>
        </w:rPr>
      </w:pPr>
      <w:r w:rsidRPr="007F6EAF">
        <w:rPr>
          <w:rFonts w:eastAsia="Times New Roman" w:cs="Times New Roman"/>
          <w:kern w:val="0"/>
          <w:lang w:eastAsia="cs-CZ" w:bidi="ar-SA"/>
        </w:rPr>
        <w:t>b)</w:t>
      </w:r>
      <w:r w:rsidRPr="007F6EAF">
        <w:rPr>
          <w:rFonts w:eastAsia="Times New Roman" w:cs="Times New Roman"/>
          <w:kern w:val="0"/>
          <w:lang w:eastAsia="cs-CZ" w:bidi="ar-SA"/>
        </w:rPr>
        <w:tab/>
        <w:t>připojení přes RDP (Microsoft remote desktop klient) dle individuálně dohodnutých parametrů a hesel</w:t>
      </w:r>
    </w:p>
    <w:p w14:paraId="7063200A" w14:textId="77777777" w:rsidR="00041599" w:rsidRPr="007F6EAF" w:rsidRDefault="00041599" w:rsidP="00041599">
      <w:pPr>
        <w:widowControl/>
        <w:tabs>
          <w:tab w:val="left" w:pos="900"/>
        </w:tabs>
        <w:suppressAutoHyphens w:val="0"/>
        <w:ind w:left="900" w:hanging="540"/>
        <w:rPr>
          <w:rFonts w:eastAsia="Times New Roman" w:cs="Times New Roman"/>
          <w:kern w:val="0"/>
          <w:lang w:eastAsia="cs-CZ" w:bidi="ar-SA"/>
        </w:rPr>
      </w:pPr>
      <w:r w:rsidRPr="007F6EAF">
        <w:rPr>
          <w:rFonts w:eastAsia="Times New Roman" w:cs="Times New Roman"/>
          <w:kern w:val="0"/>
          <w:lang w:eastAsia="cs-CZ" w:bidi="ar-SA"/>
        </w:rPr>
        <w:t>c)</w:t>
      </w:r>
      <w:r w:rsidRPr="007F6EAF">
        <w:rPr>
          <w:rFonts w:eastAsia="Times New Roman" w:cs="Times New Roman"/>
          <w:kern w:val="0"/>
          <w:lang w:eastAsia="cs-CZ" w:bidi="ar-SA"/>
        </w:rPr>
        <w:tab/>
        <w:t>VPN přístup dle individuálně dohodnutých parametrů a hesel</w:t>
      </w:r>
    </w:p>
    <w:p w14:paraId="25D11F3D" w14:textId="77777777" w:rsidR="00041599" w:rsidRPr="007F6EAF" w:rsidRDefault="00041599" w:rsidP="00041599">
      <w:pPr>
        <w:widowControl/>
        <w:tabs>
          <w:tab w:val="left" w:pos="900"/>
        </w:tabs>
        <w:suppressAutoHyphens w:val="0"/>
        <w:ind w:left="900" w:hanging="540"/>
        <w:rPr>
          <w:rFonts w:eastAsia="Times New Roman" w:cs="Times New Roman"/>
          <w:kern w:val="0"/>
          <w:lang w:eastAsia="cs-CZ" w:bidi="ar-SA"/>
        </w:rPr>
      </w:pPr>
      <w:r w:rsidRPr="007F6EAF">
        <w:rPr>
          <w:rFonts w:eastAsia="Times New Roman" w:cs="Times New Roman"/>
          <w:kern w:val="0"/>
          <w:lang w:eastAsia="cs-CZ" w:bidi="ar-SA"/>
        </w:rPr>
        <w:t>d)</w:t>
      </w:r>
      <w:r w:rsidRPr="007F6EAF">
        <w:rPr>
          <w:rFonts w:eastAsia="Times New Roman" w:cs="Times New Roman"/>
          <w:kern w:val="0"/>
          <w:lang w:eastAsia="cs-CZ" w:bidi="ar-SA"/>
        </w:rPr>
        <w:tab/>
        <w:t xml:space="preserve">jiný typ přístupu či autentizace dle individuálně dohodnutých parametrů při podpisu smlouvy. </w:t>
      </w:r>
    </w:p>
    <w:p w14:paraId="62A82786" w14:textId="77777777" w:rsidR="00041599" w:rsidRPr="007F6EAF" w:rsidRDefault="00041599" w:rsidP="00041599">
      <w:pPr>
        <w:widowControl/>
        <w:suppressAutoHyphens w:val="0"/>
        <w:ind w:left="720"/>
        <w:jc w:val="both"/>
        <w:rPr>
          <w:rFonts w:eastAsia="Times New Roman" w:cs="Times New Roman"/>
          <w:kern w:val="0"/>
          <w:lang w:eastAsia="cs-CZ" w:bidi="ar-SA"/>
        </w:rPr>
      </w:pPr>
    </w:p>
    <w:p w14:paraId="68011AA4" w14:textId="77777777" w:rsidR="00041599" w:rsidRPr="007F6EAF" w:rsidRDefault="00041599" w:rsidP="00041599">
      <w:pPr>
        <w:widowControl/>
        <w:suppressAutoHyphens w:val="0"/>
        <w:ind w:left="360"/>
        <w:jc w:val="both"/>
        <w:rPr>
          <w:rFonts w:eastAsia="Times New Roman" w:cs="Times New Roman"/>
          <w:kern w:val="0"/>
          <w:lang w:eastAsia="cs-CZ" w:bidi="ar-SA"/>
        </w:rPr>
      </w:pPr>
      <w:r w:rsidRPr="007F6EAF">
        <w:rPr>
          <w:rFonts w:eastAsia="Times New Roman" w:cs="Times New Roman"/>
          <w:kern w:val="0"/>
          <w:lang w:eastAsia="cs-CZ" w:bidi="ar-SA"/>
        </w:rPr>
        <w:t xml:space="preserve">Předání parametrů přístupu a přístupových hesel zajistí po oboustranné dohodě zaměstnanec úseku informatiky </w:t>
      </w:r>
      <w:r w:rsidRPr="007F6EAF">
        <w:rPr>
          <w:rFonts w:eastAsia="Times New Roman" w:cs="Times New Roman"/>
          <w:i/>
          <w:kern w:val="0"/>
          <w:lang w:eastAsia="cs-CZ" w:bidi="ar-SA"/>
        </w:rPr>
        <w:t>objednatele</w:t>
      </w:r>
      <w:r w:rsidRPr="007F6EAF">
        <w:rPr>
          <w:rFonts w:eastAsia="Times New Roman" w:cs="Times New Roman"/>
          <w:kern w:val="0"/>
          <w:lang w:eastAsia="cs-CZ" w:bidi="ar-SA"/>
        </w:rPr>
        <w:t>.</w:t>
      </w:r>
    </w:p>
    <w:p w14:paraId="0D67F30D" w14:textId="77777777" w:rsidR="00041599" w:rsidRPr="007F6EAF" w:rsidRDefault="00041599" w:rsidP="00041599">
      <w:pPr>
        <w:widowControl/>
        <w:suppressAutoHyphens w:val="0"/>
        <w:ind w:left="720"/>
        <w:jc w:val="both"/>
        <w:rPr>
          <w:rFonts w:eastAsia="Times New Roman" w:cs="Times New Roman"/>
          <w:kern w:val="0"/>
          <w:lang w:eastAsia="cs-CZ" w:bidi="ar-SA"/>
        </w:rPr>
      </w:pPr>
      <w:r w:rsidRPr="007F6EAF">
        <w:rPr>
          <w:rFonts w:eastAsia="Times New Roman" w:cs="Times New Roman"/>
          <w:kern w:val="0"/>
          <w:lang w:eastAsia="cs-CZ" w:bidi="ar-SA"/>
        </w:rPr>
        <w:t xml:space="preserve">   </w:t>
      </w:r>
    </w:p>
    <w:p w14:paraId="67E3FBA8" w14:textId="77777777" w:rsidR="00041599" w:rsidRPr="007F6EAF" w:rsidRDefault="00D23F0E">
      <w:pPr>
        <w:widowControl/>
        <w:numPr>
          <w:ilvl w:val="0"/>
          <w:numId w:val="22"/>
        </w:numPr>
        <w:tabs>
          <w:tab w:val="clear" w:pos="720"/>
          <w:tab w:val="num" w:pos="426"/>
        </w:tabs>
        <w:suppressAutoHyphens w:val="0"/>
        <w:ind w:left="426"/>
        <w:jc w:val="both"/>
        <w:rPr>
          <w:rFonts w:eastAsia="Times New Roman" w:cs="Times New Roman"/>
          <w:kern w:val="0"/>
          <w:lang w:eastAsia="cs-CZ" w:bidi="ar-SA"/>
        </w:rPr>
      </w:pPr>
      <w:r w:rsidRPr="007F6EAF">
        <w:rPr>
          <w:rFonts w:eastAsia="Times New Roman" w:cs="Times New Roman"/>
          <w:i/>
          <w:kern w:val="0"/>
          <w:lang w:eastAsia="cs-CZ" w:bidi="ar-SA"/>
        </w:rPr>
        <w:t xml:space="preserve">Dodavatel </w:t>
      </w:r>
      <w:r w:rsidR="00041599" w:rsidRPr="007F6EAF">
        <w:rPr>
          <w:rFonts w:eastAsia="Times New Roman" w:cs="Times New Roman"/>
          <w:kern w:val="0"/>
          <w:lang w:eastAsia="cs-CZ" w:bidi="ar-SA"/>
        </w:rPr>
        <w:t>se zavazuje zajistit, že osoby, jim pověřené k vykonávání služeb prostřednictvím vzdáleného přístupu, budou dodržovat tyto podmínky:</w:t>
      </w:r>
    </w:p>
    <w:p w14:paraId="303A563E" w14:textId="77777777" w:rsidR="00041599" w:rsidRPr="007F6EAF" w:rsidRDefault="00041599">
      <w:pPr>
        <w:widowControl/>
        <w:numPr>
          <w:ilvl w:val="1"/>
          <w:numId w:val="22"/>
        </w:numPr>
        <w:tabs>
          <w:tab w:val="clear" w:pos="1440"/>
          <w:tab w:val="num" w:pos="709"/>
        </w:tabs>
        <w:suppressAutoHyphens w:val="0"/>
        <w:ind w:left="709"/>
        <w:jc w:val="both"/>
        <w:rPr>
          <w:rFonts w:eastAsia="Times New Roman" w:cs="Times New Roman"/>
          <w:kern w:val="0"/>
          <w:lang w:eastAsia="cs-CZ" w:bidi="ar-SA"/>
        </w:rPr>
      </w:pPr>
      <w:r w:rsidRPr="007F6EAF">
        <w:rPr>
          <w:rFonts w:eastAsia="Times New Roman" w:cs="Times New Roman"/>
          <w:kern w:val="0"/>
          <w:lang w:eastAsia="cs-CZ" w:bidi="ar-SA"/>
        </w:rPr>
        <w:t>nezneužijí vzdálený přístup do sítě k aktivitám, které nejsou v souladu se smluvním rozsahem poskytovaných služeb, a ani neumožní tyto aktivity třetí osobě.</w:t>
      </w:r>
    </w:p>
    <w:p w14:paraId="490B45D1" w14:textId="77777777" w:rsidR="00041599" w:rsidRPr="007F6EAF" w:rsidRDefault="00041599">
      <w:pPr>
        <w:widowControl/>
        <w:numPr>
          <w:ilvl w:val="1"/>
          <w:numId w:val="22"/>
        </w:numPr>
        <w:tabs>
          <w:tab w:val="clear" w:pos="1440"/>
          <w:tab w:val="num" w:pos="709"/>
        </w:tabs>
        <w:suppressAutoHyphens w:val="0"/>
        <w:ind w:left="709"/>
        <w:jc w:val="both"/>
        <w:rPr>
          <w:rFonts w:eastAsia="Times New Roman" w:cs="Times New Roman"/>
          <w:kern w:val="0"/>
          <w:lang w:eastAsia="cs-CZ" w:bidi="ar-SA"/>
        </w:rPr>
      </w:pPr>
      <w:r w:rsidRPr="007F6EAF">
        <w:rPr>
          <w:rFonts w:eastAsia="Times New Roman" w:cs="Times New Roman"/>
          <w:kern w:val="0"/>
          <w:lang w:eastAsia="cs-CZ" w:bidi="ar-SA"/>
        </w:rPr>
        <w:t>nezneužijí jakoukoliv důvěrnou informaci, s níž přijdou do styku při plnění závazků dle této smlouvy, a ani neposkytnou takovou informaci třetí osobě.</w:t>
      </w:r>
    </w:p>
    <w:p w14:paraId="50822CBB" w14:textId="77777777" w:rsidR="00041599" w:rsidRPr="007F6EAF" w:rsidRDefault="00041599">
      <w:pPr>
        <w:widowControl/>
        <w:numPr>
          <w:ilvl w:val="1"/>
          <w:numId w:val="22"/>
        </w:numPr>
        <w:tabs>
          <w:tab w:val="clear" w:pos="1440"/>
          <w:tab w:val="num" w:pos="709"/>
        </w:tabs>
        <w:suppressAutoHyphens w:val="0"/>
        <w:ind w:left="709"/>
        <w:jc w:val="both"/>
        <w:rPr>
          <w:rFonts w:eastAsia="Times New Roman" w:cs="Times New Roman"/>
          <w:kern w:val="0"/>
          <w:lang w:eastAsia="cs-CZ" w:bidi="ar-SA"/>
        </w:rPr>
      </w:pPr>
      <w:r w:rsidRPr="007F6EAF">
        <w:rPr>
          <w:rFonts w:eastAsia="Times New Roman" w:cs="Times New Roman"/>
          <w:kern w:val="0"/>
          <w:lang w:eastAsia="cs-CZ" w:bidi="ar-SA"/>
        </w:rPr>
        <w:t>zachovají mlčenlivost o skutečnostech a údajích, o nichž se dozví při plnění závazků dle této smlouvy nebo v souvislosti s ní. To platí zejména o skutečnostech, na něž se vztahuje mlčenlivost zdravotnických a ostatních pracovníků u poskytovatele zdravotních služeb dle § 51 odst. 5 písm. a) až g) zákona č. 372/2011 Sb., o zdravotních službách, ve znění pozdějších předpisů, jakož i o osobních údajích a o bezpečnostních opatřeních, jejichž zveřejnění by ohrozilo zabezpečení osobních údajů ve smyslu § 15 odst. 1 zákona č. 101/2000 Sb., o ochraně osobních údajů a o změně některých zákonů, ve znění pozdějších předpisů</w:t>
      </w:r>
    </w:p>
    <w:p w14:paraId="2CFAD88D" w14:textId="77777777" w:rsidR="00041599" w:rsidRPr="007F6EAF" w:rsidRDefault="00041599">
      <w:pPr>
        <w:widowControl/>
        <w:numPr>
          <w:ilvl w:val="1"/>
          <w:numId w:val="22"/>
        </w:numPr>
        <w:tabs>
          <w:tab w:val="clear" w:pos="1440"/>
          <w:tab w:val="num" w:pos="709"/>
        </w:tabs>
        <w:suppressAutoHyphens w:val="0"/>
        <w:ind w:left="709"/>
        <w:jc w:val="both"/>
        <w:rPr>
          <w:rFonts w:eastAsia="Times New Roman" w:cs="Times New Roman"/>
          <w:kern w:val="0"/>
          <w:lang w:eastAsia="cs-CZ" w:bidi="ar-SA"/>
        </w:rPr>
      </w:pPr>
      <w:r w:rsidRPr="007F6EAF">
        <w:rPr>
          <w:rFonts w:eastAsia="Times New Roman" w:cs="Times New Roman"/>
          <w:kern w:val="0"/>
          <w:lang w:eastAsia="cs-CZ" w:bidi="ar-SA"/>
        </w:rPr>
        <w:t>při své činnosti postupovat plně v souladu s Nařízením Evropského parlamentu a Rady (EU) 2016/679 ze dne 27. dubna 2016 o ochraně fyzických osob v souvislosti se zpracováním osobních údajů a o volném pohybu těchto údajů a o zrušení směrnice 95/46/ES (obecné nařízení o ochraně osobních údajů) („GDPR“)</w:t>
      </w:r>
    </w:p>
    <w:p w14:paraId="2E52722A" w14:textId="77777777" w:rsidR="00041599" w:rsidRPr="007F6EAF" w:rsidRDefault="00041599" w:rsidP="00041599">
      <w:pPr>
        <w:widowControl/>
        <w:suppressAutoHyphens w:val="0"/>
        <w:ind w:left="1080"/>
        <w:jc w:val="both"/>
        <w:rPr>
          <w:rFonts w:eastAsia="Times New Roman" w:cs="Times New Roman"/>
          <w:kern w:val="0"/>
          <w:lang w:eastAsia="cs-CZ" w:bidi="ar-SA"/>
        </w:rPr>
      </w:pPr>
    </w:p>
    <w:p w14:paraId="2BF2800A" w14:textId="77777777" w:rsidR="00041599" w:rsidRPr="007F6EAF" w:rsidRDefault="00D23F0E">
      <w:pPr>
        <w:widowControl/>
        <w:numPr>
          <w:ilvl w:val="0"/>
          <w:numId w:val="22"/>
        </w:numPr>
        <w:tabs>
          <w:tab w:val="clear" w:pos="720"/>
          <w:tab w:val="num" w:pos="426"/>
        </w:tabs>
        <w:suppressAutoHyphens w:val="0"/>
        <w:ind w:left="426"/>
        <w:jc w:val="both"/>
        <w:rPr>
          <w:rFonts w:eastAsia="Times New Roman" w:cs="Times New Roman"/>
          <w:kern w:val="0"/>
          <w:lang w:eastAsia="cs-CZ" w:bidi="ar-SA"/>
        </w:rPr>
      </w:pPr>
      <w:r w:rsidRPr="007F6EAF">
        <w:rPr>
          <w:rFonts w:eastAsia="Times New Roman" w:cs="Times New Roman"/>
          <w:i/>
          <w:kern w:val="0"/>
          <w:lang w:eastAsia="cs-CZ" w:bidi="ar-SA"/>
        </w:rPr>
        <w:t>Dodavatel</w:t>
      </w:r>
      <w:r w:rsidRPr="007F6EAF">
        <w:rPr>
          <w:rFonts w:eastAsia="Times New Roman" w:cs="Times New Roman"/>
          <w:kern w:val="0"/>
          <w:lang w:eastAsia="cs-CZ" w:bidi="ar-SA"/>
        </w:rPr>
        <w:t xml:space="preserve"> </w:t>
      </w:r>
      <w:r w:rsidR="00041599" w:rsidRPr="007F6EAF">
        <w:rPr>
          <w:rFonts w:eastAsia="Times New Roman" w:cs="Times New Roman"/>
          <w:kern w:val="0"/>
          <w:lang w:eastAsia="cs-CZ" w:bidi="ar-SA"/>
        </w:rPr>
        <w:t xml:space="preserve">je povinen vždy předem zajistit, že nedojde k nepředpokládanému narušení chodu počítačové sítě (informačního systému), ani jiných služeb a systémů v síti </w:t>
      </w:r>
      <w:r w:rsidR="00041599" w:rsidRPr="007F6EAF">
        <w:rPr>
          <w:rFonts w:eastAsia="Times New Roman" w:cs="Times New Roman"/>
          <w:i/>
          <w:kern w:val="0"/>
          <w:lang w:eastAsia="cs-CZ" w:bidi="ar-SA"/>
        </w:rPr>
        <w:t xml:space="preserve">objednatele, </w:t>
      </w:r>
      <w:r w:rsidR="00041599" w:rsidRPr="007F6EAF">
        <w:rPr>
          <w:rFonts w:eastAsia="Times New Roman" w:cs="Times New Roman"/>
          <w:kern w:val="0"/>
          <w:lang w:eastAsia="cs-CZ" w:bidi="ar-SA"/>
        </w:rPr>
        <w:t xml:space="preserve">jakožto i řádného chodu serverů, počítačů a dalších HW komponent sítě. V případě porušení této povinnosti je </w:t>
      </w:r>
      <w:r w:rsidR="00041599" w:rsidRPr="007F6EAF">
        <w:rPr>
          <w:rFonts w:eastAsia="Times New Roman" w:cs="Times New Roman"/>
          <w:i/>
          <w:kern w:val="0"/>
          <w:lang w:eastAsia="cs-CZ" w:bidi="ar-SA"/>
        </w:rPr>
        <w:t xml:space="preserve">objednatel </w:t>
      </w:r>
      <w:r w:rsidR="00041599" w:rsidRPr="007F6EAF">
        <w:rPr>
          <w:rFonts w:eastAsia="Times New Roman" w:cs="Times New Roman"/>
          <w:kern w:val="0"/>
          <w:lang w:eastAsia="cs-CZ" w:bidi="ar-SA"/>
        </w:rPr>
        <w:t xml:space="preserve">oprávněn požadovat náhradu způsobené škody. </w:t>
      </w:r>
    </w:p>
    <w:p w14:paraId="1126BDC0" w14:textId="77777777" w:rsidR="00041599" w:rsidRPr="007F6EAF" w:rsidRDefault="00041599" w:rsidP="00041599">
      <w:pPr>
        <w:widowControl/>
        <w:tabs>
          <w:tab w:val="num" w:pos="426"/>
        </w:tabs>
        <w:suppressAutoHyphens w:val="0"/>
        <w:ind w:left="426" w:hanging="360"/>
        <w:jc w:val="both"/>
        <w:rPr>
          <w:rFonts w:eastAsia="Times New Roman" w:cs="Times New Roman"/>
          <w:kern w:val="0"/>
          <w:lang w:eastAsia="cs-CZ" w:bidi="ar-SA"/>
        </w:rPr>
      </w:pPr>
    </w:p>
    <w:p w14:paraId="164A387B" w14:textId="77777777" w:rsidR="00041599" w:rsidRPr="007F6EAF" w:rsidRDefault="00D23F0E">
      <w:pPr>
        <w:widowControl/>
        <w:numPr>
          <w:ilvl w:val="0"/>
          <w:numId w:val="22"/>
        </w:numPr>
        <w:tabs>
          <w:tab w:val="clear" w:pos="720"/>
          <w:tab w:val="num" w:pos="426"/>
        </w:tabs>
        <w:suppressAutoHyphens w:val="0"/>
        <w:ind w:left="426"/>
        <w:jc w:val="both"/>
        <w:rPr>
          <w:rFonts w:eastAsia="Times New Roman" w:cs="Times New Roman"/>
          <w:kern w:val="0"/>
          <w:lang w:eastAsia="cs-CZ" w:bidi="ar-SA"/>
        </w:rPr>
      </w:pPr>
      <w:r w:rsidRPr="007F6EAF">
        <w:rPr>
          <w:rFonts w:eastAsia="Times New Roman" w:cs="Times New Roman"/>
          <w:i/>
          <w:kern w:val="0"/>
          <w:lang w:eastAsia="cs-CZ" w:bidi="ar-SA"/>
        </w:rPr>
        <w:t xml:space="preserve">Objednatel </w:t>
      </w:r>
      <w:r w:rsidR="00041599" w:rsidRPr="007F6EAF">
        <w:rPr>
          <w:rFonts w:eastAsia="Times New Roman" w:cs="Times New Roman"/>
          <w:kern w:val="0"/>
          <w:lang w:eastAsia="cs-CZ" w:bidi="ar-SA"/>
        </w:rPr>
        <w:t xml:space="preserve">si vyhrazuje právo službu vzdáleného přístupu dočasně pozastavit či omezit bez udání důvodu. V tomto případě bude o rozhodnutí </w:t>
      </w:r>
      <w:r w:rsidR="00041599" w:rsidRPr="007F6EAF">
        <w:rPr>
          <w:rFonts w:eastAsia="Times New Roman" w:cs="Times New Roman"/>
          <w:i/>
          <w:kern w:val="0"/>
          <w:lang w:eastAsia="cs-CZ" w:bidi="ar-SA"/>
        </w:rPr>
        <w:t xml:space="preserve">objednatele </w:t>
      </w:r>
      <w:r w:rsidRPr="007F6EAF">
        <w:rPr>
          <w:rFonts w:eastAsia="Times New Roman" w:cs="Times New Roman"/>
          <w:i/>
          <w:kern w:val="0"/>
          <w:lang w:eastAsia="cs-CZ" w:bidi="ar-SA"/>
        </w:rPr>
        <w:t xml:space="preserve">dodavatel </w:t>
      </w:r>
      <w:r w:rsidR="00041599" w:rsidRPr="007F6EAF">
        <w:rPr>
          <w:rFonts w:eastAsia="Times New Roman" w:cs="Times New Roman"/>
          <w:kern w:val="0"/>
          <w:lang w:eastAsia="cs-CZ" w:bidi="ar-SA"/>
        </w:rPr>
        <w:t xml:space="preserve">neprodleně informován telefonicky a následně obdrží písemné oznámení. </w:t>
      </w:r>
    </w:p>
    <w:p w14:paraId="38659655" w14:textId="77777777" w:rsidR="00041599" w:rsidRPr="007F6EAF" w:rsidRDefault="00041599" w:rsidP="00041599">
      <w:pPr>
        <w:widowControl/>
        <w:tabs>
          <w:tab w:val="num" w:pos="426"/>
        </w:tabs>
        <w:suppressAutoHyphens w:val="0"/>
        <w:ind w:left="426" w:hanging="360"/>
        <w:jc w:val="both"/>
        <w:rPr>
          <w:rFonts w:eastAsia="Times New Roman" w:cs="Times New Roman"/>
          <w:kern w:val="0"/>
          <w:lang w:eastAsia="cs-CZ" w:bidi="ar-SA"/>
        </w:rPr>
      </w:pPr>
    </w:p>
    <w:p w14:paraId="2C4517F1" w14:textId="77777777" w:rsidR="00041599" w:rsidRPr="007F6EAF" w:rsidRDefault="00041599">
      <w:pPr>
        <w:widowControl/>
        <w:numPr>
          <w:ilvl w:val="0"/>
          <w:numId w:val="22"/>
        </w:numPr>
        <w:tabs>
          <w:tab w:val="clear" w:pos="720"/>
          <w:tab w:val="num" w:pos="426"/>
        </w:tabs>
        <w:suppressAutoHyphens w:val="0"/>
        <w:ind w:left="426"/>
        <w:jc w:val="both"/>
        <w:rPr>
          <w:rFonts w:eastAsia="Times New Roman" w:cs="Times New Roman"/>
          <w:kern w:val="0"/>
          <w:lang w:eastAsia="cs-CZ" w:bidi="ar-SA"/>
        </w:rPr>
      </w:pPr>
      <w:r w:rsidRPr="007F6EAF">
        <w:rPr>
          <w:rFonts w:eastAsia="Times New Roman" w:cs="Times New Roman"/>
          <w:kern w:val="0"/>
          <w:lang w:eastAsia="cs-CZ" w:bidi="ar-SA"/>
        </w:rPr>
        <w:t xml:space="preserve">V případě, že </w:t>
      </w:r>
      <w:r w:rsidRPr="007F6EAF">
        <w:rPr>
          <w:rFonts w:eastAsia="Times New Roman" w:cs="Times New Roman"/>
          <w:i/>
          <w:kern w:val="0"/>
          <w:lang w:eastAsia="cs-CZ" w:bidi="ar-SA"/>
        </w:rPr>
        <w:t xml:space="preserve">objednatel </w:t>
      </w:r>
      <w:r w:rsidRPr="007F6EAF">
        <w:rPr>
          <w:rFonts w:eastAsia="Times New Roman" w:cs="Times New Roman"/>
          <w:kern w:val="0"/>
          <w:lang w:eastAsia="cs-CZ" w:bidi="ar-SA"/>
        </w:rPr>
        <w:t xml:space="preserve">zjistí použití vzdáleného přístupu v rozporu s těmito pravidly, je </w:t>
      </w:r>
      <w:r w:rsidRPr="007F6EAF">
        <w:rPr>
          <w:rFonts w:eastAsia="Times New Roman" w:cs="Times New Roman"/>
          <w:i/>
          <w:kern w:val="0"/>
          <w:lang w:eastAsia="cs-CZ" w:bidi="ar-SA"/>
        </w:rPr>
        <w:t xml:space="preserve">objednatel </w:t>
      </w:r>
      <w:r w:rsidRPr="007F6EAF">
        <w:rPr>
          <w:rFonts w:eastAsia="Times New Roman" w:cs="Times New Roman"/>
          <w:kern w:val="0"/>
          <w:lang w:eastAsia="cs-CZ" w:bidi="ar-SA"/>
        </w:rPr>
        <w:t xml:space="preserve">oprávněn vzdálený přístup </w:t>
      </w:r>
      <w:r w:rsidR="00D23F0E" w:rsidRPr="007F6EAF">
        <w:rPr>
          <w:rFonts w:eastAsia="Times New Roman" w:cs="Times New Roman"/>
          <w:i/>
          <w:kern w:val="0"/>
          <w:lang w:eastAsia="cs-CZ" w:bidi="ar-SA"/>
        </w:rPr>
        <w:t xml:space="preserve">dodavateli </w:t>
      </w:r>
      <w:r w:rsidRPr="007F6EAF">
        <w:rPr>
          <w:rFonts w:eastAsia="Times New Roman" w:cs="Times New Roman"/>
          <w:kern w:val="0"/>
          <w:lang w:eastAsia="cs-CZ" w:bidi="ar-SA"/>
        </w:rPr>
        <w:t xml:space="preserve">zcela zrušit. O tomto rozhodnutí </w:t>
      </w:r>
      <w:r w:rsidR="00D23F0E" w:rsidRPr="007F6EAF">
        <w:rPr>
          <w:rFonts w:eastAsia="Times New Roman" w:cs="Times New Roman"/>
          <w:i/>
          <w:kern w:val="0"/>
          <w:lang w:eastAsia="cs-CZ" w:bidi="ar-SA"/>
        </w:rPr>
        <w:t xml:space="preserve">objednatele </w:t>
      </w:r>
      <w:r w:rsidRPr="007F6EAF">
        <w:rPr>
          <w:rFonts w:eastAsia="Times New Roman" w:cs="Times New Roman"/>
          <w:kern w:val="0"/>
          <w:lang w:eastAsia="cs-CZ" w:bidi="ar-SA"/>
        </w:rPr>
        <w:t xml:space="preserve">bude </w:t>
      </w:r>
      <w:r w:rsidR="00D23F0E" w:rsidRPr="007F6EAF">
        <w:rPr>
          <w:rFonts w:eastAsia="Times New Roman" w:cs="Times New Roman"/>
          <w:i/>
          <w:kern w:val="0"/>
          <w:lang w:eastAsia="cs-CZ" w:bidi="ar-SA"/>
        </w:rPr>
        <w:t xml:space="preserve">dodavatel </w:t>
      </w:r>
      <w:r w:rsidRPr="007F6EAF">
        <w:rPr>
          <w:rFonts w:eastAsia="Times New Roman" w:cs="Times New Roman"/>
          <w:kern w:val="0"/>
          <w:lang w:eastAsia="cs-CZ" w:bidi="ar-SA"/>
        </w:rPr>
        <w:t>neprodleně informován telefonicky a následně obdrží písemné oznámení.</w:t>
      </w:r>
    </w:p>
    <w:p w14:paraId="71B442F4" w14:textId="77777777" w:rsidR="00041599" w:rsidRPr="007F6EAF" w:rsidRDefault="00041599" w:rsidP="00041599">
      <w:pPr>
        <w:widowControl/>
        <w:tabs>
          <w:tab w:val="num" w:pos="426"/>
        </w:tabs>
        <w:suppressAutoHyphens w:val="0"/>
        <w:ind w:left="426" w:hanging="360"/>
        <w:jc w:val="both"/>
        <w:rPr>
          <w:rFonts w:eastAsia="Times New Roman" w:cs="Times New Roman"/>
          <w:kern w:val="0"/>
          <w:lang w:eastAsia="cs-CZ" w:bidi="ar-SA"/>
        </w:rPr>
      </w:pPr>
    </w:p>
    <w:p w14:paraId="2B7972A5" w14:textId="77777777" w:rsidR="00041599" w:rsidRPr="007F6EAF" w:rsidRDefault="00041599">
      <w:pPr>
        <w:widowControl/>
        <w:numPr>
          <w:ilvl w:val="0"/>
          <w:numId w:val="22"/>
        </w:numPr>
        <w:tabs>
          <w:tab w:val="clear" w:pos="720"/>
          <w:tab w:val="num" w:pos="426"/>
        </w:tabs>
        <w:suppressAutoHyphens w:val="0"/>
        <w:ind w:left="426"/>
        <w:jc w:val="both"/>
        <w:rPr>
          <w:rFonts w:eastAsia="Times New Roman" w:cs="Times New Roman"/>
          <w:kern w:val="0"/>
          <w:lang w:eastAsia="cs-CZ" w:bidi="ar-SA"/>
        </w:rPr>
      </w:pPr>
      <w:r w:rsidRPr="007F6EAF">
        <w:rPr>
          <w:rFonts w:eastAsia="Times New Roman" w:cs="Times New Roman"/>
          <w:kern w:val="0"/>
          <w:lang w:eastAsia="cs-CZ" w:bidi="ar-SA"/>
        </w:rPr>
        <w:t>Kontaktní osoby pro účely poskytování služby a předávání informací dle bodů této přílohy</w:t>
      </w:r>
    </w:p>
    <w:p w14:paraId="6D2FDBE9"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 xml:space="preserve">     </w:t>
      </w:r>
    </w:p>
    <w:p w14:paraId="60146DC8" w14:textId="77777777" w:rsidR="00041599" w:rsidRPr="007F6EAF" w:rsidRDefault="00041599" w:rsidP="00041599">
      <w:pPr>
        <w:widowControl/>
        <w:suppressAutoHyphens w:val="0"/>
        <w:jc w:val="both"/>
        <w:rPr>
          <w:rFonts w:eastAsia="Times New Roman" w:cs="Times New Roman"/>
          <w:b/>
          <w:kern w:val="0"/>
          <w:lang w:eastAsia="cs-CZ" w:bidi="ar-SA"/>
        </w:rPr>
      </w:pPr>
      <w:r w:rsidRPr="007F6EAF">
        <w:rPr>
          <w:rFonts w:eastAsia="Times New Roman" w:cs="Times New Roman"/>
          <w:b/>
          <w:kern w:val="0"/>
          <w:lang w:eastAsia="cs-CZ" w:bidi="ar-SA"/>
        </w:rPr>
        <w:t xml:space="preserve">              Za objednatele</w:t>
      </w:r>
    </w:p>
    <w:tbl>
      <w:tblPr>
        <w:tblW w:w="8211" w:type="dxa"/>
        <w:tblInd w:w="828" w:type="dxa"/>
        <w:tblLook w:val="01E0" w:firstRow="1" w:lastRow="1" w:firstColumn="1" w:lastColumn="1" w:noHBand="0" w:noVBand="0"/>
      </w:tblPr>
      <w:tblGrid>
        <w:gridCol w:w="3108"/>
        <w:gridCol w:w="1800"/>
        <w:gridCol w:w="1620"/>
        <w:gridCol w:w="1683"/>
      </w:tblGrid>
      <w:tr w:rsidR="00041599" w:rsidRPr="007F6EAF" w14:paraId="493BB9B3" w14:textId="77777777">
        <w:trPr>
          <w:trHeight w:val="379"/>
        </w:trPr>
        <w:tc>
          <w:tcPr>
            <w:tcW w:w="3108" w:type="dxa"/>
            <w:shd w:val="clear" w:color="auto" w:fill="C0C0C0"/>
          </w:tcPr>
          <w:p w14:paraId="0AC4807B" w14:textId="77777777" w:rsidR="00041599" w:rsidRPr="007F6EAF" w:rsidRDefault="00041599" w:rsidP="00041599">
            <w:pPr>
              <w:widowControl/>
              <w:suppressAutoHyphens w:val="0"/>
              <w:jc w:val="center"/>
              <w:rPr>
                <w:rFonts w:eastAsia="Times New Roman" w:cs="Times New Roman"/>
                <w:b/>
                <w:kern w:val="0"/>
                <w:lang w:eastAsia="cs-CZ" w:bidi="ar-SA"/>
              </w:rPr>
            </w:pPr>
            <w:r w:rsidRPr="007F6EAF">
              <w:rPr>
                <w:rFonts w:eastAsia="Times New Roman" w:cs="Times New Roman"/>
                <w:b/>
                <w:kern w:val="0"/>
                <w:lang w:eastAsia="cs-CZ" w:bidi="ar-SA"/>
              </w:rPr>
              <w:t>Jméno</w:t>
            </w:r>
          </w:p>
        </w:tc>
        <w:tc>
          <w:tcPr>
            <w:tcW w:w="1800" w:type="dxa"/>
            <w:shd w:val="clear" w:color="auto" w:fill="C0C0C0"/>
          </w:tcPr>
          <w:p w14:paraId="2F819499" w14:textId="77777777" w:rsidR="00041599" w:rsidRPr="007F6EAF" w:rsidRDefault="00041599" w:rsidP="00041599">
            <w:pPr>
              <w:widowControl/>
              <w:suppressAutoHyphens w:val="0"/>
              <w:jc w:val="center"/>
              <w:rPr>
                <w:rFonts w:eastAsia="Times New Roman" w:cs="Times New Roman"/>
                <w:b/>
                <w:kern w:val="0"/>
                <w:lang w:eastAsia="cs-CZ" w:bidi="ar-SA"/>
              </w:rPr>
            </w:pPr>
            <w:r w:rsidRPr="007F6EAF">
              <w:rPr>
                <w:rFonts w:eastAsia="Times New Roman" w:cs="Times New Roman"/>
                <w:b/>
                <w:kern w:val="0"/>
                <w:lang w:eastAsia="cs-CZ" w:bidi="ar-SA"/>
              </w:rPr>
              <w:t>Pozice</w:t>
            </w:r>
          </w:p>
        </w:tc>
        <w:tc>
          <w:tcPr>
            <w:tcW w:w="1620" w:type="dxa"/>
            <w:shd w:val="clear" w:color="auto" w:fill="C0C0C0"/>
          </w:tcPr>
          <w:p w14:paraId="192E87FA" w14:textId="77777777" w:rsidR="00041599" w:rsidRPr="007F6EAF" w:rsidRDefault="00041599" w:rsidP="00041599">
            <w:pPr>
              <w:widowControl/>
              <w:suppressAutoHyphens w:val="0"/>
              <w:jc w:val="center"/>
              <w:rPr>
                <w:rFonts w:eastAsia="Times New Roman" w:cs="Times New Roman"/>
                <w:b/>
                <w:kern w:val="0"/>
                <w:lang w:eastAsia="cs-CZ" w:bidi="ar-SA"/>
              </w:rPr>
            </w:pPr>
            <w:r w:rsidRPr="007F6EAF">
              <w:rPr>
                <w:rFonts w:eastAsia="Times New Roman" w:cs="Times New Roman"/>
                <w:b/>
                <w:kern w:val="0"/>
                <w:lang w:eastAsia="cs-CZ" w:bidi="ar-SA"/>
              </w:rPr>
              <w:t>Telefon</w:t>
            </w:r>
          </w:p>
        </w:tc>
        <w:tc>
          <w:tcPr>
            <w:tcW w:w="1683" w:type="dxa"/>
            <w:shd w:val="clear" w:color="auto" w:fill="C0C0C0"/>
          </w:tcPr>
          <w:p w14:paraId="292345DB" w14:textId="77777777" w:rsidR="00041599" w:rsidRPr="007F6EAF" w:rsidRDefault="00041599" w:rsidP="00041599">
            <w:pPr>
              <w:widowControl/>
              <w:suppressAutoHyphens w:val="0"/>
              <w:jc w:val="center"/>
              <w:rPr>
                <w:rFonts w:eastAsia="Times New Roman" w:cs="Times New Roman"/>
                <w:b/>
                <w:kern w:val="0"/>
                <w:lang w:eastAsia="cs-CZ" w:bidi="ar-SA"/>
              </w:rPr>
            </w:pPr>
            <w:r w:rsidRPr="007F6EAF">
              <w:rPr>
                <w:rFonts w:eastAsia="Times New Roman" w:cs="Times New Roman"/>
                <w:b/>
                <w:kern w:val="0"/>
                <w:lang w:eastAsia="cs-CZ" w:bidi="ar-SA"/>
              </w:rPr>
              <w:t>Email</w:t>
            </w:r>
          </w:p>
        </w:tc>
      </w:tr>
      <w:tr w:rsidR="00041599" w:rsidRPr="007F6EAF" w14:paraId="4CF6DECD" w14:textId="77777777">
        <w:tc>
          <w:tcPr>
            <w:tcW w:w="3108" w:type="dxa"/>
            <w:shd w:val="clear" w:color="auto" w:fill="auto"/>
          </w:tcPr>
          <w:p w14:paraId="134FEB63" w14:textId="77777777" w:rsidR="00041599" w:rsidRPr="007F6EAF" w:rsidRDefault="00041599" w:rsidP="00041599">
            <w:pPr>
              <w:widowControl/>
              <w:suppressAutoHyphens w:val="0"/>
              <w:jc w:val="both"/>
              <w:rPr>
                <w:rFonts w:eastAsia="Calibri" w:cs="Times New Roman"/>
                <w:kern w:val="0"/>
                <w:lang w:eastAsia="cs-CZ" w:bidi="ar-SA"/>
              </w:rPr>
            </w:pPr>
            <w:r w:rsidRPr="007F6EAF">
              <w:rPr>
                <w:rFonts w:eastAsia="Times New Roman" w:cs="Times New Roman"/>
                <w:kern w:val="0"/>
                <w:lang w:eastAsia="cs-CZ" w:bidi="ar-SA"/>
              </w:rPr>
              <w:t>Marek Vala</w:t>
            </w:r>
          </w:p>
        </w:tc>
        <w:tc>
          <w:tcPr>
            <w:tcW w:w="1800" w:type="dxa"/>
            <w:shd w:val="clear" w:color="auto" w:fill="auto"/>
          </w:tcPr>
          <w:p w14:paraId="7C05E2E4" w14:textId="77777777" w:rsidR="00041599" w:rsidRPr="007F6EAF" w:rsidRDefault="00041599" w:rsidP="00041599">
            <w:pPr>
              <w:widowControl/>
              <w:suppressAutoHyphens w:val="0"/>
              <w:jc w:val="both"/>
              <w:rPr>
                <w:rFonts w:eastAsia="Calibri" w:cs="Times New Roman"/>
                <w:kern w:val="0"/>
                <w:lang w:eastAsia="cs-CZ" w:bidi="ar-SA"/>
              </w:rPr>
            </w:pPr>
            <w:r w:rsidRPr="007F6EAF">
              <w:rPr>
                <w:rFonts w:eastAsia="Times New Roman" w:cs="Times New Roman"/>
                <w:kern w:val="0"/>
                <w:lang w:eastAsia="cs-CZ" w:bidi="ar-SA"/>
              </w:rPr>
              <w:t>technik</w:t>
            </w:r>
          </w:p>
        </w:tc>
        <w:tc>
          <w:tcPr>
            <w:tcW w:w="1620" w:type="dxa"/>
            <w:shd w:val="clear" w:color="auto" w:fill="auto"/>
          </w:tcPr>
          <w:p w14:paraId="08DE524C" w14:textId="77777777" w:rsidR="00041599" w:rsidRPr="007F6EAF" w:rsidRDefault="00041599" w:rsidP="00041599">
            <w:pPr>
              <w:widowControl/>
              <w:suppressAutoHyphens w:val="0"/>
              <w:jc w:val="both"/>
              <w:rPr>
                <w:rFonts w:eastAsia="Calibri" w:cs="Times New Roman"/>
                <w:kern w:val="0"/>
                <w:lang w:eastAsia="cs-CZ" w:bidi="ar-SA"/>
              </w:rPr>
            </w:pPr>
            <w:r w:rsidRPr="007F6EAF">
              <w:rPr>
                <w:rFonts w:eastAsia="Times New Roman" w:cs="Times New Roman"/>
                <w:kern w:val="0"/>
                <w:lang w:eastAsia="cs-CZ" w:bidi="ar-SA"/>
              </w:rPr>
              <w:t>723190755</w:t>
            </w:r>
          </w:p>
        </w:tc>
        <w:tc>
          <w:tcPr>
            <w:tcW w:w="1683" w:type="dxa"/>
            <w:shd w:val="clear" w:color="auto" w:fill="auto"/>
          </w:tcPr>
          <w:p w14:paraId="5407DEB0" w14:textId="77777777" w:rsidR="00041599" w:rsidRPr="007F6EAF" w:rsidRDefault="00C34C58" w:rsidP="00041599">
            <w:pPr>
              <w:widowControl/>
              <w:suppressAutoHyphens w:val="0"/>
              <w:jc w:val="both"/>
              <w:rPr>
                <w:rFonts w:eastAsia="Calibri" w:cs="Times New Roman"/>
                <w:kern w:val="0"/>
                <w:lang w:eastAsia="cs-CZ" w:bidi="ar-SA"/>
              </w:rPr>
            </w:pPr>
            <w:hyperlink r:id="rId16" w:history="1">
              <w:r w:rsidR="00041599" w:rsidRPr="007F6EAF">
                <w:rPr>
                  <w:rFonts w:eastAsia="Times New Roman" w:cs="Times New Roman"/>
                  <w:color w:val="0000FF"/>
                  <w:kern w:val="0"/>
                  <w:u w:val="single"/>
                  <w:lang w:eastAsia="cs-CZ" w:bidi="ar-SA"/>
                </w:rPr>
                <w:t>it@nnm.cz</w:t>
              </w:r>
            </w:hyperlink>
          </w:p>
        </w:tc>
      </w:tr>
      <w:tr w:rsidR="00041599" w:rsidRPr="007F6EAF" w14:paraId="5D4FDE73" w14:textId="77777777">
        <w:tc>
          <w:tcPr>
            <w:tcW w:w="3108" w:type="dxa"/>
            <w:shd w:val="clear" w:color="auto" w:fill="auto"/>
          </w:tcPr>
          <w:p w14:paraId="35CE48A6" w14:textId="77777777" w:rsidR="00041599" w:rsidRPr="007F6EAF" w:rsidRDefault="00041599" w:rsidP="00041599">
            <w:pPr>
              <w:widowControl/>
              <w:suppressAutoHyphens w:val="0"/>
              <w:jc w:val="both"/>
              <w:rPr>
                <w:rFonts w:eastAsia="Calibri" w:cs="Times New Roman"/>
                <w:kern w:val="0"/>
                <w:lang w:eastAsia="cs-CZ" w:bidi="ar-SA"/>
              </w:rPr>
            </w:pPr>
            <w:r w:rsidRPr="007F6EAF">
              <w:rPr>
                <w:rFonts w:eastAsia="Times New Roman" w:cs="Times New Roman"/>
                <w:kern w:val="0"/>
                <w:lang w:eastAsia="cs-CZ" w:bidi="ar-SA"/>
              </w:rPr>
              <w:t>Miroslav Bojanovský</w:t>
            </w:r>
          </w:p>
        </w:tc>
        <w:tc>
          <w:tcPr>
            <w:tcW w:w="1800" w:type="dxa"/>
            <w:shd w:val="clear" w:color="auto" w:fill="auto"/>
          </w:tcPr>
          <w:p w14:paraId="45C5CA8B" w14:textId="77777777" w:rsidR="00041599" w:rsidRPr="007F6EAF" w:rsidRDefault="00041599" w:rsidP="00041599">
            <w:pPr>
              <w:widowControl/>
              <w:suppressAutoHyphens w:val="0"/>
              <w:jc w:val="both"/>
              <w:rPr>
                <w:rFonts w:eastAsia="Calibri" w:cs="Times New Roman"/>
                <w:kern w:val="0"/>
                <w:lang w:eastAsia="cs-CZ" w:bidi="ar-SA"/>
              </w:rPr>
            </w:pPr>
            <w:r w:rsidRPr="007F6EAF">
              <w:rPr>
                <w:rFonts w:eastAsia="Times New Roman" w:cs="Times New Roman"/>
                <w:kern w:val="0"/>
                <w:lang w:eastAsia="cs-CZ" w:bidi="ar-SA"/>
              </w:rPr>
              <w:t>technik</w:t>
            </w:r>
          </w:p>
        </w:tc>
        <w:tc>
          <w:tcPr>
            <w:tcW w:w="1620" w:type="dxa"/>
            <w:shd w:val="clear" w:color="auto" w:fill="auto"/>
          </w:tcPr>
          <w:p w14:paraId="4FF7FFDA" w14:textId="77777777" w:rsidR="00041599" w:rsidRPr="007F6EAF" w:rsidRDefault="00041599" w:rsidP="00041599">
            <w:pPr>
              <w:widowControl/>
              <w:suppressAutoHyphens w:val="0"/>
              <w:jc w:val="both"/>
              <w:rPr>
                <w:rFonts w:eastAsia="Calibri" w:cs="Times New Roman"/>
                <w:kern w:val="0"/>
                <w:lang w:eastAsia="cs-CZ" w:bidi="ar-SA"/>
              </w:rPr>
            </w:pPr>
            <w:r w:rsidRPr="007F6EAF">
              <w:rPr>
                <w:rFonts w:eastAsia="Times New Roman" w:cs="Times New Roman"/>
                <w:kern w:val="0"/>
                <w:lang w:eastAsia="cs-CZ" w:bidi="ar-SA"/>
              </w:rPr>
              <w:t>603827200</w:t>
            </w:r>
          </w:p>
        </w:tc>
        <w:tc>
          <w:tcPr>
            <w:tcW w:w="1683" w:type="dxa"/>
            <w:shd w:val="clear" w:color="auto" w:fill="auto"/>
          </w:tcPr>
          <w:p w14:paraId="781F215D" w14:textId="77777777" w:rsidR="00041599" w:rsidRPr="007F6EAF" w:rsidRDefault="00C34C58" w:rsidP="00041599">
            <w:pPr>
              <w:widowControl/>
              <w:suppressAutoHyphens w:val="0"/>
              <w:jc w:val="both"/>
              <w:rPr>
                <w:rFonts w:eastAsia="Calibri" w:cs="Times New Roman"/>
                <w:kern w:val="0"/>
                <w:lang w:eastAsia="cs-CZ" w:bidi="ar-SA"/>
              </w:rPr>
            </w:pPr>
            <w:hyperlink r:id="rId17" w:history="1">
              <w:r w:rsidR="00041599" w:rsidRPr="007F6EAF">
                <w:rPr>
                  <w:rFonts w:eastAsia="Times New Roman" w:cs="Times New Roman"/>
                  <w:color w:val="0000FF"/>
                  <w:kern w:val="0"/>
                  <w:u w:val="single"/>
                  <w:lang w:eastAsia="cs-CZ" w:bidi="ar-SA"/>
                </w:rPr>
                <w:t>it@nnm.cz</w:t>
              </w:r>
            </w:hyperlink>
          </w:p>
        </w:tc>
      </w:tr>
      <w:tr w:rsidR="00041599" w:rsidRPr="007F6EAF" w14:paraId="6C7C4ABF" w14:textId="77777777">
        <w:tc>
          <w:tcPr>
            <w:tcW w:w="3108" w:type="dxa"/>
            <w:shd w:val="clear" w:color="auto" w:fill="auto"/>
          </w:tcPr>
          <w:p w14:paraId="5C15D0BF" w14:textId="77777777" w:rsidR="00041599" w:rsidRPr="007F6EAF" w:rsidRDefault="00041599" w:rsidP="00041599">
            <w:pPr>
              <w:widowControl/>
              <w:suppressAutoHyphens w:val="0"/>
              <w:jc w:val="both"/>
              <w:rPr>
                <w:rFonts w:eastAsia="Calibri" w:cs="Times New Roman"/>
                <w:kern w:val="0"/>
                <w:lang w:eastAsia="cs-CZ" w:bidi="ar-SA"/>
              </w:rPr>
            </w:pPr>
            <w:r w:rsidRPr="007F6EAF">
              <w:rPr>
                <w:rFonts w:eastAsia="Times New Roman" w:cs="Times New Roman"/>
                <w:kern w:val="0"/>
                <w:lang w:eastAsia="cs-CZ" w:bidi="ar-SA"/>
              </w:rPr>
              <w:t>David Lukeš</w:t>
            </w:r>
          </w:p>
        </w:tc>
        <w:tc>
          <w:tcPr>
            <w:tcW w:w="1800" w:type="dxa"/>
            <w:shd w:val="clear" w:color="auto" w:fill="auto"/>
          </w:tcPr>
          <w:p w14:paraId="4BF6099A" w14:textId="77777777" w:rsidR="00041599" w:rsidRPr="007F6EAF" w:rsidRDefault="00041599" w:rsidP="00041599">
            <w:pPr>
              <w:widowControl/>
              <w:suppressAutoHyphens w:val="0"/>
              <w:jc w:val="both"/>
              <w:rPr>
                <w:rFonts w:eastAsia="Calibri" w:cs="Times New Roman"/>
                <w:kern w:val="0"/>
                <w:lang w:eastAsia="cs-CZ" w:bidi="ar-SA"/>
              </w:rPr>
            </w:pPr>
            <w:r w:rsidRPr="007F6EAF">
              <w:rPr>
                <w:rFonts w:eastAsia="Times New Roman" w:cs="Times New Roman"/>
                <w:kern w:val="0"/>
                <w:lang w:eastAsia="cs-CZ" w:bidi="ar-SA"/>
              </w:rPr>
              <w:t>technik</w:t>
            </w:r>
          </w:p>
        </w:tc>
        <w:tc>
          <w:tcPr>
            <w:tcW w:w="1620" w:type="dxa"/>
            <w:shd w:val="clear" w:color="auto" w:fill="auto"/>
          </w:tcPr>
          <w:p w14:paraId="38DB2719" w14:textId="77777777" w:rsidR="00041599" w:rsidRPr="007F6EAF" w:rsidRDefault="00041599" w:rsidP="00041599">
            <w:pPr>
              <w:widowControl/>
              <w:suppressAutoHyphens w:val="0"/>
              <w:jc w:val="both"/>
              <w:rPr>
                <w:rFonts w:eastAsia="Calibri" w:cs="Times New Roman"/>
                <w:kern w:val="0"/>
                <w:lang w:eastAsia="cs-CZ" w:bidi="ar-SA"/>
              </w:rPr>
            </w:pPr>
            <w:r w:rsidRPr="007F6EAF">
              <w:rPr>
                <w:rFonts w:eastAsia="Times New Roman" w:cs="Times New Roman"/>
                <w:kern w:val="0"/>
                <w:lang w:eastAsia="cs-CZ" w:bidi="ar-SA"/>
              </w:rPr>
              <w:t>723190755</w:t>
            </w:r>
          </w:p>
        </w:tc>
        <w:tc>
          <w:tcPr>
            <w:tcW w:w="1683" w:type="dxa"/>
            <w:shd w:val="clear" w:color="auto" w:fill="auto"/>
          </w:tcPr>
          <w:p w14:paraId="4A77AEDE" w14:textId="77777777" w:rsidR="00041599" w:rsidRPr="007F6EAF" w:rsidRDefault="00C34C58" w:rsidP="00041599">
            <w:pPr>
              <w:widowControl/>
              <w:suppressAutoHyphens w:val="0"/>
              <w:jc w:val="both"/>
              <w:rPr>
                <w:rFonts w:eastAsia="Calibri" w:cs="Times New Roman"/>
                <w:kern w:val="0"/>
                <w:lang w:eastAsia="cs-CZ" w:bidi="ar-SA"/>
              </w:rPr>
            </w:pPr>
            <w:hyperlink r:id="rId18" w:history="1">
              <w:r w:rsidR="00041599" w:rsidRPr="007F6EAF">
                <w:rPr>
                  <w:rFonts w:eastAsia="Times New Roman" w:cs="Times New Roman"/>
                  <w:color w:val="0000FF"/>
                  <w:kern w:val="0"/>
                  <w:u w:val="single"/>
                  <w:lang w:eastAsia="cs-CZ" w:bidi="ar-SA"/>
                </w:rPr>
                <w:t>it@nnm.cz</w:t>
              </w:r>
            </w:hyperlink>
          </w:p>
        </w:tc>
      </w:tr>
    </w:tbl>
    <w:p w14:paraId="774C61E4" w14:textId="77777777" w:rsidR="00041599" w:rsidRPr="007F6EAF" w:rsidRDefault="00041599" w:rsidP="00041599">
      <w:pPr>
        <w:widowControl/>
        <w:suppressAutoHyphens w:val="0"/>
        <w:jc w:val="both"/>
        <w:rPr>
          <w:rFonts w:eastAsia="Times New Roman" w:cs="Times New Roman"/>
          <w:b/>
          <w:kern w:val="0"/>
          <w:lang w:eastAsia="cs-CZ" w:bidi="ar-SA"/>
        </w:rPr>
      </w:pPr>
      <w:r w:rsidRPr="007F6EAF">
        <w:rPr>
          <w:rFonts w:eastAsia="Times New Roman" w:cs="Times New Roman"/>
          <w:b/>
          <w:kern w:val="0"/>
          <w:lang w:eastAsia="cs-CZ" w:bidi="ar-SA"/>
        </w:rPr>
        <w:t xml:space="preserve">              </w:t>
      </w:r>
    </w:p>
    <w:p w14:paraId="4854663B" w14:textId="77777777" w:rsidR="00041599" w:rsidRPr="007F6EAF" w:rsidRDefault="00041599" w:rsidP="00041599">
      <w:pPr>
        <w:widowControl/>
        <w:suppressAutoHyphens w:val="0"/>
        <w:jc w:val="both"/>
        <w:rPr>
          <w:rFonts w:eastAsia="Times New Roman" w:cs="Times New Roman"/>
          <w:b/>
          <w:kern w:val="0"/>
          <w:lang w:eastAsia="cs-CZ" w:bidi="ar-SA"/>
        </w:rPr>
      </w:pPr>
      <w:r w:rsidRPr="007F6EAF">
        <w:rPr>
          <w:rFonts w:eastAsia="Times New Roman" w:cs="Times New Roman"/>
          <w:b/>
          <w:kern w:val="0"/>
          <w:lang w:eastAsia="cs-CZ" w:bidi="ar-SA"/>
        </w:rPr>
        <w:t xml:space="preserve">              Za </w:t>
      </w:r>
      <w:r w:rsidR="00D23F0E" w:rsidRPr="007F6EAF">
        <w:rPr>
          <w:rFonts w:eastAsia="Times New Roman" w:cs="Times New Roman"/>
          <w:b/>
          <w:kern w:val="0"/>
          <w:lang w:eastAsia="cs-CZ" w:bidi="ar-SA"/>
        </w:rPr>
        <w:t>dodavatele</w:t>
      </w:r>
    </w:p>
    <w:tbl>
      <w:tblPr>
        <w:tblW w:w="0" w:type="auto"/>
        <w:tblInd w:w="828" w:type="dxa"/>
        <w:tblLook w:val="01E0" w:firstRow="1" w:lastRow="1" w:firstColumn="1" w:lastColumn="1" w:noHBand="0" w:noVBand="0"/>
      </w:tblPr>
      <w:tblGrid>
        <w:gridCol w:w="2520"/>
        <w:gridCol w:w="1800"/>
        <w:gridCol w:w="1620"/>
        <w:gridCol w:w="2520"/>
      </w:tblGrid>
      <w:tr w:rsidR="00041599" w:rsidRPr="007F6EAF" w14:paraId="4A60B606" w14:textId="77777777">
        <w:trPr>
          <w:trHeight w:val="390"/>
        </w:trPr>
        <w:tc>
          <w:tcPr>
            <w:tcW w:w="2520" w:type="dxa"/>
            <w:shd w:val="clear" w:color="auto" w:fill="C0C0C0"/>
          </w:tcPr>
          <w:p w14:paraId="68E2CFC1" w14:textId="77777777" w:rsidR="00041599" w:rsidRPr="007F6EAF" w:rsidRDefault="00041599" w:rsidP="00041599">
            <w:pPr>
              <w:widowControl/>
              <w:suppressAutoHyphens w:val="0"/>
              <w:jc w:val="center"/>
              <w:rPr>
                <w:rFonts w:eastAsia="Times New Roman" w:cs="Times New Roman"/>
                <w:b/>
                <w:kern w:val="0"/>
                <w:lang w:eastAsia="cs-CZ" w:bidi="ar-SA"/>
              </w:rPr>
            </w:pPr>
            <w:r w:rsidRPr="007F6EAF">
              <w:rPr>
                <w:rFonts w:eastAsia="Times New Roman" w:cs="Times New Roman"/>
                <w:b/>
                <w:kern w:val="0"/>
                <w:lang w:eastAsia="cs-CZ" w:bidi="ar-SA"/>
              </w:rPr>
              <w:t>Jméno</w:t>
            </w:r>
          </w:p>
        </w:tc>
        <w:tc>
          <w:tcPr>
            <w:tcW w:w="1800" w:type="dxa"/>
            <w:shd w:val="clear" w:color="auto" w:fill="C0C0C0"/>
          </w:tcPr>
          <w:p w14:paraId="604915A6" w14:textId="77777777" w:rsidR="00041599" w:rsidRPr="007F6EAF" w:rsidRDefault="00041599" w:rsidP="00041599">
            <w:pPr>
              <w:widowControl/>
              <w:suppressAutoHyphens w:val="0"/>
              <w:jc w:val="center"/>
              <w:rPr>
                <w:rFonts w:eastAsia="Times New Roman" w:cs="Times New Roman"/>
                <w:b/>
                <w:kern w:val="0"/>
                <w:lang w:eastAsia="cs-CZ" w:bidi="ar-SA"/>
              </w:rPr>
            </w:pPr>
            <w:r w:rsidRPr="007F6EAF">
              <w:rPr>
                <w:rFonts w:eastAsia="Times New Roman" w:cs="Times New Roman"/>
                <w:b/>
                <w:kern w:val="0"/>
                <w:lang w:eastAsia="cs-CZ" w:bidi="ar-SA"/>
              </w:rPr>
              <w:t>Pozice</w:t>
            </w:r>
          </w:p>
        </w:tc>
        <w:tc>
          <w:tcPr>
            <w:tcW w:w="1620" w:type="dxa"/>
            <w:shd w:val="clear" w:color="auto" w:fill="C0C0C0"/>
          </w:tcPr>
          <w:p w14:paraId="6ED068C7" w14:textId="77777777" w:rsidR="00041599" w:rsidRPr="007F6EAF" w:rsidRDefault="00041599" w:rsidP="00041599">
            <w:pPr>
              <w:widowControl/>
              <w:suppressAutoHyphens w:val="0"/>
              <w:jc w:val="center"/>
              <w:rPr>
                <w:rFonts w:eastAsia="Times New Roman" w:cs="Times New Roman"/>
                <w:b/>
                <w:kern w:val="0"/>
                <w:lang w:eastAsia="cs-CZ" w:bidi="ar-SA"/>
              </w:rPr>
            </w:pPr>
            <w:r w:rsidRPr="007F6EAF">
              <w:rPr>
                <w:rFonts w:eastAsia="Times New Roman" w:cs="Times New Roman"/>
                <w:b/>
                <w:kern w:val="0"/>
                <w:lang w:eastAsia="cs-CZ" w:bidi="ar-SA"/>
              </w:rPr>
              <w:t>Telefon</w:t>
            </w:r>
          </w:p>
        </w:tc>
        <w:tc>
          <w:tcPr>
            <w:tcW w:w="2520" w:type="dxa"/>
            <w:shd w:val="clear" w:color="auto" w:fill="C0C0C0"/>
          </w:tcPr>
          <w:p w14:paraId="4C509493" w14:textId="77777777" w:rsidR="00041599" w:rsidRPr="007F6EAF" w:rsidRDefault="00041599" w:rsidP="00041599">
            <w:pPr>
              <w:widowControl/>
              <w:suppressAutoHyphens w:val="0"/>
              <w:jc w:val="center"/>
              <w:rPr>
                <w:rFonts w:eastAsia="Times New Roman" w:cs="Times New Roman"/>
                <w:b/>
                <w:kern w:val="0"/>
                <w:lang w:eastAsia="cs-CZ" w:bidi="ar-SA"/>
              </w:rPr>
            </w:pPr>
            <w:r w:rsidRPr="007F6EAF">
              <w:rPr>
                <w:rFonts w:eastAsia="Times New Roman" w:cs="Times New Roman"/>
                <w:b/>
                <w:kern w:val="0"/>
                <w:lang w:eastAsia="cs-CZ" w:bidi="ar-SA"/>
              </w:rPr>
              <w:t>Email</w:t>
            </w:r>
          </w:p>
        </w:tc>
      </w:tr>
      <w:tr w:rsidR="00041599" w:rsidRPr="007F6EAF" w14:paraId="08136C57" w14:textId="77777777">
        <w:tc>
          <w:tcPr>
            <w:tcW w:w="2520" w:type="dxa"/>
            <w:shd w:val="clear" w:color="auto" w:fill="auto"/>
          </w:tcPr>
          <w:p w14:paraId="7B33F039" w14:textId="77777777" w:rsidR="00041599" w:rsidRPr="007F6EAF" w:rsidRDefault="00041599" w:rsidP="00041599">
            <w:pPr>
              <w:widowControl/>
              <w:suppressAutoHyphens w:val="0"/>
              <w:jc w:val="both"/>
              <w:rPr>
                <w:rFonts w:eastAsia="Times New Roman" w:cs="Times New Roman"/>
                <w:kern w:val="0"/>
                <w:lang w:eastAsia="cs-CZ" w:bidi="ar-SA"/>
              </w:rPr>
            </w:pPr>
            <w:permStart w:id="1590057541" w:edGrp="everyone" w:colFirst="0" w:colLast="0"/>
            <w:permStart w:id="779888629" w:edGrp="everyone" w:colFirst="1" w:colLast="1"/>
            <w:permStart w:id="402593897" w:edGrp="everyone" w:colFirst="2" w:colLast="2"/>
            <w:permStart w:id="644503728" w:edGrp="everyone" w:colFirst="3" w:colLast="3"/>
            <w:r w:rsidRPr="007F6EAF">
              <w:rPr>
                <w:rFonts w:eastAsia="Times New Roman" w:cs="Times New Roman"/>
                <w:kern w:val="0"/>
                <w:lang w:eastAsia="cs-CZ" w:bidi="ar-SA"/>
              </w:rPr>
              <w:t>…………………..</w:t>
            </w:r>
          </w:p>
        </w:tc>
        <w:tc>
          <w:tcPr>
            <w:tcW w:w="1800" w:type="dxa"/>
            <w:shd w:val="clear" w:color="auto" w:fill="auto"/>
          </w:tcPr>
          <w:p w14:paraId="1293B811"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w:t>
            </w:r>
          </w:p>
        </w:tc>
        <w:tc>
          <w:tcPr>
            <w:tcW w:w="1620" w:type="dxa"/>
            <w:shd w:val="clear" w:color="auto" w:fill="auto"/>
          </w:tcPr>
          <w:p w14:paraId="4809134E"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w:t>
            </w:r>
          </w:p>
        </w:tc>
        <w:tc>
          <w:tcPr>
            <w:tcW w:w="2520" w:type="dxa"/>
            <w:shd w:val="clear" w:color="auto" w:fill="auto"/>
          </w:tcPr>
          <w:p w14:paraId="1F367AD8"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w:t>
            </w:r>
          </w:p>
        </w:tc>
      </w:tr>
      <w:tr w:rsidR="00041599" w:rsidRPr="007F6EAF" w14:paraId="1034E375" w14:textId="77777777">
        <w:tc>
          <w:tcPr>
            <w:tcW w:w="2520" w:type="dxa"/>
            <w:shd w:val="clear" w:color="auto" w:fill="auto"/>
          </w:tcPr>
          <w:p w14:paraId="6C2FFE19" w14:textId="77777777" w:rsidR="00041599" w:rsidRPr="007F6EAF" w:rsidRDefault="00041599" w:rsidP="00041599">
            <w:pPr>
              <w:widowControl/>
              <w:suppressAutoHyphens w:val="0"/>
              <w:jc w:val="both"/>
              <w:rPr>
                <w:rFonts w:eastAsia="Times New Roman" w:cs="Times New Roman"/>
                <w:kern w:val="0"/>
                <w:lang w:eastAsia="cs-CZ" w:bidi="ar-SA"/>
              </w:rPr>
            </w:pPr>
            <w:permStart w:id="1511946527" w:edGrp="everyone" w:colFirst="0" w:colLast="0"/>
            <w:permStart w:id="404191714" w:edGrp="everyone" w:colFirst="1" w:colLast="1"/>
            <w:permStart w:id="877617679" w:edGrp="everyone" w:colFirst="2" w:colLast="2"/>
            <w:permStart w:id="84377254" w:edGrp="everyone" w:colFirst="3" w:colLast="3"/>
            <w:permEnd w:id="1590057541"/>
            <w:permEnd w:id="779888629"/>
            <w:permEnd w:id="402593897"/>
            <w:permEnd w:id="644503728"/>
            <w:r w:rsidRPr="007F6EAF">
              <w:rPr>
                <w:rFonts w:eastAsia="Times New Roman" w:cs="Times New Roman"/>
                <w:kern w:val="0"/>
                <w:lang w:eastAsia="cs-CZ" w:bidi="ar-SA"/>
              </w:rPr>
              <w:t>…………………..</w:t>
            </w:r>
          </w:p>
        </w:tc>
        <w:tc>
          <w:tcPr>
            <w:tcW w:w="1800" w:type="dxa"/>
            <w:shd w:val="clear" w:color="auto" w:fill="auto"/>
          </w:tcPr>
          <w:p w14:paraId="083403A4"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w:t>
            </w:r>
          </w:p>
        </w:tc>
        <w:tc>
          <w:tcPr>
            <w:tcW w:w="1620" w:type="dxa"/>
            <w:shd w:val="clear" w:color="auto" w:fill="auto"/>
          </w:tcPr>
          <w:p w14:paraId="4E7C561C"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w:t>
            </w:r>
          </w:p>
        </w:tc>
        <w:tc>
          <w:tcPr>
            <w:tcW w:w="2520" w:type="dxa"/>
            <w:shd w:val="clear" w:color="auto" w:fill="auto"/>
          </w:tcPr>
          <w:p w14:paraId="13005E78"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w:t>
            </w:r>
          </w:p>
        </w:tc>
      </w:tr>
      <w:tr w:rsidR="00041599" w:rsidRPr="007F6EAF" w14:paraId="5BAC9CB4" w14:textId="77777777">
        <w:tc>
          <w:tcPr>
            <w:tcW w:w="2520" w:type="dxa"/>
            <w:shd w:val="clear" w:color="auto" w:fill="auto"/>
          </w:tcPr>
          <w:p w14:paraId="5806CC61" w14:textId="77777777" w:rsidR="00041599" w:rsidRPr="007F6EAF" w:rsidRDefault="00041599" w:rsidP="00041599">
            <w:pPr>
              <w:widowControl/>
              <w:suppressAutoHyphens w:val="0"/>
              <w:jc w:val="both"/>
              <w:rPr>
                <w:rFonts w:eastAsia="Times New Roman" w:cs="Times New Roman"/>
                <w:kern w:val="0"/>
                <w:lang w:eastAsia="cs-CZ" w:bidi="ar-SA"/>
              </w:rPr>
            </w:pPr>
            <w:permStart w:id="463212" w:edGrp="everyone" w:colFirst="0" w:colLast="0"/>
            <w:permStart w:id="1924810245" w:edGrp="everyone" w:colFirst="1" w:colLast="1"/>
            <w:permStart w:id="1565271528" w:edGrp="everyone" w:colFirst="2" w:colLast="2"/>
            <w:permStart w:id="784758389" w:edGrp="everyone" w:colFirst="3" w:colLast="3"/>
            <w:permEnd w:id="1511946527"/>
            <w:permEnd w:id="404191714"/>
            <w:permEnd w:id="877617679"/>
            <w:permEnd w:id="84377254"/>
            <w:r w:rsidRPr="007F6EAF">
              <w:rPr>
                <w:rFonts w:eastAsia="Times New Roman" w:cs="Times New Roman"/>
                <w:kern w:val="0"/>
                <w:lang w:eastAsia="cs-CZ" w:bidi="ar-SA"/>
              </w:rPr>
              <w:t>…………………..</w:t>
            </w:r>
          </w:p>
        </w:tc>
        <w:tc>
          <w:tcPr>
            <w:tcW w:w="1800" w:type="dxa"/>
            <w:shd w:val="clear" w:color="auto" w:fill="auto"/>
          </w:tcPr>
          <w:p w14:paraId="17DB8D04"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w:t>
            </w:r>
          </w:p>
        </w:tc>
        <w:tc>
          <w:tcPr>
            <w:tcW w:w="1620" w:type="dxa"/>
            <w:shd w:val="clear" w:color="auto" w:fill="auto"/>
          </w:tcPr>
          <w:p w14:paraId="5CBD9BE2"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w:t>
            </w:r>
          </w:p>
        </w:tc>
        <w:tc>
          <w:tcPr>
            <w:tcW w:w="2520" w:type="dxa"/>
            <w:shd w:val="clear" w:color="auto" w:fill="auto"/>
          </w:tcPr>
          <w:p w14:paraId="7112073D"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w:t>
            </w:r>
          </w:p>
        </w:tc>
      </w:tr>
      <w:permEnd w:id="463212"/>
      <w:permEnd w:id="1924810245"/>
      <w:permEnd w:id="1565271528"/>
      <w:permEnd w:id="784758389"/>
    </w:tbl>
    <w:p w14:paraId="080494D0" w14:textId="77777777" w:rsidR="00041599" w:rsidRPr="007F6EAF" w:rsidRDefault="00041599" w:rsidP="00041599">
      <w:pPr>
        <w:widowControl/>
        <w:suppressAutoHyphens w:val="0"/>
        <w:jc w:val="both"/>
        <w:rPr>
          <w:rFonts w:eastAsia="Times New Roman" w:cs="Times New Roman"/>
          <w:kern w:val="0"/>
          <w:lang w:eastAsia="cs-CZ" w:bidi="ar-SA"/>
        </w:rPr>
      </w:pPr>
    </w:p>
    <w:p w14:paraId="32CDA6DC" w14:textId="77777777" w:rsidR="00041599" w:rsidRPr="007F6EAF" w:rsidRDefault="00041599" w:rsidP="00041599">
      <w:pPr>
        <w:widowControl/>
        <w:suppressAutoHyphens w:val="0"/>
        <w:jc w:val="both"/>
        <w:rPr>
          <w:rFonts w:eastAsia="Times New Roman" w:cs="Times New Roman"/>
          <w:kern w:val="0"/>
          <w:lang w:eastAsia="cs-CZ" w:bidi="ar-SA"/>
        </w:rPr>
      </w:pPr>
    </w:p>
    <w:p w14:paraId="168721B6" w14:textId="77777777" w:rsidR="00D51DD4" w:rsidRPr="007F6EAF" w:rsidRDefault="00D51DD4" w:rsidP="00D51DD4">
      <w:pPr>
        <w:pStyle w:val="Default"/>
        <w:rPr>
          <w:rFonts w:ascii="Times New Roman" w:hAnsi="Times New Roman" w:cs="Times New Roman"/>
        </w:rPr>
      </w:pPr>
    </w:p>
    <w:p w14:paraId="59250A26" w14:textId="77777777" w:rsidR="00D51DD4" w:rsidRPr="00945A2D" w:rsidRDefault="00D51DD4" w:rsidP="00D51DD4">
      <w:pPr>
        <w:pStyle w:val="Default"/>
      </w:pPr>
    </w:p>
    <w:p w14:paraId="7D033522" w14:textId="77777777" w:rsidR="00D51DD4" w:rsidRDefault="00D51DD4" w:rsidP="002B7DFB">
      <w:pPr>
        <w:tabs>
          <w:tab w:val="left" w:pos="5181"/>
        </w:tabs>
        <w:spacing w:line="240" w:lineRule="atLeast"/>
        <w:ind w:left="567" w:right="285"/>
      </w:pPr>
    </w:p>
    <w:p w14:paraId="7F1A57AD" w14:textId="77777777" w:rsidR="00836A25" w:rsidRDefault="00836A25" w:rsidP="002B7DFB">
      <w:pPr>
        <w:tabs>
          <w:tab w:val="left" w:pos="5181"/>
        </w:tabs>
        <w:spacing w:line="240" w:lineRule="atLeast"/>
        <w:ind w:left="567" w:right="285"/>
      </w:pPr>
    </w:p>
    <w:bookmarkEnd w:id="20"/>
    <w:p w14:paraId="30A291A4" w14:textId="77777777" w:rsidR="00836A25" w:rsidRDefault="00836A25" w:rsidP="002B7DFB">
      <w:pPr>
        <w:tabs>
          <w:tab w:val="left" w:pos="5181"/>
        </w:tabs>
        <w:spacing w:line="240" w:lineRule="atLeast"/>
        <w:ind w:left="567" w:right="285"/>
      </w:pPr>
    </w:p>
    <w:p w14:paraId="67BA1BEA" w14:textId="77777777" w:rsidR="00836A25" w:rsidRDefault="00836A25" w:rsidP="002B7DFB">
      <w:pPr>
        <w:tabs>
          <w:tab w:val="left" w:pos="5181"/>
        </w:tabs>
        <w:spacing w:line="240" w:lineRule="atLeast"/>
        <w:ind w:left="567" w:right="285"/>
      </w:pPr>
    </w:p>
    <w:p w14:paraId="69CDC9F4" w14:textId="77777777" w:rsidR="00836A25" w:rsidRDefault="00836A25" w:rsidP="002B7DFB">
      <w:pPr>
        <w:tabs>
          <w:tab w:val="left" w:pos="5181"/>
        </w:tabs>
        <w:spacing w:line="240" w:lineRule="atLeast"/>
        <w:ind w:left="567" w:right="285"/>
      </w:pPr>
    </w:p>
    <w:p w14:paraId="16C98FB4" w14:textId="77777777" w:rsidR="00D44224" w:rsidRPr="007F6EAF" w:rsidRDefault="00D44224" w:rsidP="007F6EAF">
      <w:pPr>
        <w:pStyle w:val="Zkladntext2"/>
        <w:spacing w:after="0" w:line="240" w:lineRule="auto"/>
        <w:rPr>
          <w:rFonts w:cs="Times New Roman"/>
          <w:sz w:val="22"/>
          <w:szCs w:val="22"/>
        </w:rPr>
      </w:pPr>
      <w:r>
        <w:rPr>
          <w:rFonts w:cs="Times New Roman"/>
        </w:rPr>
        <w:br w:type="page"/>
      </w:r>
      <w:r w:rsidRPr="007F6EAF">
        <w:rPr>
          <w:rFonts w:cs="Times New Roman"/>
          <w:sz w:val="22"/>
          <w:szCs w:val="22"/>
        </w:rPr>
        <w:t xml:space="preserve">Příloha č. </w:t>
      </w:r>
      <w:r w:rsidR="00EF479A" w:rsidRPr="007F6EAF">
        <w:rPr>
          <w:rFonts w:cs="Times New Roman"/>
          <w:sz w:val="22"/>
          <w:szCs w:val="22"/>
        </w:rPr>
        <w:t>12</w:t>
      </w:r>
    </w:p>
    <w:p w14:paraId="4D9A9BBF" w14:textId="77777777" w:rsidR="00D44224" w:rsidRDefault="00D44224" w:rsidP="006B58DF">
      <w:pPr>
        <w:pStyle w:val="Zkladntext2"/>
        <w:spacing w:after="0" w:line="240" w:lineRule="auto"/>
        <w:jc w:val="center"/>
        <w:rPr>
          <w:rFonts w:cs="Times New Roman"/>
          <w:b/>
          <w:sz w:val="28"/>
          <w:szCs w:val="28"/>
        </w:rPr>
      </w:pPr>
      <w:r w:rsidRPr="007F6EAF">
        <w:rPr>
          <w:rFonts w:cs="Times New Roman"/>
          <w:b/>
          <w:sz w:val="28"/>
          <w:szCs w:val="28"/>
        </w:rPr>
        <w:t>Seznam poddodavatelů</w:t>
      </w:r>
      <w:r w:rsidR="00105E71" w:rsidRPr="007F6EAF">
        <w:rPr>
          <w:rFonts w:cs="Times New Roman"/>
          <w:b/>
          <w:sz w:val="28"/>
          <w:szCs w:val="28"/>
        </w:rPr>
        <w:t xml:space="preserve"> /§ 105 odst. 1 písm. b) zákona/</w:t>
      </w:r>
      <w:r w:rsidR="001C556F">
        <w:rPr>
          <w:rStyle w:val="Znakapoznpodarou"/>
          <w:rFonts w:cs="Times New Roman"/>
          <w:b/>
          <w:sz w:val="28"/>
          <w:szCs w:val="28"/>
        </w:rPr>
        <w:footnoteReference w:id="6"/>
      </w:r>
    </w:p>
    <w:p w14:paraId="3F55C06F" w14:textId="77777777" w:rsidR="007F6EAF" w:rsidRPr="007F6EAF" w:rsidRDefault="007F6EAF" w:rsidP="006B58DF">
      <w:pPr>
        <w:pStyle w:val="Zkladntext2"/>
        <w:spacing w:after="0" w:line="240" w:lineRule="auto"/>
        <w:jc w:val="center"/>
        <w:rPr>
          <w:rFonts w:cs="Times New Roman"/>
          <w:b/>
          <w:sz w:val="28"/>
          <w:szCs w:val="28"/>
        </w:rPr>
      </w:pPr>
    </w:p>
    <w:tbl>
      <w:tblPr>
        <w:tblW w:w="10976" w:type="dxa"/>
        <w:jc w:val="center"/>
        <w:tblCellMar>
          <w:left w:w="70" w:type="dxa"/>
          <w:right w:w="70" w:type="dxa"/>
        </w:tblCellMar>
        <w:tblLook w:val="04A0" w:firstRow="1" w:lastRow="0" w:firstColumn="1" w:lastColumn="0" w:noHBand="0" w:noVBand="1"/>
      </w:tblPr>
      <w:tblGrid>
        <w:gridCol w:w="328"/>
        <w:gridCol w:w="2402"/>
        <w:gridCol w:w="2551"/>
        <w:gridCol w:w="2338"/>
        <w:gridCol w:w="1625"/>
        <w:gridCol w:w="1825"/>
      </w:tblGrid>
      <w:tr w:rsidR="00DF28A7" w:rsidRPr="007F6EAF" w14:paraId="0014DFA6" w14:textId="77777777">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57C43831" w14:textId="77777777" w:rsidR="00D44224" w:rsidRPr="007F6EAF" w:rsidRDefault="00D44224">
            <w:pPr>
              <w:jc w:val="right"/>
              <w:rPr>
                <w:rFonts w:cs="Times New Roman"/>
                <w:i/>
                <w:iCs/>
                <w:sz w:val="22"/>
                <w:szCs w:val="22"/>
              </w:rPr>
            </w:pPr>
            <w:r w:rsidRPr="007F6EAF">
              <w:rPr>
                <w:rFonts w:cs="Times New Roman"/>
                <w:i/>
                <w:iCs/>
                <w:sz w:val="22"/>
                <w:szCs w:val="22"/>
              </w:rPr>
              <w:t>Zadavatel:</w:t>
            </w:r>
          </w:p>
        </w:tc>
        <w:tc>
          <w:tcPr>
            <w:tcW w:w="8246" w:type="dxa"/>
            <w:gridSpan w:val="4"/>
            <w:tcBorders>
              <w:top w:val="single" w:sz="12" w:space="0" w:color="auto"/>
              <w:left w:val="nil"/>
              <w:bottom w:val="single" w:sz="4" w:space="0" w:color="auto"/>
              <w:right w:val="single" w:sz="12" w:space="0" w:color="auto"/>
            </w:tcBorders>
            <w:shd w:val="clear" w:color="auto" w:fill="auto"/>
            <w:noWrap/>
            <w:vAlign w:val="center"/>
            <w:hideMark/>
          </w:tcPr>
          <w:p w14:paraId="1DAC8FC9" w14:textId="77777777" w:rsidR="00D44224" w:rsidRPr="007F6EAF" w:rsidRDefault="00D44224">
            <w:pPr>
              <w:rPr>
                <w:rFonts w:cs="Times New Roman"/>
                <w:b/>
                <w:bCs/>
                <w:sz w:val="22"/>
                <w:szCs w:val="22"/>
              </w:rPr>
            </w:pPr>
            <w:r w:rsidRPr="007F6EAF">
              <w:rPr>
                <w:rFonts w:cs="Times New Roman"/>
                <w:b/>
                <w:bCs/>
                <w:sz w:val="22"/>
                <w:szCs w:val="22"/>
              </w:rPr>
              <w:t>Nemocnice Nové Město na Moravě, příspěvková organizace</w:t>
            </w:r>
          </w:p>
        </w:tc>
      </w:tr>
      <w:tr w:rsidR="00DF28A7" w:rsidRPr="007F6EAF" w14:paraId="4B96B37C" w14:textId="77777777">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BD49DAD" w14:textId="77777777" w:rsidR="00D44224" w:rsidRPr="007F6EAF" w:rsidRDefault="00D44224">
            <w:pPr>
              <w:jc w:val="right"/>
              <w:rPr>
                <w:rFonts w:cs="Times New Roman"/>
                <w:i/>
                <w:iCs/>
                <w:sz w:val="22"/>
                <w:szCs w:val="22"/>
              </w:rPr>
            </w:pPr>
            <w:r w:rsidRPr="007F6EAF">
              <w:rPr>
                <w:rFonts w:cs="Times New Roman"/>
                <w:i/>
                <w:iCs/>
                <w:sz w:val="22"/>
                <w:szCs w:val="22"/>
              </w:rPr>
              <w:t>sídlo zadavatele:</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66B1BC6E" w14:textId="77777777" w:rsidR="00D44224" w:rsidRPr="007F6EAF" w:rsidRDefault="00D44224">
            <w:pPr>
              <w:rPr>
                <w:rFonts w:cs="Times New Roman"/>
                <w:b/>
                <w:bCs/>
                <w:sz w:val="22"/>
                <w:szCs w:val="22"/>
              </w:rPr>
            </w:pPr>
            <w:r w:rsidRPr="007F6EAF">
              <w:rPr>
                <w:rFonts w:cs="Times New Roman"/>
                <w:b/>
                <w:bCs/>
                <w:sz w:val="22"/>
                <w:szCs w:val="22"/>
              </w:rPr>
              <w:t>Žďárská 610, 592 31  Nové Město na Moravě</w:t>
            </w:r>
          </w:p>
        </w:tc>
      </w:tr>
      <w:tr w:rsidR="00DF28A7" w:rsidRPr="007F6EAF" w14:paraId="00D77C89" w14:textId="77777777">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6F70689F" w14:textId="77777777" w:rsidR="00D44224" w:rsidRPr="007F6EAF" w:rsidRDefault="00D44224">
            <w:pPr>
              <w:jc w:val="right"/>
              <w:rPr>
                <w:rFonts w:cs="Times New Roman"/>
                <w:i/>
                <w:iCs/>
                <w:sz w:val="22"/>
                <w:szCs w:val="22"/>
              </w:rPr>
            </w:pPr>
            <w:r w:rsidRPr="007F6EAF">
              <w:rPr>
                <w:rFonts w:cs="Times New Roman"/>
                <w:i/>
                <w:iCs/>
                <w:sz w:val="22"/>
                <w:szCs w:val="22"/>
              </w:rPr>
              <w:t>zastoupený:</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466A8E07" w14:textId="77777777" w:rsidR="00D44224" w:rsidRPr="007F6EAF" w:rsidRDefault="00D44224">
            <w:pPr>
              <w:rPr>
                <w:rFonts w:cs="Times New Roman"/>
                <w:b/>
                <w:bCs/>
                <w:sz w:val="22"/>
                <w:szCs w:val="22"/>
              </w:rPr>
            </w:pPr>
            <w:r w:rsidRPr="007F6EAF">
              <w:rPr>
                <w:rFonts w:cs="Times New Roman"/>
                <w:b/>
                <w:bCs/>
                <w:sz w:val="22"/>
                <w:szCs w:val="22"/>
              </w:rPr>
              <w:t>JUDr. Věrou Palečkovou</w:t>
            </w:r>
          </w:p>
        </w:tc>
      </w:tr>
      <w:tr w:rsidR="00DF28A7" w:rsidRPr="007F6EAF" w14:paraId="56EDE562" w14:textId="77777777">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65D14D03" w14:textId="77777777" w:rsidR="00D44224" w:rsidRPr="007F6EAF" w:rsidRDefault="00D44224">
            <w:pPr>
              <w:jc w:val="right"/>
              <w:rPr>
                <w:rFonts w:cs="Times New Roman"/>
                <w:i/>
                <w:iCs/>
                <w:sz w:val="22"/>
                <w:szCs w:val="22"/>
              </w:rPr>
            </w:pPr>
            <w:r w:rsidRPr="007F6EAF">
              <w:rPr>
                <w:rFonts w:cs="Times New Roman"/>
                <w:i/>
                <w:iCs/>
                <w:sz w:val="22"/>
                <w:szCs w:val="22"/>
              </w:rPr>
              <w:t>IČO:</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2984639A" w14:textId="77777777" w:rsidR="00D44224" w:rsidRPr="007F6EAF" w:rsidRDefault="00D44224">
            <w:pPr>
              <w:rPr>
                <w:rFonts w:cs="Times New Roman"/>
                <w:b/>
                <w:bCs/>
                <w:sz w:val="22"/>
                <w:szCs w:val="22"/>
              </w:rPr>
            </w:pPr>
            <w:r w:rsidRPr="007F6EAF">
              <w:rPr>
                <w:rFonts w:cs="Times New Roman"/>
                <w:b/>
                <w:bCs/>
                <w:sz w:val="22"/>
                <w:szCs w:val="22"/>
              </w:rPr>
              <w:t>00842001</w:t>
            </w:r>
          </w:p>
        </w:tc>
      </w:tr>
      <w:tr w:rsidR="00DF28A7" w:rsidRPr="007F6EAF" w14:paraId="7B9D3D38" w14:textId="77777777">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F85C3A7" w14:textId="77777777" w:rsidR="00D44224" w:rsidRPr="007F6EAF" w:rsidRDefault="00D44224">
            <w:pPr>
              <w:jc w:val="right"/>
              <w:rPr>
                <w:rFonts w:cs="Times New Roman"/>
                <w:i/>
                <w:iCs/>
                <w:sz w:val="22"/>
                <w:szCs w:val="22"/>
              </w:rPr>
            </w:pPr>
            <w:r w:rsidRPr="007F6EAF">
              <w:rPr>
                <w:rFonts w:cs="Times New Roman"/>
                <w:i/>
                <w:iCs/>
                <w:sz w:val="22"/>
                <w:szCs w:val="22"/>
              </w:rPr>
              <w:t>název VZ:</w:t>
            </w:r>
          </w:p>
        </w:tc>
        <w:tc>
          <w:tcPr>
            <w:tcW w:w="8246" w:type="dxa"/>
            <w:gridSpan w:val="4"/>
            <w:tcBorders>
              <w:top w:val="single" w:sz="4" w:space="0" w:color="auto"/>
              <w:left w:val="nil"/>
              <w:bottom w:val="single" w:sz="4" w:space="0" w:color="auto"/>
              <w:right w:val="single" w:sz="12" w:space="0" w:color="auto"/>
            </w:tcBorders>
            <w:shd w:val="clear" w:color="auto" w:fill="auto"/>
            <w:vAlign w:val="center"/>
            <w:hideMark/>
          </w:tcPr>
          <w:p w14:paraId="49AFE2D1" w14:textId="77777777" w:rsidR="00D44224" w:rsidRPr="007F6EAF" w:rsidRDefault="00D44224">
            <w:pPr>
              <w:rPr>
                <w:rFonts w:cs="Times New Roman"/>
                <w:b/>
                <w:bCs/>
                <w:sz w:val="22"/>
                <w:szCs w:val="22"/>
              </w:rPr>
            </w:pPr>
            <w:r w:rsidRPr="007F6EAF">
              <w:rPr>
                <w:rFonts w:cs="Times New Roman"/>
                <w:b/>
                <w:bCs/>
                <w:sz w:val="22"/>
                <w:szCs w:val="22"/>
              </w:rPr>
              <w:t>Komplexní servis prádla pro Nemocnici Nové Město na Moravě, p. o.</w:t>
            </w:r>
          </w:p>
        </w:tc>
      </w:tr>
      <w:tr w:rsidR="00DF28A7" w:rsidRPr="007F6EAF" w14:paraId="57510150" w14:textId="77777777">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5A42909E" w14:textId="77777777" w:rsidR="00D44224" w:rsidRPr="007F6EAF" w:rsidRDefault="00D44224">
            <w:pPr>
              <w:jc w:val="right"/>
              <w:rPr>
                <w:rFonts w:cs="Times New Roman"/>
                <w:i/>
                <w:iCs/>
                <w:sz w:val="22"/>
                <w:szCs w:val="22"/>
              </w:rPr>
            </w:pPr>
            <w:r w:rsidRPr="007F6EAF">
              <w:rPr>
                <w:rFonts w:cs="Times New Roman"/>
                <w:i/>
                <w:iCs/>
                <w:sz w:val="22"/>
                <w:szCs w:val="22"/>
              </w:rPr>
              <w:t>druh zadávacího řízení:</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46B2E03B" w14:textId="77777777" w:rsidR="00D44224" w:rsidRPr="007F6EAF" w:rsidRDefault="00D44224">
            <w:pPr>
              <w:rPr>
                <w:rFonts w:cs="Times New Roman"/>
                <w:b/>
                <w:bCs/>
                <w:sz w:val="22"/>
                <w:szCs w:val="22"/>
              </w:rPr>
            </w:pPr>
            <w:r w:rsidRPr="007F6EAF">
              <w:rPr>
                <w:rFonts w:cs="Times New Roman"/>
                <w:b/>
                <w:bCs/>
                <w:sz w:val="22"/>
                <w:szCs w:val="22"/>
              </w:rPr>
              <w:t>nadlimitní veřejná zakázka na služby zadávaná v otevřeném řízení</w:t>
            </w:r>
          </w:p>
        </w:tc>
      </w:tr>
      <w:tr w:rsidR="00DF28A7" w:rsidRPr="007F6EAF" w14:paraId="267486C8" w14:textId="77777777">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59AC37A6" w14:textId="77777777" w:rsidR="00D44224" w:rsidRPr="007F6EAF" w:rsidRDefault="00D44224">
            <w:pPr>
              <w:jc w:val="right"/>
              <w:rPr>
                <w:rFonts w:cs="Times New Roman"/>
                <w:i/>
                <w:iCs/>
                <w:sz w:val="22"/>
                <w:szCs w:val="22"/>
              </w:rPr>
            </w:pPr>
            <w:r w:rsidRPr="007F6EAF">
              <w:rPr>
                <w:rFonts w:cs="Times New Roman"/>
                <w:i/>
                <w:iCs/>
                <w:sz w:val="22"/>
                <w:szCs w:val="22"/>
              </w:rPr>
              <w:t>ev. č. ve VVZ:</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tcPr>
          <w:p w14:paraId="3EDFB020" w14:textId="77777777" w:rsidR="00D44224" w:rsidRPr="007F6EAF" w:rsidRDefault="00D91B00">
            <w:pPr>
              <w:rPr>
                <w:rFonts w:cs="Times New Roman"/>
                <w:b/>
                <w:bCs/>
                <w:sz w:val="22"/>
                <w:szCs w:val="22"/>
                <w:highlight w:val="yellow"/>
              </w:rPr>
            </w:pPr>
            <w:r w:rsidRPr="00D91B00">
              <w:rPr>
                <w:rFonts w:cs="Times New Roman"/>
                <w:b/>
                <w:bCs/>
                <w:sz w:val="22"/>
                <w:szCs w:val="22"/>
              </w:rPr>
              <w:t>Z2024-005629</w:t>
            </w:r>
          </w:p>
        </w:tc>
      </w:tr>
      <w:tr w:rsidR="00DF28A7" w:rsidRPr="007F6EAF" w14:paraId="69E0B72E" w14:textId="77777777">
        <w:trPr>
          <w:trHeight w:val="390"/>
          <w:jc w:val="center"/>
        </w:trPr>
        <w:tc>
          <w:tcPr>
            <w:tcW w:w="2730" w:type="dxa"/>
            <w:gridSpan w:val="2"/>
            <w:tcBorders>
              <w:top w:val="single" w:sz="4" w:space="0" w:color="auto"/>
              <w:left w:val="single" w:sz="12" w:space="0" w:color="auto"/>
              <w:bottom w:val="single" w:sz="8" w:space="0" w:color="auto"/>
              <w:right w:val="single" w:sz="4" w:space="0" w:color="auto"/>
            </w:tcBorders>
            <w:shd w:val="clear" w:color="000000" w:fill="D9D9D9"/>
            <w:noWrap/>
            <w:vAlign w:val="center"/>
            <w:hideMark/>
          </w:tcPr>
          <w:p w14:paraId="5F636140" w14:textId="77777777" w:rsidR="00D44224" w:rsidRPr="007F6EAF" w:rsidRDefault="00D44224">
            <w:pPr>
              <w:jc w:val="right"/>
              <w:rPr>
                <w:rFonts w:cs="Times New Roman"/>
                <w:i/>
                <w:iCs/>
                <w:sz w:val="22"/>
                <w:szCs w:val="22"/>
              </w:rPr>
            </w:pPr>
            <w:r w:rsidRPr="007F6EAF">
              <w:rPr>
                <w:rFonts w:cs="Times New Roman"/>
                <w:i/>
                <w:iCs/>
                <w:sz w:val="22"/>
                <w:szCs w:val="22"/>
              </w:rPr>
              <w:t>ev. č. VZ u zadavatele:</w:t>
            </w:r>
          </w:p>
        </w:tc>
        <w:tc>
          <w:tcPr>
            <w:tcW w:w="8246" w:type="dxa"/>
            <w:gridSpan w:val="4"/>
            <w:tcBorders>
              <w:top w:val="single" w:sz="4" w:space="0" w:color="auto"/>
              <w:left w:val="nil"/>
              <w:bottom w:val="single" w:sz="8" w:space="0" w:color="auto"/>
              <w:right w:val="single" w:sz="12" w:space="0" w:color="auto"/>
            </w:tcBorders>
            <w:shd w:val="clear" w:color="auto" w:fill="auto"/>
            <w:noWrap/>
            <w:vAlign w:val="center"/>
            <w:hideMark/>
          </w:tcPr>
          <w:p w14:paraId="0296AFBE" w14:textId="77777777" w:rsidR="00D44224" w:rsidRPr="007F6EAF" w:rsidRDefault="00D44224">
            <w:pPr>
              <w:rPr>
                <w:rFonts w:cs="Times New Roman"/>
                <w:b/>
                <w:bCs/>
                <w:sz w:val="22"/>
                <w:szCs w:val="22"/>
              </w:rPr>
            </w:pPr>
            <w:r w:rsidRPr="007F6EAF">
              <w:rPr>
                <w:rFonts w:cs="Times New Roman"/>
                <w:b/>
                <w:bCs/>
                <w:sz w:val="22"/>
                <w:szCs w:val="22"/>
              </w:rPr>
              <w:t>01/24/VZ</w:t>
            </w:r>
          </w:p>
        </w:tc>
      </w:tr>
      <w:tr w:rsidR="00DF28A7" w:rsidRPr="007F6EAF" w14:paraId="753BCC4A" w14:textId="77777777">
        <w:trPr>
          <w:trHeight w:val="330"/>
          <w:jc w:val="center"/>
        </w:trPr>
        <w:tc>
          <w:tcPr>
            <w:tcW w:w="328" w:type="dxa"/>
            <w:tcBorders>
              <w:top w:val="nil"/>
              <w:left w:val="single" w:sz="12" w:space="0" w:color="auto"/>
              <w:bottom w:val="single" w:sz="12" w:space="0" w:color="auto"/>
              <w:right w:val="nil"/>
            </w:tcBorders>
            <w:shd w:val="clear" w:color="auto" w:fill="auto"/>
            <w:noWrap/>
            <w:vAlign w:val="center"/>
            <w:hideMark/>
          </w:tcPr>
          <w:p w14:paraId="6CE05187" w14:textId="77777777" w:rsidR="00D44224" w:rsidRPr="007F6EAF" w:rsidRDefault="00D44224">
            <w:pPr>
              <w:jc w:val="right"/>
              <w:rPr>
                <w:rFonts w:cs="Times New Roman"/>
                <w:i/>
                <w:iCs/>
                <w:sz w:val="22"/>
                <w:szCs w:val="22"/>
              </w:rPr>
            </w:pPr>
          </w:p>
        </w:tc>
        <w:tc>
          <w:tcPr>
            <w:tcW w:w="2402" w:type="dxa"/>
            <w:tcBorders>
              <w:top w:val="nil"/>
              <w:left w:val="nil"/>
              <w:bottom w:val="single" w:sz="12" w:space="0" w:color="auto"/>
              <w:right w:val="nil"/>
            </w:tcBorders>
            <w:shd w:val="clear" w:color="auto" w:fill="auto"/>
            <w:noWrap/>
            <w:vAlign w:val="center"/>
            <w:hideMark/>
          </w:tcPr>
          <w:p w14:paraId="74A49583" w14:textId="77777777" w:rsidR="00D44224" w:rsidRPr="007F6EAF" w:rsidRDefault="00D44224">
            <w:pPr>
              <w:jc w:val="right"/>
              <w:rPr>
                <w:rFonts w:cs="Times New Roman"/>
                <w:i/>
                <w:iCs/>
                <w:sz w:val="22"/>
                <w:szCs w:val="22"/>
              </w:rPr>
            </w:pPr>
          </w:p>
        </w:tc>
        <w:tc>
          <w:tcPr>
            <w:tcW w:w="2551" w:type="dxa"/>
            <w:tcBorders>
              <w:top w:val="nil"/>
              <w:left w:val="nil"/>
              <w:bottom w:val="single" w:sz="12" w:space="0" w:color="auto"/>
              <w:right w:val="nil"/>
            </w:tcBorders>
            <w:shd w:val="clear" w:color="auto" w:fill="auto"/>
            <w:noWrap/>
            <w:vAlign w:val="center"/>
            <w:hideMark/>
          </w:tcPr>
          <w:p w14:paraId="6908AAF6" w14:textId="77777777" w:rsidR="00D44224" w:rsidRPr="007F6EAF" w:rsidRDefault="00D44224">
            <w:pPr>
              <w:rPr>
                <w:rFonts w:cs="Times New Roman"/>
                <w:b/>
                <w:bCs/>
                <w:sz w:val="22"/>
                <w:szCs w:val="22"/>
              </w:rPr>
            </w:pPr>
          </w:p>
        </w:tc>
        <w:tc>
          <w:tcPr>
            <w:tcW w:w="2338" w:type="dxa"/>
            <w:tcBorders>
              <w:top w:val="nil"/>
              <w:left w:val="nil"/>
              <w:bottom w:val="single" w:sz="12" w:space="0" w:color="auto"/>
              <w:right w:val="nil"/>
            </w:tcBorders>
            <w:shd w:val="clear" w:color="auto" w:fill="auto"/>
            <w:noWrap/>
            <w:vAlign w:val="center"/>
            <w:hideMark/>
          </w:tcPr>
          <w:p w14:paraId="0C93A09F" w14:textId="77777777" w:rsidR="00D44224" w:rsidRPr="007F6EAF" w:rsidRDefault="00D44224">
            <w:pPr>
              <w:rPr>
                <w:rFonts w:cs="Times New Roman"/>
                <w:b/>
                <w:bCs/>
                <w:sz w:val="22"/>
                <w:szCs w:val="22"/>
              </w:rPr>
            </w:pPr>
          </w:p>
        </w:tc>
        <w:tc>
          <w:tcPr>
            <w:tcW w:w="1532" w:type="dxa"/>
            <w:tcBorders>
              <w:top w:val="nil"/>
              <w:left w:val="nil"/>
              <w:bottom w:val="single" w:sz="12" w:space="0" w:color="auto"/>
              <w:right w:val="nil"/>
            </w:tcBorders>
            <w:shd w:val="clear" w:color="auto" w:fill="auto"/>
            <w:noWrap/>
            <w:vAlign w:val="center"/>
            <w:hideMark/>
          </w:tcPr>
          <w:p w14:paraId="1685B3E7" w14:textId="77777777" w:rsidR="00D44224" w:rsidRPr="007F6EAF" w:rsidRDefault="00D44224">
            <w:pPr>
              <w:rPr>
                <w:rFonts w:cs="Times New Roman"/>
                <w:b/>
                <w:bCs/>
                <w:sz w:val="22"/>
                <w:szCs w:val="22"/>
              </w:rPr>
            </w:pPr>
          </w:p>
        </w:tc>
        <w:tc>
          <w:tcPr>
            <w:tcW w:w="1825" w:type="dxa"/>
            <w:tcBorders>
              <w:top w:val="nil"/>
              <w:left w:val="nil"/>
              <w:bottom w:val="single" w:sz="12" w:space="0" w:color="auto"/>
              <w:right w:val="single" w:sz="12" w:space="0" w:color="auto"/>
            </w:tcBorders>
            <w:shd w:val="clear" w:color="auto" w:fill="auto"/>
            <w:noWrap/>
            <w:vAlign w:val="center"/>
            <w:hideMark/>
          </w:tcPr>
          <w:p w14:paraId="22536AFA" w14:textId="77777777" w:rsidR="00D44224" w:rsidRPr="007F6EAF" w:rsidRDefault="00D44224">
            <w:pPr>
              <w:rPr>
                <w:rFonts w:cs="Times New Roman"/>
                <w:b/>
                <w:bCs/>
                <w:sz w:val="22"/>
                <w:szCs w:val="22"/>
              </w:rPr>
            </w:pPr>
            <w:r w:rsidRPr="007F6EAF">
              <w:rPr>
                <w:rFonts w:cs="Times New Roman"/>
                <w:b/>
                <w:bCs/>
                <w:sz w:val="22"/>
                <w:szCs w:val="22"/>
              </w:rPr>
              <w:t> </w:t>
            </w:r>
          </w:p>
        </w:tc>
      </w:tr>
      <w:tr w:rsidR="00DF28A7" w:rsidRPr="007F6EAF" w14:paraId="65A8309D" w14:textId="77777777">
        <w:trPr>
          <w:trHeight w:val="276"/>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12191A10" w14:textId="77777777" w:rsidR="00D44224" w:rsidRPr="007F6EAF" w:rsidRDefault="00D44224">
            <w:pPr>
              <w:jc w:val="center"/>
              <w:rPr>
                <w:rFonts w:cs="Times New Roman"/>
                <w:b/>
                <w:bCs/>
                <w:sz w:val="22"/>
                <w:szCs w:val="22"/>
              </w:rPr>
            </w:pPr>
            <w:r w:rsidRPr="007F6EAF">
              <w:rPr>
                <w:rFonts w:cs="Times New Roman"/>
                <w:b/>
                <w:bCs/>
                <w:sz w:val="22"/>
                <w:szCs w:val="22"/>
              </w:rPr>
              <w:t>PODDODAVATEL</w:t>
            </w:r>
          </w:p>
        </w:tc>
        <w:tc>
          <w:tcPr>
            <w:tcW w:w="2338"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68098FEF" w14:textId="77777777" w:rsidR="00D44224" w:rsidRPr="007F6EAF" w:rsidRDefault="00D44224">
            <w:pPr>
              <w:jc w:val="center"/>
              <w:rPr>
                <w:rFonts w:cs="Times New Roman"/>
                <w:b/>
                <w:bCs/>
                <w:sz w:val="22"/>
                <w:szCs w:val="22"/>
              </w:rPr>
            </w:pPr>
            <w:r w:rsidRPr="007F6EAF">
              <w:rPr>
                <w:rFonts w:cs="Times New Roman"/>
                <w:b/>
                <w:bCs/>
                <w:sz w:val="22"/>
                <w:szCs w:val="22"/>
              </w:rPr>
              <w:t xml:space="preserve"> </w:t>
            </w:r>
            <w:r w:rsidR="00105E71" w:rsidRPr="007F6EAF">
              <w:rPr>
                <w:rFonts w:cs="Times New Roman"/>
                <w:b/>
                <w:bCs/>
                <w:sz w:val="22"/>
                <w:szCs w:val="22"/>
              </w:rPr>
              <w:t>č</w:t>
            </w:r>
            <w:r w:rsidRPr="007F6EAF">
              <w:rPr>
                <w:rFonts w:cs="Times New Roman"/>
                <w:b/>
                <w:bCs/>
                <w:sz w:val="22"/>
                <w:szCs w:val="22"/>
              </w:rPr>
              <w:t>ást plnění</w:t>
            </w:r>
            <w:r w:rsidR="00105E71" w:rsidRPr="007F6EAF">
              <w:rPr>
                <w:rFonts w:cs="Times New Roman"/>
                <w:b/>
                <w:bCs/>
                <w:sz w:val="22"/>
                <w:szCs w:val="22"/>
              </w:rPr>
              <w:t xml:space="preserve"> předmětu</w:t>
            </w:r>
            <w:r w:rsidRPr="007F6EAF">
              <w:rPr>
                <w:rFonts w:cs="Times New Roman"/>
                <w:b/>
                <w:bCs/>
                <w:sz w:val="22"/>
                <w:szCs w:val="22"/>
              </w:rPr>
              <w:t xml:space="preserve"> VZ, kterou </w:t>
            </w:r>
            <w:r w:rsidR="00105E71" w:rsidRPr="007F6EAF">
              <w:rPr>
                <w:rFonts w:cs="Times New Roman"/>
                <w:b/>
                <w:bCs/>
                <w:sz w:val="22"/>
                <w:szCs w:val="22"/>
              </w:rPr>
              <w:t>bude plnit</w:t>
            </w:r>
            <w:r w:rsidRPr="007F6EAF">
              <w:rPr>
                <w:rFonts w:cs="Times New Roman"/>
                <w:b/>
                <w:bCs/>
                <w:sz w:val="22"/>
                <w:szCs w:val="22"/>
              </w:rPr>
              <w:t xml:space="preserve"> poddodavatel</w:t>
            </w:r>
          </w:p>
        </w:tc>
        <w:tc>
          <w:tcPr>
            <w:tcW w:w="1532"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51E39F89" w14:textId="77777777" w:rsidR="00D44224" w:rsidRPr="007F6EAF" w:rsidRDefault="00D44224">
            <w:pPr>
              <w:jc w:val="center"/>
              <w:rPr>
                <w:rFonts w:cs="Times New Roman"/>
                <w:b/>
                <w:bCs/>
                <w:sz w:val="22"/>
                <w:szCs w:val="22"/>
              </w:rPr>
            </w:pPr>
            <w:r w:rsidRPr="007F6EAF">
              <w:rPr>
                <w:rFonts w:cs="Times New Roman"/>
                <w:b/>
                <w:bCs/>
                <w:sz w:val="22"/>
                <w:szCs w:val="22"/>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246C3133" w14:textId="77777777" w:rsidR="00D44224" w:rsidRPr="007F6EAF" w:rsidRDefault="00D44224">
            <w:pPr>
              <w:jc w:val="center"/>
              <w:rPr>
                <w:rFonts w:cs="Times New Roman"/>
                <w:b/>
                <w:bCs/>
                <w:sz w:val="22"/>
                <w:szCs w:val="22"/>
              </w:rPr>
            </w:pPr>
            <w:r w:rsidRPr="007F6EAF">
              <w:rPr>
                <w:rFonts w:cs="Times New Roman"/>
                <w:b/>
                <w:bCs/>
                <w:sz w:val="22"/>
                <w:szCs w:val="22"/>
              </w:rPr>
              <w:t>Prokazování kvalifikace prostřednictvím poddodavatele</w:t>
            </w:r>
            <w:r w:rsidRPr="007F6EAF">
              <w:rPr>
                <w:rFonts w:cs="Times New Roman"/>
                <w:b/>
                <w:bCs/>
                <w:sz w:val="22"/>
                <w:szCs w:val="22"/>
              </w:rPr>
              <w:br/>
            </w:r>
            <w:r w:rsidRPr="007F6EAF">
              <w:rPr>
                <w:rFonts w:cs="Times New Roman"/>
                <w:b/>
                <w:bCs/>
                <w:sz w:val="22"/>
                <w:szCs w:val="22"/>
              </w:rPr>
              <w:br/>
              <w:t>[Ano/Ne]</w:t>
            </w:r>
          </w:p>
        </w:tc>
      </w:tr>
      <w:tr w:rsidR="00DF28A7" w:rsidRPr="007F6EAF" w14:paraId="34F35C99" w14:textId="77777777">
        <w:trPr>
          <w:trHeight w:val="276"/>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005DF4FE" w14:textId="77777777" w:rsidR="00D44224" w:rsidRPr="007F6EAF" w:rsidRDefault="00D44224">
            <w:pPr>
              <w:rPr>
                <w:rFonts w:cs="Times New Roman"/>
                <w:b/>
                <w:bCs/>
                <w:sz w:val="22"/>
                <w:szCs w:val="22"/>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2F8C74B7" w14:textId="77777777" w:rsidR="00D44224" w:rsidRPr="007F6EAF" w:rsidRDefault="00D44224">
            <w:pPr>
              <w:rPr>
                <w:rFonts w:cs="Times New Roman"/>
                <w:b/>
                <w:bCs/>
                <w:sz w:val="22"/>
                <w:szCs w:val="22"/>
              </w:rPr>
            </w:pPr>
          </w:p>
        </w:tc>
        <w:tc>
          <w:tcPr>
            <w:tcW w:w="1532" w:type="dxa"/>
            <w:vMerge/>
            <w:tcBorders>
              <w:top w:val="single" w:sz="8" w:space="0" w:color="auto"/>
              <w:left w:val="single" w:sz="8" w:space="0" w:color="auto"/>
              <w:bottom w:val="single" w:sz="12" w:space="0" w:color="auto"/>
              <w:right w:val="single" w:sz="8" w:space="0" w:color="auto"/>
            </w:tcBorders>
            <w:vAlign w:val="center"/>
            <w:hideMark/>
          </w:tcPr>
          <w:p w14:paraId="3A664C0D" w14:textId="77777777" w:rsidR="00D44224" w:rsidRPr="007F6EAF" w:rsidRDefault="00D44224">
            <w:pPr>
              <w:rPr>
                <w:rFonts w:cs="Times New Roman"/>
                <w:b/>
                <w:bCs/>
                <w:sz w:val="22"/>
                <w:szCs w:val="22"/>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01806019" w14:textId="77777777" w:rsidR="00D44224" w:rsidRPr="007F6EAF" w:rsidRDefault="00D44224">
            <w:pPr>
              <w:rPr>
                <w:rFonts w:cs="Times New Roman"/>
                <w:b/>
                <w:bCs/>
                <w:sz w:val="22"/>
                <w:szCs w:val="22"/>
              </w:rPr>
            </w:pPr>
          </w:p>
        </w:tc>
      </w:tr>
      <w:tr w:rsidR="00DF28A7" w:rsidRPr="007F6EAF" w14:paraId="44A522F7" w14:textId="77777777">
        <w:trPr>
          <w:trHeight w:val="855"/>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7734384A" w14:textId="77777777" w:rsidR="00D44224" w:rsidRPr="007F6EAF" w:rsidRDefault="00D44224">
            <w:pPr>
              <w:rPr>
                <w:rFonts w:cs="Times New Roman"/>
                <w:b/>
                <w:bCs/>
                <w:sz w:val="22"/>
                <w:szCs w:val="22"/>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29606B01" w14:textId="77777777" w:rsidR="00D44224" w:rsidRPr="007F6EAF" w:rsidRDefault="00D44224">
            <w:pPr>
              <w:rPr>
                <w:rFonts w:cs="Times New Roman"/>
                <w:b/>
                <w:bCs/>
                <w:sz w:val="22"/>
                <w:szCs w:val="22"/>
              </w:rPr>
            </w:pPr>
          </w:p>
        </w:tc>
        <w:tc>
          <w:tcPr>
            <w:tcW w:w="1532" w:type="dxa"/>
            <w:vMerge/>
            <w:tcBorders>
              <w:top w:val="single" w:sz="8" w:space="0" w:color="auto"/>
              <w:left w:val="single" w:sz="8" w:space="0" w:color="auto"/>
              <w:bottom w:val="single" w:sz="12" w:space="0" w:color="auto"/>
              <w:right w:val="single" w:sz="8" w:space="0" w:color="auto"/>
            </w:tcBorders>
            <w:vAlign w:val="center"/>
            <w:hideMark/>
          </w:tcPr>
          <w:p w14:paraId="72F5C7D2" w14:textId="77777777" w:rsidR="00D44224" w:rsidRPr="007F6EAF" w:rsidRDefault="00D44224">
            <w:pPr>
              <w:rPr>
                <w:rFonts w:cs="Times New Roman"/>
                <w:b/>
                <w:bCs/>
                <w:sz w:val="22"/>
                <w:szCs w:val="22"/>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59FFC7E9" w14:textId="77777777" w:rsidR="00D44224" w:rsidRPr="007F6EAF" w:rsidRDefault="00D44224">
            <w:pPr>
              <w:rPr>
                <w:rFonts w:cs="Times New Roman"/>
                <w:b/>
                <w:bCs/>
                <w:sz w:val="22"/>
                <w:szCs w:val="22"/>
              </w:rPr>
            </w:pPr>
          </w:p>
        </w:tc>
      </w:tr>
      <w:tr w:rsidR="00DF28A7" w:rsidRPr="007F6EAF" w14:paraId="412D5696" w14:textId="77777777">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shd w:val="clear" w:color="auto" w:fill="auto"/>
            <w:noWrap/>
            <w:hideMark/>
          </w:tcPr>
          <w:p w14:paraId="0E3B3819" w14:textId="77777777" w:rsidR="00D44224" w:rsidRPr="007F6EAF" w:rsidRDefault="00D44224">
            <w:pPr>
              <w:rPr>
                <w:rFonts w:cs="Times New Roman"/>
                <w:sz w:val="22"/>
                <w:szCs w:val="22"/>
              </w:rPr>
            </w:pPr>
            <w:r w:rsidRPr="007F6EAF">
              <w:rPr>
                <w:rFonts w:cs="Times New Roman"/>
                <w:sz w:val="22"/>
                <w:szCs w:val="22"/>
              </w:rPr>
              <w:t>1.</w:t>
            </w:r>
          </w:p>
        </w:tc>
        <w:tc>
          <w:tcPr>
            <w:tcW w:w="2402" w:type="dxa"/>
            <w:tcBorders>
              <w:top w:val="single" w:sz="12" w:space="0" w:color="auto"/>
              <w:left w:val="nil"/>
              <w:bottom w:val="single" w:sz="4" w:space="0" w:color="auto"/>
              <w:right w:val="single" w:sz="8" w:space="0" w:color="auto"/>
            </w:tcBorders>
            <w:shd w:val="clear" w:color="auto" w:fill="auto"/>
            <w:vAlign w:val="bottom"/>
            <w:hideMark/>
          </w:tcPr>
          <w:p w14:paraId="10E3CCCF" w14:textId="77777777" w:rsidR="00D44224" w:rsidRPr="007F6EAF" w:rsidRDefault="00D44224">
            <w:pPr>
              <w:rPr>
                <w:rFonts w:cs="Times New Roman"/>
                <w:sz w:val="22"/>
                <w:szCs w:val="22"/>
              </w:rPr>
            </w:pPr>
            <w:r w:rsidRPr="007F6EAF">
              <w:rPr>
                <w:rFonts w:cs="Times New Roman"/>
                <w:sz w:val="22"/>
                <w:szCs w:val="22"/>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shd w:val="clear" w:color="auto" w:fill="auto"/>
            <w:vAlign w:val="center"/>
            <w:hideMark/>
          </w:tcPr>
          <w:p w14:paraId="0E34DDBF" w14:textId="77777777" w:rsidR="00D44224" w:rsidRPr="007F6EAF" w:rsidRDefault="00D44224">
            <w:pPr>
              <w:jc w:val="center"/>
              <w:rPr>
                <w:rFonts w:cs="Times New Roman"/>
                <w:sz w:val="22"/>
                <w:szCs w:val="22"/>
              </w:rPr>
            </w:pPr>
            <w:permStart w:id="1175397496" w:edGrp="everyone"/>
            <w:r w:rsidRPr="007F6EAF">
              <w:rPr>
                <w:rFonts w:cs="Times New Roman"/>
                <w:sz w:val="22"/>
                <w:szCs w:val="22"/>
              </w:rPr>
              <w:t>………………</w:t>
            </w:r>
            <w:permEnd w:id="1175397496"/>
          </w:p>
        </w:tc>
        <w:tc>
          <w:tcPr>
            <w:tcW w:w="2338" w:type="dxa"/>
            <w:vMerge w:val="restart"/>
            <w:tcBorders>
              <w:top w:val="single" w:sz="12" w:space="0" w:color="auto"/>
              <w:left w:val="single" w:sz="8" w:space="0" w:color="auto"/>
              <w:bottom w:val="single" w:sz="8" w:space="0" w:color="000000"/>
              <w:right w:val="single" w:sz="8" w:space="0" w:color="auto"/>
            </w:tcBorders>
            <w:shd w:val="clear" w:color="auto" w:fill="auto"/>
            <w:vAlign w:val="center"/>
            <w:hideMark/>
          </w:tcPr>
          <w:p w14:paraId="1D2B92E0" w14:textId="77777777" w:rsidR="00D44224" w:rsidRPr="007F6EAF" w:rsidRDefault="00D44224">
            <w:pPr>
              <w:rPr>
                <w:rFonts w:cs="Times New Roman"/>
                <w:sz w:val="22"/>
                <w:szCs w:val="22"/>
              </w:rPr>
            </w:pPr>
            <w:r w:rsidRPr="007F6EAF">
              <w:rPr>
                <w:rFonts w:cs="Times New Roman"/>
                <w:sz w:val="22"/>
                <w:szCs w:val="22"/>
              </w:rPr>
              <w:t>   </w:t>
            </w:r>
            <w:permStart w:id="545744616" w:edGrp="everyone"/>
            <w:r w:rsidR="00174DDD" w:rsidRPr="007F6EAF">
              <w:rPr>
                <w:rFonts w:cs="Times New Roman"/>
                <w:sz w:val="22"/>
                <w:szCs w:val="22"/>
              </w:rPr>
              <w:t>………………</w:t>
            </w:r>
            <w:permEnd w:id="545744616"/>
          </w:p>
        </w:tc>
        <w:tc>
          <w:tcPr>
            <w:tcW w:w="1532" w:type="dxa"/>
            <w:vMerge w:val="restart"/>
            <w:tcBorders>
              <w:top w:val="single" w:sz="12" w:space="0" w:color="auto"/>
              <w:left w:val="single" w:sz="8" w:space="0" w:color="auto"/>
              <w:bottom w:val="single" w:sz="8" w:space="0" w:color="000000"/>
              <w:right w:val="single" w:sz="8" w:space="0" w:color="auto"/>
            </w:tcBorders>
            <w:shd w:val="clear" w:color="auto" w:fill="auto"/>
            <w:noWrap/>
            <w:vAlign w:val="center"/>
            <w:hideMark/>
          </w:tcPr>
          <w:p w14:paraId="2BAE4E7A" w14:textId="77777777" w:rsidR="00D44224" w:rsidRPr="007F6EAF" w:rsidRDefault="00D44224">
            <w:pPr>
              <w:jc w:val="center"/>
              <w:rPr>
                <w:rFonts w:cs="Times New Roman"/>
                <w:sz w:val="22"/>
                <w:szCs w:val="22"/>
              </w:rPr>
            </w:pPr>
            <w:r w:rsidRPr="007F6EAF">
              <w:rPr>
                <w:rFonts w:cs="Times New Roman"/>
                <w:sz w:val="22"/>
                <w:szCs w:val="22"/>
              </w:rPr>
              <w:t>  </w:t>
            </w:r>
            <w:permStart w:id="1595213285" w:edGrp="everyone"/>
            <w:r w:rsidR="00174DDD" w:rsidRPr="007F6EAF">
              <w:rPr>
                <w:rFonts w:cs="Times New Roman"/>
                <w:sz w:val="22"/>
                <w:szCs w:val="22"/>
              </w:rPr>
              <w:t>………………</w:t>
            </w:r>
            <w:permEnd w:id="1595213285"/>
            <w:r w:rsidRPr="007F6EAF">
              <w:rPr>
                <w:rFonts w:cs="Times New Roman"/>
                <w:sz w:val="22"/>
                <w:szCs w:val="22"/>
              </w:rPr>
              <w:t> </w:t>
            </w:r>
          </w:p>
        </w:tc>
        <w:tc>
          <w:tcPr>
            <w:tcW w:w="1825" w:type="dxa"/>
            <w:vMerge w:val="restart"/>
            <w:tcBorders>
              <w:top w:val="single" w:sz="12" w:space="0" w:color="auto"/>
              <w:left w:val="single" w:sz="8" w:space="0" w:color="auto"/>
              <w:bottom w:val="single" w:sz="8" w:space="0" w:color="000000"/>
              <w:right w:val="single" w:sz="12" w:space="0" w:color="auto"/>
            </w:tcBorders>
            <w:shd w:val="clear" w:color="auto" w:fill="auto"/>
            <w:noWrap/>
            <w:vAlign w:val="center"/>
            <w:hideMark/>
          </w:tcPr>
          <w:p w14:paraId="59057383" w14:textId="77777777" w:rsidR="00D44224" w:rsidRPr="007F6EAF" w:rsidRDefault="00174DDD">
            <w:pPr>
              <w:jc w:val="center"/>
              <w:rPr>
                <w:rFonts w:cs="Times New Roman"/>
                <w:sz w:val="22"/>
                <w:szCs w:val="22"/>
              </w:rPr>
            </w:pPr>
            <w:permStart w:id="50887394" w:edGrp="everyone"/>
            <w:r w:rsidRPr="007F6EAF">
              <w:rPr>
                <w:rFonts w:cs="Times New Roman"/>
                <w:sz w:val="22"/>
                <w:szCs w:val="22"/>
              </w:rPr>
              <w:t>………………</w:t>
            </w:r>
            <w:permEnd w:id="50887394"/>
          </w:p>
        </w:tc>
      </w:tr>
      <w:tr w:rsidR="00DF28A7" w:rsidRPr="007F6EAF" w14:paraId="1D10432E" w14:textId="77777777">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035F84D9" w14:textId="77777777" w:rsidR="00D44224" w:rsidRPr="007F6EAF" w:rsidRDefault="00D44224">
            <w:pPr>
              <w:rPr>
                <w:rFonts w:cs="Times New Roman"/>
                <w:sz w:val="22"/>
                <w:szCs w:val="22"/>
              </w:rPr>
            </w:pPr>
          </w:p>
        </w:tc>
        <w:tc>
          <w:tcPr>
            <w:tcW w:w="2402" w:type="dxa"/>
            <w:tcBorders>
              <w:top w:val="nil"/>
              <w:left w:val="nil"/>
              <w:bottom w:val="single" w:sz="4" w:space="0" w:color="auto"/>
              <w:right w:val="single" w:sz="8" w:space="0" w:color="auto"/>
            </w:tcBorders>
            <w:shd w:val="clear" w:color="auto" w:fill="auto"/>
            <w:vAlign w:val="bottom"/>
            <w:hideMark/>
          </w:tcPr>
          <w:p w14:paraId="02782FD5" w14:textId="77777777" w:rsidR="00D44224" w:rsidRPr="007F6EAF" w:rsidRDefault="00D44224">
            <w:pPr>
              <w:rPr>
                <w:rFonts w:cs="Times New Roman"/>
                <w:sz w:val="22"/>
                <w:szCs w:val="22"/>
              </w:rPr>
            </w:pPr>
            <w:r w:rsidRPr="007F6EAF">
              <w:rPr>
                <w:rFonts w:cs="Times New Roman"/>
                <w:sz w:val="22"/>
                <w:szCs w:val="22"/>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57CFBE4B" w14:textId="77777777" w:rsidR="00D44224" w:rsidRPr="007F6EAF" w:rsidRDefault="00174DDD">
            <w:pPr>
              <w:jc w:val="center"/>
              <w:rPr>
                <w:rFonts w:cs="Times New Roman"/>
                <w:sz w:val="22"/>
                <w:szCs w:val="22"/>
              </w:rPr>
            </w:pPr>
            <w:permStart w:id="1520003107" w:edGrp="everyone"/>
            <w:r w:rsidRPr="007F6EAF">
              <w:rPr>
                <w:rFonts w:cs="Times New Roman"/>
                <w:sz w:val="22"/>
                <w:szCs w:val="22"/>
              </w:rPr>
              <w:t>………………</w:t>
            </w:r>
            <w:permEnd w:id="1520003107"/>
          </w:p>
        </w:tc>
        <w:tc>
          <w:tcPr>
            <w:tcW w:w="2338" w:type="dxa"/>
            <w:vMerge/>
            <w:tcBorders>
              <w:top w:val="nil"/>
              <w:left w:val="single" w:sz="8" w:space="0" w:color="auto"/>
              <w:bottom w:val="single" w:sz="8" w:space="0" w:color="000000"/>
              <w:right w:val="single" w:sz="8" w:space="0" w:color="auto"/>
            </w:tcBorders>
            <w:vAlign w:val="center"/>
            <w:hideMark/>
          </w:tcPr>
          <w:p w14:paraId="57C41AC3" w14:textId="77777777" w:rsidR="00D44224" w:rsidRPr="007F6EAF" w:rsidRDefault="00D44224">
            <w:pPr>
              <w:rPr>
                <w:rFonts w:cs="Times New Roman"/>
                <w:sz w:val="22"/>
                <w:szCs w:val="22"/>
              </w:rPr>
            </w:pPr>
          </w:p>
        </w:tc>
        <w:tc>
          <w:tcPr>
            <w:tcW w:w="1532" w:type="dxa"/>
            <w:vMerge/>
            <w:tcBorders>
              <w:top w:val="nil"/>
              <w:left w:val="single" w:sz="8" w:space="0" w:color="auto"/>
              <w:bottom w:val="single" w:sz="8" w:space="0" w:color="000000"/>
              <w:right w:val="single" w:sz="8" w:space="0" w:color="auto"/>
            </w:tcBorders>
            <w:vAlign w:val="center"/>
            <w:hideMark/>
          </w:tcPr>
          <w:p w14:paraId="1943A1AE" w14:textId="77777777" w:rsidR="00D44224" w:rsidRPr="007F6EAF" w:rsidRDefault="00D44224">
            <w:pPr>
              <w:rPr>
                <w:rFonts w:cs="Times New Roman"/>
                <w:sz w:val="22"/>
                <w:szCs w:val="22"/>
              </w:rPr>
            </w:pPr>
          </w:p>
        </w:tc>
        <w:tc>
          <w:tcPr>
            <w:tcW w:w="1825" w:type="dxa"/>
            <w:vMerge/>
            <w:tcBorders>
              <w:top w:val="nil"/>
              <w:left w:val="single" w:sz="8" w:space="0" w:color="auto"/>
              <w:bottom w:val="single" w:sz="8" w:space="0" w:color="000000"/>
              <w:right w:val="single" w:sz="12" w:space="0" w:color="auto"/>
            </w:tcBorders>
            <w:vAlign w:val="center"/>
            <w:hideMark/>
          </w:tcPr>
          <w:p w14:paraId="529E46D5" w14:textId="77777777" w:rsidR="00D44224" w:rsidRPr="007F6EAF" w:rsidRDefault="00D44224">
            <w:pPr>
              <w:rPr>
                <w:rFonts w:cs="Times New Roman"/>
                <w:sz w:val="22"/>
                <w:szCs w:val="22"/>
              </w:rPr>
            </w:pPr>
          </w:p>
        </w:tc>
      </w:tr>
      <w:tr w:rsidR="00DF28A7" w:rsidRPr="007F6EAF" w14:paraId="441D89C5" w14:textId="77777777">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13EE0179" w14:textId="77777777" w:rsidR="00D44224" w:rsidRPr="007F6EAF" w:rsidRDefault="00D44224">
            <w:pPr>
              <w:rPr>
                <w:rFonts w:cs="Times New Roman"/>
                <w:sz w:val="22"/>
                <w:szCs w:val="22"/>
              </w:rPr>
            </w:pPr>
          </w:p>
        </w:tc>
        <w:tc>
          <w:tcPr>
            <w:tcW w:w="2402" w:type="dxa"/>
            <w:tcBorders>
              <w:top w:val="nil"/>
              <w:left w:val="nil"/>
              <w:bottom w:val="single" w:sz="4" w:space="0" w:color="auto"/>
              <w:right w:val="single" w:sz="8" w:space="0" w:color="auto"/>
            </w:tcBorders>
            <w:shd w:val="clear" w:color="auto" w:fill="auto"/>
            <w:vAlign w:val="bottom"/>
            <w:hideMark/>
          </w:tcPr>
          <w:p w14:paraId="2CBB368E" w14:textId="77777777" w:rsidR="00D44224" w:rsidRPr="007F6EAF" w:rsidRDefault="00D44224">
            <w:pPr>
              <w:rPr>
                <w:rFonts w:cs="Times New Roman"/>
                <w:sz w:val="22"/>
                <w:szCs w:val="22"/>
              </w:rPr>
            </w:pPr>
            <w:r w:rsidRPr="007F6EAF">
              <w:rPr>
                <w:rFonts w:cs="Times New Roman"/>
                <w:sz w:val="22"/>
                <w:szCs w:val="22"/>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2528B6E3" w14:textId="77777777" w:rsidR="00D44224" w:rsidRPr="007F6EAF" w:rsidRDefault="00174DDD">
            <w:pPr>
              <w:jc w:val="center"/>
              <w:rPr>
                <w:rFonts w:cs="Times New Roman"/>
                <w:sz w:val="22"/>
                <w:szCs w:val="22"/>
              </w:rPr>
            </w:pPr>
            <w:permStart w:id="603092950" w:edGrp="everyone"/>
            <w:r w:rsidRPr="007F6EAF">
              <w:rPr>
                <w:rFonts w:cs="Times New Roman"/>
                <w:sz w:val="22"/>
                <w:szCs w:val="22"/>
              </w:rPr>
              <w:t>………………</w:t>
            </w:r>
            <w:permEnd w:id="603092950"/>
          </w:p>
        </w:tc>
        <w:tc>
          <w:tcPr>
            <w:tcW w:w="2338" w:type="dxa"/>
            <w:vMerge/>
            <w:tcBorders>
              <w:top w:val="nil"/>
              <w:left w:val="single" w:sz="8" w:space="0" w:color="auto"/>
              <w:bottom w:val="single" w:sz="8" w:space="0" w:color="000000"/>
              <w:right w:val="single" w:sz="8" w:space="0" w:color="auto"/>
            </w:tcBorders>
            <w:vAlign w:val="center"/>
            <w:hideMark/>
          </w:tcPr>
          <w:p w14:paraId="25FCD904" w14:textId="77777777" w:rsidR="00D44224" w:rsidRPr="007F6EAF" w:rsidRDefault="00D44224">
            <w:pPr>
              <w:rPr>
                <w:rFonts w:cs="Times New Roman"/>
                <w:sz w:val="22"/>
                <w:szCs w:val="22"/>
              </w:rPr>
            </w:pPr>
          </w:p>
        </w:tc>
        <w:tc>
          <w:tcPr>
            <w:tcW w:w="1532" w:type="dxa"/>
            <w:vMerge/>
            <w:tcBorders>
              <w:top w:val="nil"/>
              <w:left w:val="single" w:sz="8" w:space="0" w:color="auto"/>
              <w:bottom w:val="single" w:sz="8" w:space="0" w:color="000000"/>
              <w:right w:val="single" w:sz="8" w:space="0" w:color="auto"/>
            </w:tcBorders>
            <w:vAlign w:val="center"/>
            <w:hideMark/>
          </w:tcPr>
          <w:p w14:paraId="701E2AEB" w14:textId="77777777" w:rsidR="00D44224" w:rsidRPr="007F6EAF" w:rsidRDefault="00D44224">
            <w:pPr>
              <w:rPr>
                <w:rFonts w:cs="Times New Roman"/>
                <w:sz w:val="22"/>
                <w:szCs w:val="22"/>
              </w:rPr>
            </w:pPr>
          </w:p>
        </w:tc>
        <w:tc>
          <w:tcPr>
            <w:tcW w:w="1825" w:type="dxa"/>
            <w:vMerge/>
            <w:tcBorders>
              <w:top w:val="nil"/>
              <w:left w:val="single" w:sz="8" w:space="0" w:color="auto"/>
              <w:bottom w:val="single" w:sz="8" w:space="0" w:color="000000"/>
              <w:right w:val="single" w:sz="12" w:space="0" w:color="auto"/>
            </w:tcBorders>
            <w:vAlign w:val="center"/>
            <w:hideMark/>
          </w:tcPr>
          <w:p w14:paraId="5061699D" w14:textId="77777777" w:rsidR="00D44224" w:rsidRPr="007F6EAF" w:rsidRDefault="00D44224">
            <w:pPr>
              <w:rPr>
                <w:rFonts w:cs="Times New Roman"/>
                <w:sz w:val="22"/>
                <w:szCs w:val="22"/>
              </w:rPr>
            </w:pPr>
          </w:p>
        </w:tc>
      </w:tr>
      <w:tr w:rsidR="00DF28A7" w:rsidRPr="007F6EAF" w14:paraId="1BDB68C9" w14:textId="77777777">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3C3B2D53" w14:textId="77777777" w:rsidR="00D44224" w:rsidRPr="007F6EAF" w:rsidRDefault="00D44224">
            <w:pPr>
              <w:rPr>
                <w:rFonts w:cs="Times New Roman"/>
                <w:sz w:val="22"/>
                <w:szCs w:val="22"/>
              </w:rPr>
            </w:pPr>
          </w:p>
        </w:tc>
        <w:tc>
          <w:tcPr>
            <w:tcW w:w="2402" w:type="dxa"/>
            <w:tcBorders>
              <w:top w:val="nil"/>
              <w:left w:val="nil"/>
              <w:bottom w:val="single" w:sz="4" w:space="0" w:color="auto"/>
              <w:right w:val="single" w:sz="8" w:space="0" w:color="auto"/>
            </w:tcBorders>
            <w:shd w:val="clear" w:color="auto" w:fill="auto"/>
            <w:vAlign w:val="center"/>
            <w:hideMark/>
          </w:tcPr>
          <w:p w14:paraId="45468C10" w14:textId="77777777" w:rsidR="00D44224" w:rsidRPr="007F6EAF" w:rsidRDefault="00D44224">
            <w:pPr>
              <w:rPr>
                <w:rFonts w:cs="Times New Roman"/>
                <w:sz w:val="22"/>
                <w:szCs w:val="22"/>
              </w:rPr>
            </w:pPr>
            <w:r w:rsidRPr="007F6EAF">
              <w:rPr>
                <w:rFonts w:cs="Times New Roman"/>
                <w:sz w:val="22"/>
                <w:szCs w:val="22"/>
              </w:rPr>
              <w:t xml:space="preserve">Osoba oprávněná jednat jménem či za </w:t>
            </w:r>
            <w:r w:rsidR="00E34CD8" w:rsidRPr="007F6EAF">
              <w:rPr>
                <w:rFonts w:cs="Times New Roman"/>
                <w:sz w:val="22"/>
                <w:szCs w:val="22"/>
              </w:rPr>
              <w:t>pod</w:t>
            </w:r>
            <w:r w:rsidRPr="007F6EAF">
              <w:rPr>
                <w:rFonts w:cs="Times New Roman"/>
                <w:sz w:val="22"/>
                <w:szCs w:val="22"/>
              </w:rPr>
              <w:t xml:space="preserve">dodavatele: </w:t>
            </w:r>
          </w:p>
        </w:tc>
        <w:tc>
          <w:tcPr>
            <w:tcW w:w="2551" w:type="dxa"/>
            <w:tcBorders>
              <w:top w:val="nil"/>
              <w:left w:val="nil"/>
              <w:bottom w:val="single" w:sz="4" w:space="0" w:color="auto"/>
              <w:right w:val="single" w:sz="8" w:space="0" w:color="auto"/>
            </w:tcBorders>
            <w:shd w:val="clear" w:color="auto" w:fill="auto"/>
            <w:vAlign w:val="center"/>
            <w:hideMark/>
          </w:tcPr>
          <w:p w14:paraId="3E782385" w14:textId="77777777" w:rsidR="00D44224" w:rsidRPr="007F6EAF" w:rsidRDefault="00174DDD">
            <w:pPr>
              <w:jc w:val="center"/>
              <w:rPr>
                <w:rFonts w:cs="Times New Roman"/>
                <w:sz w:val="22"/>
                <w:szCs w:val="22"/>
              </w:rPr>
            </w:pPr>
            <w:permStart w:id="1812477948" w:edGrp="everyone"/>
            <w:r w:rsidRPr="007F6EAF">
              <w:rPr>
                <w:rFonts w:cs="Times New Roman"/>
                <w:sz w:val="22"/>
                <w:szCs w:val="22"/>
              </w:rPr>
              <w:t>………………</w:t>
            </w:r>
            <w:permEnd w:id="1812477948"/>
          </w:p>
        </w:tc>
        <w:tc>
          <w:tcPr>
            <w:tcW w:w="2338" w:type="dxa"/>
            <w:vMerge/>
            <w:tcBorders>
              <w:top w:val="nil"/>
              <w:left w:val="single" w:sz="8" w:space="0" w:color="auto"/>
              <w:bottom w:val="single" w:sz="8" w:space="0" w:color="000000"/>
              <w:right w:val="single" w:sz="8" w:space="0" w:color="auto"/>
            </w:tcBorders>
            <w:vAlign w:val="center"/>
            <w:hideMark/>
          </w:tcPr>
          <w:p w14:paraId="21F779C3" w14:textId="77777777" w:rsidR="00D44224" w:rsidRPr="007F6EAF" w:rsidRDefault="00D44224">
            <w:pPr>
              <w:rPr>
                <w:rFonts w:cs="Times New Roman"/>
                <w:sz w:val="22"/>
                <w:szCs w:val="22"/>
              </w:rPr>
            </w:pPr>
          </w:p>
        </w:tc>
        <w:tc>
          <w:tcPr>
            <w:tcW w:w="1532" w:type="dxa"/>
            <w:vMerge/>
            <w:tcBorders>
              <w:top w:val="nil"/>
              <w:left w:val="single" w:sz="8" w:space="0" w:color="auto"/>
              <w:bottom w:val="single" w:sz="8" w:space="0" w:color="000000"/>
              <w:right w:val="single" w:sz="8" w:space="0" w:color="auto"/>
            </w:tcBorders>
            <w:vAlign w:val="center"/>
            <w:hideMark/>
          </w:tcPr>
          <w:p w14:paraId="2E06FC84" w14:textId="77777777" w:rsidR="00D44224" w:rsidRPr="007F6EAF" w:rsidRDefault="00D44224">
            <w:pPr>
              <w:rPr>
                <w:rFonts w:cs="Times New Roman"/>
                <w:sz w:val="22"/>
                <w:szCs w:val="22"/>
              </w:rPr>
            </w:pPr>
          </w:p>
        </w:tc>
        <w:tc>
          <w:tcPr>
            <w:tcW w:w="1825" w:type="dxa"/>
            <w:vMerge/>
            <w:tcBorders>
              <w:top w:val="nil"/>
              <w:left w:val="single" w:sz="8" w:space="0" w:color="auto"/>
              <w:bottom w:val="single" w:sz="8" w:space="0" w:color="000000"/>
              <w:right w:val="single" w:sz="12" w:space="0" w:color="auto"/>
            </w:tcBorders>
            <w:vAlign w:val="center"/>
            <w:hideMark/>
          </w:tcPr>
          <w:p w14:paraId="5D122327" w14:textId="77777777" w:rsidR="00D44224" w:rsidRPr="007F6EAF" w:rsidRDefault="00D44224">
            <w:pPr>
              <w:rPr>
                <w:rFonts w:cs="Times New Roman"/>
                <w:sz w:val="22"/>
                <w:szCs w:val="22"/>
              </w:rPr>
            </w:pPr>
          </w:p>
        </w:tc>
      </w:tr>
      <w:tr w:rsidR="00DF28A7" w:rsidRPr="007F6EAF" w14:paraId="4A2861CD" w14:textId="77777777">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4B4FA3C9" w14:textId="77777777" w:rsidR="00D44224" w:rsidRPr="007F6EAF" w:rsidRDefault="00D44224">
            <w:pPr>
              <w:rPr>
                <w:rFonts w:cs="Times New Roman"/>
                <w:sz w:val="22"/>
                <w:szCs w:val="22"/>
              </w:rPr>
            </w:pPr>
          </w:p>
        </w:tc>
        <w:tc>
          <w:tcPr>
            <w:tcW w:w="2402" w:type="dxa"/>
            <w:tcBorders>
              <w:top w:val="nil"/>
              <w:left w:val="nil"/>
              <w:bottom w:val="single" w:sz="4" w:space="0" w:color="auto"/>
              <w:right w:val="single" w:sz="8" w:space="0" w:color="auto"/>
            </w:tcBorders>
            <w:shd w:val="clear" w:color="auto" w:fill="auto"/>
            <w:noWrap/>
            <w:vAlign w:val="bottom"/>
            <w:hideMark/>
          </w:tcPr>
          <w:p w14:paraId="494B3BC6" w14:textId="77777777" w:rsidR="00D44224" w:rsidRPr="007F6EAF" w:rsidRDefault="00D44224">
            <w:pPr>
              <w:rPr>
                <w:rFonts w:cs="Times New Roman"/>
                <w:sz w:val="22"/>
                <w:szCs w:val="22"/>
              </w:rPr>
            </w:pPr>
            <w:r w:rsidRPr="007F6EAF">
              <w:rPr>
                <w:rFonts w:cs="Times New Roman"/>
                <w:sz w:val="22"/>
                <w:szCs w:val="22"/>
              </w:rPr>
              <w:t>Tel</w:t>
            </w:r>
            <w:r w:rsidR="00174DDD" w:rsidRPr="007F6EAF">
              <w:rPr>
                <w:rFonts w:cs="Times New Roman"/>
                <w:sz w:val="22"/>
                <w:szCs w:val="22"/>
              </w:rPr>
              <w:t>.:</w:t>
            </w:r>
          </w:p>
        </w:tc>
        <w:tc>
          <w:tcPr>
            <w:tcW w:w="2551" w:type="dxa"/>
            <w:tcBorders>
              <w:top w:val="nil"/>
              <w:left w:val="nil"/>
              <w:bottom w:val="single" w:sz="4" w:space="0" w:color="auto"/>
              <w:right w:val="single" w:sz="8" w:space="0" w:color="auto"/>
            </w:tcBorders>
            <w:shd w:val="clear" w:color="auto" w:fill="auto"/>
            <w:vAlign w:val="center"/>
            <w:hideMark/>
          </w:tcPr>
          <w:p w14:paraId="6640E807" w14:textId="77777777" w:rsidR="00D44224" w:rsidRPr="007F6EAF" w:rsidRDefault="00174DDD">
            <w:pPr>
              <w:jc w:val="center"/>
              <w:rPr>
                <w:rFonts w:cs="Times New Roman"/>
                <w:sz w:val="22"/>
                <w:szCs w:val="22"/>
              </w:rPr>
            </w:pPr>
            <w:permStart w:id="1088505588" w:edGrp="everyone"/>
            <w:r w:rsidRPr="007F6EAF">
              <w:rPr>
                <w:rFonts w:cs="Times New Roman"/>
                <w:sz w:val="22"/>
                <w:szCs w:val="22"/>
              </w:rPr>
              <w:t>………………</w:t>
            </w:r>
            <w:permEnd w:id="1088505588"/>
          </w:p>
        </w:tc>
        <w:tc>
          <w:tcPr>
            <w:tcW w:w="2338" w:type="dxa"/>
            <w:vMerge/>
            <w:tcBorders>
              <w:top w:val="nil"/>
              <w:left w:val="single" w:sz="8" w:space="0" w:color="auto"/>
              <w:bottom w:val="single" w:sz="8" w:space="0" w:color="000000"/>
              <w:right w:val="single" w:sz="8" w:space="0" w:color="auto"/>
            </w:tcBorders>
            <w:vAlign w:val="center"/>
            <w:hideMark/>
          </w:tcPr>
          <w:p w14:paraId="63125139" w14:textId="77777777" w:rsidR="00D44224" w:rsidRPr="007F6EAF" w:rsidRDefault="00D44224">
            <w:pPr>
              <w:rPr>
                <w:rFonts w:cs="Times New Roman"/>
                <w:sz w:val="22"/>
                <w:szCs w:val="22"/>
              </w:rPr>
            </w:pPr>
          </w:p>
        </w:tc>
        <w:tc>
          <w:tcPr>
            <w:tcW w:w="1532" w:type="dxa"/>
            <w:vMerge/>
            <w:tcBorders>
              <w:top w:val="nil"/>
              <w:left w:val="single" w:sz="8" w:space="0" w:color="auto"/>
              <w:bottom w:val="single" w:sz="8" w:space="0" w:color="000000"/>
              <w:right w:val="single" w:sz="8" w:space="0" w:color="auto"/>
            </w:tcBorders>
            <w:vAlign w:val="center"/>
            <w:hideMark/>
          </w:tcPr>
          <w:p w14:paraId="50C2DB23" w14:textId="77777777" w:rsidR="00D44224" w:rsidRPr="007F6EAF" w:rsidRDefault="00D44224">
            <w:pPr>
              <w:rPr>
                <w:rFonts w:cs="Times New Roman"/>
                <w:sz w:val="22"/>
                <w:szCs w:val="22"/>
              </w:rPr>
            </w:pPr>
          </w:p>
        </w:tc>
        <w:tc>
          <w:tcPr>
            <w:tcW w:w="1825" w:type="dxa"/>
            <w:vMerge/>
            <w:tcBorders>
              <w:top w:val="nil"/>
              <w:left w:val="single" w:sz="8" w:space="0" w:color="auto"/>
              <w:bottom w:val="single" w:sz="8" w:space="0" w:color="000000"/>
              <w:right w:val="single" w:sz="12" w:space="0" w:color="auto"/>
            </w:tcBorders>
            <w:vAlign w:val="center"/>
            <w:hideMark/>
          </w:tcPr>
          <w:p w14:paraId="5E5DA8FA" w14:textId="77777777" w:rsidR="00D44224" w:rsidRPr="007F6EAF" w:rsidRDefault="00D44224">
            <w:pPr>
              <w:rPr>
                <w:rFonts w:cs="Times New Roman"/>
                <w:sz w:val="22"/>
                <w:szCs w:val="22"/>
              </w:rPr>
            </w:pPr>
          </w:p>
        </w:tc>
      </w:tr>
      <w:tr w:rsidR="00DF28A7" w:rsidRPr="007F6EAF" w14:paraId="0D9402E4" w14:textId="77777777">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0A3CCD4B" w14:textId="77777777" w:rsidR="00D44224" w:rsidRPr="007F6EAF" w:rsidRDefault="00D44224">
            <w:pPr>
              <w:rPr>
                <w:rFonts w:cs="Times New Roman"/>
                <w:sz w:val="22"/>
                <w:szCs w:val="22"/>
              </w:rPr>
            </w:pPr>
          </w:p>
        </w:tc>
        <w:tc>
          <w:tcPr>
            <w:tcW w:w="2402" w:type="dxa"/>
            <w:tcBorders>
              <w:top w:val="nil"/>
              <w:left w:val="nil"/>
              <w:bottom w:val="single" w:sz="8" w:space="0" w:color="auto"/>
              <w:right w:val="single" w:sz="8" w:space="0" w:color="auto"/>
            </w:tcBorders>
            <w:shd w:val="clear" w:color="auto" w:fill="auto"/>
            <w:noWrap/>
            <w:vAlign w:val="bottom"/>
            <w:hideMark/>
          </w:tcPr>
          <w:p w14:paraId="599C653A" w14:textId="77777777" w:rsidR="00D44224" w:rsidRPr="007F6EAF" w:rsidRDefault="00D44224">
            <w:pPr>
              <w:rPr>
                <w:rFonts w:cs="Times New Roman"/>
                <w:sz w:val="22"/>
                <w:szCs w:val="22"/>
              </w:rPr>
            </w:pPr>
            <w:r w:rsidRPr="007F6EAF">
              <w:rPr>
                <w:rFonts w:cs="Times New Roman"/>
                <w:sz w:val="22"/>
                <w:szCs w:val="22"/>
              </w:rPr>
              <w:t>E-mail:</w:t>
            </w:r>
          </w:p>
        </w:tc>
        <w:tc>
          <w:tcPr>
            <w:tcW w:w="2551" w:type="dxa"/>
            <w:tcBorders>
              <w:top w:val="nil"/>
              <w:left w:val="nil"/>
              <w:bottom w:val="single" w:sz="8" w:space="0" w:color="auto"/>
              <w:right w:val="single" w:sz="8" w:space="0" w:color="auto"/>
            </w:tcBorders>
            <w:shd w:val="clear" w:color="auto" w:fill="auto"/>
            <w:vAlign w:val="center"/>
            <w:hideMark/>
          </w:tcPr>
          <w:p w14:paraId="5FE437A3" w14:textId="77777777" w:rsidR="00D44224" w:rsidRPr="007F6EAF" w:rsidRDefault="00174DDD">
            <w:pPr>
              <w:jc w:val="center"/>
              <w:rPr>
                <w:rFonts w:cs="Times New Roman"/>
                <w:sz w:val="22"/>
                <w:szCs w:val="22"/>
              </w:rPr>
            </w:pPr>
            <w:permStart w:id="1302539518" w:edGrp="everyone"/>
            <w:r w:rsidRPr="007F6EAF">
              <w:rPr>
                <w:rFonts w:cs="Times New Roman"/>
                <w:sz w:val="22"/>
                <w:szCs w:val="22"/>
              </w:rPr>
              <w:t>………………</w:t>
            </w:r>
            <w:permEnd w:id="1302539518"/>
          </w:p>
        </w:tc>
        <w:tc>
          <w:tcPr>
            <w:tcW w:w="2338" w:type="dxa"/>
            <w:vMerge/>
            <w:tcBorders>
              <w:top w:val="nil"/>
              <w:left w:val="single" w:sz="8" w:space="0" w:color="auto"/>
              <w:bottom w:val="single" w:sz="8" w:space="0" w:color="000000"/>
              <w:right w:val="single" w:sz="8" w:space="0" w:color="auto"/>
            </w:tcBorders>
            <w:vAlign w:val="center"/>
            <w:hideMark/>
          </w:tcPr>
          <w:p w14:paraId="513752B0" w14:textId="77777777" w:rsidR="00D44224" w:rsidRPr="007F6EAF" w:rsidRDefault="00D44224">
            <w:pPr>
              <w:rPr>
                <w:rFonts w:cs="Times New Roman"/>
                <w:sz w:val="22"/>
                <w:szCs w:val="22"/>
              </w:rPr>
            </w:pPr>
          </w:p>
        </w:tc>
        <w:tc>
          <w:tcPr>
            <w:tcW w:w="1532" w:type="dxa"/>
            <w:vMerge/>
            <w:tcBorders>
              <w:top w:val="nil"/>
              <w:left w:val="single" w:sz="8" w:space="0" w:color="auto"/>
              <w:bottom w:val="single" w:sz="8" w:space="0" w:color="000000"/>
              <w:right w:val="single" w:sz="8" w:space="0" w:color="auto"/>
            </w:tcBorders>
            <w:vAlign w:val="center"/>
            <w:hideMark/>
          </w:tcPr>
          <w:p w14:paraId="526C080C" w14:textId="77777777" w:rsidR="00D44224" w:rsidRPr="007F6EAF" w:rsidRDefault="00D44224">
            <w:pPr>
              <w:rPr>
                <w:rFonts w:cs="Times New Roman"/>
                <w:sz w:val="22"/>
                <w:szCs w:val="22"/>
              </w:rPr>
            </w:pPr>
          </w:p>
        </w:tc>
        <w:tc>
          <w:tcPr>
            <w:tcW w:w="1825" w:type="dxa"/>
            <w:vMerge/>
            <w:tcBorders>
              <w:top w:val="nil"/>
              <w:left w:val="single" w:sz="8" w:space="0" w:color="auto"/>
              <w:bottom w:val="single" w:sz="8" w:space="0" w:color="000000"/>
              <w:right w:val="single" w:sz="12" w:space="0" w:color="auto"/>
            </w:tcBorders>
            <w:vAlign w:val="center"/>
            <w:hideMark/>
          </w:tcPr>
          <w:p w14:paraId="157D9399" w14:textId="77777777" w:rsidR="00D44224" w:rsidRPr="007F6EAF" w:rsidRDefault="00D44224">
            <w:pPr>
              <w:rPr>
                <w:rFonts w:cs="Times New Roman"/>
                <w:sz w:val="22"/>
                <w:szCs w:val="22"/>
              </w:rPr>
            </w:pPr>
          </w:p>
        </w:tc>
      </w:tr>
      <w:tr w:rsidR="00DF28A7" w:rsidRPr="007F6EAF" w14:paraId="35287DE8" w14:textId="77777777">
        <w:trPr>
          <w:trHeight w:val="270"/>
          <w:jc w:val="center"/>
        </w:trPr>
        <w:tc>
          <w:tcPr>
            <w:tcW w:w="9151" w:type="dxa"/>
            <w:gridSpan w:val="5"/>
            <w:tcBorders>
              <w:top w:val="single" w:sz="8" w:space="0" w:color="auto"/>
              <w:left w:val="single" w:sz="12" w:space="0" w:color="auto"/>
              <w:bottom w:val="nil"/>
              <w:right w:val="single" w:sz="8" w:space="0" w:color="000000"/>
            </w:tcBorders>
            <w:shd w:val="clear" w:color="auto" w:fill="auto"/>
            <w:noWrap/>
            <w:hideMark/>
          </w:tcPr>
          <w:p w14:paraId="023FA20C" w14:textId="77777777" w:rsidR="00D44224" w:rsidRPr="007F6EAF" w:rsidRDefault="00D44224">
            <w:pPr>
              <w:rPr>
                <w:rFonts w:cs="Times New Roman"/>
                <w:sz w:val="22"/>
                <w:szCs w:val="22"/>
              </w:rPr>
            </w:pPr>
            <w:r w:rsidRPr="007F6EAF">
              <w:rPr>
                <w:rFonts w:cs="Times New Roman"/>
                <w:sz w:val="22"/>
                <w:szCs w:val="22"/>
              </w:rPr>
              <w:t> </w:t>
            </w:r>
          </w:p>
        </w:tc>
        <w:tc>
          <w:tcPr>
            <w:tcW w:w="1825" w:type="dxa"/>
            <w:tcBorders>
              <w:top w:val="nil"/>
              <w:left w:val="nil"/>
              <w:bottom w:val="nil"/>
              <w:right w:val="single" w:sz="12" w:space="0" w:color="auto"/>
            </w:tcBorders>
            <w:shd w:val="clear" w:color="auto" w:fill="auto"/>
            <w:noWrap/>
            <w:vAlign w:val="bottom"/>
            <w:hideMark/>
          </w:tcPr>
          <w:p w14:paraId="5E386932" w14:textId="77777777" w:rsidR="00D44224" w:rsidRPr="007F6EAF" w:rsidRDefault="00D44224">
            <w:pPr>
              <w:rPr>
                <w:rFonts w:cs="Times New Roman"/>
                <w:sz w:val="22"/>
                <w:szCs w:val="22"/>
              </w:rPr>
            </w:pPr>
          </w:p>
        </w:tc>
      </w:tr>
      <w:tr w:rsidR="00174DDD" w:rsidRPr="007F6EAF" w14:paraId="6E870213" w14:textId="77777777">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shd w:val="clear" w:color="auto" w:fill="auto"/>
            <w:noWrap/>
            <w:hideMark/>
          </w:tcPr>
          <w:p w14:paraId="6D72F67C" w14:textId="77777777" w:rsidR="00174DDD" w:rsidRPr="007F6EAF" w:rsidRDefault="00174DDD" w:rsidP="00174DDD">
            <w:pPr>
              <w:rPr>
                <w:rFonts w:cs="Times New Roman"/>
                <w:sz w:val="22"/>
                <w:szCs w:val="22"/>
              </w:rPr>
            </w:pPr>
            <w:r w:rsidRPr="007F6EAF">
              <w:rPr>
                <w:rFonts w:cs="Times New Roman"/>
                <w:sz w:val="22"/>
                <w:szCs w:val="22"/>
              </w:rPr>
              <w:t>2.</w:t>
            </w:r>
          </w:p>
        </w:tc>
        <w:tc>
          <w:tcPr>
            <w:tcW w:w="2402" w:type="dxa"/>
            <w:tcBorders>
              <w:top w:val="single" w:sz="8" w:space="0" w:color="auto"/>
              <w:left w:val="nil"/>
              <w:bottom w:val="single" w:sz="4" w:space="0" w:color="auto"/>
              <w:right w:val="single" w:sz="8" w:space="0" w:color="auto"/>
            </w:tcBorders>
            <w:shd w:val="clear" w:color="auto" w:fill="auto"/>
            <w:vAlign w:val="bottom"/>
            <w:hideMark/>
          </w:tcPr>
          <w:p w14:paraId="6E66DEA4" w14:textId="77777777" w:rsidR="00174DDD" w:rsidRPr="007F6EAF" w:rsidRDefault="00174DDD" w:rsidP="00174DDD">
            <w:pPr>
              <w:rPr>
                <w:rFonts w:cs="Times New Roman"/>
                <w:sz w:val="22"/>
                <w:szCs w:val="22"/>
              </w:rPr>
            </w:pPr>
            <w:r w:rsidRPr="007F6EAF">
              <w:rPr>
                <w:rFonts w:cs="Times New Roman"/>
                <w:sz w:val="22"/>
                <w:szCs w:val="22"/>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7B78337C" w14:textId="77777777" w:rsidR="00174DDD" w:rsidRPr="007F6EAF" w:rsidRDefault="00174DDD" w:rsidP="00174DDD">
            <w:pPr>
              <w:jc w:val="center"/>
              <w:rPr>
                <w:rFonts w:cs="Times New Roman"/>
                <w:sz w:val="22"/>
                <w:szCs w:val="22"/>
              </w:rPr>
            </w:pPr>
            <w:permStart w:id="1481912998" w:edGrp="everyone"/>
            <w:r w:rsidRPr="007F6EAF">
              <w:rPr>
                <w:rFonts w:cs="Times New Roman"/>
                <w:sz w:val="22"/>
                <w:szCs w:val="22"/>
              </w:rPr>
              <w:t>………………</w:t>
            </w:r>
            <w:permEnd w:id="1481912998"/>
          </w:p>
        </w:tc>
        <w:tc>
          <w:tcPr>
            <w:tcW w:w="23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D5C0A44" w14:textId="77777777" w:rsidR="00174DDD" w:rsidRPr="007F6EAF" w:rsidRDefault="00174DDD" w:rsidP="00174DDD">
            <w:pPr>
              <w:rPr>
                <w:rFonts w:cs="Times New Roman"/>
                <w:sz w:val="22"/>
                <w:szCs w:val="22"/>
              </w:rPr>
            </w:pPr>
            <w:r w:rsidRPr="007F6EAF">
              <w:rPr>
                <w:rFonts w:cs="Times New Roman"/>
                <w:sz w:val="22"/>
                <w:szCs w:val="22"/>
              </w:rPr>
              <w:t>   </w:t>
            </w:r>
            <w:permStart w:id="764698551" w:edGrp="everyone"/>
            <w:r w:rsidRPr="007F6EAF">
              <w:rPr>
                <w:rFonts w:cs="Times New Roman"/>
                <w:sz w:val="22"/>
                <w:szCs w:val="22"/>
              </w:rPr>
              <w:t>………………</w:t>
            </w:r>
            <w:permEnd w:id="764698551"/>
          </w:p>
        </w:tc>
        <w:tc>
          <w:tcPr>
            <w:tcW w:w="153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F02B409" w14:textId="77777777" w:rsidR="00174DDD" w:rsidRPr="007F6EAF" w:rsidRDefault="00174DDD" w:rsidP="00174DDD">
            <w:pPr>
              <w:jc w:val="center"/>
              <w:rPr>
                <w:rFonts w:cs="Times New Roman"/>
                <w:sz w:val="22"/>
                <w:szCs w:val="22"/>
              </w:rPr>
            </w:pPr>
            <w:r w:rsidRPr="007F6EAF">
              <w:rPr>
                <w:rFonts w:cs="Times New Roman"/>
                <w:sz w:val="22"/>
                <w:szCs w:val="22"/>
              </w:rPr>
              <w:t>  </w:t>
            </w:r>
            <w:permStart w:id="1162432118" w:edGrp="everyone"/>
            <w:r w:rsidRPr="007F6EAF">
              <w:rPr>
                <w:rFonts w:cs="Times New Roman"/>
                <w:sz w:val="22"/>
                <w:szCs w:val="22"/>
              </w:rPr>
              <w:t>………………</w:t>
            </w:r>
            <w:permEnd w:id="1162432118"/>
            <w:r w:rsidRPr="007F6EAF">
              <w:rPr>
                <w:rFonts w:cs="Times New Roman"/>
                <w:sz w:val="22"/>
                <w:szCs w:val="22"/>
              </w:rPr>
              <w:t> </w:t>
            </w:r>
          </w:p>
        </w:tc>
        <w:tc>
          <w:tcPr>
            <w:tcW w:w="1825" w:type="dxa"/>
            <w:vMerge w:val="restart"/>
            <w:tcBorders>
              <w:top w:val="single" w:sz="8" w:space="0" w:color="auto"/>
              <w:left w:val="single" w:sz="8" w:space="0" w:color="auto"/>
              <w:bottom w:val="single" w:sz="8" w:space="0" w:color="000000"/>
              <w:right w:val="single" w:sz="12" w:space="0" w:color="auto"/>
            </w:tcBorders>
            <w:shd w:val="clear" w:color="auto" w:fill="auto"/>
            <w:noWrap/>
            <w:vAlign w:val="center"/>
            <w:hideMark/>
          </w:tcPr>
          <w:p w14:paraId="05C1953D" w14:textId="77777777" w:rsidR="00174DDD" w:rsidRPr="007F6EAF" w:rsidRDefault="00174DDD" w:rsidP="00174DDD">
            <w:pPr>
              <w:jc w:val="center"/>
              <w:rPr>
                <w:rFonts w:cs="Times New Roman"/>
                <w:sz w:val="22"/>
                <w:szCs w:val="22"/>
              </w:rPr>
            </w:pPr>
            <w:permStart w:id="225855722" w:edGrp="everyone"/>
            <w:r w:rsidRPr="007F6EAF">
              <w:rPr>
                <w:rFonts w:cs="Times New Roman"/>
                <w:sz w:val="22"/>
                <w:szCs w:val="22"/>
              </w:rPr>
              <w:t>………………</w:t>
            </w:r>
            <w:permEnd w:id="225855722"/>
          </w:p>
        </w:tc>
      </w:tr>
      <w:tr w:rsidR="00174DDD" w:rsidRPr="007F6EAF" w14:paraId="6FF3FC16" w14:textId="77777777">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4C678697" w14:textId="77777777" w:rsidR="00174DDD" w:rsidRPr="007F6EAF" w:rsidRDefault="00174DDD" w:rsidP="00174DDD">
            <w:pPr>
              <w:rPr>
                <w:rFonts w:cs="Times New Roman"/>
                <w:sz w:val="22"/>
                <w:szCs w:val="22"/>
              </w:rPr>
            </w:pPr>
          </w:p>
        </w:tc>
        <w:tc>
          <w:tcPr>
            <w:tcW w:w="2402" w:type="dxa"/>
            <w:tcBorders>
              <w:top w:val="nil"/>
              <w:left w:val="nil"/>
              <w:bottom w:val="single" w:sz="4" w:space="0" w:color="auto"/>
              <w:right w:val="single" w:sz="8" w:space="0" w:color="auto"/>
            </w:tcBorders>
            <w:shd w:val="clear" w:color="auto" w:fill="auto"/>
            <w:vAlign w:val="bottom"/>
            <w:hideMark/>
          </w:tcPr>
          <w:p w14:paraId="3AA33A14" w14:textId="77777777" w:rsidR="00174DDD" w:rsidRPr="007F6EAF" w:rsidRDefault="00174DDD" w:rsidP="00174DDD">
            <w:pPr>
              <w:rPr>
                <w:rFonts w:cs="Times New Roman"/>
                <w:sz w:val="22"/>
                <w:szCs w:val="22"/>
              </w:rPr>
            </w:pPr>
            <w:r w:rsidRPr="007F6EAF">
              <w:rPr>
                <w:rFonts w:cs="Times New Roman"/>
                <w:sz w:val="22"/>
                <w:szCs w:val="22"/>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22F7E856" w14:textId="77777777" w:rsidR="00174DDD" w:rsidRPr="007F6EAF" w:rsidRDefault="00174DDD" w:rsidP="00174DDD">
            <w:pPr>
              <w:jc w:val="center"/>
              <w:rPr>
                <w:rFonts w:cs="Times New Roman"/>
                <w:sz w:val="22"/>
                <w:szCs w:val="22"/>
              </w:rPr>
            </w:pPr>
            <w:permStart w:id="1842161071" w:edGrp="everyone"/>
            <w:r w:rsidRPr="007F6EAF">
              <w:rPr>
                <w:rFonts w:cs="Times New Roman"/>
                <w:sz w:val="22"/>
                <w:szCs w:val="22"/>
              </w:rPr>
              <w:t>………………</w:t>
            </w:r>
            <w:permEnd w:id="1842161071"/>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1B98E145" w14:textId="77777777" w:rsidR="00174DDD" w:rsidRPr="007F6EAF" w:rsidRDefault="00174DDD" w:rsidP="00174DDD">
            <w:pPr>
              <w:rPr>
                <w:rFonts w:cs="Times New Roman"/>
                <w:sz w:val="22"/>
                <w:szCs w:val="22"/>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5306C61E" w14:textId="77777777" w:rsidR="00174DDD" w:rsidRPr="007F6EAF" w:rsidRDefault="00174DDD" w:rsidP="00174DDD">
            <w:pPr>
              <w:rPr>
                <w:rFonts w:cs="Times New Roman"/>
                <w:sz w:val="22"/>
                <w:szCs w:val="22"/>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45EB53A0" w14:textId="77777777" w:rsidR="00174DDD" w:rsidRPr="007F6EAF" w:rsidRDefault="00174DDD" w:rsidP="00174DDD">
            <w:pPr>
              <w:rPr>
                <w:rFonts w:cs="Times New Roman"/>
                <w:sz w:val="22"/>
                <w:szCs w:val="22"/>
              </w:rPr>
            </w:pPr>
          </w:p>
        </w:tc>
      </w:tr>
      <w:tr w:rsidR="00174DDD" w:rsidRPr="007F6EAF" w14:paraId="12D838CB" w14:textId="77777777">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7E1AC575" w14:textId="77777777" w:rsidR="00174DDD" w:rsidRPr="007F6EAF" w:rsidRDefault="00174DDD" w:rsidP="00174DDD">
            <w:pPr>
              <w:rPr>
                <w:rFonts w:cs="Times New Roman"/>
                <w:sz w:val="22"/>
                <w:szCs w:val="22"/>
              </w:rPr>
            </w:pPr>
          </w:p>
        </w:tc>
        <w:tc>
          <w:tcPr>
            <w:tcW w:w="2402" w:type="dxa"/>
            <w:tcBorders>
              <w:top w:val="nil"/>
              <w:left w:val="nil"/>
              <w:bottom w:val="single" w:sz="4" w:space="0" w:color="auto"/>
              <w:right w:val="single" w:sz="8" w:space="0" w:color="auto"/>
            </w:tcBorders>
            <w:shd w:val="clear" w:color="auto" w:fill="auto"/>
            <w:vAlign w:val="bottom"/>
            <w:hideMark/>
          </w:tcPr>
          <w:p w14:paraId="6416283E" w14:textId="77777777" w:rsidR="00174DDD" w:rsidRPr="007F6EAF" w:rsidRDefault="00174DDD" w:rsidP="00174DDD">
            <w:pPr>
              <w:rPr>
                <w:rFonts w:cs="Times New Roman"/>
                <w:sz w:val="22"/>
                <w:szCs w:val="22"/>
              </w:rPr>
            </w:pPr>
            <w:r w:rsidRPr="007F6EAF">
              <w:rPr>
                <w:rFonts w:cs="Times New Roman"/>
                <w:sz w:val="22"/>
                <w:szCs w:val="22"/>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4112AD69" w14:textId="77777777" w:rsidR="00174DDD" w:rsidRPr="007F6EAF" w:rsidRDefault="00174DDD" w:rsidP="00174DDD">
            <w:pPr>
              <w:jc w:val="center"/>
              <w:rPr>
                <w:rFonts w:cs="Times New Roman"/>
                <w:sz w:val="22"/>
                <w:szCs w:val="22"/>
              </w:rPr>
            </w:pPr>
            <w:permStart w:id="644163793" w:edGrp="everyone"/>
            <w:r w:rsidRPr="007F6EAF">
              <w:rPr>
                <w:rFonts w:cs="Times New Roman"/>
                <w:sz w:val="22"/>
                <w:szCs w:val="22"/>
              </w:rPr>
              <w:t>………………</w:t>
            </w:r>
            <w:permEnd w:id="644163793"/>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04937BA6" w14:textId="77777777" w:rsidR="00174DDD" w:rsidRPr="007F6EAF" w:rsidRDefault="00174DDD" w:rsidP="00174DDD">
            <w:pPr>
              <w:rPr>
                <w:rFonts w:cs="Times New Roman"/>
                <w:sz w:val="22"/>
                <w:szCs w:val="22"/>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28FB555D" w14:textId="77777777" w:rsidR="00174DDD" w:rsidRPr="007F6EAF" w:rsidRDefault="00174DDD" w:rsidP="00174DDD">
            <w:pPr>
              <w:rPr>
                <w:rFonts w:cs="Times New Roman"/>
                <w:sz w:val="22"/>
                <w:szCs w:val="22"/>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4D06A441" w14:textId="77777777" w:rsidR="00174DDD" w:rsidRPr="007F6EAF" w:rsidRDefault="00174DDD" w:rsidP="00174DDD">
            <w:pPr>
              <w:rPr>
                <w:rFonts w:cs="Times New Roman"/>
                <w:sz w:val="22"/>
                <w:szCs w:val="22"/>
              </w:rPr>
            </w:pPr>
          </w:p>
        </w:tc>
      </w:tr>
      <w:tr w:rsidR="00174DDD" w:rsidRPr="007F6EAF" w14:paraId="19FAC63D" w14:textId="77777777">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0C077BCC" w14:textId="77777777" w:rsidR="00174DDD" w:rsidRPr="007F6EAF" w:rsidRDefault="00174DDD" w:rsidP="00174DDD">
            <w:pPr>
              <w:rPr>
                <w:rFonts w:cs="Times New Roman"/>
                <w:sz w:val="22"/>
                <w:szCs w:val="22"/>
              </w:rPr>
            </w:pPr>
          </w:p>
        </w:tc>
        <w:tc>
          <w:tcPr>
            <w:tcW w:w="2402" w:type="dxa"/>
            <w:tcBorders>
              <w:top w:val="nil"/>
              <w:left w:val="nil"/>
              <w:bottom w:val="single" w:sz="4" w:space="0" w:color="auto"/>
              <w:right w:val="single" w:sz="8" w:space="0" w:color="auto"/>
            </w:tcBorders>
            <w:shd w:val="clear" w:color="auto" w:fill="auto"/>
            <w:vAlign w:val="center"/>
            <w:hideMark/>
          </w:tcPr>
          <w:p w14:paraId="1624EF7E" w14:textId="77777777" w:rsidR="00174DDD" w:rsidRPr="007F6EAF" w:rsidRDefault="00174DDD" w:rsidP="00174DDD">
            <w:pPr>
              <w:rPr>
                <w:rFonts w:cs="Times New Roman"/>
                <w:sz w:val="22"/>
                <w:szCs w:val="22"/>
              </w:rPr>
            </w:pPr>
            <w:r w:rsidRPr="007F6EAF">
              <w:rPr>
                <w:rFonts w:cs="Times New Roman"/>
                <w:sz w:val="22"/>
                <w:szCs w:val="22"/>
              </w:rPr>
              <w:t xml:space="preserve">Osoba oprávněná jednat jménem či za </w:t>
            </w:r>
            <w:r w:rsidR="00E34CD8" w:rsidRPr="007F6EAF">
              <w:rPr>
                <w:rFonts w:cs="Times New Roman"/>
                <w:sz w:val="22"/>
                <w:szCs w:val="22"/>
              </w:rPr>
              <w:t>pod</w:t>
            </w:r>
            <w:r w:rsidRPr="007F6EAF">
              <w:rPr>
                <w:rFonts w:cs="Times New Roman"/>
                <w:sz w:val="22"/>
                <w:szCs w:val="22"/>
              </w:rPr>
              <w:t xml:space="preserve">dodavatele: </w:t>
            </w:r>
          </w:p>
        </w:tc>
        <w:tc>
          <w:tcPr>
            <w:tcW w:w="2551" w:type="dxa"/>
            <w:tcBorders>
              <w:top w:val="nil"/>
              <w:left w:val="nil"/>
              <w:bottom w:val="single" w:sz="4" w:space="0" w:color="auto"/>
              <w:right w:val="single" w:sz="8" w:space="0" w:color="auto"/>
            </w:tcBorders>
            <w:shd w:val="clear" w:color="auto" w:fill="auto"/>
            <w:vAlign w:val="center"/>
            <w:hideMark/>
          </w:tcPr>
          <w:p w14:paraId="220478F6" w14:textId="77777777" w:rsidR="00174DDD" w:rsidRPr="007F6EAF" w:rsidRDefault="00174DDD" w:rsidP="00174DDD">
            <w:pPr>
              <w:jc w:val="center"/>
              <w:rPr>
                <w:rFonts w:cs="Times New Roman"/>
                <w:sz w:val="22"/>
                <w:szCs w:val="22"/>
              </w:rPr>
            </w:pPr>
            <w:permStart w:id="1301553138" w:edGrp="everyone"/>
            <w:r w:rsidRPr="007F6EAF">
              <w:rPr>
                <w:rFonts w:cs="Times New Roman"/>
                <w:sz w:val="22"/>
                <w:szCs w:val="22"/>
              </w:rPr>
              <w:t>………………</w:t>
            </w:r>
            <w:permEnd w:id="1301553138"/>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0A13416" w14:textId="77777777" w:rsidR="00174DDD" w:rsidRPr="007F6EAF" w:rsidRDefault="00174DDD" w:rsidP="00174DDD">
            <w:pPr>
              <w:rPr>
                <w:rFonts w:cs="Times New Roman"/>
                <w:sz w:val="22"/>
                <w:szCs w:val="22"/>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6357E4BD" w14:textId="77777777" w:rsidR="00174DDD" w:rsidRPr="007F6EAF" w:rsidRDefault="00174DDD" w:rsidP="00174DDD">
            <w:pPr>
              <w:rPr>
                <w:rFonts w:cs="Times New Roman"/>
                <w:sz w:val="22"/>
                <w:szCs w:val="22"/>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3DEF2211" w14:textId="77777777" w:rsidR="00174DDD" w:rsidRPr="007F6EAF" w:rsidRDefault="00174DDD" w:rsidP="00174DDD">
            <w:pPr>
              <w:rPr>
                <w:rFonts w:cs="Times New Roman"/>
                <w:sz w:val="22"/>
                <w:szCs w:val="22"/>
              </w:rPr>
            </w:pPr>
          </w:p>
        </w:tc>
      </w:tr>
      <w:tr w:rsidR="00174DDD" w:rsidRPr="007F6EAF" w14:paraId="5C248A8E" w14:textId="77777777">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4493C064" w14:textId="77777777" w:rsidR="00174DDD" w:rsidRPr="007F6EAF" w:rsidRDefault="00174DDD" w:rsidP="00174DDD">
            <w:pPr>
              <w:rPr>
                <w:rFonts w:cs="Times New Roman"/>
                <w:sz w:val="22"/>
                <w:szCs w:val="22"/>
              </w:rPr>
            </w:pPr>
          </w:p>
        </w:tc>
        <w:tc>
          <w:tcPr>
            <w:tcW w:w="2402" w:type="dxa"/>
            <w:tcBorders>
              <w:top w:val="nil"/>
              <w:left w:val="nil"/>
              <w:bottom w:val="single" w:sz="4" w:space="0" w:color="auto"/>
              <w:right w:val="single" w:sz="8" w:space="0" w:color="auto"/>
            </w:tcBorders>
            <w:shd w:val="clear" w:color="auto" w:fill="auto"/>
            <w:noWrap/>
            <w:vAlign w:val="bottom"/>
            <w:hideMark/>
          </w:tcPr>
          <w:p w14:paraId="734898F0" w14:textId="77777777" w:rsidR="00174DDD" w:rsidRPr="007F6EAF" w:rsidRDefault="00174DDD" w:rsidP="00174DDD">
            <w:pPr>
              <w:rPr>
                <w:rFonts w:cs="Times New Roman"/>
                <w:sz w:val="22"/>
                <w:szCs w:val="22"/>
              </w:rPr>
            </w:pPr>
            <w:r w:rsidRPr="007F6EAF">
              <w:rPr>
                <w:rFonts w:cs="Times New Roman"/>
                <w:sz w:val="22"/>
                <w:szCs w:val="22"/>
              </w:rPr>
              <w:t>Tel.:</w:t>
            </w:r>
          </w:p>
        </w:tc>
        <w:tc>
          <w:tcPr>
            <w:tcW w:w="2551" w:type="dxa"/>
            <w:tcBorders>
              <w:top w:val="nil"/>
              <w:left w:val="nil"/>
              <w:bottom w:val="single" w:sz="4" w:space="0" w:color="auto"/>
              <w:right w:val="single" w:sz="8" w:space="0" w:color="auto"/>
            </w:tcBorders>
            <w:shd w:val="clear" w:color="auto" w:fill="auto"/>
            <w:vAlign w:val="center"/>
            <w:hideMark/>
          </w:tcPr>
          <w:p w14:paraId="43201C82" w14:textId="77777777" w:rsidR="00174DDD" w:rsidRPr="007F6EAF" w:rsidRDefault="00174DDD" w:rsidP="00174DDD">
            <w:pPr>
              <w:jc w:val="center"/>
              <w:rPr>
                <w:rFonts w:cs="Times New Roman"/>
                <w:sz w:val="22"/>
                <w:szCs w:val="22"/>
              </w:rPr>
            </w:pPr>
            <w:permStart w:id="867727509" w:edGrp="everyone"/>
            <w:r w:rsidRPr="007F6EAF">
              <w:rPr>
                <w:rFonts w:cs="Times New Roman"/>
                <w:sz w:val="22"/>
                <w:szCs w:val="22"/>
              </w:rPr>
              <w:t>………………</w:t>
            </w:r>
            <w:permEnd w:id="867727509"/>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41F281AA" w14:textId="77777777" w:rsidR="00174DDD" w:rsidRPr="007F6EAF" w:rsidRDefault="00174DDD" w:rsidP="00174DDD">
            <w:pPr>
              <w:rPr>
                <w:rFonts w:cs="Times New Roman"/>
                <w:sz w:val="22"/>
                <w:szCs w:val="22"/>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0F6539D1" w14:textId="77777777" w:rsidR="00174DDD" w:rsidRPr="007F6EAF" w:rsidRDefault="00174DDD" w:rsidP="00174DDD">
            <w:pPr>
              <w:rPr>
                <w:rFonts w:cs="Times New Roman"/>
                <w:sz w:val="22"/>
                <w:szCs w:val="22"/>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3967BF59" w14:textId="77777777" w:rsidR="00174DDD" w:rsidRPr="007F6EAF" w:rsidRDefault="00174DDD" w:rsidP="00174DDD">
            <w:pPr>
              <w:rPr>
                <w:rFonts w:cs="Times New Roman"/>
                <w:sz w:val="22"/>
                <w:szCs w:val="22"/>
              </w:rPr>
            </w:pPr>
          </w:p>
        </w:tc>
      </w:tr>
      <w:tr w:rsidR="00174DDD" w:rsidRPr="007F6EAF" w14:paraId="14EC14E2" w14:textId="77777777">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00E43F88" w14:textId="77777777" w:rsidR="00174DDD" w:rsidRPr="007F6EAF" w:rsidRDefault="00174DDD" w:rsidP="00174DDD">
            <w:pPr>
              <w:rPr>
                <w:rFonts w:cs="Times New Roman"/>
                <w:sz w:val="22"/>
                <w:szCs w:val="22"/>
              </w:rPr>
            </w:pPr>
          </w:p>
        </w:tc>
        <w:tc>
          <w:tcPr>
            <w:tcW w:w="2402" w:type="dxa"/>
            <w:tcBorders>
              <w:top w:val="nil"/>
              <w:left w:val="nil"/>
              <w:bottom w:val="single" w:sz="8" w:space="0" w:color="auto"/>
              <w:right w:val="single" w:sz="8" w:space="0" w:color="auto"/>
            </w:tcBorders>
            <w:shd w:val="clear" w:color="auto" w:fill="auto"/>
            <w:noWrap/>
            <w:vAlign w:val="bottom"/>
            <w:hideMark/>
          </w:tcPr>
          <w:p w14:paraId="4F6604FE" w14:textId="77777777" w:rsidR="00174DDD" w:rsidRPr="007F6EAF" w:rsidRDefault="00174DDD" w:rsidP="00174DDD">
            <w:pPr>
              <w:rPr>
                <w:rFonts w:cs="Times New Roman"/>
                <w:sz w:val="22"/>
                <w:szCs w:val="22"/>
              </w:rPr>
            </w:pPr>
            <w:r w:rsidRPr="007F6EAF">
              <w:rPr>
                <w:rFonts w:cs="Times New Roman"/>
                <w:sz w:val="22"/>
                <w:szCs w:val="22"/>
              </w:rPr>
              <w:t>E-mail:</w:t>
            </w:r>
          </w:p>
        </w:tc>
        <w:tc>
          <w:tcPr>
            <w:tcW w:w="2551" w:type="dxa"/>
            <w:tcBorders>
              <w:top w:val="nil"/>
              <w:left w:val="nil"/>
              <w:bottom w:val="single" w:sz="4" w:space="0" w:color="auto"/>
              <w:right w:val="single" w:sz="8" w:space="0" w:color="auto"/>
            </w:tcBorders>
            <w:shd w:val="clear" w:color="auto" w:fill="auto"/>
            <w:vAlign w:val="center"/>
            <w:hideMark/>
          </w:tcPr>
          <w:p w14:paraId="17DA7425" w14:textId="77777777" w:rsidR="00174DDD" w:rsidRPr="007F6EAF" w:rsidRDefault="00174DDD" w:rsidP="00174DDD">
            <w:pPr>
              <w:jc w:val="center"/>
              <w:rPr>
                <w:rFonts w:cs="Times New Roman"/>
                <w:sz w:val="22"/>
                <w:szCs w:val="22"/>
              </w:rPr>
            </w:pPr>
            <w:permStart w:id="1191659829" w:edGrp="everyone"/>
            <w:r w:rsidRPr="007F6EAF">
              <w:rPr>
                <w:rFonts w:cs="Times New Roman"/>
                <w:sz w:val="22"/>
                <w:szCs w:val="22"/>
              </w:rPr>
              <w:t>………………</w:t>
            </w:r>
            <w:permEnd w:id="1191659829"/>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32A675A6" w14:textId="77777777" w:rsidR="00174DDD" w:rsidRPr="007F6EAF" w:rsidRDefault="00174DDD" w:rsidP="00174DDD">
            <w:pPr>
              <w:rPr>
                <w:rFonts w:cs="Times New Roman"/>
                <w:sz w:val="22"/>
                <w:szCs w:val="22"/>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36FC42B6" w14:textId="77777777" w:rsidR="00174DDD" w:rsidRPr="007F6EAF" w:rsidRDefault="00174DDD" w:rsidP="00174DDD">
            <w:pPr>
              <w:rPr>
                <w:rFonts w:cs="Times New Roman"/>
                <w:sz w:val="22"/>
                <w:szCs w:val="22"/>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06981F0E" w14:textId="77777777" w:rsidR="00174DDD" w:rsidRPr="007F6EAF" w:rsidRDefault="00174DDD" w:rsidP="00174DDD">
            <w:pPr>
              <w:rPr>
                <w:rFonts w:cs="Times New Roman"/>
                <w:sz w:val="22"/>
                <w:szCs w:val="22"/>
              </w:rPr>
            </w:pPr>
          </w:p>
        </w:tc>
      </w:tr>
    </w:tbl>
    <w:p w14:paraId="3FE9EFCD" w14:textId="77777777" w:rsidR="00836A25" w:rsidRPr="007F6EAF" w:rsidRDefault="00836A25" w:rsidP="00D44224">
      <w:pPr>
        <w:tabs>
          <w:tab w:val="left" w:pos="5181"/>
        </w:tabs>
        <w:spacing w:line="240" w:lineRule="atLeast"/>
        <w:ind w:left="567" w:right="285"/>
        <w:rPr>
          <w:rFonts w:cs="Times New Roman"/>
          <w:sz w:val="22"/>
          <w:szCs w:val="22"/>
        </w:rPr>
      </w:pPr>
    </w:p>
    <w:sectPr w:rsidR="00836A25" w:rsidRPr="007F6EAF" w:rsidSect="008D194D">
      <w:footerReference w:type="default" r:id="rId19"/>
      <w:pgSz w:w="11906" w:h="16838"/>
      <w:pgMar w:top="1134" w:right="680" w:bottom="238" w:left="680" w:header="1134"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2B0F21" w14:textId="77777777" w:rsidR="00C34C58" w:rsidRDefault="00C34C58">
      <w:r>
        <w:separator/>
      </w:r>
    </w:p>
  </w:endnote>
  <w:endnote w:type="continuationSeparator" w:id="0">
    <w:p w14:paraId="38DF951E" w14:textId="77777777" w:rsidR="00C34C58" w:rsidRDefault="00C34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DCA9A" w14:textId="77777777" w:rsidR="007112C8" w:rsidRDefault="007112C8">
    <w:pPr>
      <w:pStyle w:val="Zpat"/>
      <w:jc w:val="right"/>
    </w:pPr>
    <w:r>
      <w:fldChar w:fldCharType="begin"/>
    </w:r>
    <w:r>
      <w:instrText>PAGE   \* MERGEFORMAT</w:instrText>
    </w:r>
    <w:r>
      <w:fldChar w:fldCharType="separate"/>
    </w:r>
    <w:r w:rsidR="00C34C58">
      <w:rPr>
        <w:noProof/>
      </w:rPr>
      <w:t>1</w:t>
    </w:r>
    <w:r>
      <w:fldChar w:fldCharType="end"/>
    </w:r>
  </w:p>
  <w:p w14:paraId="68A26F41" w14:textId="77777777" w:rsidR="00513463" w:rsidRPr="00F4206B" w:rsidRDefault="00513463" w:rsidP="00F4206B">
    <w:pPr>
      <w:pStyle w:val="Zpat"/>
      <w:tabs>
        <w:tab w:val="clear" w:pos="4819"/>
        <w:tab w:val="clear" w:pos="9638"/>
      </w:tabs>
      <w:jc w:val="righ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950C5" w14:textId="77777777" w:rsidR="004D2F9A" w:rsidRPr="00F4206B" w:rsidRDefault="004D2F9A" w:rsidP="00F4206B">
    <w:pPr>
      <w:pStyle w:val="Zpat"/>
      <w:tabs>
        <w:tab w:val="clear" w:pos="4819"/>
        <w:tab w:val="clear" w:pos="9638"/>
      </w:tabs>
      <w:jc w:val="righ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EC456F" w14:textId="77777777" w:rsidR="00C34C58" w:rsidRDefault="00C34C58">
      <w:r>
        <w:separator/>
      </w:r>
    </w:p>
  </w:footnote>
  <w:footnote w:type="continuationSeparator" w:id="0">
    <w:p w14:paraId="3D37465B" w14:textId="77777777" w:rsidR="00C34C58" w:rsidRDefault="00C34C58">
      <w:r>
        <w:continuationSeparator/>
      </w:r>
    </w:p>
  </w:footnote>
  <w:footnote w:id="1">
    <w:p w14:paraId="411D336A" w14:textId="77777777" w:rsidR="008B4DA1" w:rsidRDefault="008B4DA1">
      <w:pPr>
        <w:pStyle w:val="Textpoznpodarou"/>
      </w:pPr>
      <w:r>
        <w:rPr>
          <w:rStyle w:val="Znakapoznpodarou"/>
        </w:rPr>
        <w:footnoteRef/>
      </w:r>
      <w:r>
        <w:t xml:space="preserve"> </w:t>
      </w:r>
      <w:r w:rsidRPr="00EC57A6">
        <w:rPr>
          <w:rFonts w:cs="Times New Roman"/>
        </w:rPr>
        <w:t>Zadavatel v souladu s ust. § 90 odst. 3 zákona připouští rovnocenné řešení</w:t>
      </w:r>
    </w:p>
  </w:footnote>
  <w:footnote w:id="2">
    <w:p w14:paraId="184A4094" w14:textId="77777777" w:rsidR="008B4DA1" w:rsidRDefault="008B4DA1">
      <w:pPr>
        <w:pStyle w:val="Textpoznpodarou"/>
      </w:pPr>
      <w:r>
        <w:rPr>
          <w:rStyle w:val="Znakapoznpodarou"/>
        </w:rPr>
        <w:footnoteRef/>
      </w:r>
      <w:r>
        <w:t xml:space="preserve"> </w:t>
      </w:r>
      <w:r w:rsidRPr="00EC57A6">
        <w:rPr>
          <w:rFonts w:cs="Times New Roman"/>
        </w:rPr>
        <w:t>Zadavatel v souladu s ust. § 90 odst. 3 zákona připouští rovnocenné řešení</w:t>
      </w:r>
    </w:p>
  </w:footnote>
  <w:footnote w:id="3">
    <w:p w14:paraId="739C23C9" w14:textId="77777777" w:rsidR="008B4DA1" w:rsidRDefault="008B4DA1">
      <w:pPr>
        <w:pStyle w:val="Textpoznpodarou"/>
      </w:pPr>
      <w:r>
        <w:rPr>
          <w:rStyle w:val="Znakapoznpodarou"/>
        </w:rPr>
        <w:footnoteRef/>
      </w:r>
      <w:r>
        <w:t xml:space="preserve"> </w:t>
      </w:r>
      <w:r w:rsidRPr="00EC57A6">
        <w:rPr>
          <w:rFonts w:cs="Times New Roman"/>
        </w:rPr>
        <w:t>Zadavatel v souladu s ust. § 90 odst. 3 zákona připouští rovnocenné řešení</w:t>
      </w:r>
    </w:p>
  </w:footnote>
  <w:footnote w:id="4">
    <w:p w14:paraId="4815D4CC" w14:textId="77777777" w:rsidR="008B4DA1" w:rsidRDefault="008B4DA1">
      <w:pPr>
        <w:pStyle w:val="Textpoznpodarou"/>
      </w:pPr>
      <w:r>
        <w:rPr>
          <w:rStyle w:val="Znakapoznpodarou"/>
        </w:rPr>
        <w:footnoteRef/>
      </w:r>
      <w:r>
        <w:t xml:space="preserve"> </w:t>
      </w:r>
      <w:r w:rsidRPr="00EC57A6">
        <w:rPr>
          <w:rFonts w:cs="Times New Roman"/>
        </w:rPr>
        <w:t>Zadavatel v souladu s ust. § 90 odst. 3 zákona připouští rovnocenné řešení</w:t>
      </w:r>
    </w:p>
  </w:footnote>
  <w:footnote w:id="5">
    <w:p w14:paraId="08917CD7" w14:textId="77777777" w:rsidR="008B4DA1" w:rsidRDefault="008B4DA1">
      <w:pPr>
        <w:pStyle w:val="Textpoznpodarou"/>
      </w:pPr>
      <w:r>
        <w:rPr>
          <w:rStyle w:val="Znakapoznpodarou"/>
        </w:rPr>
        <w:footnoteRef/>
      </w:r>
      <w:r>
        <w:t xml:space="preserve"> </w:t>
      </w:r>
      <w:r w:rsidRPr="00EC57A6">
        <w:rPr>
          <w:rFonts w:cs="Times New Roman"/>
        </w:rPr>
        <w:t>Zadavatel v souladu s ust. § 90 odst. 3 zákona připouští rovnocenné řešení</w:t>
      </w:r>
    </w:p>
  </w:footnote>
  <w:footnote w:id="6">
    <w:p w14:paraId="506EF8B4" w14:textId="77777777" w:rsidR="001C556F" w:rsidRDefault="001C556F">
      <w:pPr>
        <w:pStyle w:val="Textpoznpodarou"/>
      </w:pPr>
      <w:r>
        <w:rPr>
          <w:rStyle w:val="Znakapoznpodarou"/>
        </w:rPr>
        <w:footnoteRef/>
      </w:r>
      <w:r>
        <w:t xml:space="preserve"> Požadavky na seznam poddodavatelů jsou uvedeny v ZD v odst. 11.1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760E4" w14:textId="3FBFBCDE" w:rsidR="00533C2A" w:rsidRDefault="00E65BE8" w:rsidP="001962E5">
    <w:pPr>
      <w:pStyle w:val="Zpat"/>
      <w:tabs>
        <w:tab w:val="clear" w:pos="4819"/>
        <w:tab w:val="clear" w:pos="9638"/>
      </w:tabs>
      <w:ind w:left="1276"/>
      <w:jc w:val="center"/>
      <w:rPr>
        <w:sz w:val="20"/>
        <w:szCs w:val="20"/>
      </w:rPr>
    </w:pPr>
    <w:r>
      <w:rPr>
        <w:noProof/>
        <w:sz w:val="20"/>
        <w:szCs w:val="20"/>
        <w:lang w:eastAsia="cs-CZ" w:bidi="ar-SA"/>
      </w:rPr>
      <w:drawing>
        <wp:anchor distT="0" distB="0" distL="114300" distR="114300" simplePos="0" relativeHeight="251657216" behindDoc="0" locked="0" layoutInCell="0" allowOverlap="1" wp14:anchorId="799B32CA" wp14:editId="66A414D2">
          <wp:simplePos x="0" y="0"/>
          <wp:positionH relativeFrom="column">
            <wp:posOffset>-171450</wp:posOffset>
          </wp:positionH>
          <wp:positionV relativeFrom="paragraph">
            <wp:posOffset>-539115</wp:posOffset>
          </wp:positionV>
          <wp:extent cx="721995" cy="73215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995" cy="732155"/>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lang w:eastAsia="cs-CZ" w:bidi="ar-SA"/>
      </w:rPr>
      <mc:AlternateContent>
        <mc:Choice Requires="wps">
          <w:drawing>
            <wp:anchor distT="0" distB="0" distL="114300" distR="114300" simplePos="0" relativeHeight="251658240" behindDoc="0" locked="0" layoutInCell="1" allowOverlap="1" wp14:anchorId="51F863E5" wp14:editId="3E35B032">
              <wp:simplePos x="0" y="0"/>
              <wp:positionH relativeFrom="column">
                <wp:posOffset>854075</wp:posOffset>
              </wp:positionH>
              <wp:positionV relativeFrom="paragraph">
                <wp:posOffset>-377190</wp:posOffset>
              </wp:positionV>
              <wp:extent cx="5715000" cy="419100"/>
              <wp:effectExtent l="6350" t="13335" r="12700" b="5715"/>
              <wp:wrapNone/>
              <wp:docPr id="164599876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19100"/>
                      </a:xfrm>
                      <a:prstGeom prst="rect">
                        <a:avLst/>
                      </a:prstGeom>
                      <a:solidFill>
                        <a:srgbClr val="FFFFFF"/>
                      </a:solidFill>
                      <a:ln w="9525">
                        <a:solidFill>
                          <a:srgbClr val="000000"/>
                        </a:solidFill>
                        <a:miter lim="800000"/>
                        <a:headEnd/>
                        <a:tailEnd/>
                      </a:ln>
                    </wps:spPr>
                    <wps:txbx>
                      <w:txbxContent>
                        <w:p w14:paraId="0109263A" w14:textId="77777777" w:rsidR="00533C2A" w:rsidRDefault="00533C2A" w:rsidP="001962E5">
                          <w:pPr>
                            <w:pStyle w:val="Zpat"/>
                            <w:tabs>
                              <w:tab w:val="clear" w:pos="9638"/>
                            </w:tabs>
                            <w:ind w:left="-142"/>
                            <w:jc w:val="center"/>
                            <w:rPr>
                              <w:sz w:val="20"/>
                              <w:szCs w:val="20"/>
                            </w:rPr>
                          </w:pPr>
                          <w:r>
                            <w:rPr>
                              <w:sz w:val="20"/>
                              <w:szCs w:val="20"/>
                            </w:rPr>
                            <w:t>N</w:t>
                          </w:r>
                          <w:r w:rsidRPr="00C2710B">
                            <w:rPr>
                              <w:sz w:val="20"/>
                              <w:szCs w:val="20"/>
                            </w:rPr>
                            <w:t>emocnice Nové Město na Moravě</w:t>
                          </w:r>
                          <w:r>
                            <w:rPr>
                              <w:sz w:val="20"/>
                              <w:szCs w:val="20"/>
                            </w:rPr>
                            <w:t xml:space="preserve">, </w:t>
                          </w:r>
                          <w:r w:rsidRPr="00C2710B">
                            <w:rPr>
                              <w:sz w:val="20"/>
                              <w:szCs w:val="20"/>
                            </w:rPr>
                            <w:t>příspěvková organizace, Žďárská 610, 592 31  Nové Město na Moravě</w:t>
                          </w:r>
                        </w:p>
                        <w:p w14:paraId="570C2C8D" w14:textId="77777777" w:rsidR="00533C2A" w:rsidRDefault="00533C2A" w:rsidP="001962E5">
                          <w:pPr>
                            <w:pStyle w:val="Zpat"/>
                            <w:tabs>
                              <w:tab w:val="clear" w:pos="9638"/>
                              <w:tab w:val="right" w:pos="1701"/>
                            </w:tabs>
                            <w:ind w:left="-142"/>
                            <w:jc w:val="center"/>
                          </w:pPr>
                          <w:r w:rsidRPr="00C2710B">
                            <w:rPr>
                              <w:sz w:val="20"/>
                              <w:szCs w:val="20"/>
                            </w:rPr>
                            <w:t>tel.: 566 801</w:t>
                          </w:r>
                          <w:r>
                            <w:rPr>
                              <w:sz w:val="20"/>
                              <w:szCs w:val="20"/>
                            </w:rPr>
                            <w:t> </w:t>
                          </w:r>
                          <w:r w:rsidRPr="00C2710B">
                            <w:rPr>
                              <w:sz w:val="20"/>
                              <w:szCs w:val="20"/>
                            </w:rPr>
                            <w:t>11</w:t>
                          </w:r>
                          <w:r>
                            <w:rPr>
                              <w:sz w:val="20"/>
                              <w:szCs w:val="20"/>
                            </w:rPr>
                            <w:t xml:space="preserve">1; email: </w:t>
                          </w:r>
                          <w:hyperlink r:id="rId2" w:history="1">
                            <w:r w:rsidRPr="00F4206B">
                              <w:rPr>
                                <w:rStyle w:val="Hypertextovodkaz"/>
                                <w:sz w:val="20"/>
                                <w:szCs w:val="20"/>
                              </w:rPr>
                              <w:t>sekretariat@nnm.cz</w:t>
                            </w:r>
                          </w:hyperlink>
                          <w:r w:rsidRPr="00C2710B">
                            <w:rPr>
                              <w:sz w:val="20"/>
                              <w:szCs w:val="20"/>
                            </w:rPr>
                            <w:t xml:space="preserve">; </w:t>
                          </w:r>
                          <w:r>
                            <w:rPr>
                              <w:sz w:val="20"/>
                              <w:szCs w:val="20"/>
                            </w:rPr>
                            <w:t xml:space="preserve">web: </w:t>
                          </w:r>
                          <w:hyperlink r:id="rId3" w:history="1">
                            <w:r w:rsidRPr="00E47C91">
                              <w:rPr>
                                <w:rStyle w:val="Hypertextovodkaz"/>
                                <w:sz w:val="20"/>
                                <w:szCs w:val="20"/>
                              </w:rPr>
                              <w:t>www.nnm.cz</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1F863E5" id="_x0000_t202" coordsize="21600,21600" o:spt="202" path="m,l,21600r21600,l21600,xe">
              <v:stroke joinstyle="miter"/>
              <v:path gradientshapeok="t" o:connecttype="rect"/>
            </v:shapetype>
            <v:shape id="Text Box 6" o:spid="_x0000_s1026" type="#_x0000_t202" style="position:absolute;left:0;text-align:left;margin-left:67.25pt;margin-top:-29.7pt;width:450pt;height:3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">
              <v:textbox>
                <w:txbxContent>
                  <w:p w14:paraId="0109263A" w14:textId="77777777" w:rsidR="00533C2A" w:rsidRDefault="00533C2A" w:rsidP="001962E5">
                    <w:pPr>
                      <w:pStyle w:val="Zpat"/>
                      <w:tabs>
                        <w:tab w:val="clear" w:pos="9638"/>
                      </w:tabs>
                      <w:ind w:left="-142"/>
                      <w:jc w:val="center"/>
                      <w:rPr>
                        <w:sz w:val="20"/>
                        <w:szCs w:val="20"/>
                      </w:rPr>
                    </w:pPr>
                    <w:r>
                      <w:rPr>
                        <w:sz w:val="20"/>
                        <w:szCs w:val="20"/>
                      </w:rPr>
                      <w:t>N</w:t>
                    </w:r>
                    <w:r w:rsidRPr="00C2710B">
                      <w:rPr>
                        <w:sz w:val="20"/>
                        <w:szCs w:val="20"/>
                      </w:rPr>
                      <w:t>emocnice Nové Město na Moravě</w:t>
                    </w:r>
                    <w:r>
                      <w:rPr>
                        <w:sz w:val="20"/>
                        <w:szCs w:val="20"/>
                      </w:rPr>
                      <w:t xml:space="preserve">, </w:t>
                    </w:r>
                    <w:r w:rsidRPr="00C2710B">
                      <w:rPr>
                        <w:sz w:val="20"/>
                        <w:szCs w:val="20"/>
                      </w:rPr>
                      <w:t>příspěvková organizace, Žďárská 610, 592 31  Nové Město na Moravě</w:t>
                    </w:r>
                  </w:p>
                  <w:p w14:paraId="570C2C8D" w14:textId="77777777" w:rsidR="00533C2A" w:rsidRDefault="00533C2A" w:rsidP="001962E5">
                    <w:pPr>
                      <w:pStyle w:val="Zpat"/>
                      <w:tabs>
                        <w:tab w:val="clear" w:pos="9638"/>
                        <w:tab w:val="right" w:pos="1701"/>
                      </w:tabs>
                      <w:ind w:left="-142"/>
                      <w:jc w:val="center"/>
                    </w:pPr>
                    <w:r w:rsidRPr="00C2710B">
                      <w:rPr>
                        <w:sz w:val="20"/>
                        <w:szCs w:val="20"/>
                      </w:rPr>
                      <w:t>tel.: 566 801</w:t>
                    </w:r>
                    <w:r>
                      <w:rPr>
                        <w:sz w:val="20"/>
                        <w:szCs w:val="20"/>
                      </w:rPr>
                      <w:t> </w:t>
                    </w:r>
                    <w:r w:rsidRPr="00C2710B">
                      <w:rPr>
                        <w:sz w:val="20"/>
                        <w:szCs w:val="20"/>
                      </w:rPr>
                      <w:t>11</w:t>
                    </w:r>
                    <w:r>
                      <w:rPr>
                        <w:sz w:val="20"/>
                        <w:szCs w:val="20"/>
                      </w:rPr>
                      <w:t xml:space="preserve">1; email: </w:t>
                    </w:r>
                    <w:hyperlink r:id="rId4" w:history="1">
                      <w:r w:rsidRPr="00F4206B">
                        <w:rPr>
                          <w:rStyle w:val="Hypertextovodkaz"/>
                          <w:sz w:val="20"/>
                          <w:szCs w:val="20"/>
                        </w:rPr>
                        <w:t>sekretariat@nnm.cz</w:t>
                      </w:r>
                    </w:hyperlink>
                    <w:r w:rsidRPr="00C2710B">
                      <w:rPr>
                        <w:sz w:val="20"/>
                        <w:szCs w:val="20"/>
                      </w:rPr>
                      <w:t xml:space="preserve">; </w:t>
                    </w:r>
                    <w:r>
                      <w:rPr>
                        <w:sz w:val="20"/>
                        <w:szCs w:val="20"/>
                      </w:rPr>
                      <w:t xml:space="preserve">web: </w:t>
                    </w:r>
                    <w:hyperlink r:id="rId5" w:history="1">
                      <w:r w:rsidRPr="00E47C91">
                        <w:rPr>
                          <w:rStyle w:val="Hypertextovodkaz"/>
                          <w:sz w:val="20"/>
                          <w:szCs w:val="20"/>
                        </w:rPr>
                        <w:t>www.nnm.cz</w:t>
                      </w:r>
                    </w:hyperlink>
                  </w:p>
                </w:txbxContent>
              </v:textbox>
            </v:shape>
          </w:pict>
        </mc:Fallback>
      </mc:AlternateContent>
    </w:r>
    <w:r w:rsidR="00533C2A" w:rsidRPr="00C2710B">
      <w:rPr>
        <w:sz w:val="20"/>
        <w:szCs w:val="20"/>
      </w:rPr>
      <w:t xml:space="preserve"> </w:t>
    </w:r>
  </w:p>
  <w:p w14:paraId="703CF227" w14:textId="77777777" w:rsidR="00513463" w:rsidRDefault="00513463" w:rsidP="00F4206B">
    <w:pPr>
      <w:tabs>
        <w:tab w:val="left" w:pos="11220"/>
      </w:tabs>
      <w:ind w:left="238" w:right="318"/>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pStyle w:val="Nadpis2"/>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bullet"/>
      <w:lvlText w:val="■"/>
      <w:lvlJc w:val="left"/>
      <w:pPr>
        <w:tabs>
          <w:tab w:val="num" w:pos="0"/>
        </w:tabs>
        <w:ind w:left="720" w:hanging="360"/>
      </w:pPr>
      <w:rPr>
        <w:rFonts w:ascii="Arial" w:hAnsi="Arial"/>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4"/>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Wingdings" w:hAnsi="Wingdings"/>
        <w:b/>
      </w:rPr>
    </w:lvl>
    <w:lvl w:ilvl="1">
      <w:start w:val="1"/>
      <w:numFmt w:val="bullet"/>
      <w:lvlText w:val=""/>
      <w:lvlJc w:val="left"/>
      <w:pPr>
        <w:tabs>
          <w:tab w:val="num" w:pos="1080"/>
        </w:tabs>
        <w:ind w:left="1080" w:hanging="360"/>
      </w:pPr>
      <w:rPr>
        <w:rFonts w:ascii="Wingdings" w:hAnsi="Wingdings"/>
        <w:b/>
      </w:rPr>
    </w:lvl>
    <w:lvl w:ilvl="2">
      <w:start w:val="1"/>
      <w:numFmt w:val="bullet"/>
      <w:lvlText w:val=""/>
      <w:lvlJc w:val="left"/>
      <w:pPr>
        <w:tabs>
          <w:tab w:val="num" w:pos="1440"/>
        </w:tabs>
        <w:ind w:left="1440" w:hanging="360"/>
      </w:pPr>
      <w:rPr>
        <w:rFonts w:ascii="Wingdings" w:hAnsi="Wingdings"/>
        <w:b/>
      </w:rPr>
    </w:lvl>
    <w:lvl w:ilvl="3">
      <w:start w:val="1"/>
      <w:numFmt w:val="bullet"/>
      <w:lvlText w:val=""/>
      <w:lvlJc w:val="left"/>
      <w:pPr>
        <w:tabs>
          <w:tab w:val="num" w:pos="1800"/>
        </w:tabs>
        <w:ind w:left="1800" w:hanging="360"/>
      </w:pPr>
      <w:rPr>
        <w:rFonts w:ascii="Wingdings" w:hAnsi="Wingdings"/>
        <w:b/>
      </w:rPr>
    </w:lvl>
    <w:lvl w:ilvl="4">
      <w:start w:val="1"/>
      <w:numFmt w:val="bullet"/>
      <w:lvlText w:val=""/>
      <w:lvlJc w:val="left"/>
      <w:pPr>
        <w:tabs>
          <w:tab w:val="num" w:pos="2160"/>
        </w:tabs>
        <w:ind w:left="2160" w:hanging="360"/>
      </w:pPr>
      <w:rPr>
        <w:rFonts w:ascii="Wingdings" w:hAnsi="Wingdings"/>
        <w:b/>
      </w:rPr>
    </w:lvl>
    <w:lvl w:ilvl="5">
      <w:start w:val="1"/>
      <w:numFmt w:val="bullet"/>
      <w:lvlText w:val=""/>
      <w:lvlJc w:val="left"/>
      <w:pPr>
        <w:tabs>
          <w:tab w:val="num" w:pos="2520"/>
        </w:tabs>
        <w:ind w:left="2520" w:hanging="360"/>
      </w:pPr>
      <w:rPr>
        <w:rFonts w:ascii="Wingdings" w:hAnsi="Wingdings"/>
        <w:b/>
      </w:rPr>
    </w:lvl>
    <w:lvl w:ilvl="6">
      <w:start w:val="1"/>
      <w:numFmt w:val="bullet"/>
      <w:lvlText w:val=""/>
      <w:lvlJc w:val="left"/>
      <w:pPr>
        <w:tabs>
          <w:tab w:val="num" w:pos="2880"/>
        </w:tabs>
        <w:ind w:left="2880" w:hanging="360"/>
      </w:pPr>
      <w:rPr>
        <w:rFonts w:ascii="Wingdings" w:hAnsi="Wingdings"/>
        <w:b/>
      </w:rPr>
    </w:lvl>
    <w:lvl w:ilvl="7">
      <w:start w:val="1"/>
      <w:numFmt w:val="bullet"/>
      <w:lvlText w:val=""/>
      <w:lvlJc w:val="left"/>
      <w:pPr>
        <w:tabs>
          <w:tab w:val="num" w:pos="3240"/>
        </w:tabs>
        <w:ind w:left="3240" w:hanging="360"/>
      </w:pPr>
      <w:rPr>
        <w:rFonts w:ascii="Wingdings" w:hAnsi="Wingdings"/>
        <w:b/>
      </w:rPr>
    </w:lvl>
    <w:lvl w:ilvl="8">
      <w:start w:val="1"/>
      <w:numFmt w:val="bullet"/>
      <w:lvlText w:val=""/>
      <w:lvlJc w:val="left"/>
      <w:pPr>
        <w:tabs>
          <w:tab w:val="num" w:pos="3600"/>
        </w:tabs>
        <w:ind w:left="3600" w:hanging="360"/>
      </w:pPr>
      <w:rPr>
        <w:rFonts w:ascii="Wingdings" w:hAnsi="Wingdings"/>
        <w:b/>
      </w:r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Wingdings" w:hAnsi="Wingdings"/>
        <w:b/>
      </w:rPr>
    </w:lvl>
    <w:lvl w:ilvl="1">
      <w:start w:val="1"/>
      <w:numFmt w:val="bullet"/>
      <w:lvlText w:val=""/>
      <w:lvlJc w:val="left"/>
      <w:pPr>
        <w:tabs>
          <w:tab w:val="num" w:pos="1080"/>
        </w:tabs>
        <w:ind w:left="1080" w:hanging="360"/>
      </w:pPr>
      <w:rPr>
        <w:rFonts w:ascii="Wingdings" w:hAnsi="Wingdings"/>
        <w:b/>
      </w:rPr>
    </w:lvl>
    <w:lvl w:ilvl="2">
      <w:start w:val="1"/>
      <w:numFmt w:val="bullet"/>
      <w:lvlText w:val=""/>
      <w:lvlJc w:val="left"/>
      <w:pPr>
        <w:tabs>
          <w:tab w:val="num" w:pos="1440"/>
        </w:tabs>
        <w:ind w:left="1440" w:hanging="360"/>
      </w:pPr>
      <w:rPr>
        <w:rFonts w:ascii="Wingdings" w:hAnsi="Wingdings"/>
        <w:b/>
      </w:rPr>
    </w:lvl>
    <w:lvl w:ilvl="3">
      <w:start w:val="1"/>
      <w:numFmt w:val="bullet"/>
      <w:lvlText w:val=""/>
      <w:lvlJc w:val="left"/>
      <w:pPr>
        <w:tabs>
          <w:tab w:val="num" w:pos="1800"/>
        </w:tabs>
        <w:ind w:left="1800" w:hanging="360"/>
      </w:pPr>
      <w:rPr>
        <w:rFonts w:ascii="Wingdings" w:hAnsi="Wingdings"/>
        <w:b/>
      </w:rPr>
    </w:lvl>
    <w:lvl w:ilvl="4">
      <w:start w:val="1"/>
      <w:numFmt w:val="bullet"/>
      <w:lvlText w:val=""/>
      <w:lvlJc w:val="left"/>
      <w:pPr>
        <w:tabs>
          <w:tab w:val="num" w:pos="2160"/>
        </w:tabs>
        <w:ind w:left="2160" w:hanging="360"/>
      </w:pPr>
      <w:rPr>
        <w:rFonts w:ascii="Wingdings" w:hAnsi="Wingdings"/>
        <w:b/>
      </w:rPr>
    </w:lvl>
    <w:lvl w:ilvl="5">
      <w:start w:val="1"/>
      <w:numFmt w:val="bullet"/>
      <w:lvlText w:val=""/>
      <w:lvlJc w:val="left"/>
      <w:pPr>
        <w:tabs>
          <w:tab w:val="num" w:pos="2520"/>
        </w:tabs>
        <w:ind w:left="2520" w:hanging="360"/>
      </w:pPr>
      <w:rPr>
        <w:rFonts w:ascii="Wingdings" w:hAnsi="Wingdings"/>
        <w:b/>
      </w:rPr>
    </w:lvl>
    <w:lvl w:ilvl="6">
      <w:start w:val="1"/>
      <w:numFmt w:val="bullet"/>
      <w:lvlText w:val=""/>
      <w:lvlJc w:val="left"/>
      <w:pPr>
        <w:tabs>
          <w:tab w:val="num" w:pos="2880"/>
        </w:tabs>
        <w:ind w:left="2880" w:hanging="360"/>
      </w:pPr>
      <w:rPr>
        <w:rFonts w:ascii="Wingdings" w:hAnsi="Wingdings"/>
        <w:b/>
      </w:rPr>
    </w:lvl>
    <w:lvl w:ilvl="7">
      <w:start w:val="1"/>
      <w:numFmt w:val="bullet"/>
      <w:lvlText w:val=""/>
      <w:lvlJc w:val="left"/>
      <w:pPr>
        <w:tabs>
          <w:tab w:val="num" w:pos="3240"/>
        </w:tabs>
        <w:ind w:left="3240" w:hanging="360"/>
      </w:pPr>
      <w:rPr>
        <w:rFonts w:ascii="Wingdings" w:hAnsi="Wingdings"/>
        <w:b/>
      </w:rPr>
    </w:lvl>
    <w:lvl w:ilvl="8">
      <w:start w:val="1"/>
      <w:numFmt w:val="bullet"/>
      <w:lvlText w:val=""/>
      <w:lvlJc w:val="left"/>
      <w:pPr>
        <w:tabs>
          <w:tab w:val="num" w:pos="3600"/>
        </w:tabs>
        <w:ind w:left="3600" w:hanging="360"/>
      </w:pPr>
      <w:rPr>
        <w:rFonts w:ascii="Wingdings" w:hAnsi="Wingdings"/>
        <w:b/>
      </w:rPr>
    </w:lvl>
  </w:abstractNum>
  <w:abstractNum w:abstractNumId="5">
    <w:nsid w:val="0A7F55C9"/>
    <w:multiLevelType w:val="hybridMultilevel"/>
    <w:tmpl w:val="B3E29094"/>
    <w:lvl w:ilvl="0" w:tplc="E168EB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B1301F6"/>
    <w:multiLevelType w:val="hybridMultilevel"/>
    <w:tmpl w:val="C7D83A92"/>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0C873763"/>
    <w:multiLevelType w:val="hybridMultilevel"/>
    <w:tmpl w:val="FE8A8BE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nsid w:val="0E9809F2"/>
    <w:multiLevelType w:val="hybridMultilevel"/>
    <w:tmpl w:val="69008AD4"/>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1760BD4"/>
    <w:multiLevelType w:val="hybridMultilevel"/>
    <w:tmpl w:val="3208CF22"/>
    <w:lvl w:ilvl="0" w:tplc="FFFFFFFF">
      <w:start w:val="1"/>
      <w:numFmt w:val="decimal"/>
      <w:lvlText w:val="%1."/>
      <w:lvlJc w:val="left"/>
      <w:pPr>
        <w:tabs>
          <w:tab w:val="num" w:pos="567"/>
        </w:tabs>
        <w:ind w:left="567" w:hanging="567"/>
      </w:pPr>
      <w:rPr>
        <w:rFonts w:hint="default"/>
      </w:rPr>
    </w:lvl>
    <w:lvl w:ilvl="1" w:tplc="01AA3A68">
      <w:start w:val="1"/>
      <w:numFmt w:val="lowerLetter"/>
      <w:lvlText w:val="%2."/>
      <w:lvlJc w:val="left"/>
      <w:pPr>
        <w:tabs>
          <w:tab w:val="num" w:pos="1620"/>
        </w:tabs>
        <w:ind w:left="1620" w:hanging="360"/>
      </w:pPr>
      <w:rPr>
        <w:b w:val="0"/>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0">
    <w:nsid w:val="12F629FE"/>
    <w:multiLevelType w:val="hybridMultilevel"/>
    <w:tmpl w:val="1CF2E0CE"/>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14AF32B2"/>
    <w:multiLevelType w:val="hybridMultilevel"/>
    <w:tmpl w:val="0136D95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nsid w:val="18A943F4"/>
    <w:multiLevelType w:val="hybridMultilevel"/>
    <w:tmpl w:val="0FD60454"/>
    <w:lvl w:ilvl="0" w:tplc="747637BC">
      <w:start w:val="1"/>
      <w:numFmt w:val="decimal"/>
      <w:lvlText w:val="%1."/>
      <w:lvlJc w:val="left"/>
      <w:pPr>
        <w:ind w:left="720" w:hanging="360"/>
      </w:pPr>
      <w:rPr>
        <w:b w:val="0"/>
        <w:sz w:val="24"/>
        <w:szCs w:val="28"/>
      </w:rPr>
    </w:lvl>
    <w:lvl w:ilvl="1" w:tplc="95DA79D0">
      <w:start w:val="1"/>
      <w:numFmt w:val="lowerLetter"/>
      <w:lvlText w:val="%2."/>
      <w:lvlJc w:val="left"/>
      <w:pPr>
        <w:ind w:left="1070" w:hanging="360"/>
      </w:pPr>
      <w:rPr>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F9E25B4"/>
    <w:multiLevelType w:val="hybridMultilevel"/>
    <w:tmpl w:val="569E6436"/>
    <w:lvl w:ilvl="0" w:tplc="FFFFFFFF">
      <w:start w:val="1"/>
      <w:numFmt w:val="bullet"/>
      <w:lvlText w:val=""/>
      <w:lvlJc w:val="left"/>
      <w:pPr>
        <w:tabs>
          <w:tab w:val="num" w:pos="1428"/>
        </w:tabs>
        <w:ind w:left="1428" w:hanging="360"/>
      </w:pPr>
      <w:rPr>
        <w:rFonts w:ascii="Symbol" w:hAnsi="Symbol" w:hint="default"/>
      </w:rPr>
    </w:lvl>
    <w:lvl w:ilvl="1" w:tplc="FFFFFFFF" w:tentative="1">
      <w:start w:val="1"/>
      <w:numFmt w:val="lowerLetter"/>
      <w:lvlText w:val="%2."/>
      <w:lvlJc w:val="left"/>
      <w:pPr>
        <w:tabs>
          <w:tab w:val="num" w:pos="2508"/>
        </w:tabs>
        <w:ind w:left="2508" w:hanging="360"/>
      </w:pPr>
    </w:lvl>
    <w:lvl w:ilvl="2" w:tplc="FFFFFFFF" w:tentative="1">
      <w:start w:val="1"/>
      <w:numFmt w:val="lowerRoman"/>
      <w:lvlText w:val="%3."/>
      <w:lvlJc w:val="right"/>
      <w:pPr>
        <w:tabs>
          <w:tab w:val="num" w:pos="3228"/>
        </w:tabs>
        <w:ind w:left="3228" w:hanging="180"/>
      </w:pPr>
    </w:lvl>
    <w:lvl w:ilvl="3" w:tplc="FFFFFFFF" w:tentative="1">
      <w:start w:val="1"/>
      <w:numFmt w:val="decimal"/>
      <w:lvlText w:val="%4."/>
      <w:lvlJc w:val="left"/>
      <w:pPr>
        <w:tabs>
          <w:tab w:val="num" w:pos="3948"/>
        </w:tabs>
        <w:ind w:left="3948" w:hanging="360"/>
      </w:pPr>
    </w:lvl>
    <w:lvl w:ilvl="4" w:tplc="FFFFFFFF" w:tentative="1">
      <w:start w:val="1"/>
      <w:numFmt w:val="lowerLetter"/>
      <w:lvlText w:val="%5."/>
      <w:lvlJc w:val="left"/>
      <w:pPr>
        <w:tabs>
          <w:tab w:val="num" w:pos="4668"/>
        </w:tabs>
        <w:ind w:left="4668" w:hanging="360"/>
      </w:pPr>
    </w:lvl>
    <w:lvl w:ilvl="5" w:tplc="FFFFFFFF" w:tentative="1">
      <w:start w:val="1"/>
      <w:numFmt w:val="lowerRoman"/>
      <w:lvlText w:val="%6."/>
      <w:lvlJc w:val="right"/>
      <w:pPr>
        <w:tabs>
          <w:tab w:val="num" w:pos="5388"/>
        </w:tabs>
        <w:ind w:left="5388" w:hanging="180"/>
      </w:pPr>
    </w:lvl>
    <w:lvl w:ilvl="6" w:tplc="FFFFFFFF" w:tentative="1">
      <w:start w:val="1"/>
      <w:numFmt w:val="decimal"/>
      <w:lvlText w:val="%7."/>
      <w:lvlJc w:val="left"/>
      <w:pPr>
        <w:tabs>
          <w:tab w:val="num" w:pos="6108"/>
        </w:tabs>
        <w:ind w:left="6108" w:hanging="360"/>
      </w:pPr>
    </w:lvl>
    <w:lvl w:ilvl="7" w:tplc="FFFFFFFF" w:tentative="1">
      <w:start w:val="1"/>
      <w:numFmt w:val="lowerLetter"/>
      <w:lvlText w:val="%8."/>
      <w:lvlJc w:val="left"/>
      <w:pPr>
        <w:tabs>
          <w:tab w:val="num" w:pos="6828"/>
        </w:tabs>
        <w:ind w:left="6828" w:hanging="360"/>
      </w:pPr>
    </w:lvl>
    <w:lvl w:ilvl="8" w:tplc="FFFFFFFF" w:tentative="1">
      <w:start w:val="1"/>
      <w:numFmt w:val="lowerRoman"/>
      <w:lvlText w:val="%9."/>
      <w:lvlJc w:val="right"/>
      <w:pPr>
        <w:tabs>
          <w:tab w:val="num" w:pos="7548"/>
        </w:tabs>
        <w:ind w:left="7548" w:hanging="180"/>
      </w:pPr>
    </w:lvl>
  </w:abstractNum>
  <w:abstractNum w:abstractNumId="14">
    <w:nsid w:val="268C734C"/>
    <w:multiLevelType w:val="hybridMultilevel"/>
    <w:tmpl w:val="1CF2E0CE"/>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28D47F46"/>
    <w:multiLevelType w:val="hybridMultilevel"/>
    <w:tmpl w:val="03B8F7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AAE05D6"/>
    <w:multiLevelType w:val="hybridMultilevel"/>
    <w:tmpl w:val="073CF2F4"/>
    <w:lvl w:ilvl="0" w:tplc="4C969B30">
      <w:start w:val="1"/>
      <w:numFmt w:val="lowerLetter"/>
      <w:lvlText w:val="(%1)"/>
      <w:lvlJc w:val="left"/>
      <w:pPr>
        <w:ind w:left="720" w:hanging="360"/>
      </w:pPr>
      <w:rPr>
        <w:rFonts w:ascii="Times New Roman" w:eastAsia="Calibri"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31FB396A"/>
    <w:multiLevelType w:val="hybridMultilevel"/>
    <w:tmpl w:val="C5EC9ECA"/>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330A3951"/>
    <w:multiLevelType w:val="hybridMultilevel"/>
    <w:tmpl w:val="69008AD4"/>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4BC4B2A"/>
    <w:multiLevelType w:val="hybridMultilevel"/>
    <w:tmpl w:val="4B8A5BC4"/>
    <w:lvl w:ilvl="0" w:tplc="0405000F">
      <w:start w:val="1"/>
      <w:numFmt w:val="decimal"/>
      <w:lvlText w:val="%1."/>
      <w:lvlJc w:val="left"/>
      <w:pPr>
        <w:tabs>
          <w:tab w:val="num" w:pos="720"/>
        </w:tabs>
        <w:ind w:left="720" w:hanging="360"/>
      </w:pPr>
      <w:rPr>
        <w:rFonts w:hint="default"/>
      </w:r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42950CB4"/>
    <w:multiLevelType w:val="hybridMultilevel"/>
    <w:tmpl w:val="69008AD4"/>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50B97D47"/>
    <w:multiLevelType w:val="hybridMultilevel"/>
    <w:tmpl w:val="21F664CE"/>
    <w:lvl w:ilvl="0" w:tplc="12DE201C">
      <w:numFmt w:val="bullet"/>
      <w:lvlText w:val="-"/>
      <w:lvlJc w:val="left"/>
      <w:pPr>
        <w:ind w:left="1495" w:hanging="360"/>
      </w:pPr>
      <w:rPr>
        <w:rFonts w:ascii="Times New Roman" w:eastAsia="Calibri" w:hAnsi="Times New Roman" w:cs="Times New Roman" w:hint="default"/>
        <w:color w:val="auto"/>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2">
    <w:nsid w:val="62C14100"/>
    <w:multiLevelType w:val="hybridMultilevel"/>
    <w:tmpl w:val="CB4A5224"/>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689F6760"/>
    <w:multiLevelType w:val="hybridMultilevel"/>
    <w:tmpl w:val="21BA5ECA"/>
    <w:lvl w:ilvl="0" w:tplc="FFFFFFFF">
      <w:start w:val="1"/>
      <w:numFmt w:val="decimal"/>
      <w:lvlText w:val="%1."/>
      <w:lvlJc w:val="left"/>
      <w:pPr>
        <w:tabs>
          <w:tab w:val="num" w:pos="567"/>
        </w:tabs>
        <w:ind w:left="567" w:hanging="567"/>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6F380CF8"/>
    <w:multiLevelType w:val="hybridMultilevel"/>
    <w:tmpl w:val="8A0A3D5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nsid w:val="70105985"/>
    <w:multiLevelType w:val="hybridMultilevel"/>
    <w:tmpl w:val="95EAB038"/>
    <w:lvl w:ilvl="0" w:tplc="FFFFFFFF">
      <w:start w:val="1"/>
      <w:numFmt w:val="bullet"/>
      <w:lvlText w:val=""/>
      <w:lvlJc w:val="left"/>
      <w:pPr>
        <w:tabs>
          <w:tab w:val="num" w:pos="1428"/>
        </w:tabs>
        <w:ind w:left="1428" w:hanging="360"/>
      </w:pPr>
      <w:rPr>
        <w:rFonts w:ascii="Symbol" w:hAnsi="Symbol" w:hint="default"/>
      </w:rPr>
    </w:lvl>
    <w:lvl w:ilvl="1" w:tplc="FFFFFFFF">
      <w:start w:val="1"/>
      <w:numFmt w:val="decimal"/>
      <w:lvlText w:val="%2."/>
      <w:lvlJc w:val="left"/>
      <w:pPr>
        <w:tabs>
          <w:tab w:val="num" w:pos="2355"/>
        </w:tabs>
        <w:ind w:left="2355" w:hanging="567"/>
      </w:pPr>
      <w:rPr>
        <w:rFonts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6">
    <w:nsid w:val="70220F4F"/>
    <w:multiLevelType w:val="hybridMultilevel"/>
    <w:tmpl w:val="328A68B8"/>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7E3A3E02"/>
    <w:multiLevelType w:val="hybridMultilevel"/>
    <w:tmpl w:val="3D4AC5C4"/>
    <w:lvl w:ilvl="0" w:tplc="E8D6E3FE">
      <w:start w:val="1"/>
      <w:numFmt w:val="decimal"/>
      <w:lvlText w:val="%1."/>
      <w:lvlJc w:val="left"/>
      <w:pPr>
        <w:ind w:left="585" w:hanging="360"/>
      </w:pPr>
      <w:rPr>
        <w:rFonts w:hint="default"/>
      </w:rPr>
    </w:lvl>
    <w:lvl w:ilvl="1" w:tplc="04050019" w:tentative="1">
      <w:start w:val="1"/>
      <w:numFmt w:val="lowerLetter"/>
      <w:lvlText w:val="%2."/>
      <w:lvlJc w:val="left"/>
      <w:pPr>
        <w:ind w:left="1305" w:hanging="360"/>
      </w:pPr>
    </w:lvl>
    <w:lvl w:ilvl="2" w:tplc="0405001B" w:tentative="1">
      <w:start w:val="1"/>
      <w:numFmt w:val="lowerRoman"/>
      <w:lvlText w:val="%3."/>
      <w:lvlJc w:val="right"/>
      <w:pPr>
        <w:ind w:left="2025" w:hanging="180"/>
      </w:pPr>
    </w:lvl>
    <w:lvl w:ilvl="3" w:tplc="0405000F" w:tentative="1">
      <w:start w:val="1"/>
      <w:numFmt w:val="decimal"/>
      <w:lvlText w:val="%4."/>
      <w:lvlJc w:val="left"/>
      <w:pPr>
        <w:ind w:left="2745" w:hanging="360"/>
      </w:pPr>
    </w:lvl>
    <w:lvl w:ilvl="4" w:tplc="04050019" w:tentative="1">
      <w:start w:val="1"/>
      <w:numFmt w:val="lowerLetter"/>
      <w:lvlText w:val="%5."/>
      <w:lvlJc w:val="left"/>
      <w:pPr>
        <w:ind w:left="3465" w:hanging="360"/>
      </w:pPr>
    </w:lvl>
    <w:lvl w:ilvl="5" w:tplc="0405001B" w:tentative="1">
      <w:start w:val="1"/>
      <w:numFmt w:val="lowerRoman"/>
      <w:lvlText w:val="%6."/>
      <w:lvlJc w:val="right"/>
      <w:pPr>
        <w:ind w:left="4185" w:hanging="180"/>
      </w:pPr>
    </w:lvl>
    <w:lvl w:ilvl="6" w:tplc="0405000F" w:tentative="1">
      <w:start w:val="1"/>
      <w:numFmt w:val="decimal"/>
      <w:lvlText w:val="%7."/>
      <w:lvlJc w:val="left"/>
      <w:pPr>
        <w:ind w:left="4905" w:hanging="360"/>
      </w:pPr>
    </w:lvl>
    <w:lvl w:ilvl="7" w:tplc="04050019" w:tentative="1">
      <w:start w:val="1"/>
      <w:numFmt w:val="lowerLetter"/>
      <w:lvlText w:val="%8."/>
      <w:lvlJc w:val="left"/>
      <w:pPr>
        <w:ind w:left="5625" w:hanging="360"/>
      </w:pPr>
    </w:lvl>
    <w:lvl w:ilvl="8" w:tplc="0405001B" w:tentative="1">
      <w:start w:val="1"/>
      <w:numFmt w:val="lowerRoman"/>
      <w:lvlText w:val="%9."/>
      <w:lvlJc w:val="right"/>
      <w:pPr>
        <w:ind w:left="6345" w:hanging="180"/>
      </w:pPr>
    </w:lvl>
  </w:abstractNum>
  <w:num w:numId="1">
    <w:abstractNumId w:val="0"/>
  </w:num>
  <w:num w:numId="2">
    <w:abstractNumId w:val="27"/>
  </w:num>
  <w:num w:numId="3">
    <w:abstractNumId w:val="9"/>
  </w:num>
  <w:num w:numId="4">
    <w:abstractNumId w:val="12"/>
  </w:num>
  <w:num w:numId="5">
    <w:abstractNumId w:val="14"/>
  </w:num>
  <w:num w:numId="6">
    <w:abstractNumId w:val="22"/>
  </w:num>
  <w:num w:numId="7">
    <w:abstractNumId w:val="13"/>
  </w:num>
  <w:num w:numId="8">
    <w:abstractNumId w:val="25"/>
  </w:num>
  <w:num w:numId="9">
    <w:abstractNumId w:val="10"/>
  </w:num>
  <w:num w:numId="10">
    <w:abstractNumId w:val="17"/>
  </w:num>
  <w:num w:numId="11">
    <w:abstractNumId w:val="6"/>
  </w:num>
  <w:num w:numId="12">
    <w:abstractNumId w:val="26"/>
  </w:num>
  <w:num w:numId="13">
    <w:abstractNumId w:val="18"/>
  </w:num>
  <w:num w:numId="14">
    <w:abstractNumId w:val="23"/>
  </w:num>
  <w:num w:numId="15">
    <w:abstractNumId w:val="15"/>
  </w:num>
  <w:num w:numId="16">
    <w:abstractNumId w:val="16"/>
  </w:num>
  <w:num w:numId="17">
    <w:abstractNumId w:val="21"/>
  </w:num>
  <w:num w:numId="18">
    <w:abstractNumId w:val="5"/>
  </w:num>
  <w:num w:numId="19">
    <w:abstractNumId w:val="11"/>
  </w:num>
  <w:num w:numId="20">
    <w:abstractNumId w:val="8"/>
  </w:num>
  <w:num w:numId="21">
    <w:abstractNumId w:val="7"/>
  </w:num>
  <w:num w:numId="22">
    <w:abstractNumId w:val="19"/>
  </w:num>
  <w:num w:numId="23">
    <w:abstractNumId w:val="24"/>
  </w:num>
  <w:num w:numId="24">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1" w:cryptProviderType="rsaAES" w:cryptAlgorithmClass="hash" w:cryptAlgorithmType="typeAny" w:cryptAlgorithmSid="14" w:cryptSpinCount="100000" w:hash="xucEHRqyT06dNnzJ6aWADboMgJx0DEEyQ+nqLZDqRceqZY2BsME84LsAuKgXob339nw+x2i8y6nSeg0Nvi44+A==" w:salt="Ov0jxtukHIebxgKRgeg1QA=="/>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34D"/>
    <w:rsid w:val="00001D1F"/>
    <w:rsid w:val="00003848"/>
    <w:rsid w:val="000040C0"/>
    <w:rsid w:val="00010A48"/>
    <w:rsid w:val="000240E9"/>
    <w:rsid w:val="0002669D"/>
    <w:rsid w:val="0003148D"/>
    <w:rsid w:val="000314B5"/>
    <w:rsid w:val="00031D55"/>
    <w:rsid w:val="000333A7"/>
    <w:rsid w:val="000338C4"/>
    <w:rsid w:val="00034296"/>
    <w:rsid w:val="00036CBE"/>
    <w:rsid w:val="00041599"/>
    <w:rsid w:val="0004167A"/>
    <w:rsid w:val="0004648D"/>
    <w:rsid w:val="0004776A"/>
    <w:rsid w:val="00050019"/>
    <w:rsid w:val="000504A3"/>
    <w:rsid w:val="000509FA"/>
    <w:rsid w:val="00052A7D"/>
    <w:rsid w:val="0005328C"/>
    <w:rsid w:val="00055284"/>
    <w:rsid w:val="000569F4"/>
    <w:rsid w:val="000571E9"/>
    <w:rsid w:val="0006129F"/>
    <w:rsid w:val="00061CCF"/>
    <w:rsid w:val="00067233"/>
    <w:rsid w:val="0006756A"/>
    <w:rsid w:val="00073A6E"/>
    <w:rsid w:val="00074B32"/>
    <w:rsid w:val="00075526"/>
    <w:rsid w:val="0007715D"/>
    <w:rsid w:val="000837AF"/>
    <w:rsid w:val="00083979"/>
    <w:rsid w:val="00083EE2"/>
    <w:rsid w:val="00084B3C"/>
    <w:rsid w:val="000866A1"/>
    <w:rsid w:val="00092E7C"/>
    <w:rsid w:val="00095DC6"/>
    <w:rsid w:val="000A0156"/>
    <w:rsid w:val="000A0C70"/>
    <w:rsid w:val="000A1888"/>
    <w:rsid w:val="000A5DDA"/>
    <w:rsid w:val="000A5EF6"/>
    <w:rsid w:val="000A5FE0"/>
    <w:rsid w:val="000A7033"/>
    <w:rsid w:val="000A7414"/>
    <w:rsid w:val="000A7658"/>
    <w:rsid w:val="000B1C46"/>
    <w:rsid w:val="000B4EE8"/>
    <w:rsid w:val="000B4EFE"/>
    <w:rsid w:val="000C06D5"/>
    <w:rsid w:val="000C3B84"/>
    <w:rsid w:val="000C47BD"/>
    <w:rsid w:val="000C4E50"/>
    <w:rsid w:val="000C5523"/>
    <w:rsid w:val="000C73FE"/>
    <w:rsid w:val="000C7476"/>
    <w:rsid w:val="000D2C6A"/>
    <w:rsid w:val="000D2C6E"/>
    <w:rsid w:val="000D3C89"/>
    <w:rsid w:val="000D6506"/>
    <w:rsid w:val="000E5121"/>
    <w:rsid w:val="000E6810"/>
    <w:rsid w:val="000F0629"/>
    <w:rsid w:val="000F4B6C"/>
    <w:rsid w:val="000F4F7A"/>
    <w:rsid w:val="000F55D7"/>
    <w:rsid w:val="000F5B87"/>
    <w:rsid w:val="00101922"/>
    <w:rsid w:val="00104A54"/>
    <w:rsid w:val="00105327"/>
    <w:rsid w:val="001057A0"/>
    <w:rsid w:val="00105E71"/>
    <w:rsid w:val="001068F1"/>
    <w:rsid w:val="00110F73"/>
    <w:rsid w:val="00112B7F"/>
    <w:rsid w:val="0011615E"/>
    <w:rsid w:val="0011666A"/>
    <w:rsid w:val="00117547"/>
    <w:rsid w:val="00117A39"/>
    <w:rsid w:val="0012112C"/>
    <w:rsid w:val="0012128C"/>
    <w:rsid w:val="00121479"/>
    <w:rsid w:val="0012231F"/>
    <w:rsid w:val="001228D3"/>
    <w:rsid w:val="00122AA7"/>
    <w:rsid w:val="0012570C"/>
    <w:rsid w:val="00127993"/>
    <w:rsid w:val="00130416"/>
    <w:rsid w:val="00131900"/>
    <w:rsid w:val="00140005"/>
    <w:rsid w:val="001406D9"/>
    <w:rsid w:val="001406EE"/>
    <w:rsid w:val="00141DA9"/>
    <w:rsid w:val="00142848"/>
    <w:rsid w:val="00142D1A"/>
    <w:rsid w:val="0014373D"/>
    <w:rsid w:val="00143B54"/>
    <w:rsid w:val="00144A0B"/>
    <w:rsid w:val="00150A40"/>
    <w:rsid w:val="00150D72"/>
    <w:rsid w:val="0015526E"/>
    <w:rsid w:val="0016598E"/>
    <w:rsid w:val="0017136E"/>
    <w:rsid w:val="00173519"/>
    <w:rsid w:val="00174D1B"/>
    <w:rsid w:val="00174DDD"/>
    <w:rsid w:val="001779B4"/>
    <w:rsid w:val="0018194F"/>
    <w:rsid w:val="00183386"/>
    <w:rsid w:val="001853B4"/>
    <w:rsid w:val="00185545"/>
    <w:rsid w:val="00185F3C"/>
    <w:rsid w:val="00191ABA"/>
    <w:rsid w:val="0019217C"/>
    <w:rsid w:val="001926A1"/>
    <w:rsid w:val="00193E32"/>
    <w:rsid w:val="001941BE"/>
    <w:rsid w:val="0019431C"/>
    <w:rsid w:val="001962E5"/>
    <w:rsid w:val="001A33E2"/>
    <w:rsid w:val="001A3895"/>
    <w:rsid w:val="001B0AFB"/>
    <w:rsid w:val="001B1E8F"/>
    <w:rsid w:val="001B58C8"/>
    <w:rsid w:val="001B595A"/>
    <w:rsid w:val="001C2E16"/>
    <w:rsid w:val="001C556F"/>
    <w:rsid w:val="001C5DE0"/>
    <w:rsid w:val="001E1C96"/>
    <w:rsid w:val="001E1E6B"/>
    <w:rsid w:val="001E4826"/>
    <w:rsid w:val="001E5C78"/>
    <w:rsid w:val="001F1A12"/>
    <w:rsid w:val="001F233E"/>
    <w:rsid w:val="001F2978"/>
    <w:rsid w:val="001F585D"/>
    <w:rsid w:val="001F6F8F"/>
    <w:rsid w:val="001F7A4F"/>
    <w:rsid w:val="00204056"/>
    <w:rsid w:val="0020650E"/>
    <w:rsid w:val="00206C89"/>
    <w:rsid w:val="00210186"/>
    <w:rsid w:val="00211752"/>
    <w:rsid w:val="00214F5C"/>
    <w:rsid w:val="0021784D"/>
    <w:rsid w:val="002233CA"/>
    <w:rsid w:val="00225185"/>
    <w:rsid w:val="002332F2"/>
    <w:rsid w:val="00233590"/>
    <w:rsid w:val="00236D9F"/>
    <w:rsid w:val="002407D7"/>
    <w:rsid w:val="00241242"/>
    <w:rsid w:val="00242959"/>
    <w:rsid w:val="0024599B"/>
    <w:rsid w:val="00246320"/>
    <w:rsid w:val="002468DD"/>
    <w:rsid w:val="00250729"/>
    <w:rsid w:val="002511A1"/>
    <w:rsid w:val="00252F32"/>
    <w:rsid w:val="0025331E"/>
    <w:rsid w:val="00256397"/>
    <w:rsid w:val="00256CC7"/>
    <w:rsid w:val="00263268"/>
    <w:rsid w:val="0026567B"/>
    <w:rsid w:val="00265B14"/>
    <w:rsid w:val="00270161"/>
    <w:rsid w:val="00270344"/>
    <w:rsid w:val="002708ED"/>
    <w:rsid w:val="00274A4F"/>
    <w:rsid w:val="00275F69"/>
    <w:rsid w:val="002847F4"/>
    <w:rsid w:val="002900BA"/>
    <w:rsid w:val="00292166"/>
    <w:rsid w:val="0029355D"/>
    <w:rsid w:val="002975F8"/>
    <w:rsid w:val="002A4392"/>
    <w:rsid w:val="002A4881"/>
    <w:rsid w:val="002A62BC"/>
    <w:rsid w:val="002A6597"/>
    <w:rsid w:val="002B3704"/>
    <w:rsid w:val="002B47BD"/>
    <w:rsid w:val="002B65BB"/>
    <w:rsid w:val="002B78E8"/>
    <w:rsid w:val="002B7DFB"/>
    <w:rsid w:val="002C1602"/>
    <w:rsid w:val="002C1909"/>
    <w:rsid w:val="002C1DE5"/>
    <w:rsid w:val="002C3AD0"/>
    <w:rsid w:val="002C4EDA"/>
    <w:rsid w:val="002C525F"/>
    <w:rsid w:val="002C5886"/>
    <w:rsid w:val="002D073F"/>
    <w:rsid w:val="002D6EDF"/>
    <w:rsid w:val="002E1685"/>
    <w:rsid w:val="002E2571"/>
    <w:rsid w:val="002E26E0"/>
    <w:rsid w:val="002E4FD1"/>
    <w:rsid w:val="002F0333"/>
    <w:rsid w:val="002F07B2"/>
    <w:rsid w:val="002F6152"/>
    <w:rsid w:val="003000A0"/>
    <w:rsid w:val="00302387"/>
    <w:rsid w:val="003025CC"/>
    <w:rsid w:val="003030FD"/>
    <w:rsid w:val="00305280"/>
    <w:rsid w:val="00310F10"/>
    <w:rsid w:val="00311073"/>
    <w:rsid w:val="0031114D"/>
    <w:rsid w:val="003140A7"/>
    <w:rsid w:val="00321E23"/>
    <w:rsid w:val="00321FA2"/>
    <w:rsid w:val="00326965"/>
    <w:rsid w:val="00334650"/>
    <w:rsid w:val="00335276"/>
    <w:rsid w:val="003361A6"/>
    <w:rsid w:val="00336DCB"/>
    <w:rsid w:val="00342AFB"/>
    <w:rsid w:val="00342CE3"/>
    <w:rsid w:val="00343515"/>
    <w:rsid w:val="003459B1"/>
    <w:rsid w:val="0034673F"/>
    <w:rsid w:val="00347B8E"/>
    <w:rsid w:val="00352091"/>
    <w:rsid w:val="00360CD8"/>
    <w:rsid w:val="00361AD5"/>
    <w:rsid w:val="0036296E"/>
    <w:rsid w:val="00362E58"/>
    <w:rsid w:val="00363357"/>
    <w:rsid w:val="003634F3"/>
    <w:rsid w:val="00364B0B"/>
    <w:rsid w:val="00365C7C"/>
    <w:rsid w:val="00367BB1"/>
    <w:rsid w:val="0037062A"/>
    <w:rsid w:val="00373B8C"/>
    <w:rsid w:val="00376815"/>
    <w:rsid w:val="003804B1"/>
    <w:rsid w:val="00384787"/>
    <w:rsid w:val="003861AB"/>
    <w:rsid w:val="0038627E"/>
    <w:rsid w:val="00390E63"/>
    <w:rsid w:val="00392351"/>
    <w:rsid w:val="0039408F"/>
    <w:rsid w:val="003950A3"/>
    <w:rsid w:val="003966E1"/>
    <w:rsid w:val="003A25BA"/>
    <w:rsid w:val="003A3EAF"/>
    <w:rsid w:val="003B0FC9"/>
    <w:rsid w:val="003B39B4"/>
    <w:rsid w:val="003B712A"/>
    <w:rsid w:val="003C4589"/>
    <w:rsid w:val="003C56F6"/>
    <w:rsid w:val="003C643B"/>
    <w:rsid w:val="003C6D6D"/>
    <w:rsid w:val="003C707E"/>
    <w:rsid w:val="003D0F94"/>
    <w:rsid w:val="003D1CF5"/>
    <w:rsid w:val="003D37FD"/>
    <w:rsid w:val="003D390E"/>
    <w:rsid w:val="003E0088"/>
    <w:rsid w:val="003E0294"/>
    <w:rsid w:val="003E1179"/>
    <w:rsid w:val="003E5A8B"/>
    <w:rsid w:val="003E6623"/>
    <w:rsid w:val="003E6A47"/>
    <w:rsid w:val="003E6FFB"/>
    <w:rsid w:val="003E7E33"/>
    <w:rsid w:val="003F0A18"/>
    <w:rsid w:val="003F1CF3"/>
    <w:rsid w:val="003F2CCB"/>
    <w:rsid w:val="003F4B39"/>
    <w:rsid w:val="003F61DA"/>
    <w:rsid w:val="003F7A51"/>
    <w:rsid w:val="00401A3D"/>
    <w:rsid w:val="00402917"/>
    <w:rsid w:val="00411690"/>
    <w:rsid w:val="0041308D"/>
    <w:rsid w:val="004133F2"/>
    <w:rsid w:val="00415480"/>
    <w:rsid w:val="00423571"/>
    <w:rsid w:val="00424286"/>
    <w:rsid w:val="0043064E"/>
    <w:rsid w:val="004323D7"/>
    <w:rsid w:val="00433A2E"/>
    <w:rsid w:val="00435124"/>
    <w:rsid w:val="00436335"/>
    <w:rsid w:val="004366D0"/>
    <w:rsid w:val="004367DB"/>
    <w:rsid w:val="004372FD"/>
    <w:rsid w:val="0044366D"/>
    <w:rsid w:val="0044394B"/>
    <w:rsid w:val="00444B0A"/>
    <w:rsid w:val="00445F27"/>
    <w:rsid w:val="00452F85"/>
    <w:rsid w:val="00454805"/>
    <w:rsid w:val="00457D4C"/>
    <w:rsid w:val="004639E1"/>
    <w:rsid w:val="00465D86"/>
    <w:rsid w:val="004703B1"/>
    <w:rsid w:val="00474352"/>
    <w:rsid w:val="0047712E"/>
    <w:rsid w:val="004811EB"/>
    <w:rsid w:val="00481A80"/>
    <w:rsid w:val="004850A5"/>
    <w:rsid w:val="00486A9F"/>
    <w:rsid w:val="00486EA7"/>
    <w:rsid w:val="00491909"/>
    <w:rsid w:val="004959F6"/>
    <w:rsid w:val="004A05E2"/>
    <w:rsid w:val="004A3531"/>
    <w:rsid w:val="004A359C"/>
    <w:rsid w:val="004A3A69"/>
    <w:rsid w:val="004A3C7B"/>
    <w:rsid w:val="004A4092"/>
    <w:rsid w:val="004A70A7"/>
    <w:rsid w:val="004A7735"/>
    <w:rsid w:val="004B2183"/>
    <w:rsid w:val="004B2C9A"/>
    <w:rsid w:val="004B2F4C"/>
    <w:rsid w:val="004B603F"/>
    <w:rsid w:val="004B78AB"/>
    <w:rsid w:val="004C394E"/>
    <w:rsid w:val="004D16D9"/>
    <w:rsid w:val="004D1AAF"/>
    <w:rsid w:val="004D1E50"/>
    <w:rsid w:val="004D2F9A"/>
    <w:rsid w:val="004D4943"/>
    <w:rsid w:val="004E124C"/>
    <w:rsid w:val="004E2D76"/>
    <w:rsid w:val="004E31C8"/>
    <w:rsid w:val="004E5D00"/>
    <w:rsid w:val="004F1C5B"/>
    <w:rsid w:val="004F2C93"/>
    <w:rsid w:val="004F3021"/>
    <w:rsid w:val="004F59E8"/>
    <w:rsid w:val="00500E0D"/>
    <w:rsid w:val="005046E2"/>
    <w:rsid w:val="00505526"/>
    <w:rsid w:val="005060DF"/>
    <w:rsid w:val="00511B7D"/>
    <w:rsid w:val="00513463"/>
    <w:rsid w:val="005135EA"/>
    <w:rsid w:val="005176AF"/>
    <w:rsid w:val="005214B0"/>
    <w:rsid w:val="00522862"/>
    <w:rsid w:val="00523BCE"/>
    <w:rsid w:val="00523F8B"/>
    <w:rsid w:val="00526D6D"/>
    <w:rsid w:val="00527AF2"/>
    <w:rsid w:val="00533742"/>
    <w:rsid w:val="00533C2A"/>
    <w:rsid w:val="00536E15"/>
    <w:rsid w:val="00536E4B"/>
    <w:rsid w:val="00541F60"/>
    <w:rsid w:val="00545664"/>
    <w:rsid w:val="005466F3"/>
    <w:rsid w:val="00552FE1"/>
    <w:rsid w:val="00555DF4"/>
    <w:rsid w:val="00563FEE"/>
    <w:rsid w:val="0056564A"/>
    <w:rsid w:val="005736D4"/>
    <w:rsid w:val="00592B95"/>
    <w:rsid w:val="0059417D"/>
    <w:rsid w:val="00595212"/>
    <w:rsid w:val="005A06EC"/>
    <w:rsid w:val="005A071C"/>
    <w:rsid w:val="005A1036"/>
    <w:rsid w:val="005A228B"/>
    <w:rsid w:val="005A2FEC"/>
    <w:rsid w:val="005A346B"/>
    <w:rsid w:val="005B3402"/>
    <w:rsid w:val="005B477C"/>
    <w:rsid w:val="005B4CF2"/>
    <w:rsid w:val="005B6235"/>
    <w:rsid w:val="005B6AC1"/>
    <w:rsid w:val="005B6E65"/>
    <w:rsid w:val="005B7B36"/>
    <w:rsid w:val="005C1BA9"/>
    <w:rsid w:val="005C26E0"/>
    <w:rsid w:val="005C7380"/>
    <w:rsid w:val="005D0C08"/>
    <w:rsid w:val="005D1330"/>
    <w:rsid w:val="005D3084"/>
    <w:rsid w:val="005E1F65"/>
    <w:rsid w:val="005E302F"/>
    <w:rsid w:val="005E34C8"/>
    <w:rsid w:val="005E4C18"/>
    <w:rsid w:val="005E60FF"/>
    <w:rsid w:val="005E7240"/>
    <w:rsid w:val="005F03F8"/>
    <w:rsid w:val="005F0D7D"/>
    <w:rsid w:val="005F22A8"/>
    <w:rsid w:val="005F3B29"/>
    <w:rsid w:val="005F463D"/>
    <w:rsid w:val="005F6358"/>
    <w:rsid w:val="005F69DB"/>
    <w:rsid w:val="005F78DF"/>
    <w:rsid w:val="006009F6"/>
    <w:rsid w:val="0060150C"/>
    <w:rsid w:val="00604041"/>
    <w:rsid w:val="00611800"/>
    <w:rsid w:val="00623242"/>
    <w:rsid w:val="0062658B"/>
    <w:rsid w:val="006268D3"/>
    <w:rsid w:val="00626FA3"/>
    <w:rsid w:val="0063250C"/>
    <w:rsid w:val="00633DC4"/>
    <w:rsid w:val="00640C71"/>
    <w:rsid w:val="00643FEC"/>
    <w:rsid w:val="00657559"/>
    <w:rsid w:val="00670893"/>
    <w:rsid w:val="006777E8"/>
    <w:rsid w:val="0068415A"/>
    <w:rsid w:val="006850C6"/>
    <w:rsid w:val="0068771D"/>
    <w:rsid w:val="006912B1"/>
    <w:rsid w:val="00691689"/>
    <w:rsid w:val="00695EC9"/>
    <w:rsid w:val="006A2024"/>
    <w:rsid w:val="006B4854"/>
    <w:rsid w:val="006B58DF"/>
    <w:rsid w:val="006B636F"/>
    <w:rsid w:val="006C05D3"/>
    <w:rsid w:val="006C1C8B"/>
    <w:rsid w:val="006C43AF"/>
    <w:rsid w:val="006C499C"/>
    <w:rsid w:val="006C72E2"/>
    <w:rsid w:val="006C7AF4"/>
    <w:rsid w:val="006D3F78"/>
    <w:rsid w:val="006D667A"/>
    <w:rsid w:val="006E081B"/>
    <w:rsid w:val="006E1C0B"/>
    <w:rsid w:val="006F1972"/>
    <w:rsid w:val="006F5097"/>
    <w:rsid w:val="006F5FBE"/>
    <w:rsid w:val="00702B3F"/>
    <w:rsid w:val="007038A1"/>
    <w:rsid w:val="00703C88"/>
    <w:rsid w:val="007112C8"/>
    <w:rsid w:val="00712CD4"/>
    <w:rsid w:val="00716634"/>
    <w:rsid w:val="0071688A"/>
    <w:rsid w:val="007245DE"/>
    <w:rsid w:val="007256F0"/>
    <w:rsid w:val="007272D3"/>
    <w:rsid w:val="0073339A"/>
    <w:rsid w:val="00733E1E"/>
    <w:rsid w:val="00734D55"/>
    <w:rsid w:val="00735DB4"/>
    <w:rsid w:val="00743755"/>
    <w:rsid w:val="007459DD"/>
    <w:rsid w:val="00746732"/>
    <w:rsid w:val="00746E42"/>
    <w:rsid w:val="0075234D"/>
    <w:rsid w:val="00754073"/>
    <w:rsid w:val="007573A9"/>
    <w:rsid w:val="00761025"/>
    <w:rsid w:val="007645AA"/>
    <w:rsid w:val="00772186"/>
    <w:rsid w:val="00772DF5"/>
    <w:rsid w:val="007749D9"/>
    <w:rsid w:val="00775826"/>
    <w:rsid w:val="007758EB"/>
    <w:rsid w:val="00775AF5"/>
    <w:rsid w:val="007766B6"/>
    <w:rsid w:val="00780764"/>
    <w:rsid w:val="00780F2E"/>
    <w:rsid w:val="00782221"/>
    <w:rsid w:val="00782419"/>
    <w:rsid w:val="00783A29"/>
    <w:rsid w:val="0078417F"/>
    <w:rsid w:val="00787507"/>
    <w:rsid w:val="00794747"/>
    <w:rsid w:val="00796054"/>
    <w:rsid w:val="00796B4E"/>
    <w:rsid w:val="00797FEB"/>
    <w:rsid w:val="007A47B9"/>
    <w:rsid w:val="007B214B"/>
    <w:rsid w:val="007B231B"/>
    <w:rsid w:val="007B4353"/>
    <w:rsid w:val="007C0026"/>
    <w:rsid w:val="007C0E73"/>
    <w:rsid w:val="007C53F9"/>
    <w:rsid w:val="007C5813"/>
    <w:rsid w:val="007C7C93"/>
    <w:rsid w:val="007D400E"/>
    <w:rsid w:val="007D4AE7"/>
    <w:rsid w:val="007D6B30"/>
    <w:rsid w:val="007D7F6C"/>
    <w:rsid w:val="007E006B"/>
    <w:rsid w:val="007E3CD1"/>
    <w:rsid w:val="007F084F"/>
    <w:rsid w:val="007F3A1C"/>
    <w:rsid w:val="007F3AA6"/>
    <w:rsid w:val="007F4666"/>
    <w:rsid w:val="007F5E23"/>
    <w:rsid w:val="007F6EAF"/>
    <w:rsid w:val="007F7087"/>
    <w:rsid w:val="007F7EA8"/>
    <w:rsid w:val="008006DF"/>
    <w:rsid w:val="00801252"/>
    <w:rsid w:val="008125EA"/>
    <w:rsid w:val="00815DD5"/>
    <w:rsid w:val="00816F32"/>
    <w:rsid w:val="00817203"/>
    <w:rsid w:val="00817474"/>
    <w:rsid w:val="0082089B"/>
    <w:rsid w:val="00822490"/>
    <w:rsid w:val="0082668E"/>
    <w:rsid w:val="00826D94"/>
    <w:rsid w:val="00826FE8"/>
    <w:rsid w:val="00830327"/>
    <w:rsid w:val="00836589"/>
    <w:rsid w:val="00836A25"/>
    <w:rsid w:val="00836B12"/>
    <w:rsid w:val="00837383"/>
    <w:rsid w:val="0083753E"/>
    <w:rsid w:val="00841411"/>
    <w:rsid w:val="00842F4F"/>
    <w:rsid w:val="00846CA5"/>
    <w:rsid w:val="008646F8"/>
    <w:rsid w:val="00867DC3"/>
    <w:rsid w:val="0087553A"/>
    <w:rsid w:val="008774AF"/>
    <w:rsid w:val="008802E6"/>
    <w:rsid w:val="00880958"/>
    <w:rsid w:val="0088211B"/>
    <w:rsid w:val="0088219A"/>
    <w:rsid w:val="00884069"/>
    <w:rsid w:val="008934E9"/>
    <w:rsid w:val="008943CB"/>
    <w:rsid w:val="00897A0F"/>
    <w:rsid w:val="008A72D4"/>
    <w:rsid w:val="008B12D2"/>
    <w:rsid w:val="008B4DA1"/>
    <w:rsid w:val="008B5DED"/>
    <w:rsid w:val="008B7C82"/>
    <w:rsid w:val="008C01AC"/>
    <w:rsid w:val="008C0A52"/>
    <w:rsid w:val="008C1D89"/>
    <w:rsid w:val="008C6D6A"/>
    <w:rsid w:val="008C703C"/>
    <w:rsid w:val="008D194D"/>
    <w:rsid w:val="008D31D6"/>
    <w:rsid w:val="008D70BC"/>
    <w:rsid w:val="008E2DF5"/>
    <w:rsid w:val="008E37EB"/>
    <w:rsid w:val="008E6E66"/>
    <w:rsid w:val="008E767C"/>
    <w:rsid w:val="008F0324"/>
    <w:rsid w:val="008F2EDD"/>
    <w:rsid w:val="008F5479"/>
    <w:rsid w:val="008F5B30"/>
    <w:rsid w:val="008F6358"/>
    <w:rsid w:val="009008A2"/>
    <w:rsid w:val="00902B08"/>
    <w:rsid w:val="00903D7E"/>
    <w:rsid w:val="00905C7A"/>
    <w:rsid w:val="00915187"/>
    <w:rsid w:val="0091603A"/>
    <w:rsid w:val="00924B5E"/>
    <w:rsid w:val="00925146"/>
    <w:rsid w:val="009256DC"/>
    <w:rsid w:val="009260FF"/>
    <w:rsid w:val="00930189"/>
    <w:rsid w:val="00930B75"/>
    <w:rsid w:val="009355DD"/>
    <w:rsid w:val="00937485"/>
    <w:rsid w:val="009432AA"/>
    <w:rsid w:val="00944941"/>
    <w:rsid w:val="00946D2E"/>
    <w:rsid w:val="00947B92"/>
    <w:rsid w:val="009501A6"/>
    <w:rsid w:val="00950951"/>
    <w:rsid w:val="00954D4B"/>
    <w:rsid w:val="009558AA"/>
    <w:rsid w:val="009616B3"/>
    <w:rsid w:val="009622CB"/>
    <w:rsid w:val="00965098"/>
    <w:rsid w:val="009651EB"/>
    <w:rsid w:val="00974E1D"/>
    <w:rsid w:val="00977109"/>
    <w:rsid w:val="00977F78"/>
    <w:rsid w:val="0098100B"/>
    <w:rsid w:val="009837B0"/>
    <w:rsid w:val="00986B46"/>
    <w:rsid w:val="009909E1"/>
    <w:rsid w:val="009A0797"/>
    <w:rsid w:val="009A0C32"/>
    <w:rsid w:val="009A1AD0"/>
    <w:rsid w:val="009A6EEA"/>
    <w:rsid w:val="009B06F2"/>
    <w:rsid w:val="009B16D3"/>
    <w:rsid w:val="009B3C7F"/>
    <w:rsid w:val="009B458B"/>
    <w:rsid w:val="009B4CB4"/>
    <w:rsid w:val="009B7585"/>
    <w:rsid w:val="009C3931"/>
    <w:rsid w:val="009D1621"/>
    <w:rsid w:val="009D1BC1"/>
    <w:rsid w:val="009D2587"/>
    <w:rsid w:val="009D5525"/>
    <w:rsid w:val="009D6168"/>
    <w:rsid w:val="009E7A2C"/>
    <w:rsid w:val="009E7D19"/>
    <w:rsid w:val="009E7F25"/>
    <w:rsid w:val="009F0523"/>
    <w:rsid w:val="009F30FA"/>
    <w:rsid w:val="00A014B6"/>
    <w:rsid w:val="00A0360C"/>
    <w:rsid w:val="00A036F7"/>
    <w:rsid w:val="00A04C1E"/>
    <w:rsid w:val="00A04E8F"/>
    <w:rsid w:val="00A05EB8"/>
    <w:rsid w:val="00A06F96"/>
    <w:rsid w:val="00A12C14"/>
    <w:rsid w:val="00A1541B"/>
    <w:rsid w:val="00A17472"/>
    <w:rsid w:val="00A23FB6"/>
    <w:rsid w:val="00A26D53"/>
    <w:rsid w:val="00A4070A"/>
    <w:rsid w:val="00A44146"/>
    <w:rsid w:val="00A47736"/>
    <w:rsid w:val="00A54F86"/>
    <w:rsid w:val="00A555F2"/>
    <w:rsid w:val="00A565B4"/>
    <w:rsid w:val="00A5686B"/>
    <w:rsid w:val="00A568A9"/>
    <w:rsid w:val="00A568BF"/>
    <w:rsid w:val="00A60D70"/>
    <w:rsid w:val="00A647F0"/>
    <w:rsid w:val="00A654D9"/>
    <w:rsid w:val="00A658E0"/>
    <w:rsid w:val="00A67511"/>
    <w:rsid w:val="00A723F8"/>
    <w:rsid w:val="00A7498E"/>
    <w:rsid w:val="00A75E7A"/>
    <w:rsid w:val="00A762C5"/>
    <w:rsid w:val="00A774EC"/>
    <w:rsid w:val="00A77FBF"/>
    <w:rsid w:val="00A82BA7"/>
    <w:rsid w:val="00A84221"/>
    <w:rsid w:val="00A86007"/>
    <w:rsid w:val="00A86902"/>
    <w:rsid w:val="00A8695A"/>
    <w:rsid w:val="00A86AC1"/>
    <w:rsid w:val="00A932BD"/>
    <w:rsid w:val="00A96832"/>
    <w:rsid w:val="00AA1284"/>
    <w:rsid w:val="00AA175F"/>
    <w:rsid w:val="00AA7218"/>
    <w:rsid w:val="00AB194E"/>
    <w:rsid w:val="00AB22E3"/>
    <w:rsid w:val="00AB3206"/>
    <w:rsid w:val="00AB37A0"/>
    <w:rsid w:val="00AB3A9A"/>
    <w:rsid w:val="00AB7762"/>
    <w:rsid w:val="00AB7A3C"/>
    <w:rsid w:val="00AC1034"/>
    <w:rsid w:val="00AC2892"/>
    <w:rsid w:val="00AC4A2C"/>
    <w:rsid w:val="00AC6650"/>
    <w:rsid w:val="00AD15BB"/>
    <w:rsid w:val="00AD7780"/>
    <w:rsid w:val="00AD7F44"/>
    <w:rsid w:val="00AE126E"/>
    <w:rsid w:val="00AE2399"/>
    <w:rsid w:val="00AE34CD"/>
    <w:rsid w:val="00AE55BC"/>
    <w:rsid w:val="00AF543A"/>
    <w:rsid w:val="00B008C9"/>
    <w:rsid w:val="00B01B2F"/>
    <w:rsid w:val="00B036EA"/>
    <w:rsid w:val="00B04F81"/>
    <w:rsid w:val="00B05109"/>
    <w:rsid w:val="00B053E2"/>
    <w:rsid w:val="00B06B62"/>
    <w:rsid w:val="00B118B0"/>
    <w:rsid w:val="00B1322A"/>
    <w:rsid w:val="00B140F6"/>
    <w:rsid w:val="00B14995"/>
    <w:rsid w:val="00B15D16"/>
    <w:rsid w:val="00B20F01"/>
    <w:rsid w:val="00B24947"/>
    <w:rsid w:val="00B2571C"/>
    <w:rsid w:val="00B32F8A"/>
    <w:rsid w:val="00B34206"/>
    <w:rsid w:val="00B34CE8"/>
    <w:rsid w:val="00B35716"/>
    <w:rsid w:val="00B36093"/>
    <w:rsid w:val="00B36F22"/>
    <w:rsid w:val="00B405C5"/>
    <w:rsid w:val="00B42317"/>
    <w:rsid w:val="00B45E7D"/>
    <w:rsid w:val="00B46761"/>
    <w:rsid w:val="00B47816"/>
    <w:rsid w:val="00B47859"/>
    <w:rsid w:val="00B47967"/>
    <w:rsid w:val="00B503A8"/>
    <w:rsid w:val="00B609AD"/>
    <w:rsid w:val="00B61A0C"/>
    <w:rsid w:val="00B6424F"/>
    <w:rsid w:val="00B70953"/>
    <w:rsid w:val="00B73168"/>
    <w:rsid w:val="00B765C2"/>
    <w:rsid w:val="00B824E6"/>
    <w:rsid w:val="00B8484A"/>
    <w:rsid w:val="00B85102"/>
    <w:rsid w:val="00B921A0"/>
    <w:rsid w:val="00B966DC"/>
    <w:rsid w:val="00BA0B87"/>
    <w:rsid w:val="00BA1769"/>
    <w:rsid w:val="00BA1996"/>
    <w:rsid w:val="00BA1A46"/>
    <w:rsid w:val="00BB1677"/>
    <w:rsid w:val="00BB1935"/>
    <w:rsid w:val="00BB53F6"/>
    <w:rsid w:val="00BB5BA1"/>
    <w:rsid w:val="00BB71F8"/>
    <w:rsid w:val="00BC4DE9"/>
    <w:rsid w:val="00BC57B1"/>
    <w:rsid w:val="00BD020E"/>
    <w:rsid w:val="00BD55E5"/>
    <w:rsid w:val="00C00864"/>
    <w:rsid w:val="00C01E63"/>
    <w:rsid w:val="00C01FFF"/>
    <w:rsid w:val="00C02C17"/>
    <w:rsid w:val="00C02E11"/>
    <w:rsid w:val="00C06627"/>
    <w:rsid w:val="00C06AAB"/>
    <w:rsid w:val="00C077F8"/>
    <w:rsid w:val="00C11DFD"/>
    <w:rsid w:val="00C164BB"/>
    <w:rsid w:val="00C17EAE"/>
    <w:rsid w:val="00C26CFD"/>
    <w:rsid w:val="00C2710B"/>
    <w:rsid w:val="00C34610"/>
    <w:rsid w:val="00C34C58"/>
    <w:rsid w:val="00C35E63"/>
    <w:rsid w:val="00C37C3B"/>
    <w:rsid w:val="00C414F9"/>
    <w:rsid w:val="00C4249A"/>
    <w:rsid w:val="00C45E0E"/>
    <w:rsid w:val="00C461CE"/>
    <w:rsid w:val="00C4791F"/>
    <w:rsid w:val="00C510FF"/>
    <w:rsid w:val="00C6102A"/>
    <w:rsid w:val="00C62315"/>
    <w:rsid w:val="00C6256F"/>
    <w:rsid w:val="00C66088"/>
    <w:rsid w:val="00C70BB5"/>
    <w:rsid w:val="00C751A4"/>
    <w:rsid w:val="00C769C0"/>
    <w:rsid w:val="00C77BF4"/>
    <w:rsid w:val="00C8043A"/>
    <w:rsid w:val="00C80FF0"/>
    <w:rsid w:val="00C83206"/>
    <w:rsid w:val="00C86D00"/>
    <w:rsid w:val="00C86E22"/>
    <w:rsid w:val="00C906FE"/>
    <w:rsid w:val="00C90CFC"/>
    <w:rsid w:val="00C92F08"/>
    <w:rsid w:val="00C96F41"/>
    <w:rsid w:val="00C97018"/>
    <w:rsid w:val="00C9786C"/>
    <w:rsid w:val="00CA2386"/>
    <w:rsid w:val="00CA434D"/>
    <w:rsid w:val="00CA4DC1"/>
    <w:rsid w:val="00CA7AB4"/>
    <w:rsid w:val="00CB16C8"/>
    <w:rsid w:val="00CB3731"/>
    <w:rsid w:val="00CC4651"/>
    <w:rsid w:val="00CC5075"/>
    <w:rsid w:val="00CC6B50"/>
    <w:rsid w:val="00CC733B"/>
    <w:rsid w:val="00CD383D"/>
    <w:rsid w:val="00CD4EFA"/>
    <w:rsid w:val="00CD68E6"/>
    <w:rsid w:val="00CE0B51"/>
    <w:rsid w:val="00CE495D"/>
    <w:rsid w:val="00CF3F6C"/>
    <w:rsid w:val="00CF460C"/>
    <w:rsid w:val="00CF525F"/>
    <w:rsid w:val="00CF5FC4"/>
    <w:rsid w:val="00D01016"/>
    <w:rsid w:val="00D01944"/>
    <w:rsid w:val="00D028C0"/>
    <w:rsid w:val="00D069F4"/>
    <w:rsid w:val="00D15005"/>
    <w:rsid w:val="00D22B77"/>
    <w:rsid w:val="00D23F0E"/>
    <w:rsid w:val="00D256A9"/>
    <w:rsid w:val="00D25FC9"/>
    <w:rsid w:val="00D26171"/>
    <w:rsid w:val="00D275BE"/>
    <w:rsid w:val="00D36A45"/>
    <w:rsid w:val="00D36BA9"/>
    <w:rsid w:val="00D40ED0"/>
    <w:rsid w:val="00D42F64"/>
    <w:rsid w:val="00D43DA8"/>
    <w:rsid w:val="00D44224"/>
    <w:rsid w:val="00D45478"/>
    <w:rsid w:val="00D459C7"/>
    <w:rsid w:val="00D51DD4"/>
    <w:rsid w:val="00D52761"/>
    <w:rsid w:val="00D551CB"/>
    <w:rsid w:val="00D568A7"/>
    <w:rsid w:val="00D632EA"/>
    <w:rsid w:val="00D63832"/>
    <w:rsid w:val="00D6420C"/>
    <w:rsid w:val="00D65154"/>
    <w:rsid w:val="00D662FE"/>
    <w:rsid w:val="00D66AF8"/>
    <w:rsid w:val="00D74833"/>
    <w:rsid w:val="00D77C32"/>
    <w:rsid w:val="00D77F55"/>
    <w:rsid w:val="00D801B9"/>
    <w:rsid w:val="00D81BE9"/>
    <w:rsid w:val="00D91B00"/>
    <w:rsid w:val="00D92738"/>
    <w:rsid w:val="00D92F64"/>
    <w:rsid w:val="00D966BF"/>
    <w:rsid w:val="00D97847"/>
    <w:rsid w:val="00D97A05"/>
    <w:rsid w:val="00D97DF6"/>
    <w:rsid w:val="00DB1EC2"/>
    <w:rsid w:val="00DB1F24"/>
    <w:rsid w:val="00DB37CF"/>
    <w:rsid w:val="00DB4F84"/>
    <w:rsid w:val="00DB6A8A"/>
    <w:rsid w:val="00DB76C4"/>
    <w:rsid w:val="00DC198A"/>
    <w:rsid w:val="00DC307E"/>
    <w:rsid w:val="00DC32A3"/>
    <w:rsid w:val="00DC40A3"/>
    <w:rsid w:val="00DC4511"/>
    <w:rsid w:val="00DC5737"/>
    <w:rsid w:val="00DC5E63"/>
    <w:rsid w:val="00DC6718"/>
    <w:rsid w:val="00DC74C1"/>
    <w:rsid w:val="00DC7B4F"/>
    <w:rsid w:val="00DD1B2B"/>
    <w:rsid w:val="00DD3823"/>
    <w:rsid w:val="00DD3AFA"/>
    <w:rsid w:val="00DD3C01"/>
    <w:rsid w:val="00DD52F2"/>
    <w:rsid w:val="00DE1C29"/>
    <w:rsid w:val="00DE3332"/>
    <w:rsid w:val="00DE6310"/>
    <w:rsid w:val="00DE7931"/>
    <w:rsid w:val="00DF2703"/>
    <w:rsid w:val="00DF28A7"/>
    <w:rsid w:val="00DF521E"/>
    <w:rsid w:val="00DF6ADB"/>
    <w:rsid w:val="00E018FD"/>
    <w:rsid w:val="00E05A1D"/>
    <w:rsid w:val="00E07E73"/>
    <w:rsid w:val="00E10ADF"/>
    <w:rsid w:val="00E13059"/>
    <w:rsid w:val="00E13D0E"/>
    <w:rsid w:val="00E14D05"/>
    <w:rsid w:val="00E1667D"/>
    <w:rsid w:val="00E175D3"/>
    <w:rsid w:val="00E17EC4"/>
    <w:rsid w:val="00E2000B"/>
    <w:rsid w:val="00E24B56"/>
    <w:rsid w:val="00E30241"/>
    <w:rsid w:val="00E33119"/>
    <w:rsid w:val="00E34667"/>
    <w:rsid w:val="00E34CD8"/>
    <w:rsid w:val="00E452A6"/>
    <w:rsid w:val="00E468C9"/>
    <w:rsid w:val="00E5146B"/>
    <w:rsid w:val="00E51753"/>
    <w:rsid w:val="00E5225B"/>
    <w:rsid w:val="00E53B66"/>
    <w:rsid w:val="00E54C84"/>
    <w:rsid w:val="00E54F7C"/>
    <w:rsid w:val="00E55CA6"/>
    <w:rsid w:val="00E6374D"/>
    <w:rsid w:val="00E64F0B"/>
    <w:rsid w:val="00E65BE8"/>
    <w:rsid w:val="00E66E19"/>
    <w:rsid w:val="00E6709B"/>
    <w:rsid w:val="00E73AA7"/>
    <w:rsid w:val="00E7661E"/>
    <w:rsid w:val="00E77DE4"/>
    <w:rsid w:val="00E80945"/>
    <w:rsid w:val="00E8104A"/>
    <w:rsid w:val="00E91B8C"/>
    <w:rsid w:val="00E91C64"/>
    <w:rsid w:val="00E96C77"/>
    <w:rsid w:val="00EA0219"/>
    <w:rsid w:val="00EA19E9"/>
    <w:rsid w:val="00EA242F"/>
    <w:rsid w:val="00EA2E4D"/>
    <w:rsid w:val="00EA567D"/>
    <w:rsid w:val="00EA5990"/>
    <w:rsid w:val="00EB185E"/>
    <w:rsid w:val="00EB44EF"/>
    <w:rsid w:val="00EB7AF9"/>
    <w:rsid w:val="00EC592F"/>
    <w:rsid w:val="00EC5CE0"/>
    <w:rsid w:val="00EC6B58"/>
    <w:rsid w:val="00EC7A91"/>
    <w:rsid w:val="00EC7AEF"/>
    <w:rsid w:val="00ED017C"/>
    <w:rsid w:val="00ED02E0"/>
    <w:rsid w:val="00ED22BF"/>
    <w:rsid w:val="00ED2899"/>
    <w:rsid w:val="00ED4B63"/>
    <w:rsid w:val="00ED5BB8"/>
    <w:rsid w:val="00ED783C"/>
    <w:rsid w:val="00EE539C"/>
    <w:rsid w:val="00EF0266"/>
    <w:rsid w:val="00EF0437"/>
    <w:rsid w:val="00EF479A"/>
    <w:rsid w:val="00EF4FC9"/>
    <w:rsid w:val="00EF64A5"/>
    <w:rsid w:val="00F06199"/>
    <w:rsid w:val="00F14827"/>
    <w:rsid w:val="00F16A11"/>
    <w:rsid w:val="00F242B8"/>
    <w:rsid w:val="00F24666"/>
    <w:rsid w:val="00F2589C"/>
    <w:rsid w:val="00F25DA3"/>
    <w:rsid w:val="00F312D2"/>
    <w:rsid w:val="00F348B8"/>
    <w:rsid w:val="00F34B7F"/>
    <w:rsid w:val="00F41349"/>
    <w:rsid w:val="00F4206B"/>
    <w:rsid w:val="00F42E92"/>
    <w:rsid w:val="00F42EC3"/>
    <w:rsid w:val="00F44384"/>
    <w:rsid w:val="00F44C7A"/>
    <w:rsid w:val="00F451CF"/>
    <w:rsid w:val="00F453AE"/>
    <w:rsid w:val="00F455E2"/>
    <w:rsid w:val="00F473F2"/>
    <w:rsid w:val="00F565B0"/>
    <w:rsid w:val="00F5776E"/>
    <w:rsid w:val="00F627C4"/>
    <w:rsid w:val="00F71C63"/>
    <w:rsid w:val="00F7408E"/>
    <w:rsid w:val="00F74588"/>
    <w:rsid w:val="00F80965"/>
    <w:rsid w:val="00F85965"/>
    <w:rsid w:val="00F85ABA"/>
    <w:rsid w:val="00F90773"/>
    <w:rsid w:val="00F93593"/>
    <w:rsid w:val="00F93E51"/>
    <w:rsid w:val="00F97AE2"/>
    <w:rsid w:val="00FA103E"/>
    <w:rsid w:val="00FA4172"/>
    <w:rsid w:val="00FA4697"/>
    <w:rsid w:val="00FA4B5A"/>
    <w:rsid w:val="00FA5235"/>
    <w:rsid w:val="00FA7B8A"/>
    <w:rsid w:val="00FB2D19"/>
    <w:rsid w:val="00FB5CB3"/>
    <w:rsid w:val="00FB5DCB"/>
    <w:rsid w:val="00FC619C"/>
    <w:rsid w:val="00FD0FDC"/>
    <w:rsid w:val="00FD1D90"/>
    <w:rsid w:val="00FD4EA2"/>
    <w:rsid w:val="00FD7579"/>
    <w:rsid w:val="00FD7893"/>
    <w:rsid w:val="00FE6230"/>
    <w:rsid w:val="00FE6502"/>
    <w:rsid w:val="00FF03AC"/>
    <w:rsid w:val="00FF18CA"/>
    <w:rsid w:val="00FF36FB"/>
    <w:rsid w:val="00FF6776"/>
    <w:rsid w:val="00FF70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6F1E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suppressAutoHyphens/>
    </w:pPr>
    <w:rPr>
      <w:rFonts w:eastAsia="Arial Unicode MS" w:cs="Mangal"/>
      <w:kern w:val="1"/>
      <w:sz w:val="24"/>
      <w:szCs w:val="24"/>
      <w:lang w:eastAsia="hi-IN" w:bidi="hi-IN"/>
    </w:rPr>
  </w:style>
  <w:style w:type="paragraph" w:styleId="Nadpis2">
    <w:name w:val="heading 2"/>
    <w:basedOn w:val="Normln"/>
    <w:next w:val="Zkladntext"/>
    <w:qFormat/>
    <w:pPr>
      <w:keepNext/>
      <w:numPr>
        <w:numId w:val="1"/>
      </w:numPr>
      <w:shd w:val="clear" w:color="auto" w:fill="C00000"/>
      <w:ind w:left="360" w:hanging="539"/>
      <w:jc w:val="center"/>
      <w:outlineLvl w:val="1"/>
    </w:pPr>
    <w:rPr>
      <w:rFonts w:ascii="Arial" w:hAnsi="Arial" w:cs="Arial"/>
      <w:b/>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b/>
    </w:rPr>
  </w:style>
  <w:style w:type="character" w:customStyle="1" w:styleId="WW8Num5z0">
    <w:name w:val="WW8Num5z0"/>
    <w:rPr>
      <w:b/>
    </w:rPr>
  </w:style>
  <w:style w:type="character" w:customStyle="1" w:styleId="WW8Num6z0">
    <w:name w:val="WW8Num6z0"/>
    <w:rPr>
      <w:b/>
    </w:rPr>
  </w:style>
  <w:style w:type="character" w:customStyle="1" w:styleId="Standardnpsmoodstavce3">
    <w:name w:val="Standardní písmo odstavce3"/>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Standardnpsmoodstavce2">
    <w:name w:val="Standardní písmo odstavce2"/>
  </w:style>
  <w:style w:type="character" w:customStyle="1" w:styleId="Standardnpsmoodstavce1">
    <w:name w:val="Standardní písmo odstavce1"/>
  </w:style>
  <w:style w:type="character" w:customStyle="1" w:styleId="WW8Num2z0">
    <w:name w:val="WW8Num2z0"/>
    <w:rPr>
      <w:rFonts w:ascii="Arial" w:hAnsi="Arial"/>
    </w:rPr>
  </w:style>
  <w:style w:type="character" w:customStyle="1" w:styleId="WW8Num4z0">
    <w:name w:val="WW8Num4z0"/>
    <w:rPr>
      <w:b/>
    </w:rPr>
  </w:style>
  <w:style w:type="character" w:customStyle="1" w:styleId="WW8Num7z0">
    <w:name w:val="WW8Num7z0"/>
    <w:rPr>
      <w:b/>
    </w:rPr>
  </w:style>
  <w:style w:type="character" w:customStyle="1" w:styleId="WW8Num8z0">
    <w:name w:val="WW8Num8z0"/>
    <w:rPr>
      <w:rFonts w:ascii="Verdana" w:hAnsi="Verdana"/>
      <w:color w:val="00000A"/>
      <w:sz w:val="28"/>
      <w:szCs w:val="28"/>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b/>
    </w:rPr>
  </w:style>
  <w:style w:type="character" w:customStyle="1" w:styleId="WW8Num10z0">
    <w:name w:val="WW8Num10z0"/>
    <w:rPr>
      <w:rFonts w:ascii="Verdana" w:hAnsi="Verdana"/>
      <w:color w:val="00000A"/>
      <w:sz w:val="28"/>
      <w:szCs w:val="28"/>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Absatz-Standardschriftart111">
    <w:name w:val="WW-Absatz-Standardschriftart111"/>
  </w:style>
  <w:style w:type="character" w:styleId="Hypertextovodkaz">
    <w:name w:val="Hyperlink"/>
    <w:rPr>
      <w:color w:val="000080"/>
      <w:u w:val="single"/>
    </w:rPr>
  </w:style>
  <w:style w:type="character" w:customStyle="1" w:styleId="ListLabel5">
    <w:name w:val="ListLabel 5"/>
    <w:rPr>
      <w:rFonts w:cs="Arial"/>
      <w:b/>
      <w:sz w:val="22"/>
    </w:rPr>
  </w:style>
  <w:style w:type="character" w:customStyle="1" w:styleId="ListLabel1">
    <w:name w:val="ListLabel 1"/>
    <w:rPr>
      <w:b/>
    </w:rPr>
  </w:style>
  <w:style w:type="character" w:customStyle="1" w:styleId="ListLabel2">
    <w:name w:val="ListLabel 2"/>
    <w:rPr>
      <w:color w:val="00000A"/>
      <w:sz w:val="28"/>
      <w:szCs w:val="28"/>
    </w:rPr>
  </w:style>
  <w:style w:type="character" w:customStyle="1" w:styleId="ListLabel3">
    <w:name w:val="ListLabel 3"/>
    <w:rPr>
      <w:rFonts w:cs="Courier New"/>
    </w:rPr>
  </w:style>
  <w:style w:type="character" w:customStyle="1" w:styleId="Symbolyproslovn">
    <w:name w:val="Symboly pro číslování"/>
  </w:style>
  <w:style w:type="character" w:customStyle="1" w:styleId="Odrky">
    <w:name w:val="Odrážky"/>
    <w:rPr>
      <w:rFonts w:ascii="OpenSymbol" w:eastAsia="OpenSymbol" w:hAnsi="OpenSymbol" w:cs="OpenSymbol"/>
    </w:rPr>
  </w:style>
  <w:style w:type="character" w:customStyle="1" w:styleId="TextbublinyChar">
    <w:name w:val="Text bubliny Char"/>
    <w:rPr>
      <w:rFonts w:ascii="Tahoma" w:eastAsia="Arial Unicode MS" w:hAnsi="Tahoma" w:cs="Mangal"/>
      <w:kern w:val="1"/>
      <w:sz w:val="16"/>
      <w:szCs w:val="14"/>
      <w:lang w:eastAsia="hi-IN" w:bidi="hi-IN"/>
    </w:rPr>
  </w:style>
  <w:style w:type="paragraph" w:customStyle="1" w:styleId="Nadpis">
    <w:name w:val="Nadpis"/>
    <w:basedOn w:val="Normln"/>
    <w:next w:val="Zkladntext"/>
    <w:pPr>
      <w:keepNext/>
      <w:spacing w:before="240" w:after="120"/>
    </w:pPr>
    <w:rPr>
      <w:rFonts w:ascii="Arial" w:hAnsi="Arial"/>
      <w:sz w:val="28"/>
      <w:szCs w:val="28"/>
    </w:rPr>
  </w:style>
  <w:style w:type="paragraph" w:styleId="Zkladntext">
    <w:name w:val="Body Text"/>
    <w:basedOn w:val="Normln"/>
    <w:pPr>
      <w:spacing w:after="120"/>
    </w:pPr>
  </w:style>
  <w:style w:type="paragraph" w:styleId="Seznam">
    <w:name w:val="List"/>
    <w:basedOn w:val="Zkladntext"/>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style>
  <w:style w:type="paragraph" w:styleId="Nzev">
    <w:name w:val="Title"/>
    <w:basedOn w:val="Normln"/>
    <w:next w:val="Podtitul1"/>
    <w:qFormat/>
    <w:pPr>
      <w:jc w:val="center"/>
    </w:pPr>
    <w:rPr>
      <w:b/>
      <w:bCs/>
      <w:color w:val="FF0000"/>
      <w:sz w:val="40"/>
      <w:szCs w:val="36"/>
      <w:u w:val="single"/>
    </w:rPr>
  </w:style>
  <w:style w:type="paragraph" w:customStyle="1" w:styleId="Podtitul1">
    <w:name w:val="Podtitul1"/>
    <w:basedOn w:val="Nadpis"/>
    <w:next w:val="Zkladntext"/>
    <w:qFormat/>
    <w:pPr>
      <w:jc w:val="center"/>
    </w:pPr>
    <w:rPr>
      <w:i/>
      <w:iCs/>
    </w:rPr>
  </w:style>
  <w:style w:type="paragraph" w:styleId="Zhlav">
    <w:name w:val="header"/>
    <w:basedOn w:val="Normln"/>
    <w:pPr>
      <w:suppressLineNumbers/>
      <w:tabs>
        <w:tab w:val="center" w:pos="5273"/>
        <w:tab w:val="right" w:pos="10546"/>
      </w:tabs>
    </w:pPr>
  </w:style>
  <w:style w:type="paragraph" w:customStyle="1" w:styleId="Smlouva">
    <w:name w:val="Smlouva"/>
    <w:pPr>
      <w:widowControl w:val="0"/>
      <w:suppressAutoHyphens/>
    </w:pPr>
    <w:rPr>
      <w:rFonts w:eastAsia="Arial Unicode MS" w:cs="Mangal"/>
      <w:kern w:val="1"/>
      <w:sz w:val="24"/>
      <w:szCs w:val="24"/>
      <w:lang w:eastAsia="hi-IN" w:bidi="hi-IN"/>
    </w:rPr>
  </w:style>
  <w:style w:type="paragraph" w:customStyle="1" w:styleId="lnek">
    <w:name w:val="Článek"/>
    <w:basedOn w:val="Normln"/>
  </w:style>
  <w:style w:type="paragraph" w:customStyle="1" w:styleId="StyllnekPed30b">
    <w:name w:val="Styl Článek + Před:  30 b."/>
    <w:basedOn w:val="lnek"/>
  </w:style>
  <w:style w:type="paragraph" w:customStyle="1" w:styleId="Zkladntext31">
    <w:name w:val="Základní text 31"/>
    <w:basedOn w:val="Normln"/>
  </w:style>
  <w:style w:type="paragraph" w:customStyle="1" w:styleId="Odstavecseseznamem1">
    <w:name w:val="Odstavec se seznamem1"/>
    <w:basedOn w:val="Normln"/>
  </w:style>
  <w:style w:type="paragraph" w:styleId="Zpat">
    <w:name w:val="footer"/>
    <w:basedOn w:val="Normln"/>
    <w:link w:val="ZpatChar"/>
    <w:uiPriority w:val="99"/>
    <w:pPr>
      <w:suppressLineNumbers/>
      <w:tabs>
        <w:tab w:val="center" w:pos="4819"/>
        <w:tab w:val="right" w:pos="9638"/>
      </w:tabs>
    </w:pPr>
  </w:style>
  <w:style w:type="paragraph" w:styleId="Odstavecseseznamem">
    <w:name w:val="List Paragraph"/>
    <w:basedOn w:val="Normln"/>
    <w:uiPriority w:val="34"/>
    <w:qFormat/>
    <w:pPr>
      <w:ind w:left="720"/>
    </w:pPr>
  </w:style>
  <w:style w:type="paragraph" w:styleId="Textbubliny">
    <w:name w:val="Balloon Text"/>
    <w:basedOn w:val="Normln"/>
    <w:rPr>
      <w:rFonts w:ascii="Tahoma" w:hAnsi="Tahoma"/>
      <w:sz w:val="16"/>
      <w:szCs w:val="14"/>
    </w:rPr>
  </w:style>
  <w:style w:type="paragraph" w:customStyle="1" w:styleId="Obsahtabulky">
    <w:name w:val="Obsah tabulky"/>
    <w:basedOn w:val="Normln"/>
    <w:pPr>
      <w:suppressLineNumbers/>
    </w:pPr>
  </w:style>
  <w:style w:type="character" w:styleId="Odkaznakoment">
    <w:name w:val="annotation reference"/>
    <w:uiPriority w:val="99"/>
    <w:semiHidden/>
    <w:unhideWhenUsed/>
    <w:rsid w:val="004A70A7"/>
    <w:rPr>
      <w:sz w:val="16"/>
      <w:szCs w:val="16"/>
    </w:rPr>
  </w:style>
  <w:style w:type="paragraph" w:styleId="Textkomente">
    <w:name w:val="annotation text"/>
    <w:basedOn w:val="Normln"/>
    <w:link w:val="TextkomenteChar"/>
    <w:uiPriority w:val="99"/>
    <w:unhideWhenUsed/>
    <w:rsid w:val="004A70A7"/>
    <w:rPr>
      <w:sz w:val="20"/>
      <w:szCs w:val="18"/>
    </w:rPr>
  </w:style>
  <w:style w:type="character" w:customStyle="1" w:styleId="TextkomenteChar">
    <w:name w:val="Text komentáře Char"/>
    <w:link w:val="Textkomente"/>
    <w:uiPriority w:val="99"/>
    <w:rsid w:val="004A70A7"/>
    <w:rPr>
      <w:rFonts w:eastAsia="Arial Unicode MS" w:cs="Mangal"/>
      <w:kern w:val="1"/>
      <w:szCs w:val="18"/>
      <w:lang w:eastAsia="hi-IN" w:bidi="hi-IN"/>
    </w:rPr>
  </w:style>
  <w:style w:type="paragraph" w:styleId="Pedmtkomente">
    <w:name w:val="annotation subject"/>
    <w:basedOn w:val="Textkomente"/>
    <w:next w:val="Textkomente"/>
    <w:link w:val="PedmtkomenteChar"/>
    <w:uiPriority w:val="99"/>
    <w:semiHidden/>
    <w:unhideWhenUsed/>
    <w:rsid w:val="004A70A7"/>
    <w:rPr>
      <w:b/>
      <w:bCs/>
    </w:rPr>
  </w:style>
  <w:style w:type="character" w:customStyle="1" w:styleId="PedmtkomenteChar">
    <w:name w:val="Předmět komentáře Char"/>
    <w:link w:val="Pedmtkomente"/>
    <w:uiPriority w:val="99"/>
    <w:semiHidden/>
    <w:rsid w:val="004A70A7"/>
    <w:rPr>
      <w:rFonts w:eastAsia="Arial Unicode MS" w:cs="Mangal"/>
      <w:b/>
      <w:bCs/>
      <w:kern w:val="1"/>
      <w:szCs w:val="18"/>
      <w:lang w:eastAsia="hi-IN" w:bidi="hi-IN"/>
    </w:rPr>
  </w:style>
  <w:style w:type="paragraph" w:styleId="Zkladntextodsazen">
    <w:name w:val="Body Text Indent"/>
    <w:basedOn w:val="Normln"/>
    <w:rsid w:val="00101922"/>
    <w:pPr>
      <w:spacing w:after="120"/>
      <w:ind w:left="283"/>
    </w:pPr>
  </w:style>
  <w:style w:type="paragraph" w:customStyle="1" w:styleId="Default">
    <w:name w:val="Default"/>
    <w:rsid w:val="00A565B4"/>
    <w:pPr>
      <w:autoSpaceDE w:val="0"/>
      <w:autoSpaceDN w:val="0"/>
      <w:adjustRightInd w:val="0"/>
    </w:pPr>
    <w:rPr>
      <w:rFonts w:ascii="Calibri" w:eastAsia="Calibri" w:hAnsi="Calibri" w:cs="Calibri"/>
      <w:color w:val="000000"/>
      <w:sz w:val="24"/>
      <w:szCs w:val="24"/>
      <w:lang w:eastAsia="en-US"/>
    </w:rPr>
  </w:style>
  <w:style w:type="paragraph" w:styleId="Prosttext">
    <w:name w:val="Plain Text"/>
    <w:basedOn w:val="Normln"/>
    <w:link w:val="ProsttextChar"/>
    <w:uiPriority w:val="99"/>
    <w:unhideWhenUsed/>
    <w:rsid w:val="00A565B4"/>
    <w:pPr>
      <w:widowControl/>
      <w:suppressAutoHyphens w:val="0"/>
    </w:pPr>
    <w:rPr>
      <w:rFonts w:ascii="Calibri" w:eastAsia="Calibri" w:hAnsi="Calibri" w:cs="Times New Roman"/>
      <w:kern w:val="0"/>
      <w:sz w:val="22"/>
      <w:szCs w:val="21"/>
      <w:lang w:eastAsia="en-US" w:bidi="ar-SA"/>
    </w:rPr>
  </w:style>
  <w:style w:type="character" w:customStyle="1" w:styleId="ProsttextChar">
    <w:name w:val="Prostý text Char"/>
    <w:link w:val="Prosttext"/>
    <w:uiPriority w:val="99"/>
    <w:rsid w:val="00A565B4"/>
    <w:rPr>
      <w:rFonts w:ascii="Calibri" w:eastAsia="Calibri" w:hAnsi="Calibri"/>
      <w:sz w:val="22"/>
      <w:szCs w:val="21"/>
      <w:lang w:eastAsia="en-US"/>
    </w:rPr>
  </w:style>
  <w:style w:type="paragraph" w:styleId="Zkladntextodsazen2">
    <w:name w:val="Body Text Indent 2"/>
    <w:basedOn w:val="Normln"/>
    <w:link w:val="Zkladntextodsazen2Char"/>
    <w:uiPriority w:val="99"/>
    <w:semiHidden/>
    <w:unhideWhenUsed/>
    <w:rsid w:val="00DD3823"/>
    <w:pPr>
      <w:spacing w:after="120" w:line="480" w:lineRule="auto"/>
      <w:ind w:left="283"/>
    </w:pPr>
    <w:rPr>
      <w:szCs w:val="21"/>
    </w:rPr>
  </w:style>
  <w:style w:type="character" w:customStyle="1" w:styleId="Zkladntextodsazen2Char">
    <w:name w:val="Základní text odsazený 2 Char"/>
    <w:link w:val="Zkladntextodsazen2"/>
    <w:uiPriority w:val="99"/>
    <w:semiHidden/>
    <w:rsid w:val="00DD3823"/>
    <w:rPr>
      <w:rFonts w:eastAsia="Arial Unicode MS" w:cs="Mangal"/>
      <w:kern w:val="1"/>
      <w:sz w:val="24"/>
      <w:szCs w:val="21"/>
      <w:lang w:eastAsia="hi-IN" w:bidi="hi-IN"/>
    </w:rPr>
  </w:style>
  <w:style w:type="paragraph" w:styleId="Zkladntext2">
    <w:name w:val="Body Text 2"/>
    <w:basedOn w:val="Normln"/>
    <w:link w:val="Zkladntext2Char"/>
    <w:uiPriority w:val="99"/>
    <w:semiHidden/>
    <w:unhideWhenUsed/>
    <w:rsid w:val="00841411"/>
    <w:pPr>
      <w:spacing w:after="120" w:line="480" w:lineRule="auto"/>
    </w:pPr>
    <w:rPr>
      <w:szCs w:val="21"/>
    </w:rPr>
  </w:style>
  <w:style w:type="character" w:customStyle="1" w:styleId="Zkladntext2Char">
    <w:name w:val="Základní text 2 Char"/>
    <w:link w:val="Zkladntext2"/>
    <w:uiPriority w:val="99"/>
    <w:semiHidden/>
    <w:rsid w:val="00841411"/>
    <w:rPr>
      <w:rFonts w:eastAsia="Arial Unicode MS" w:cs="Mangal"/>
      <w:kern w:val="1"/>
      <w:sz w:val="24"/>
      <w:szCs w:val="21"/>
      <w:lang w:eastAsia="hi-IN" w:bidi="hi-IN"/>
    </w:rPr>
  </w:style>
  <w:style w:type="paragraph" w:customStyle="1" w:styleId="Zkladntext32">
    <w:name w:val="Základní text 32"/>
    <w:basedOn w:val="Normln"/>
    <w:rsid w:val="00841411"/>
    <w:pPr>
      <w:suppressAutoHyphens w:val="0"/>
      <w:jc w:val="both"/>
    </w:pPr>
    <w:rPr>
      <w:rFonts w:ascii="Arial" w:eastAsia="Times New Roman" w:hAnsi="Arial" w:cs="Times New Roman"/>
      <w:kern w:val="0"/>
      <w:szCs w:val="20"/>
      <w:lang w:eastAsia="cs-CZ" w:bidi="ar-SA"/>
    </w:rPr>
  </w:style>
  <w:style w:type="character" w:customStyle="1" w:styleId="UnresolvedMention">
    <w:name w:val="Unresolved Mention"/>
    <w:uiPriority w:val="99"/>
    <w:semiHidden/>
    <w:unhideWhenUsed/>
    <w:rsid w:val="00C45E0E"/>
    <w:rPr>
      <w:color w:val="605E5C"/>
      <w:shd w:val="clear" w:color="auto" w:fill="E1DFDD"/>
    </w:rPr>
  </w:style>
  <w:style w:type="paragraph" w:styleId="Revize">
    <w:name w:val="Revision"/>
    <w:hidden/>
    <w:uiPriority w:val="99"/>
    <w:semiHidden/>
    <w:rsid w:val="00822490"/>
    <w:rPr>
      <w:rFonts w:eastAsia="Arial Unicode MS" w:cs="Mangal"/>
      <w:kern w:val="1"/>
      <w:sz w:val="24"/>
      <w:szCs w:val="21"/>
      <w:lang w:eastAsia="hi-IN" w:bidi="hi-IN"/>
    </w:rPr>
  </w:style>
  <w:style w:type="character" w:customStyle="1" w:styleId="ZpatChar">
    <w:name w:val="Zápatí Char"/>
    <w:link w:val="Zpat"/>
    <w:uiPriority w:val="99"/>
    <w:rsid w:val="00E33119"/>
    <w:rPr>
      <w:rFonts w:eastAsia="Arial Unicode MS" w:cs="Mangal"/>
      <w:kern w:val="1"/>
      <w:sz w:val="24"/>
      <w:szCs w:val="24"/>
      <w:lang w:eastAsia="hi-IN" w:bidi="hi-IN"/>
    </w:rPr>
  </w:style>
  <w:style w:type="paragraph" w:styleId="Textpoznpodarou">
    <w:name w:val="footnote text"/>
    <w:basedOn w:val="Normln"/>
    <w:link w:val="TextpoznpodarouChar"/>
    <w:uiPriority w:val="99"/>
    <w:semiHidden/>
    <w:unhideWhenUsed/>
    <w:rsid w:val="008B4DA1"/>
    <w:rPr>
      <w:sz w:val="20"/>
      <w:szCs w:val="18"/>
    </w:rPr>
  </w:style>
  <w:style w:type="character" w:customStyle="1" w:styleId="TextpoznpodarouChar">
    <w:name w:val="Text pozn. pod čarou Char"/>
    <w:link w:val="Textpoznpodarou"/>
    <w:uiPriority w:val="99"/>
    <w:semiHidden/>
    <w:rsid w:val="008B4DA1"/>
    <w:rPr>
      <w:rFonts w:eastAsia="Arial Unicode MS" w:cs="Mangal"/>
      <w:kern w:val="1"/>
      <w:szCs w:val="18"/>
      <w:lang w:eastAsia="hi-IN" w:bidi="hi-IN"/>
    </w:rPr>
  </w:style>
  <w:style w:type="character" w:styleId="Znakapoznpodarou">
    <w:name w:val="footnote reference"/>
    <w:uiPriority w:val="99"/>
    <w:semiHidden/>
    <w:unhideWhenUsed/>
    <w:rsid w:val="008B4DA1"/>
    <w:rPr>
      <w:vertAlign w:val="superscript"/>
    </w:rPr>
  </w:style>
  <w:style w:type="character" w:customStyle="1" w:styleId="Zkladntext0">
    <w:name w:val="Základní text_"/>
    <w:link w:val="Zkladntext1"/>
    <w:rsid w:val="00214F5C"/>
    <w:rPr>
      <w:rFonts w:ascii="Arial" w:eastAsia="Arial" w:hAnsi="Arial" w:cs="Arial"/>
      <w:sz w:val="19"/>
      <w:szCs w:val="19"/>
      <w:shd w:val="clear" w:color="auto" w:fill="FFFFFF"/>
    </w:rPr>
  </w:style>
  <w:style w:type="paragraph" w:customStyle="1" w:styleId="Zkladntext1">
    <w:name w:val="Základní text1"/>
    <w:basedOn w:val="Normln"/>
    <w:link w:val="Zkladntext0"/>
    <w:rsid w:val="00214F5C"/>
    <w:pPr>
      <w:shd w:val="clear" w:color="auto" w:fill="FFFFFF"/>
      <w:suppressAutoHyphens w:val="0"/>
      <w:spacing w:after="240" w:line="338" w:lineRule="auto"/>
    </w:pPr>
    <w:rPr>
      <w:rFonts w:ascii="Arial" w:eastAsia="Arial" w:hAnsi="Arial" w:cs="Arial"/>
      <w:kern w:val="0"/>
      <w:sz w:val="19"/>
      <w:szCs w:val="19"/>
      <w:lang w:eastAsia="cs-CZ"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suppressAutoHyphens/>
    </w:pPr>
    <w:rPr>
      <w:rFonts w:eastAsia="Arial Unicode MS" w:cs="Mangal"/>
      <w:kern w:val="1"/>
      <w:sz w:val="24"/>
      <w:szCs w:val="24"/>
      <w:lang w:eastAsia="hi-IN" w:bidi="hi-IN"/>
    </w:rPr>
  </w:style>
  <w:style w:type="paragraph" w:styleId="Nadpis2">
    <w:name w:val="heading 2"/>
    <w:basedOn w:val="Normln"/>
    <w:next w:val="Zkladntext"/>
    <w:qFormat/>
    <w:pPr>
      <w:keepNext/>
      <w:numPr>
        <w:numId w:val="1"/>
      </w:numPr>
      <w:shd w:val="clear" w:color="auto" w:fill="C00000"/>
      <w:ind w:left="360" w:hanging="539"/>
      <w:jc w:val="center"/>
      <w:outlineLvl w:val="1"/>
    </w:pPr>
    <w:rPr>
      <w:rFonts w:ascii="Arial" w:hAnsi="Arial" w:cs="Arial"/>
      <w:b/>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b/>
    </w:rPr>
  </w:style>
  <w:style w:type="character" w:customStyle="1" w:styleId="WW8Num5z0">
    <w:name w:val="WW8Num5z0"/>
    <w:rPr>
      <w:b/>
    </w:rPr>
  </w:style>
  <w:style w:type="character" w:customStyle="1" w:styleId="WW8Num6z0">
    <w:name w:val="WW8Num6z0"/>
    <w:rPr>
      <w:b/>
    </w:rPr>
  </w:style>
  <w:style w:type="character" w:customStyle="1" w:styleId="Standardnpsmoodstavce3">
    <w:name w:val="Standardní písmo odstavce3"/>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Standardnpsmoodstavce2">
    <w:name w:val="Standardní písmo odstavce2"/>
  </w:style>
  <w:style w:type="character" w:customStyle="1" w:styleId="Standardnpsmoodstavce1">
    <w:name w:val="Standardní písmo odstavce1"/>
  </w:style>
  <w:style w:type="character" w:customStyle="1" w:styleId="WW8Num2z0">
    <w:name w:val="WW8Num2z0"/>
    <w:rPr>
      <w:rFonts w:ascii="Arial" w:hAnsi="Arial"/>
    </w:rPr>
  </w:style>
  <w:style w:type="character" w:customStyle="1" w:styleId="WW8Num4z0">
    <w:name w:val="WW8Num4z0"/>
    <w:rPr>
      <w:b/>
    </w:rPr>
  </w:style>
  <w:style w:type="character" w:customStyle="1" w:styleId="WW8Num7z0">
    <w:name w:val="WW8Num7z0"/>
    <w:rPr>
      <w:b/>
    </w:rPr>
  </w:style>
  <w:style w:type="character" w:customStyle="1" w:styleId="WW8Num8z0">
    <w:name w:val="WW8Num8z0"/>
    <w:rPr>
      <w:rFonts w:ascii="Verdana" w:hAnsi="Verdana"/>
      <w:color w:val="00000A"/>
      <w:sz w:val="28"/>
      <w:szCs w:val="28"/>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b/>
    </w:rPr>
  </w:style>
  <w:style w:type="character" w:customStyle="1" w:styleId="WW8Num10z0">
    <w:name w:val="WW8Num10z0"/>
    <w:rPr>
      <w:rFonts w:ascii="Verdana" w:hAnsi="Verdana"/>
      <w:color w:val="00000A"/>
      <w:sz w:val="28"/>
      <w:szCs w:val="28"/>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Absatz-Standardschriftart111">
    <w:name w:val="WW-Absatz-Standardschriftart111"/>
  </w:style>
  <w:style w:type="character" w:styleId="Hypertextovodkaz">
    <w:name w:val="Hyperlink"/>
    <w:rPr>
      <w:color w:val="000080"/>
      <w:u w:val="single"/>
    </w:rPr>
  </w:style>
  <w:style w:type="character" w:customStyle="1" w:styleId="ListLabel5">
    <w:name w:val="ListLabel 5"/>
    <w:rPr>
      <w:rFonts w:cs="Arial"/>
      <w:b/>
      <w:sz w:val="22"/>
    </w:rPr>
  </w:style>
  <w:style w:type="character" w:customStyle="1" w:styleId="ListLabel1">
    <w:name w:val="ListLabel 1"/>
    <w:rPr>
      <w:b/>
    </w:rPr>
  </w:style>
  <w:style w:type="character" w:customStyle="1" w:styleId="ListLabel2">
    <w:name w:val="ListLabel 2"/>
    <w:rPr>
      <w:color w:val="00000A"/>
      <w:sz w:val="28"/>
      <w:szCs w:val="28"/>
    </w:rPr>
  </w:style>
  <w:style w:type="character" w:customStyle="1" w:styleId="ListLabel3">
    <w:name w:val="ListLabel 3"/>
    <w:rPr>
      <w:rFonts w:cs="Courier New"/>
    </w:rPr>
  </w:style>
  <w:style w:type="character" w:customStyle="1" w:styleId="Symbolyproslovn">
    <w:name w:val="Symboly pro číslování"/>
  </w:style>
  <w:style w:type="character" w:customStyle="1" w:styleId="Odrky">
    <w:name w:val="Odrážky"/>
    <w:rPr>
      <w:rFonts w:ascii="OpenSymbol" w:eastAsia="OpenSymbol" w:hAnsi="OpenSymbol" w:cs="OpenSymbol"/>
    </w:rPr>
  </w:style>
  <w:style w:type="character" w:customStyle="1" w:styleId="TextbublinyChar">
    <w:name w:val="Text bubliny Char"/>
    <w:rPr>
      <w:rFonts w:ascii="Tahoma" w:eastAsia="Arial Unicode MS" w:hAnsi="Tahoma" w:cs="Mangal"/>
      <w:kern w:val="1"/>
      <w:sz w:val="16"/>
      <w:szCs w:val="14"/>
      <w:lang w:eastAsia="hi-IN" w:bidi="hi-IN"/>
    </w:rPr>
  </w:style>
  <w:style w:type="paragraph" w:customStyle="1" w:styleId="Nadpis">
    <w:name w:val="Nadpis"/>
    <w:basedOn w:val="Normln"/>
    <w:next w:val="Zkladntext"/>
    <w:pPr>
      <w:keepNext/>
      <w:spacing w:before="240" w:after="120"/>
    </w:pPr>
    <w:rPr>
      <w:rFonts w:ascii="Arial" w:hAnsi="Arial"/>
      <w:sz w:val="28"/>
      <w:szCs w:val="28"/>
    </w:rPr>
  </w:style>
  <w:style w:type="paragraph" w:styleId="Zkladntext">
    <w:name w:val="Body Text"/>
    <w:basedOn w:val="Normln"/>
    <w:pPr>
      <w:spacing w:after="120"/>
    </w:pPr>
  </w:style>
  <w:style w:type="paragraph" w:styleId="Seznam">
    <w:name w:val="List"/>
    <w:basedOn w:val="Zkladntext"/>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style>
  <w:style w:type="paragraph" w:styleId="Nzev">
    <w:name w:val="Title"/>
    <w:basedOn w:val="Normln"/>
    <w:next w:val="Podtitul1"/>
    <w:qFormat/>
    <w:pPr>
      <w:jc w:val="center"/>
    </w:pPr>
    <w:rPr>
      <w:b/>
      <w:bCs/>
      <w:color w:val="FF0000"/>
      <w:sz w:val="40"/>
      <w:szCs w:val="36"/>
      <w:u w:val="single"/>
    </w:rPr>
  </w:style>
  <w:style w:type="paragraph" w:customStyle="1" w:styleId="Podtitul1">
    <w:name w:val="Podtitul1"/>
    <w:basedOn w:val="Nadpis"/>
    <w:next w:val="Zkladntext"/>
    <w:qFormat/>
    <w:pPr>
      <w:jc w:val="center"/>
    </w:pPr>
    <w:rPr>
      <w:i/>
      <w:iCs/>
    </w:rPr>
  </w:style>
  <w:style w:type="paragraph" w:styleId="Zhlav">
    <w:name w:val="header"/>
    <w:basedOn w:val="Normln"/>
    <w:pPr>
      <w:suppressLineNumbers/>
      <w:tabs>
        <w:tab w:val="center" w:pos="5273"/>
        <w:tab w:val="right" w:pos="10546"/>
      </w:tabs>
    </w:pPr>
  </w:style>
  <w:style w:type="paragraph" w:customStyle="1" w:styleId="Smlouva">
    <w:name w:val="Smlouva"/>
    <w:pPr>
      <w:widowControl w:val="0"/>
      <w:suppressAutoHyphens/>
    </w:pPr>
    <w:rPr>
      <w:rFonts w:eastAsia="Arial Unicode MS" w:cs="Mangal"/>
      <w:kern w:val="1"/>
      <w:sz w:val="24"/>
      <w:szCs w:val="24"/>
      <w:lang w:eastAsia="hi-IN" w:bidi="hi-IN"/>
    </w:rPr>
  </w:style>
  <w:style w:type="paragraph" w:customStyle="1" w:styleId="lnek">
    <w:name w:val="Článek"/>
    <w:basedOn w:val="Normln"/>
  </w:style>
  <w:style w:type="paragraph" w:customStyle="1" w:styleId="StyllnekPed30b">
    <w:name w:val="Styl Článek + Před:  30 b."/>
    <w:basedOn w:val="lnek"/>
  </w:style>
  <w:style w:type="paragraph" w:customStyle="1" w:styleId="Zkladntext31">
    <w:name w:val="Základní text 31"/>
    <w:basedOn w:val="Normln"/>
  </w:style>
  <w:style w:type="paragraph" w:customStyle="1" w:styleId="Odstavecseseznamem1">
    <w:name w:val="Odstavec se seznamem1"/>
    <w:basedOn w:val="Normln"/>
  </w:style>
  <w:style w:type="paragraph" w:styleId="Zpat">
    <w:name w:val="footer"/>
    <w:basedOn w:val="Normln"/>
    <w:link w:val="ZpatChar"/>
    <w:uiPriority w:val="99"/>
    <w:pPr>
      <w:suppressLineNumbers/>
      <w:tabs>
        <w:tab w:val="center" w:pos="4819"/>
        <w:tab w:val="right" w:pos="9638"/>
      </w:tabs>
    </w:pPr>
  </w:style>
  <w:style w:type="paragraph" w:styleId="Odstavecseseznamem">
    <w:name w:val="List Paragraph"/>
    <w:basedOn w:val="Normln"/>
    <w:uiPriority w:val="34"/>
    <w:qFormat/>
    <w:pPr>
      <w:ind w:left="720"/>
    </w:pPr>
  </w:style>
  <w:style w:type="paragraph" w:styleId="Textbubliny">
    <w:name w:val="Balloon Text"/>
    <w:basedOn w:val="Normln"/>
    <w:rPr>
      <w:rFonts w:ascii="Tahoma" w:hAnsi="Tahoma"/>
      <w:sz w:val="16"/>
      <w:szCs w:val="14"/>
    </w:rPr>
  </w:style>
  <w:style w:type="paragraph" w:customStyle="1" w:styleId="Obsahtabulky">
    <w:name w:val="Obsah tabulky"/>
    <w:basedOn w:val="Normln"/>
    <w:pPr>
      <w:suppressLineNumbers/>
    </w:pPr>
  </w:style>
  <w:style w:type="character" w:styleId="Odkaznakoment">
    <w:name w:val="annotation reference"/>
    <w:uiPriority w:val="99"/>
    <w:semiHidden/>
    <w:unhideWhenUsed/>
    <w:rsid w:val="004A70A7"/>
    <w:rPr>
      <w:sz w:val="16"/>
      <w:szCs w:val="16"/>
    </w:rPr>
  </w:style>
  <w:style w:type="paragraph" w:styleId="Textkomente">
    <w:name w:val="annotation text"/>
    <w:basedOn w:val="Normln"/>
    <w:link w:val="TextkomenteChar"/>
    <w:uiPriority w:val="99"/>
    <w:unhideWhenUsed/>
    <w:rsid w:val="004A70A7"/>
    <w:rPr>
      <w:sz w:val="20"/>
      <w:szCs w:val="18"/>
    </w:rPr>
  </w:style>
  <w:style w:type="character" w:customStyle="1" w:styleId="TextkomenteChar">
    <w:name w:val="Text komentáře Char"/>
    <w:link w:val="Textkomente"/>
    <w:uiPriority w:val="99"/>
    <w:rsid w:val="004A70A7"/>
    <w:rPr>
      <w:rFonts w:eastAsia="Arial Unicode MS" w:cs="Mangal"/>
      <w:kern w:val="1"/>
      <w:szCs w:val="18"/>
      <w:lang w:eastAsia="hi-IN" w:bidi="hi-IN"/>
    </w:rPr>
  </w:style>
  <w:style w:type="paragraph" w:styleId="Pedmtkomente">
    <w:name w:val="annotation subject"/>
    <w:basedOn w:val="Textkomente"/>
    <w:next w:val="Textkomente"/>
    <w:link w:val="PedmtkomenteChar"/>
    <w:uiPriority w:val="99"/>
    <w:semiHidden/>
    <w:unhideWhenUsed/>
    <w:rsid w:val="004A70A7"/>
    <w:rPr>
      <w:b/>
      <w:bCs/>
    </w:rPr>
  </w:style>
  <w:style w:type="character" w:customStyle="1" w:styleId="PedmtkomenteChar">
    <w:name w:val="Předmět komentáře Char"/>
    <w:link w:val="Pedmtkomente"/>
    <w:uiPriority w:val="99"/>
    <w:semiHidden/>
    <w:rsid w:val="004A70A7"/>
    <w:rPr>
      <w:rFonts w:eastAsia="Arial Unicode MS" w:cs="Mangal"/>
      <w:b/>
      <w:bCs/>
      <w:kern w:val="1"/>
      <w:szCs w:val="18"/>
      <w:lang w:eastAsia="hi-IN" w:bidi="hi-IN"/>
    </w:rPr>
  </w:style>
  <w:style w:type="paragraph" w:styleId="Zkladntextodsazen">
    <w:name w:val="Body Text Indent"/>
    <w:basedOn w:val="Normln"/>
    <w:rsid w:val="00101922"/>
    <w:pPr>
      <w:spacing w:after="120"/>
      <w:ind w:left="283"/>
    </w:pPr>
  </w:style>
  <w:style w:type="paragraph" w:customStyle="1" w:styleId="Default">
    <w:name w:val="Default"/>
    <w:rsid w:val="00A565B4"/>
    <w:pPr>
      <w:autoSpaceDE w:val="0"/>
      <w:autoSpaceDN w:val="0"/>
      <w:adjustRightInd w:val="0"/>
    </w:pPr>
    <w:rPr>
      <w:rFonts w:ascii="Calibri" w:eastAsia="Calibri" w:hAnsi="Calibri" w:cs="Calibri"/>
      <w:color w:val="000000"/>
      <w:sz w:val="24"/>
      <w:szCs w:val="24"/>
      <w:lang w:eastAsia="en-US"/>
    </w:rPr>
  </w:style>
  <w:style w:type="paragraph" w:styleId="Prosttext">
    <w:name w:val="Plain Text"/>
    <w:basedOn w:val="Normln"/>
    <w:link w:val="ProsttextChar"/>
    <w:uiPriority w:val="99"/>
    <w:unhideWhenUsed/>
    <w:rsid w:val="00A565B4"/>
    <w:pPr>
      <w:widowControl/>
      <w:suppressAutoHyphens w:val="0"/>
    </w:pPr>
    <w:rPr>
      <w:rFonts w:ascii="Calibri" w:eastAsia="Calibri" w:hAnsi="Calibri" w:cs="Times New Roman"/>
      <w:kern w:val="0"/>
      <w:sz w:val="22"/>
      <w:szCs w:val="21"/>
      <w:lang w:eastAsia="en-US" w:bidi="ar-SA"/>
    </w:rPr>
  </w:style>
  <w:style w:type="character" w:customStyle="1" w:styleId="ProsttextChar">
    <w:name w:val="Prostý text Char"/>
    <w:link w:val="Prosttext"/>
    <w:uiPriority w:val="99"/>
    <w:rsid w:val="00A565B4"/>
    <w:rPr>
      <w:rFonts w:ascii="Calibri" w:eastAsia="Calibri" w:hAnsi="Calibri"/>
      <w:sz w:val="22"/>
      <w:szCs w:val="21"/>
      <w:lang w:eastAsia="en-US"/>
    </w:rPr>
  </w:style>
  <w:style w:type="paragraph" w:styleId="Zkladntextodsazen2">
    <w:name w:val="Body Text Indent 2"/>
    <w:basedOn w:val="Normln"/>
    <w:link w:val="Zkladntextodsazen2Char"/>
    <w:uiPriority w:val="99"/>
    <w:semiHidden/>
    <w:unhideWhenUsed/>
    <w:rsid w:val="00DD3823"/>
    <w:pPr>
      <w:spacing w:after="120" w:line="480" w:lineRule="auto"/>
      <w:ind w:left="283"/>
    </w:pPr>
    <w:rPr>
      <w:szCs w:val="21"/>
    </w:rPr>
  </w:style>
  <w:style w:type="character" w:customStyle="1" w:styleId="Zkladntextodsazen2Char">
    <w:name w:val="Základní text odsazený 2 Char"/>
    <w:link w:val="Zkladntextodsazen2"/>
    <w:uiPriority w:val="99"/>
    <w:semiHidden/>
    <w:rsid w:val="00DD3823"/>
    <w:rPr>
      <w:rFonts w:eastAsia="Arial Unicode MS" w:cs="Mangal"/>
      <w:kern w:val="1"/>
      <w:sz w:val="24"/>
      <w:szCs w:val="21"/>
      <w:lang w:eastAsia="hi-IN" w:bidi="hi-IN"/>
    </w:rPr>
  </w:style>
  <w:style w:type="paragraph" w:styleId="Zkladntext2">
    <w:name w:val="Body Text 2"/>
    <w:basedOn w:val="Normln"/>
    <w:link w:val="Zkladntext2Char"/>
    <w:uiPriority w:val="99"/>
    <w:semiHidden/>
    <w:unhideWhenUsed/>
    <w:rsid w:val="00841411"/>
    <w:pPr>
      <w:spacing w:after="120" w:line="480" w:lineRule="auto"/>
    </w:pPr>
    <w:rPr>
      <w:szCs w:val="21"/>
    </w:rPr>
  </w:style>
  <w:style w:type="character" w:customStyle="1" w:styleId="Zkladntext2Char">
    <w:name w:val="Základní text 2 Char"/>
    <w:link w:val="Zkladntext2"/>
    <w:uiPriority w:val="99"/>
    <w:semiHidden/>
    <w:rsid w:val="00841411"/>
    <w:rPr>
      <w:rFonts w:eastAsia="Arial Unicode MS" w:cs="Mangal"/>
      <w:kern w:val="1"/>
      <w:sz w:val="24"/>
      <w:szCs w:val="21"/>
      <w:lang w:eastAsia="hi-IN" w:bidi="hi-IN"/>
    </w:rPr>
  </w:style>
  <w:style w:type="paragraph" w:customStyle="1" w:styleId="Zkladntext32">
    <w:name w:val="Základní text 32"/>
    <w:basedOn w:val="Normln"/>
    <w:rsid w:val="00841411"/>
    <w:pPr>
      <w:suppressAutoHyphens w:val="0"/>
      <w:jc w:val="both"/>
    </w:pPr>
    <w:rPr>
      <w:rFonts w:ascii="Arial" w:eastAsia="Times New Roman" w:hAnsi="Arial" w:cs="Times New Roman"/>
      <w:kern w:val="0"/>
      <w:szCs w:val="20"/>
      <w:lang w:eastAsia="cs-CZ" w:bidi="ar-SA"/>
    </w:rPr>
  </w:style>
  <w:style w:type="character" w:customStyle="1" w:styleId="UnresolvedMention">
    <w:name w:val="Unresolved Mention"/>
    <w:uiPriority w:val="99"/>
    <w:semiHidden/>
    <w:unhideWhenUsed/>
    <w:rsid w:val="00C45E0E"/>
    <w:rPr>
      <w:color w:val="605E5C"/>
      <w:shd w:val="clear" w:color="auto" w:fill="E1DFDD"/>
    </w:rPr>
  </w:style>
  <w:style w:type="paragraph" w:styleId="Revize">
    <w:name w:val="Revision"/>
    <w:hidden/>
    <w:uiPriority w:val="99"/>
    <w:semiHidden/>
    <w:rsid w:val="00822490"/>
    <w:rPr>
      <w:rFonts w:eastAsia="Arial Unicode MS" w:cs="Mangal"/>
      <w:kern w:val="1"/>
      <w:sz w:val="24"/>
      <w:szCs w:val="21"/>
      <w:lang w:eastAsia="hi-IN" w:bidi="hi-IN"/>
    </w:rPr>
  </w:style>
  <w:style w:type="character" w:customStyle="1" w:styleId="ZpatChar">
    <w:name w:val="Zápatí Char"/>
    <w:link w:val="Zpat"/>
    <w:uiPriority w:val="99"/>
    <w:rsid w:val="00E33119"/>
    <w:rPr>
      <w:rFonts w:eastAsia="Arial Unicode MS" w:cs="Mangal"/>
      <w:kern w:val="1"/>
      <w:sz w:val="24"/>
      <w:szCs w:val="24"/>
      <w:lang w:eastAsia="hi-IN" w:bidi="hi-IN"/>
    </w:rPr>
  </w:style>
  <w:style w:type="paragraph" w:styleId="Textpoznpodarou">
    <w:name w:val="footnote text"/>
    <w:basedOn w:val="Normln"/>
    <w:link w:val="TextpoznpodarouChar"/>
    <w:uiPriority w:val="99"/>
    <w:semiHidden/>
    <w:unhideWhenUsed/>
    <w:rsid w:val="008B4DA1"/>
    <w:rPr>
      <w:sz w:val="20"/>
      <w:szCs w:val="18"/>
    </w:rPr>
  </w:style>
  <w:style w:type="character" w:customStyle="1" w:styleId="TextpoznpodarouChar">
    <w:name w:val="Text pozn. pod čarou Char"/>
    <w:link w:val="Textpoznpodarou"/>
    <w:uiPriority w:val="99"/>
    <w:semiHidden/>
    <w:rsid w:val="008B4DA1"/>
    <w:rPr>
      <w:rFonts w:eastAsia="Arial Unicode MS" w:cs="Mangal"/>
      <w:kern w:val="1"/>
      <w:szCs w:val="18"/>
      <w:lang w:eastAsia="hi-IN" w:bidi="hi-IN"/>
    </w:rPr>
  </w:style>
  <w:style w:type="character" w:styleId="Znakapoznpodarou">
    <w:name w:val="footnote reference"/>
    <w:uiPriority w:val="99"/>
    <w:semiHidden/>
    <w:unhideWhenUsed/>
    <w:rsid w:val="008B4DA1"/>
    <w:rPr>
      <w:vertAlign w:val="superscript"/>
    </w:rPr>
  </w:style>
  <w:style w:type="character" w:customStyle="1" w:styleId="Zkladntext0">
    <w:name w:val="Základní text_"/>
    <w:link w:val="Zkladntext1"/>
    <w:rsid w:val="00214F5C"/>
    <w:rPr>
      <w:rFonts w:ascii="Arial" w:eastAsia="Arial" w:hAnsi="Arial" w:cs="Arial"/>
      <w:sz w:val="19"/>
      <w:szCs w:val="19"/>
      <w:shd w:val="clear" w:color="auto" w:fill="FFFFFF"/>
    </w:rPr>
  </w:style>
  <w:style w:type="paragraph" w:customStyle="1" w:styleId="Zkladntext1">
    <w:name w:val="Základní text1"/>
    <w:basedOn w:val="Normln"/>
    <w:link w:val="Zkladntext0"/>
    <w:rsid w:val="00214F5C"/>
    <w:pPr>
      <w:shd w:val="clear" w:color="auto" w:fill="FFFFFF"/>
      <w:suppressAutoHyphens w:val="0"/>
      <w:spacing w:after="240" w:line="338" w:lineRule="auto"/>
    </w:pPr>
    <w:rPr>
      <w:rFonts w:ascii="Arial" w:eastAsia="Arial" w:hAnsi="Arial" w:cs="Arial"/>
      <w:kern w:val="0"/>
      <w:sz w:val="19"/>
      <w:szCs w:val="19"/>
      <w:lang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967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mailto:it@nnm.cz"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bohdana.mareckova@nnm.cz" TargetMode="External"/><Relationship Id="rId17" Type="http://schemas.openxmlformats.org/officeDocument/2006/relationships/hyperlink" Target="mailto:it@nnm.cz" TargetMode="External"/><Relationship Id="rId2" Type="http://schemas.openxmlformats.org/officeDocument/2006/relationships/numbering" Target="numbering.xml"/><Relationship Id="rId16" Type="http://schemas.openxmlformats.org/officeDocument/2006/relationships/hyperlink" Target="mailto:it@nnm.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lena.sevcikova@nnm.cz" TargetMode="External"/><Relationship Id="rId5" Type="http://schemas.openxmlformats.org/officeDocument/2006/relationships/settings" Target="settings.xml"/><Relationship Id="rId15" Type="http://schemas.openxmlformats.org/officeDocument/2006/relationships/hyperlink" Target="mailto:vtle@nnm.cz" TargetMode="External"/><Relationship Id="rId10" Type="http://schemas.openxmlformats.org/officeDocument/2006/relationships/hyperlink" Target="mailto:uctarna@nnm.cz"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s://www.tzu.cz/materials/FileAdmin/OS_80-01_Pran%C3%AD_Zdravotnick%C3%A9_20200901.pdf"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nnm.cz" TargetMode="External"/><Relationship Id="rId2" Type="http://schemas.openxmlformats.org/officeDocument/2006/relationships/hyperlink" Target="mailto:sekretariat@nnm.cz" TargetMode="External"/><Relationship Id="rId1" Type="http://schemas.openxmlformats.org/officeDocument/2006/relationships/image" Target="media/image1.png"/><Relationship Id="rId5" Type="http://schemas.openxmlformats.org/officeDocument/2006/relationships/hyperlink" Target="http://www.nnm.cz" TargetMode="External"/><Relationship Id="rId4" Type="http://schemas.openxmlformats.org/officeDocument/2006/relationships/hyperlink" Target="mailto:sekretariat@nnm.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7522A-DD23-49D1-AF5D-074F7BE00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8568</Words>
  <Characters>50556</Characters>
  <Application>Microsoft Office Word</Application>
  <DocSecurity>8</DocSecurity>
  <Lines>421</Lines>
  <Paragraphs>118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59006</CharactersWithSpaces>
  <SharedDoc>false</SharedDoc>
  <HLinks>
    <vt:vector size="60" baseType="variant">
      <vt:variant>
        <vt:i4>7405662</vt:i4>
      </vt:variant>
      <vt:variant>
        <vt:i4>27</vt:i4>
      </vt:variant>
      <vt:variant>
        <vt:i4>0</vt:i4>
      </vt:variant>
      <vt:variant>
        <vt:i4>5</vt:i4>
      </vt:variant>
      <vt:variant>
        <vt:lpwstr>mailto:it@nnm.cz</vt:lpwstr>
      </vt:variant>
      <vt:variant>
        <vt:lpwstr/>
      </vt:variant>
      <vt:variant>
        <vt:i4>7405662</vt:i4>
      </vt:variant>
      <vt:variant>
        <vt:i4>24</vt:i4>
      </vt:variant>
      <vt:variant>
        <vt:i4>0</vt:i4>
      </vt:variant>
      <vt:variant>
        <vt:i4>5</vt:i4>
      </vt:variant>
      <vt:variant>
        <vt:lpwstr>mailto:it@nnm.cz</vt:lpwstr>
      </vt:variant>
      <vt:variant>
        <vt:lpwstr/>
      </vt:variant>
      <vt:variant>
        <vt:i4>7405662</vt:i4>
      </vt:variant>
      <vt:variant>
        <vt:i4>21</vt:i4>
      </vt:variant>
      <vt:variant>
        <vt:i4>0</vt:i4>
      </vt:variant>
      <vt:variant>
        <vt:i4>5</vt:i4>
      </vt:variant>
      <vt:variant>
        <vt:lpwstr>mailto:it@nnm.cz</vt:lpwstr>
      </vt:variant>
      <vt:variant>
        <vt:lpwstr/>
      </vt:variant>
      <vt:variant>
        <vt:i4>131131</vt:i4>
      </vt:variant>
      <vt:variant>
        <vt:i4>18</vt:i4>
      </vt:variant>
      <vt:variant>
        <vt:i4>0</vt:i4>
      </vt:variant>
      <vt:variant>
        <vt:i4>5</vt:i4>
      </vt:variant>
      <vt:variant>
        <vt:lpwstr>mailto:vtle@nnm.cz</vt:lpwstr>
      </vt:variant>
      <vt:variant>
        <vt:lpwstr/>
      </vt:variant>
      <vt:variant>
        <vt:i4>7995416</vt:i4>
      </vt:variant>
      <vt:variant>
        <vt:i4>15</vt:i4>
      </vt:variant>
      <vt:variant>
        <vt:i4>0</vt:i4>
      </vt:variant>
      <vt:variant>
        <vt:i4>5</vt:i4>
      </vt:variant>
      <vt:variant>
        <vt:lpwstr>mailto:bohdana.mareckova@nnm.cz</vt:lpwstr>
      </vt:variant>
      <vt:variant>
        <vt:lpwstr/>
      </vt:variant>
      <vt:variant>
        <vt:i4>327805</vt:i4>
      </vt:variant>
      <vt:variant>
        <vt:i4>12</vt:i4>
      </vt:variant>
      <vt:variant>
        <vt:i4>0</vt:i4>
      </vt:variant>
      <vt:variant>
        <vt:i4>5</vt:i4>
      </vt:variant>
      <vt:variant>
        <vt:lpwstr>mailto:alena.sevcikova@nnm.cz</vt:lpwstr>
      </vt:variant>
      <vt:variant>
        <vt:lpwstr/>
      </vt:variant>
      <vt:variant>
        <vt:i4>1048614</vt:i4>
      </vt:variant>
      <vt:variant>
        <vt:i4>3</vt:i4>
      </vt:variant>
      <vt:variant>
        <vt:i4>0</vt:i4>
      </vt:variant>
      <vt:variant>
        <vt:i4>5</vt:i4>
      </vt:variant>
      <vt:variant>
        <vt:lpwstr>mailto:uctarna@nnm.cz</vt:lpwstr>
      </vt:variant>
      <vt:variant>
        <vt:lpwstr/>
      </vt:variant>
      <vt:variant>
        <vt:i4>1769556</vt:i4>
      </vt:variant>
      <vt:variant>
        <vt:i4>0</vt:i4>
      </vt:variant>
      <vt:variant>
        <vt:i4>0</vt:i4>
      </vt:variant>
      <vt:variant>
        <vt:i4>5</vt:i4>
      </vt:variant>
      <vt:variant>
        <vt:lpwstr>https://www.tzu.cz/materials/FileAdmin/OS_80-01_Pran%C3%AD_Zdravotnick%C3%A9_20200901.pdf</vt:lpwstr>
      </vt:variant>
      <vt:variant>
        <vt:lpwstr/>
      </vt:variant>
      <vt:variant>
        <vt:i4>6553706</vt:i4>
      </vt:variant>
      <vt:variant>
        <vt:i4>3</vt:i4>
      </vt:variant>
      <vt:variant>
        <vt:i4>0</vt:i4>
      </vt:variant>
      <vt:variant>
        <vt:i4>5</vt:i4>
      </vt:variant>
      <vt:variant>
        <vt:lpwstr>http://www.nnm.cz/</vt:lpwstr>
      </vt:variant>
      <vt:variant>
        <vt:lpwstr/>
      </vt:variant>
      <vt:variant>
        <vt:i4>196666</vt:i4>
      </vt:variant>
      <vt:variant>
        <vt:i4>0</vt:i4>
      </vt:variant>
      <vt:variant>
        <vt:i4>0</vt:i4>
      </vt:variant>
      <vt:variant>
        <vt:i4>5</vt:i4>
      </vt:variant>
      <vt:variant>
        <vt:lpwstr>mailto:sekretariat@nnm.cz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2024-05-29T11:26:00Z</dcterms:created>
  <dcterms:modified xsi:type="dcterms:W3CDTF">2024-05-29T11:26:00Z</dcterms:modified>
</cp:coreProperties>
</file>