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C893B" w14:textId="3A6AD12B" w:rsidR="002D1EB7" w:rsidRPr="009D4563" w:rsidRDefault="00264EB2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18"/>
          <w:szCs w:val="18"/>
        </w:rPr>
      </w:pPr>
      <w:r w:rsidRPr="009D4563">
        <w:rPr>
          <w:rFonts w:ascii="Bookman Old Style" w:eastAsia="Arial" w:hAnsi="Bookman Old Style" w:cs="Arial"/>
          <w:sz w:val="18"/>
          <w:szCs w:val="18"/>
        </w:rPr>
        <w:t xml:space="preserve">Příloha č. </w:t>
      </w:r>
      <w:r w:rsidR="009255F5">
        <w:rPr>
          <w:rFonts w:ascii="Bookman Old Style" w:eastAsia="Arial" w:hAnsi="Bookman Old Style" w:cs="Arial"/>
          <w:sz w:val="18"/>
          <w:szCs w:val="18"/>
        </w:rPr>
        <w:t>8</w:t>
      </w:r>
      <w:r w:rsidR="00EA38E8">
        <w:rPr>
          <w:rFonts w:ascii="Bookman Old Style" w:eastAsia="Arial" w:hAnsi="Bookman Old Style" w:cs="Arial"/>
          <w:sz w:val="18"/>
          <w:szCs w:val="18"/>
        </w:rPr>
        <w:t xml:space="preserve"> ZD</w:t>
      </w:r>
    </w:p>
    <w:p w14:paraId="69F75231" w14:textId="592A9A75" w:rsidR="002D1EB7" w:rsidRPr="009D4563" w:rsidRDefault="002D1EB7" w:rsidP="002D1EB7">
      <w:pPr>
        <w:pStyle w:val="Podnadpis"/>
        <w:spacing w:before="240"/>
        <w:rPr>
          <w:rFonts w:ascii="Bookman Old Style" w:hAnsi="Bookman Old Style"/>
        </w:rPr>
      </w:pPr>
      <w:r w:rsidRPr="009D4563">
        <w:rPr>
          <w:rFonts w:ascii="Bookman Old Style" w:hAnsi="Bookman Old Style"/>
        </w:rPr>
        <w:t>ČESTNÉ PROHLÁŠENÍ</w:t>
      </w:r>
    </w:p>
    <w:p w14:paraId="5019247A" w14:textId="77777777" w:rsidR="002D1EB7" w:rsidRPr="009D4563" w:rsidRDefault="002D1EB7" w:rsidP="002D1EB7">
      <w:pPr>
        <w:pStyle w:val="Podnadpis"/>
        <w:spacing w:line="240" w:lineRule="auto"/>
        <w:ind w:right="-2"/>
        <w:rPr>
          <w:rFonts w:ascii="Bookman Old Style" w:eastAsia="Arial" w:hAnsi="Bookman Old Style" w:cs="Arial"/>
          <w:sz w:val="20"/>
        </w:rPr>
      </w:pPr>
    </w:p>
    <w:p w14:paraId="6F992DC4" w14:textId="4DFA0C3C" w:rsidR="002D1EB7" w:rsidRPr="009D4563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o opatřeních </w:t>
      </w:r>
      <w:r w:rsidR="002D1EB7" w:rsidRPr="009D4563">
        <w:rPr>
          <w:rFonts w:ascii="Bookman Old Style" w:eastAsia="Arial" w:hAnsi="Bookman Old Style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A8A62A6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78C2E5B0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D416012" w14:textId="756CD281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Název veřejné zakázky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: </w:t>
      </w:r>
      <w:r w:rsidR="009255F5" w:rsidRPr="009255F5">
        <w:rPr>
          <w:rFonts w:ascii="Bookman Old Style" w:eastAsia="Arial" w:hAnsi="Bookman Old Style" w:cs="Arial"/>
          <w:b/>
          <w:bCs/>
          <w:sz w:val="20"/>
          <w:szCs w:val="20"/>
        </w:rPr>
        <w:t>Dílčí dodávky reagencií, kontrolního, kalibračního a ostatního materiálu včetně výpůjčky analytické linky a dvou samostatně stojících modulů (biochemický + ISE a imunochemický)</w:t>
      </w:r>
      <w:r w:rsidR="009255F5">
        <w:rPr>
          <w:rFonts w:ascii="Bookman Old Style" w:eastAsia="Arial" w:hAnsi="Bookman Old Style" w:cs="Arial"/>
          <w:b/>
          <w:bCs/>
          <w:sz w:val="20"/>
          <w:szCs w:val="20"/>
        </w:rPr>
        <w:t xml:space="preserve">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ev. č. u zadavatele: </w:t>
      </w:r>
      <w:r w:rsidR="00BE500C">
        <w:rPr>
          <w:rFonts w:ascii="Bookman Old Style" w:eastAsia="Arial" w:hAnsi="Bookman Old Style" w:cs="Arial"/>
          <w:sz w:val="20"/>
          <w:szCs w:val="20"/>
        </w:rPr>
        <w:t>0</w:t>
      </w:r>
      <w:r w:rsidR="009255F5">
        <w:rPr>
          <w:rFonts w:ascii="Bookman Old Style" w:eastAsia="Arial" w:hAnsi="Bookman Old Style" w:cs="Arial"/>
          <w:sz w:val="20"/>
          <w:szCs w:val="20"/>
        </w:rPr>
        <w:t>4</w:t>
      </w:r>
      <w:r w:rsidR="00BE500C">
        <w:rPr>
          <w:rFonts w:ascii="Bookman Old Style" w:eastAsia="Arial" w:hAnsi="Bookman Old Style" w:cs="Arial"/>
          <w:sz w:val="20"/>
          <w:szCs w:val="20"/>
        </w:rPr>
        <w:t>/24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/VZ</w:t>
      </w:r>
      <w:r w:rsidRPr="009D4563">
        <w:rPr>
          <w:rFonts w:ascii="Bookman Old Style" w:eastAsia="Arial" w:hAnsi="Bookman Old Style" w:cs="Arial"/>
          <w:sz w:val="20"/>
          <w:szCs w:val="20"/>
        </w:rPr>
        <w:t xml:space="preserve"> (dále jen „veřejná zakázka“)</w:t>
      </w:r>
      <w:r w:rsidRPr="009D4563">
        <w:rPr>
          <w:rFonts w:ascii="Bookman Old Style" w:eastAsia="Arial" w:hAnsi="Bookman Old Style" w:cs="Arial"/>
          <w:sz w:val="20"/>
          <w:szCs w:val="20"/>
        </w:rPr>
        <w:tab/>
      </w:r>
    </w:p>
    <w:p w14:paraId="5DB194E5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00AA0B48" w14:textId="15D1D834" w:rsidR="002D1EB7" w:rsidRPr="00D03F07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Bookman Old Style" w:eastAsia="Arial" w:hAnsi="Bookman Old Style" w:cs="Arial"/>
          <w:b/>
          <w:bCs/>
          <w:sz w:val="20"/>
          <w:szCs w:val="20"/>
          <w:u w:val="single"/>
        </w:rPr>
      </w:pPr>
      <w:r w:rsidRPr="00621F04">
        <w:rPr>
          <w:rFonts w:ascii="Bookman Old Style" w:eastAsia="Arial" w:hAnsi="Bookman Old Style" w:cs="Arial"/>
          <w:b/>
          <w:bCs/>
          <w:sz w:val="20"/>
          <w:szCs w:val="20"/>
          <w:u w:val="single"/>
        </w:rPr>
        <w:t>DODAVATEL</w:t>
      </w:r>
    </w:p>
    <w:p w14:paraId="6ED66AAD" w14:textId="77777777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2B0F9C9A" w14:textId="79A0DA9E" w:rsidR="00DE0ECD" w:rsidRDefault="009D174E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odavatel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 xml:space="preserve"> (název,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sídlo, 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>IČ</w:t>
      </w:r>
      <w:r w:rsidR="00DE0ECD">
        <w:rPr>
          <w:rFonts w:ascii="Bookman Old Style" w:eastAsia="Arial" w:hAnsi="Bookman Old Style" w:cs="Arial"/>
          <w:sz w:val="20"/>
          <w:szCs w:val="20"/>
        </w:rPr>
        <w:t>:</w:t>
      </w:r>
    </w:p>
    <w:p w14:paraId="73B99F72" w14:textId="03FC1AE8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permStart w:id="1341008623" w:edGrp="everyone"/>
      <w:r w:rsidRPr="009D4563">
        <w:rPr>
          <w:rFonts w:ascii="Bookman Old Style" w:eastAsia="Arial" w:hAnsi="Bookman Old Style" w:cs="Arial"/>
          <w:sz w:val="20"/>
          <w:szCs w:val="20"/>
        </w:rPr>
        <w:t>……….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</w:t>
      </w:r>
      <w:r w:rsidR="000D4315" w:rsidRPr="009D4563">
        <w:rPr>
          <w:rFonts w:ascii="Bookman Old Style" w:eastAsia="Arial" w:hAnsi="Bookman Old Style" w:cs="Arial"/>
          <w:sz w:val="20"/>
          <w:szCs w:val="20"/>
        </w:rPr>
        <w:t>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334AAD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 xml:space="preserve">................... </w:t>
      </w:r>
    </w:p>
    <w:permEnd w:id="1341008623"/>
    <w:p w14:paraId="0342C464" w14:textId="77777777" w:rsidR="00264EB2" w:rsidRPr="009D4563" w:rsidRDefault="00264EB2" w:rsidP="00334AAD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17A9E46D" w14:textId="245F9E25" w:rsidR="00334AAD" w:rsidRPr="009D4563" w:rsidRDefault="00334AAD" w:rsidP="00334AAD">
      <w:pPr>
        <w:autoSpaceDE w:val="0"/>
        <w:autoSpaceDN w:val="0"/>
        <w:adjustRightInd w:val="0"/>
        <w:rPr>
          <w:rFonts w:ascii="Bookman Old Style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Zastoupen (jméno příjmení, funkce):</w:t>
      </w:r>
      <w:r w:rsidRPr="009D4563">
        <w:rPr>
          <w:rFonts w:ascii="Bookman Old Style" w:hAnsi="Bookman Old Style" w:cs="Arial"/>
          <w:sz w:val="20"/>
          <w:szCs w:val="20"/>
        </w:rPr>
        <w:t xml:space="preserve">  </w:t>
      </w:r>
      <w:permStart w:id="2126604975" w:edGrp="everyone"/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.....................................................................................</w:t>
      </w:r>
      <w:r w:rsidRPr="009D4563">
        <w:rPr>
          <w:rFonts w:ascii="Bookman Old Style" w:hAnsi="Bookman Old Style" w:cs="Arial"/>
          <w:sz w:val="20"/>
          <w:szCs w:val="20"/>
        </w:rPr>
        <w:t>.</w:t>
      </w:r>
      <w:permEnd w:id="2126604975"/>
    </w:p>
    <w:p w14:paraId="0B748049" w14:textId="4E59F4CF" w:rsidR="00295221" w:rsidRPr="009D4563" w:rsidRDefault="00295221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(dále jen „</w:t>
      </w:r>
      <w:r w:rsidR="002D1EB7" w:rsidRPr="009D4563">
        <w:rPr>
          <w:rFonts w:ascii="Bookman Old Style" w:eastAsia="Arial" w:hAnsi="Bookman Old Style" w:cs="Arial"/>
          <w:sz w:val="20"/>
          <w:szCs w:val="20"/>
        </w:rPr>
        <w:t>vybraný dodavatel</w:t>
      </w:r>
      <w:r w:rsidRPr="009D4563">
        <w:rPr>
          <w:rFonts w:ascii="Bookman Old Style" w:eastAsia="Arial" w:hAnsi="Bookman Old Style" w:cs="Arial"/>
          <w:sz w:val="20"/>
          <w:szCs w:val="20"/>
        </w:rPr>
        <w:t>“)</w:t>
      </w:r>
    </w:p>
    <w:p w14:paraId="58D0BE25" w14:textId="77777777" w:rsidR="00DD0B71" w:rsidRPr="009D4563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5B1B8893" w14:textId="1F971780" w:rsidR="00DD0B71" w:rsidRPr="009D4563" w:rsidRDefault="00DD0B71" w:rsidP="00221A0E">
      <w:pPr>
        <w:tabs>
          <w:tab w:val="left" w:pos="2340"/>
        </w:tabs>
        <w:spacing w:after="120"/>
        <w:contextualSpacing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Prohlašuji, že jako 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dodavatel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veřejn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é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zakázk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7CD3ABA7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221A0E" w:rsidRDefault="00DD0B71" w:rsidP="31FCB275">
      <w:pPr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8"/>
          <w:szCs w:val="8"/>
        </w:rPr>
      </w:pPr>
    </w:p>
    <w:p w14:paraId="600AE8B5" w14:textId="7FF903D5" w:rsidR="00DD0B71" w:rsidRPr="009D4563" w:rsidRDefault="009D174E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P</w:t>
      </w:r>
      <w:r w:rsidR="00DD0B71" w:rsidRPr="009D4563">
        <w:rPr>
          <w:rFonts w:ascii="Bookman Old Style" w:eastAsia="Arial" w:hAnsi="Bookman Old Style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3B2FE53" w14:textId="51BF720C" w:rsidR="00DD0B71" w:rsidRPr="009D4563" w:rsidRDefault="01338067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D</w:t>
      </w:r>
      <w:r w:rsidR="009D174E" w:rsidRPr="009D4563">
        <w:rPr>
          <w:rFonts w:ascii="Bookman Old Style" w:eastAsia="Arial" w:hAnsi="Bookman Old Style" w:cs="Arial"/>
          <w:sz w:val="20"/>
        </w:rPr>
        <w:t xml:space="preserve">ále prohlašuji, </w:t>
      </w:r>
      <w:r w:rsidRPr="009D4563">
        <w:rPr>
          <w:rFonts w:ascii="Bookman Old Style" w:eastAsia="Arial" w:hAnsi="Bookman Old Style" w:cs="Arial"/>
          <w:sz w:val="20"/>
        </w:rPr>
        <w:t>že neobchoduj</w:t>
      </w:r>
      <w:r w:rsidR="009D174E" w:rsidRPr="009D4563">
        <w:rPr>
          <w:rFonts w:ascii="Bookman Old Style" w:eastAsia="Arial" w:hAnsi="Bookman Old Style" w:cs="Arial"/>
          <w:sz w:val="20"/>
        </w:rPr>
        <w:t>i</w:t>
      </w:r>
      <w:r w:rsidRPr="009D4563">
        <w:rPr>
          <w:rFonts w:ascii="Bookman Old Style" w:eastAsia="Arial" w:hAnsi="Bookman Old Style" w:cs="Arial"/>
          <w:sz w:val="20"/>
        </w:rPr>
        <w:t xml:space="preserve"> se </w:t>
      </w:r>
      <w:r w:rsidR="009D174E" w:rsidRPr="009D4563">
        <w:rPr>
          <w:rFonts w:ascii="Bookman Old Style" w:eastAsia="Arial" w:hAnsi="Bookman Old Style" w:cs="Arial"/>
          <w:sz w:val="20"/>
        </w:rPr>
        <w:t>sankcionovaným zbožím</w:t>
      </w:r>
      <w:r w:rsidRPr="009D4563">
        <w:rPr>
          <w:rFonts w:ascii="Bookman Old Style" w:eastAsia="Arial" w:hAnsi="Bookman Old Style" w:cs="Arial"/>
          <w:sz w:val="20"/>
        </w:rPr>
        <w:t>, které se nachází v Rusku nebo Bělorusku či z Ruska nebo Běloruska pochází a nenabízí</w:t>
      </w:r>
      <w:r w:rsidR="5E2676B0" w:rsidRPr="009D4563">
        <w:rPr>
          <w:rFonts w:ascii="Bookman Old Style" w:eastAsia="Arial" w:hAnsi="Bookman Old Style" w:cs="Arial"/>
          <w:sz w:val="20"/>
        </w:rPr>
        <w:t>m</w:t>
      </w:r>
      <w:r w:rsidRPr="009D4563">
        <w:rPr>
          <w:rFonts w:ascii="Bookman Old Style" w:eastAsia="Arial" w:hAnsi="Bookman Old Style" w:cs="Arial"/>
          <w:sz w:val="20"/>
        </w:rPr>
        <w:t xml:space="preserve"> takové zboží v rámci plnění veřejných zakázek.</w:t>
      </w:r>
    </w:p>
    <w:p w14:paraId="782EB478" w14:textId="637D8A49" w:rsidR="00072B20" w:rsidRPr="009D4563" w:rsidRDefault="00072B20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4563">
        <w:rPr>
          <w:rFonts w:ascii="Bookman Old Style" w:eastAsia="Arial" w:hAnsi="Bookman Old Style" w:cs="Arial"/>
          <w:sz w:val="20"/>
          <w:vertAlign w:val="superscript"/>
        </w:rPr>
        <w:footnoteReference w:id="1"/>
      </w:r>
      <w:r w:rsidRPr="009D4563">
        <w:rPr>
          <w:rFonts w:ascii="Bookman Old Style" w:eastAsia="Arial" w:hAnsi="Bookman Old Style" w:cs="Arial"/>
          <w:sz w:val="20"/>
        </w:rPr>
        <w:t>.</w:t>
      </w:r>
    </w:p>
    <w:p w14:paraId="38D457F3" w14:textId="77777777" w:rsidR="00DD0B71" w:rsidRPr="003003E0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14"/>
          <w:szCs w:val="14"/>
        </w:rPr>
      </w:pPr>
    </w:p>
    <w:p w14:paraId="142B3FCD" w14:textId="50F2F00A" w:rsidR="00DD0B71" w:rsidRPr="009D4563" w:rsidRDefault="00C261D7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V případě změny výše uveden</w:t>
      </w:r>
      <w:r w:rsidR="008B1D8C" w:rsidRPr="009D4563">
        <w:rPr>
          <w:rFonts w:ascii="Bookman Old Style" w:eastAsia="Arial" w:hAnsi="Bookman Old Style" w:cs="Arial"/>
          <w:b w:val="0"/>
          <w:sz w:val="20"/>
        </w:rPr>
        <w:t>ého</w:t>
      </w:r>
      <w:r w:rsidRPr="009D4563">
        <w:rPr>
          <w:rFonts w:ascii="Bookman Old Style" w:eastAsia="Arial" w:hAnsi="Bookman Old Style" w:cs="Arial"/>
          <w:b w:val="0"/>
          <w:sz w:val="20"/>
        </w:rPr>
        <w:t xml:space="preserve"> budu neprodleně zadavatele informovat.</w:t>
      </w:r>
    </w:p>
    <w:p w14:paraId="5BF5896A" w14:textId="61D28225" w:rsidR="00334AAD" w:rsidRDefault="00334AAD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63D7B30F" w14:textId="77777777" w:rsidR="00184016" w:rsidRPr="009D4563" w:rsidRDefault="00184016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142154D9" w14:textId="77777777" w:rsidR="00CF16DB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proofErr w:type="gramStart"/>
      <w:r w:rsidRPr="009D4563">
        <w:rPr>
          <w:rFonts w:ascii="Bookman Old Style" w:eastAsia="Arial" w:hAnsi="Bookman Old Style" w:cs="Arial"/>
          <w:b w:val="0"/>
          <w:sz w:val="20"/>
        </w:rPr>
        <w:t>Datum:</w:t>
      </w:r>
      <w:permStart w:id="1661624402" w:edGrp="everyone"/>
      <w:r w:rsidR="00264EB2" w:rsidRPr="009D4563">
        <w:rPr>
          <w:rFonts w:ascii="Bookman Old Style" w:eastAsia="Arial" w:hAnsi="Bookman Old Style" w:cs="Arial"/>
          <w:b w:val="0"/>
          <w:sz w:val="20"/>
        </w:rPr>
        <w:t>…</w:t>
      </w:r>
      <w:proofErr w:type="gramEnd"/>
      <w:r w:rsidR="00264EB2" w:rsidRPr="009D4563">
        <w:rPr>
          <w:rFonts w:ascii="Bookman Old Style" w:eastAsia="Arial" w:hAnsi="Bookman Old Style" w:cs="Arial"/>
          <w:b w:val="0"/>
          <w:sz w:val="20"/>
        </w:rPr>
        <w:t>………………..</w:t>
      </w:r>
      <w:permEnd w:id="1661624402"/>
      <w:r w:rsidR="009D174E"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5EECEBA6" w14:textId="0031DE14" w:rsidR="003003E0" w:rsidRDefault="009D174E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7708528B" w14:textId="650A8067" w:rsidR="00DD0B71" w:rsidRPr="009D4563" w:rsidRDefault="00C261D7" w:rsidP="003003E0">
      <w:pPr>
        <w:pStyle w:val="Podnadpis"/>
        <w:ind w:left="2124" w:right="-2" w:firstLine="708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 xml:space="preserve">           </w:t>
      </w:r>
      <w:r w:rsidR="00DD0B71" w:rsidRPr="009D4563">
        <w:rPr>
          <w:rFonts w:ascii="Bookman Old Style" w:eastAsia="Arial" w:hAnsi="Bookman Old Style" w:cs="Arial"/>
          <w:b w:val="0"/>
          <w:sz w:val="20"/>
        </w:rPr>
        <w:t>……………………………………………………</w:t>
      </w:r>
    </w:p>
    <w:p w14:paraId="220A30CC" w14:textId="5855323E" w:rsidR="00072B20" w:rsidRPr="003003E0" w:rsidRDefault="009D174E" w:rsidP="003003E0">
      <w:pPr>
        <w:spacing w:after="60"/>
        <w:ind w:left="1416" w:right="-991" w:firstLine="708"/>
        <w:rPr>
          <w:rFonts w:ascii="Bookman Old Style" w:eastAsia="Arial" w:hAnsi="Bookman Old Style" w:cs="Arial"/>
          <w:sz w:val="20"/>
          <w:szCs w:val="20"/>
        </w:rPr>
      </w:pPr>
      <w:permStart w:id="167859021" w:edGrp="everyone"/>
      <w:r w:rsidRPr="003003E0">
        <w:rPr>
          <w:rFonts w:ascii="Bookman Old Style" w:eastAsia="Arial" w:hAnsi="Bookman Old Style" w:cs="Arial"/>
          <w:sz w:val="20"/>
          <w:szCs w:val="20"/>
        </w:rPr>
        <w:t xml:space="preserve">  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 xml:space="preserve">jméno, příjmení a podpis oprávněné osoby vybraného </w:t>
      </w:r>
      <w:r w:rsidRPr="003003E0">
        <w:rPr>
          <w:rFonts w:ascii="Bookman Old Style" w:eastAsia="Arial" w:hAnsi="Bookman Old Style" w:cs="Arial"/>
          <w:sz w:val="20"/>
          <w:szCs w:val="20"/>
        </w:rPr>
        <w:t>dodavatel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>e</w:t>
      </w:r>
      <w:permEnd w:id="167859021"/>
    </w:p>
    <w:sectPr w:rsidR="00072B20" w:rsidRPr="003003E0" w:rsidSect="00115B2F">
      <w:head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DF8F3" w14:textId="77777777" w:rsidR="004D68ED" w:rsidRDefault="004D68ED" w:rsidP="00072B20">
      <w:r>
        <w:separator/>
      </w:r>
    </w:p>
  </w:endnote>
  <w:endnote w:type="continuationSeparator" w:id="0">
    <w:p w14:paraId="513F2865" w14:textId="77777777" w:rsidR="004D68ED" w:rsidRDefault="004D68E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B7F4A" w14:textId="377F23D5" w:rsidR="00184016" w:rsidRDefault="00184016" w:rsidP="00184016">
    <w:pPr>
      <w:pStyle w:val="Zpat"/>
      <w:tabs>
        <w:tab w:val="clear" w:pos="4536"/>
        <w:tab w:val="clear" w:pos="9072"/>
        <w:tab w:val="left" w:pos="19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48BD4" w14:textId="77777777" w:rsidR="004D68ED" w:rsidRDefault="004D68ED" w:rsidP="00072B20">
      <w:r>
        <w:separator/>
      </w:r>
    </w:p>
  </w:footnote>
  <w:footnote w:type="continuationSeparator" w:id="0">
    <w:p w14:paraId="5704739E" w14:textId="77777777" w:rsidR="004D68ED" w:rsidRDefault="004D68ED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D3546" w14:textId="0009FA93" w:rsidR="00401F7C" w:rsidRDefault="00401F7C" w:rsidP="00401F7C">
    <w:pPr>
      <w:jc w:val="both"/>
      <w:rPr>
        <w:rFonts w:ascii="Arial" w:hAnsi="Arial" w:cs="Arial"/>
        <w:b/>
        <w:color w:val="3366FF"/>
      </w:rPr>
    </w:pPr>
  </w:p>
  <w:p w14:paraId="1EB1A216" w14:textId="6FD4A228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05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kGCGDnyKNSSjmOV2EiIPyKMue/xoxlNY+PyPF0RSua5ijy5RkBQWuC6odtLtR3S8ZbOj8ulZdnXSptBCUKIp1A==" w:salt="70MyjbrhE+2D2pLDTxy23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17AAF"/>
    <w:rsid w:val="00072B20"/>
    <w:rsid w:val="00080112"/>
    <w:rsid w:val="000D4315"/>
    <w:rsid w:val="000E65F1"/>
    <w:rsid w:val="00115B2F"/>
    <w:rsid w:val="00143740"/>
    <w:rsid w:val="00184016"/>
    <w:rsid w:val="001864CB"/>
    <w:rsid w:val="00187D51"/>
    <w:rsid w:val="00195628"/>
    <w:rsid w:val="001A72A9"/>
    <w:rsid w:val="001D2D1A"/>
    <w:rsid w:val="00221A0E"/>
    <w:rsid w:val="00233F4C"/>
    <w:rsid w:val="00235902"/>
    <w:rsid w:val="00264EB2"/>
    <w:rsid w:val="002936CC"/>
    <w:rsid w:val="00294DCB"/>
    <w:rsid w:val="00295221"/>
    <w:rsid w:val="002A7BDD"/>
    <w:rsid w:val="002C1BB2"/>
    <w:rsid w:val="002D1EB7"/>
    <w:rsid w:val="003003E0"/>
    <w:rsid w:val="00301E66"/>
    <w:rsid w:val="00334AAD"/>
    <w:rsid w:val="003A313F"/>
    <w:rsid w:val="003B6DE8"/>
    <w:rsid w:val="00401F7C"/>
    <w:rsid w:val="00425D33"/>
    <w:rsid w:val="00474A92"/>
    <w:rsid w:val="0048435D"/>
    <w:rsid w:val="0049691F"/>
    <w:rsid w:val="004A242C"/>
    <w:rsid w:val="004D68ED"/>
    <w:rsid w:val="005A7C28"/>
    <w:rsid w:val="00621F04"/>
    <w:rsid w:val="00634B36"/>
    <w:rsid w:val="006A06DD"/>
    <w:rsid w:val="006B274A"/>
    <w:rsid w:val="006B4DF0"/>
    <w:rsid w:val="0070676F"/>
    <w:rsid w:val="00721B32"/>
    <w:rsid w:val="00767923"/>
    <w:rsid w:val="007847BE"/>
    <w:rsid w:val="00784F1D"/>
    <w:rsid w:val="0078670F"/>
    <w:rsid w:val="00796C02"/>
    <w:rsid w:val="00797DFD"/>
    <w:rsid w:val="007A108A"/>
    <w:rsid w:val="00806A51"/>
    <w:rsid w:val="0083249D"/>
    <w:rsid w:val="00863E62"/>
    <w:rsid w:val="00887AF5"/>
    <w:rsid w:val="008911BD"/>
    <w:rsid w:val="008937F3"/>
    <w:rsid w:val="008B1D8C"/>
    <w:rsid w:val="00914AC4"/>
    <w:rsid w:val="009255F5"/>
    <w:rsid w:val="0093182C"/>
    <w:rsid w:val="00931B58"/>
    <w:rsid w:val="00933325"/>
    <w:rsid w:val="009340E9"/>
    <w:rsid w:val="009526EB"/>
    <w:rsid w:val="00966789"/>
    <w:rsid w:val="009A2B4C"/>
    <w:rsid w:val="009C203F"/>
    <w:rsid w:val="009C4C44"/>
    <w:rsid w:val="009D174E"/>
    <w:rsid w:val="009D4563"/>
    <w:rsid w:val="009F65FB"/>
    <w:rsid w:val="00A147DA"/>
    <w:rsid w:val="00A41EC1"/>
    <w:rsid w:val="00A4665B"/>
    <w:rsid w:val="00AA1B9A"/>
    <w:rsid w:val="00AA24A0"/>
    <w:rsid w:val="00AB5D29"/>
    <w:rsid w:val="00AC1D6B"/>
    <w:rsid w:val="00B04742"/>
    <w:rsid w:val="00B31930"/>
    <w:rsid w:val="00B53352"/>
    <w:rsid w:val="00B86A0C"/>
    <w:rsid w:val="00B9690B"/>
    <w:rsid w:val="00BC34F6"/>
    <w:rsid w:val="00BD6D43"/>
    <w:rsid w:val="00BE500C"/>
    <w:rsid w:val="00C141D2"/>
    <w:rsid w:val="00C261D7"/>
    <w:rsid w:val="00C33A92"/>
    <w:rsid w:val="00C41E5B"/>
    <w:rsid w:val="00C56028"/>
    <w:rsid w:val="00C7458E"/>
    <w:rsid w:val="00CB54CD"/>
    <w:rsid w:val="00CF16DB"/>
    <w:rsid w:val="00CF289D"/>
    <w:rsid w:val="00D03F07"/>
    <w:rsid w:val="00D048D7"/>
    <w:rsid w:val="00D16A49"/>
    <w:rsid w:val="00D218D6"/>
    <w:rsid w:val="00D42621"/>
    <w:rsid w:val="00D4643E"/>
    <w:rsid w:val="00D527A4"/>
    <w:rsid w:val="00DA638B"/>
    <w:rsid w:val="00DD0B71"/>
    <w:rsid w:val="00DE04AD"/>
    <w:rsid w:val="00DE0ECD"/>
    <w:rsid w:val="00DF524B"/>
    <w:rsid w:val="00E10832"/>
    <w:rsid w:val="00E83D48"/>
    <w:rsid w:val="00E85C87"/>
    <w:rsid w:val="00EA0114"/>
    <w:rsid w:val="00EA38E8"/>
    <w:rsid w:val="00EA4672"/>
    <w:rsid w:val="00EB2C8B"/>
    <w:rsid w:val="00EB56D1"/>
    <w:rsid w:val="00EB7579"/>
    <w:rsid w:val="00F2112A"/>
    <w:rsid w:val="00F352CD"/>
    <w:rsid w:val="00FA6C51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B7E765-AF79-43CE-9B57-E27B48AD7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318</Words>
  <Characters>1881</Characters>
  <Application>Microsoft Office Word</Application>
  <DocSecurity>8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Mgr. Alena Ševčíková</cp:lastModifiedBy>
  <cp:revision>8</cp:revision>
  <cp:lastPrinted>2023-05-02T09:05:00Z</cp:lastPrinted>
  <dcterms:created xsi:type="dcterms:W3CDTF">2024-04-25T09:32:00Z</dcterms:created>
  <dcterms:modified xsi:type="dcterms:W3CDTF">2024-08-02T12:07:00Z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