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781297" w14:textId="77777777" w:rsidR="00501F3F" w:rsidRPr="007976AD" w:rsidRDefault="00501F3F" w:rsidP="00655B66">
      <w:pPr>
        <w:pStyle w:val="Nzev"/>
        <w:rPr>
          <w:b w:val="0"/>
          <w:sz w:val="22"/>
          <w:szCs w:val="22"/>
        </w:rPr>
      </w:pPr>
    </w:p>
    <w:p w14:paraId="2B6E0286" w14:textId="4112A80C" w:rsidR="00501F3F" w:rsidRPr="00635EFB" w:rsidRDefault="00D80982" w:rsidP="00655B66">
      <w:pPr>
        <w:pStyle w:val="Nzev"/>
        <w:jc w:val="both"/>
        <w:rPr>
          <w:rFonts w:ascii="Bookman Old Style" w:hAnsi="Bookman Old Style"/>
          <w:b w:val="0"/>
          <w:sz w:val="20"/>
          <w:szCs w:val="20"/>
          <w:lang w:eastAsia="cs-CZ"/>
        </w:rPr>
      </w:pPr>
      <w:r w:rsidRPr="00635EFB">
        <w:rPr>
          <w:rFonts w:ascii="Bookman Old Style" w:hAnsi="Bookman Old Style"/>
          <w:b w:val="0"/>
          <w:sz w:val="20"/>
          <w:szCs w:val="20"/>
          <w:lang w:eastAsia="cs-CZ"/>
        </w:rPr>
        <w:t xml:space="preserve">Příloha č. </w:t>
      </w:r>
      <w:r w:rsidR="006C38D0">
        <w:rPr>
          <w:rFonts w:ascii="Bookman Old Style" w:hAnsi="Bookman Old Style"/>
          <w:b w:val="0"/>
          <w:sz w:val="20"/>
          <w:szCs w:val="20"/>
          <w:lang w:eastAsia="cs-CZ"/>
        </w:rPr>
        <w:t>5</w:t>
      </w:r>
      <w:r w:rsidR="00BB39BF" w:rsidRPr="00635EFB">
        <w:rPr>
          <w:rFonts w:ascii="Bookman Old Style" w:hAnsi="Bookman Old Style"/>
          <w:b w:val="0"/>
          <w:sz w:val="20"/>
          <w:szCs w:val="20"/>
          <w:lang w:eastAsia="cs-CZ"/>
        </w:rPr>
        <w:t xml:space="preserve"> </w:t>
      </w:r>
      <w:r w:rsidR="00A950CE" w:rsidRPr="00635EFB">
        <w:rPr>
          <w:rFonts w:ascii="Bookman Old Style" w:hAnsi="Bookman Old Style"/>
          <w:b w:val="0"/>
          <w:sz w:val="20"/>
          <w:szCs w:val="20"/>
          <w:lang w:eastAsia="cs-CZ"/>
        </w:rPr>
        <w:t>ZD</w:t>
      </w:r>
    </w:p>
    <w:p w14:paraId="36639616" w14:textId="77777777" w:rsidR="00501F3F" w:rsidRPr="00635EFB" w:rsidRDefault="00501F3F" w:rsidP="00655B66">
      <w:pPr>
        <w:pStyle w:val="Nzev"/>
        <w:rPr>
          <w:sz w:val="22"/>
          <w:szCs w:val="22"/>
        </w:rPr>
      </w:pPr>
    </w:p>
    <w:p w14:paraId="2581A7CE" w14:textId="77777777" w:rsidR="00D80982" w:rsidRPr="00635EFB" w:rsidRDefault="00D80982" w:rsidP="00655B66">
      <w:pPr>
        <w:pStyle w:val="Nzev"/>
        <w:rPr>
          <w:rFonts w:ascii="Bookman Old Style" w:hAnsi="Bookman Old Style"/>
          <w:sz w:val="28"/>
          <w:szCs w:val="28"/>
        </w:rPr>
      </w:pPr>
      <w:proofErr w:type="gramStart"/>
      <w:r w:rsidRPr="00635EFB">
        <w:rPr>
          <w:rFonts w:ascii="Bookman Old Style" w:hAnsi="Bookman Old Style"/>
          <w:sz w:val="28"/>
          <w:szCs w:val="28"/>
        </w:rPr>
        <w:t>KUPNÍ  SMLOUVA</w:t>
      </w:r>
      <w:proofErr w:type="gramEnd"/>
      <w:r w:rsidRPr="00635EFB">
        <w:rPr>
          <w:rFonts w:ascii="Bookman Old Style" w:hAnsi="Bookman Old Style"/>
          <w:sz w:val="28"/>
          <w:szCs w:val="28"/>
        </w:rPr>
        <w:t xml:space="preserve"> </w:t>
      </w:r>
    </w:p>
    <w:p w14:paraId="7A0F4D31" w14:textId="77777777" w:rsidR="00D80982" w:rsidRPr="00635EFB" w:rsidRDefault="00D80982" w:rsidP="00655B66">
      <w:pPr>
        <w:jc w:val="center"/>
        <w:rPr>
          <w:sz w:val="22"/>
          <w:szCs w:val="22"/>
        </w:rPr>
      </w:pPr>
    </w:p>
    <w:p w14:paraId="38115C51" w14:textId="77777777" w:rsidR="000D1E01" w:rsidRPr="00635EFB" w:rsidRDefault="000D1E01" w:rsidP="00655B66">
      <w:pPr>
        <w:suppressAutoHyphens w:val="0"/>
        <w:jc w:val="center"/>
        <w:rPr>
          <w:rFonts w:ascii="Bookman Old Style" w:hAnsi="Bookman Old Style"/>
          <w:sz w:val="22"/>
          <w:szCs w:val="22"/>
          <w:lang w:eastAsia="cs-CZ"/>
        </w:rPr>
      </w:pPr>
      <w:r w:rsidRPr="00635EFB">
        <w:rPr>
          <w:rFonts w:ascii="Bookman Old Style" w:hAnsi="Bookman Old Style"/>
          <w:sz w:val="22"/>
          <w:szCs w:val="22"/>
          <w:lang w:eastAsia="cs-CZ"/>
        </w:rPr>
        <w:t>uzavřená podle ustanovení § 2079 a následujících zákona č. 89/2012 Sb., občanský zákoník</w:t>
      </w:r>
      <w:r w:rsidR="006A7000" w:rsidRPr="00635EFB">
        <w:rPr>
          <w:rFonts w:ascii="Bookman Old Style" w:hAnsi="Bookman Old Style"/>
          <w:sz w:val="22"/>
          <w:szCs w:val="22"/>
          <w:lang w:eastAsia="cs-CZ"/>
        </w:rPr>
        <w:t>,</w:t>
      </w:r>
      <w:r w:rsidRPr="00635EFB">
        <w:rPr>
          <w:rFonts w:ascii="Bookman Old Style" w:hAnsi="Bookman Old Style"/>
          <w:sz w:val="22"/>
          <w:szCs w:val="22"/>
          <w:lang w:eastAsia="cs-CZ"/>
        </w:rPr>
        <w:t xml:space="preserve"> </w:t>
      </w:r>
      <w:r w:rsidR="00B16ADC" w:rsidRPr="00635EFB">
        <w:rPr>
          <w:rFonts w:ascii="Bookman Old Style" w:hAnsi="Bookman Old Style"/>
          <w:sz w:val="22"/>
          <w:szCs w:val="22"/>
          <w:lang w:eastAsia="cs-CZ"/>
        </w:rPr>
        <w:t>v platném znění</w:t>
      </w:r>
      <w:r w:rsidRPr="00635EFB">
        <w:rPr>
          <w:rFonts w:ascii="Bookman Old Style" w:hAnsi="Bookman Old Style"/>
          <w:sz w:val="22"/>
          <w:szCs w:val="22"/>
          <w:lang w:eastAsia="cs-CZ"/>
        </w:rPr>
        <w:t xml:space="preserve"> (dále jen „občanský zákoník“) níže uvedeného dne, měsíce a roku mezi účastníky:</w:t>
      </w:r>
    </w:p>
    <w:p w14:paraId="0D0F71A9" w14:textId="77777777" w:rsidR="002A484B" w:rsidRPr="00635EFB" w:rsidRDefault="002A484B" w:rsidP="00655B66">
      <w:pPr>
        <w:rPr>
          <w:sz w:val="22"/>
          <w:szCs w:val="22"/>
        </w:rPr>
      </w:pPr>
    </w:p>
    <w:p w14:paraId="248818E4" w14:textId="77777777" w:rsidR="00D80982" w:rsidRPr="00635EFB" w:rsidRDefault="00D80982" w:rsidP="00655B66">
      <w:pPr>
        <w:spacing w:line="360" w:lineRule="auto"/>
        <w:ind w:left="2124" w:hanging="2112"/>
        <w:jc w:val="both"/>
        <w:rPr>
          <w:rFonts w:ascii="Bookman Old Style" w:hAnsi="Bookman Old Style"/>
          <w:sz w:val="22"/>
          <w:szCs w:val="22"/>
        </w:rPr>
      </w:pPr>
      <w:r w:rsidRPr="00635EFB">
        <w:rPr>
          <w:rFonts w:ascii="Bookman Old Style" w:hAnsi="Bookman Old Style"/>
          <w:b/>
          <w:sz w:val="22"/>
          <w:szCs w:val="22"/>
        </w:rPr>
        <w:t>1. Prodávající:</w:t>
      </w:r>
      <w:r w:rsidRPr="00635EFB">
        <w:rPr>
          <w:rFonts w:ascii="Bookman Old Style" w:hAnsi="Bookman Old Style"/>
          <w:b/>
          <w:sz w:val="22"/>
          <w:szCs w:val="22"/>
        </w:rPr>
        <w:tab/>
      </w:r>
      <w:r w:rsidRPr="00635EFB">
        <w:rPr>
          <w:rFonts w:ascii="Bookman Old Style" w:hAnsi="Bookman Old Style"/>
          <w:sz w:val="22"/>
          <w:szCs w:val="22"/>
        </w:rPr>
        <w:t xml:space="preserve">firma </w:t>
      </w:r>
      <w:permStart w:id="1455779972" w:edGrp="everyone"/>
      <w:r w:rsidRPr="00635EFB">
        <w:rPr>
          <w:rFonts w:ascii="Bookman Old Style" w:hAnsi="Bookman Old Style"/>
          <w:sz w:val="22"/>
          <w:szCs w:val="22"/>
        </w:rPr>
        <w:t>……………………………………………………………</w:t>
      </w:r>
      <w:proofErr w:type="gramStart"/>
      <w:r w:rsidRPr="00635EFB">
        <w:rPr>
          <w:rFonts w:ascii="Bookman Old Style" w:hAnsi="Bookman Old Style"/>
          <w:sz w:val="22"/>
          <w:szCs w:val="22"/>
        </w:rPr>
        <w:t>…….</w:t>
      </w:r>
      <w:proofErr w:type="gramEnd"/>
      <w:r w:rsidRPr="00635EFB">
        <w:rPr>
          <w:rFonts w:ascii="Bookman Old Style" w:hAnsi="Bookman Old Style"/>
          <w:sz w:val="22"/>
          <w:szCs w:val="22"/>
        </w:rPr>
        <w:t>.</w:t>
      </w:r>
      <w:permEnd w:id="1455779972"/>
    </w:p>
    <w:p w14:paraId="142FBB06" w14:textId="77777777" w:rsidR="00D80982" w:rsidRPr="00635EFB" w:rsidRDefault="00D80982" w:rsidP="00655B66">
      <w:pPr>
        <w:spacing w:line="360" w:lineRule="auto"/>
        <w:ind w:left="2829" w:hanging="708"/>
        <w:jc w:val="both"/>
        <w:rPr>
          <w:rFonts w:ascii="Bookman Old Style" w:hAnsi="Bookman Old Style"/>
          <w:sz w:val="22"/>
          <w:szCs w:val="22"/>
        </w:rPr>
      </w:pPr>
      <w:r w:rsidRPr="00635EFB">
        <w:rPr>
          <w:rFonts w:ascii="Bookman Old Style" w:hAnsi="Bookman Old Style"/>
          <w:sz w:val="22"/>
          <w:szCs w:val="22"/>
        </w:rPr>
        <w:t xml:space="preserve">se sídlem: </w:t>
      </w:r>
      <w:permStart w:id="574295117" w:edGrp="everyone"/>
      <w:r w:rsidRPr="00635EFB">
        <w:rPr>
          <w:rFonts w:ascii="Bookman Old Style" w:hAnsi="Bookman Old Style"/>
          <w:sz w:val="22"/>
          <w:szCs w:val="22"/>
        </w:rPr>
        <w:t>…………………………………………………………..</w:t>
      </w:r>
      <w:permEnd w:id="574295117"/>
    </w:p>
    <w:p w14:paraId="062680A4" w14:textId="77777777" w:rsidR="00D80982" w:rsidRPr="00635EFB" w:rsidRDefault="00D80982" w:rsidP="00655B66">
      <w:pPr>
        <w:spacing w:line="360" w:lineRule="auto"/>
        <w:ind w:left="2124" w:firstLine="3"/>
        <w:jc w:val="both"/>
        <w:rPr>
          <w:rFonts w:ascii="Bookman Old Style" w:hAnsi="Bookman Old Style"/>
          <w:sz w:val="22"/>
          <w:szCs w:val="22"/>
        </w:rPr>
      </w:pPr>
      <w:r w:rsidRPr="00635EFB">
        <w:rPr>
          <w:rFonts w:ascii="Bookman Old Style" w:hAnsi="Bookman Old Style"/>
          <w:sz w:val="22"/>
          <w:szCs w:val="22"/>
        </w:rPr>
        <w:t>(přesný název a sídlo dle výpisu z obchodního rejstříku)</w:t>
      </w:r>
    </w:p>
    <w:p w14:paraId="0E21D48B" w14:textId="77777777" w:rsidR="00D80982" w:rsidRPr="00635EFB" w:rsidRDefault="00D80982" w:rsidP="00655B66">
      <w:pPr>
        <w:spacing w:line="360" w:lineRule="auto"/>
        <w:ind w:left="2829" w:hanging="708"/>
        <w:jc w:val="both"/>
        <w:rPr>
          <w:rFonts w:ascii="Bookman Old Style" w:hAnsi="Bookman Old Style"/>
          <w:sz w:val="22"/>
          <w:szCs w:val="22"/>
        </w:rPr>
      </w:pPr>
      <w:r w:rsidRPr="00635EFB">
        <w:rPr>
          <w:rFonts w:ascii="Bookman Old Style" w:hAnsi="Bookman Old Style"/>
          <w:sz w:val="22"/>
          <w:szCs w:val="22"/>
        </w:rPr>
        <w:t xml:space="preserve">Zapsaná v: </w:t>
      </w:r>
      <w:permStart w:id="315909026" w:edGrp="everyone"/>
      <w:r w:rsidRPr="00635EFB">
        <w:rPr>
          <w:rFonts w:ascii="Bookman Old Style" w:hAnsi="Bookman Old Style"/>
          <w:sz w:val="22"/>
          <w:szCs w:val="22"/>
        </w:rPr>
        <w:t>………………………………………………………….</w:t>
      </w:r>
      <w:permEnd w:id="315909026"/>
    </w:p>
    <w:p w14:paraId="42E39E7B" w14:textId="77777777" w:rsidR="00D80982" w:rsidRPr="00635EFB" w:rsidRDefault="00D80982" w:rsidP="00655B66">
      <w:pPr>
        <w:spacing w:line="360" w:lineRule="auto"/>
        <w:ind w:left="2830" w:hanging="709"/>
        <w:jc w:val="both"/>
        <w:rPr>
          <w:rFonts w:ascii="Bookman Old Style" w:hAnsi="Bookman Old Style"/>
          <w:sz w:val="22"/>
          <w:szCs w:val="22"/>
        </w:rPr>
      </w:pPr>
      <w:r w:rsidRPr="00635EFB">
        <w:rPr>
          <w:rFonts w:ascii="Bookman Old Style" w:hAnsi="Bookman Old Style"/>
          <w:sz w:val="22"/>
          <w:szCs w:val="22"/>
        </w:rPr>
        <w:t xml:space="preserve">Zastoupená: </w:t>
      </w:r>
      <w:permStart w:id="1905622417" w:edGrp="everyone"/>
      <w:r w:rsidRPr="00635EFB">
        <w:rPr>
          <w:rFonts w:ascii="Bookman Old Style" w:hAnsi="Bookman Old Style"/>
          <w:sz w:val="22"/>
          <w:szCs w:val="22"/>
        </w:rPr>
        <w:t>…………………………………………………………</w:t>
      </w:r>
      <w:permEnd w:id="1905622417"/>
    </w:p>
    <w:p w14:paraId="3143A130" w14:textId="77777777" w:rsidR="00D80982" w:rsidRPr="00635EFB" w:rsidRDefault="00D80982" w:rsidP="00655B66">
      <w:pPr>
        <w:spacing w:line="360" w:lineRule="auto"/>
        <w:ind w:left="2829" w:hanging="708"/>
        <w:jc w:val="both"/>
        <w:rPr>
          <w:rFonts w:ascii="Bookman Old Style" w:hAnsi="Bookman Old Style"/>
          <w:sz w:val="22"/>
          <w:szCs w:val="22"/>
        </w:rPr>
      </w:pPr>
      <w:r w:rsidRPr="00635EFB">
        <w:rPr>
          <w:rFonts w:ascii="Bookman Old Style" w:hAnsi="Bookman Old Style"/>
          <w:sz w:val="22"/>
          <w:szCs w:val="22"/>
        </w:rPr>
        <w:t xml:space="preserve">IČO: </w:t>
      </w:r>
      <w:permStart w:id="796146612" w:edGrp="everyone"/>
      <w:r w:rsidRPr="00635EFB">
        <w:rPr>
          <w:rFonts w:ascii="Bookman Old Style" w:hAnsi="Bookman Old Style"/>
          <w:sz w:val="22"/>
          <w:szCs w:val="22"/>
        </w:rPr>
        <w:t>…………………………………………………………………….</w:t>
      </w:r>
      <w:permEnd w:id="796146612"/>
    </w:p>
    <w:p w14:paraId="0A8B7360" w14:textId="77777777" w:rsidR="00D80982" w:rsidRPr="00635EFB" w:rsidRDefault="00D80982" w:rsidP="00655B66">
      <w:pPr>
        <w:spacing w:line="360" w:lineRule="auto"/>
        <w:ind w:left="2829" w:hanging="708"/>
        <w:jc w:val="both"/>
        <w:rPr>
          <w:rFonts w:ascii="Bookman Old Style" w:hAnsi="Bookman Old Style"/>
          <w:sz w:val="22"/>
          <w:szCs w:val="22"/>
        </w:rPr>
      </w:pPr>
      <w:r w:rsidRPr="00635EFB">
        <w:rPr>
          <w:rFonts w:ascii="Bookman Old Style" w:hAnsi="Bookman Old Style"/>
          <w:sz w:val="22"/>
          <w:szCs w:val="22"/>
        </w:rPr>
        <w:t xml:space="preserve">DIČ: </w:t>
      </w:r>
      <w:permStart w:id="1849631555" w:edGrp="everyone"/>
      <w:r w:rsidRPr="00635EFB">
        <w:rPr>
          <w:rFonts w:ascii="Bookman Old Style" w:hAnsi="Bookman Old Style"/>
          <w:sz w:val="22"/>
          <w:szCs w:val="22"/>
        </w:rPr>
        <w:t>……………………………………………………………………</w:t>
      </w:r>
      <w:permEnd w:id="1849631555"/>
    </w:p>
    <w:p w14:paraId="22D5E18D" w14:textId="77777777" w:rsidR="00D80982" w:rsidRPr="00635EFB" w:rsidRDefault="00D80982" w:rsidP="00655B66">
      <w:pPr>
        <w:spacing w:line="360" w:lineRule="auto"/>
        <w:ind w:left="2829" w:hanging="708"/>
        <w:jc w:val="both"/>
        <w:rPr>
          <w:rFonts w:ascii="Bookman Old Style" w:hAnsi="Bookman Old Style"/>
          <w:sz w:val="22"/>
          <w:szCs w:val="22"/>
        </w:rPr>
      </w:pPr>
      <w:r w:rsidRPr="00635EFB">
        <w:rPr>
          <w:rFonts w:ascii="Bookman Old Style" w:hAnsi="Bookman Old Style"/>
          <w:sz w:val="22"/>
          <w:szCs w:val="22"/>
        </w:rPr>
        <w:t xml:space="preserve">Bankovní spojení: </w:t>
      </w:r>
      <w:permStart w:id="967458888" w:edGrp="everyone"/>
      <w:r w:rsidRPr="00635EFB">
        <w:rPr>
          <w:rFonts w:ascii="Bookman Old Style" w:hAnsi="Bookman Old Style"/>
          <w:sz w:val="22"/>
          <w:szCs w:val="22"/>
        </w:rPr>
        <w:t>……………………………………………….</w:t>
      </w:r>
      <w:permEnd w:id="967458888"/>
    </w:p>
    <w:p w14:paraId="023A9021" w14:textId="77777777" w:rsidR="00D80982" w:rsidRPr="00635EFB" w:rsidRDefault="00D80982" w:rsidP="00655B66">
      <w:pPr>
        <w:spacing w:line="360" w:lineRule="auto"/>
        <w:ind w:left="2829" w:hanging="708"/>
        <w:jc w:val="both"/>
        <w:rPr>
          <w:rFonts w:ascii="Bookman Old Style" w:hAnsi="Bookman Old Style"/>
          <w:sz w:val="22"/>
          <w:szCs w:val="22"/>
        </w:rPr>
      </w:pPr>
      <w:r w:rsidRPr="00635EFB">
        <w:rPr>
          <w:rFonts w:ascii="Bookman Old Style" w:hAnsi="Bookman Old Style"/>
          <w:sz w:val="22"/>
          <w:szCs w:val="22"/>
        </w:rPr>
        <w:t xml:space="preserve">č. účtu: </w:t>
      </w:r>
      <w:permStart w:id="404972537" w:edGrp="everyone"/>
      <w:r w:rsidRPr="00635EFB">
        <w:rPr>
          <w:rFonts w:ascii="Bookman Old Style" w:hAnsi="Bookman Old Style"/>
          <w:sz w:val="22"/>
          <w:szCs w:val="22"/>
        </w:rPr>
        <w:t>………………………………………………………………..</w:t>
      </w:r>
      <w:permEnd w:id="404972537"/>
    </w:p>
    <w:p w14:paraId="1BB7F46B" w14:textId="77777777" w:rsidR="00D80982" w:rsidRPr="00635EFB" w:rsidRDefault="00D80982" w:rsidP="00655B66">
      <w:pPr>
        <w:jc w:val="both"/>
        <w:rPr>
          <w:rFonts w:ascii="Bookman Old Style" w:hAnsi="Bookman Old Style"/>
          <w:sz w:val="22"/>
          <w:szCs w:val="22"/>
        </w:rPr>
      </w:pPr>
      <w:r w:rsidRPr="00635EFB">
        <w:rPr>
          <w:rFonts w:ascii="Bookman Old Style" w:hAnsi="Bookman Old Style"/>
          <w:sz w:val="22"/>
          <w:szCs w:val="22"/>
        </w:rPr>
        <w:t xml:space="preserve"> (dále jen „prodávající“)</w:t>
      </w:r>
    </w:p>
    <w:p w14:paraId="7B2869B6" w14:textId="77777777" w:rsidR="00D80982" w:rsidRPr="00635EFB" w:rsidRDefault="00D80982" w:rsidP="00655B66">
      <w:pPr>
        <w:jc w:val="both"/>
        <w:rPr>
          <w:rFonts w:ascii="Bookman Old Style" w:hAnsi="Bookman Old Style"/>
          <w:b/>
          <w:sz w:val="22"/>
          <w:szCs w:val="22"/>
        </w:rPr>
      </w:pPr>
    </w:p>
    <w:p w14:paraId="586C6ED7" w14:textId="77777777" w:rsidR="00D80982" w:rsidRPr="00635EFB" w:rsidRDefault="00D80982" w:rsidP="00655B66">
      <w:pPr>
        <w:ind w:left="360" w:hanging="360"/>
        <w:jc w:val="both"/>
        <w:rPr>
          <w:rFonts w:ascii="Bookman Old Style" w:hAnsi="Bookman Old Style"/>
          <w:b/>
          <w:sz w:val="22"/>
          <w:szCs w:val="22"/>
        </w:rPr>
      </w:pPr>
      <w:r w:rsidRPr="00635EFB">
        <w:rPr>
          <w:rFonts w:ascii="Bookman Old Style" w:hAnsi="Bookman Old Style"/>
          <w:b/>
          <w:sz w:val="22"/>
          <w:szCs w:val="22"/>
        </w:rPr>
        <w:t xml:space="preserve"> 2.</w:t>
      </w:r>
      <w:r w:rsidRPr="00635EFB">
        <w:rPr>
          <w:rFonts w:ascii="Bookman Old Style" w:hAnsi="Bookman Old Style"/>
          <w:b/>
          <w:sz w:val="22"/>
          <w:szCs w:val="22"/>
        </w:rPr>
        <w:tab/>
        <w:t>Kupující:</w:t>
      </w:r>
      <w:r w:rsidRPr="00635EFB">
        <w:rPr>
          <w:rFonts w:ascii="Bookman Old Style" w:hAnsi="Bookman Old Style"/>
          <w:b/>
          <w:sz w:val="22"/>
          <w:szCs w:val="22"/>
        </w:rPr>
        <w:tab/>
        <w:t xml:space="preserve">Nemocnice Nové Město na Moravě, příspěvková </w:t>
      </w:r>
    </w:p>
    <w:p w14:paraId="52E51488" w14:textId="77777777" w:rsidR="00D80982" w:rsidRPr="00635EFB" w:rsidRDefault="00D80982" w:rsidP="00655B66">
      <w:pPr>
        <w:ind w:left="360" w:hanging="360"/>
        <w:jc w:val="both"/>
        <w:rPr>
          <w:rFonts w:ascii="Bookman Old Style" w:hAnsi="Bookman Old Style"/>
          <w:b/>
          <w:sz w:val="22"/>
          <w:szCs w:val="22"/>
        </w:rPr>
      </w:pPr>
      <w:r w:rsidRPr="00635EFB">
        <w:rPr>
          <w:rFonts w:ascii="Bookman Old Style" w:hAnsi="Bookman Old Style"/>
          <w:b/>
          <w:sz w:val="22"/>
          <w:szCs w:val="22"/>
        </w:rPr>
        <w:t xml:space="preserve">                          organizace                                               </w:t>
      </w:r>
    </w:p>
    <w:p w14:paraId="39518ADC" w14:textId="77777777" w:rsidR="00D80982" w:rsidRPr="00635EFB" w:rsidRDefault="00D80982" w:rsidP="00655B66">
      <w:pPr>
        <w:pStyle w:val="Nadpis1"/>
        <w:rPr>
          <w:rFonts w:ascii="Bookman Old Style" w:hAnsi="Bookman Old Style"/>
          <w:sz w:val="22"/>
          <w:szCs w:val="22"/>
        </w:rPr>
      </w:pPr>
      <w:r w:rsidRPr="00635EFB">
        <w:rPr>
          <w:sz w:val="22"/>
          <w:szCs w:val="22"/>
        </w:rPr>
        <w:tab/>
      </w:r>
      <w:r w:rsidRPr="00635EFB">
        <w:rPr>
          <w:sz w:val="22"/>
          <w:szCs w:val="22"/>
        </w:rPr>
        <w:tab/>
      </w:r>
      <w:r w:rsidRPr="00635EFB">
        <w:rPr>
          <w:sz w:val="22"/>
          <w:szCs w:val="22"/>
        </w:rPr>
        <w:tab/>
      </w:r>
      <w:r w:rsidRPr="00635EFB">
        <w:rPr>
          <w:rFonts w:ascii="Bookman Old Style" w:hAnsi="Bookman Old Style"/>
          <w:sz w:val="22"/>
          <w:szCs w:val="22"/>
        </w:rPr>
        <w:t>se sídlem:</w:t>
      </w:r>
      <w:r w:rsidRPr="00635EFB">
        <w:rPr>
          <w:sz w:val="22"/>
          <w:szCs w:val="22"/>
        </w:rPr>
        <w:t xml:space="preserve"> </w:t>
      </w:r>
      <w:r w:rsidRPr="00635EFB">
        <w:rPr>
          <w:rFonts w:ascii="Bookman Old Style" w:hAnsi="Bookman Old Style"/>
          <w:sz w:val="22"/>
          <w:szCs w:val="22"/>
        </w:rPr>
        <w:t xml:space="preserve">Žďárská 610, 592 31 Nové Město na Moravě                                   </w:t>
      </w:r>
    </w:p>
    <w:p w14:paraId="0848F184" w14:textId="77777777" w:rsidR="00D80982" w:rsidRPr="00635EFB" w:rsidRDefault="00D80982" w:rsidP="00655B66">
      <w:pPr>
        <w:pStyle w:val="Zkladntextodsazen3"/>
        <w:ind w:left="2124" w:firstLine="0"/>
        <w:rPr>
          <w:rFonts w:ascii="Bookman Old Style" w:hAnsi="Bookman Old Style"/>
          <w:sz w:val="22"/>
          <w:szCs w:val="22"/>
        </w:rPr>
      </w:pPr>
      <w:r w:rsidRPr="00635EFB">
        <w:rPr>
          <w:rFonts w:ascii="Bookman Old Style" w:hAnsi="Bookman Old Style"/>
          <w:sz w:val="22"/>
          <w:szCs w:val="22"/>
        </w:rPr>
        <w:t xml:space="preserve">Zapsaná v obchodním rejstříku vedeného Krajským soudem v Brně, oddíl </w:t>
      </w:r>
      <w:proofErr w:type="spellStart"/>
      <w:r w:rsidRPr="00635EFB">
        <w:rPr>
          <w:rFonts w:ascii="Bookman Old Style" w:hAnsi="Bookman Old Style"/>
          <w:sz w:val="22"/>
          <w:szCs w:val="22"/>
        </w:rPr>
        <w:t>Pr</w:t>
      </w:r>
      <w:proofErr w:type="spellEnd"/>
      <w:r w:rsidRPr="00635EFB">
        <w:rPr>
          <w:rFonts w:ascii="Bookman Old Style" w:hAnsi="Bookman Old Style"/>
          <w:sz w:val="22"/>
          <w:szCs w:val="22"/>
        </w:rPr>
        <w:t>, vložka 1446</w:t>
      </w:r>
    </w:p>
    <w:p w14:paraId="71661564" w14:textId="77777777" w:rsidR="00D80982" w:rsidRPr="00635EFB" w:rsidRDefault="00D80982" w:rsidP="00655B66">
      <w:pPr>
        <w:ind w:left="360" w:firstLine="708"/>
        <w:rPr>
          <w:rFonts w:ascii="Bookman Old Style" w:hAnsi="Bookman Old Style"/>
          <w:b/>
          <w:bCs/>
          <w:sz w:val="22"/>
          <w:szCs w:val="22"/>
        </w:rPr>
      </w:pPr>
      <w:r w:rsidRPr="00635EFB">
        <w:rPr>
          <w:rFonts w:ascii="Bookman Old Style" w:hAnsi="Bookman Old Style"/>
          <w:b/>
          <w:bCs/>
          <w:sz w:val="22"/>
          <w:szCs w:val="22"/>
        </w:rPr>
        <w:t xml:space="preserve">             Zastoupená: JUDr. Věrou Palečkovou, ředitelkou</w:t>
      </w:r>
    </w:p>
    <w:p w14:paraId="744F7F42" w14:textId="77777777" w:rsidR="00D80982" w:rsidRPr="00635EFB" w:rsidRDefault="00D80982" w:rsidP="00655B66">
      <w:pPr>
        <w:ind w:left="708"/>
        <w:jc w:val="both"/>
        <w:rPr>
          <w:rFonts w:ascii="Bookman Old Style" w:hAnsi="Bookman Old Style"/>
          <w:b/>
          <w:sz w:val="22"/>
          <w:szCs w:val="22"/>
        </w:rPr>
      </w:pPr>
      <w:r w:rsidRPr="00635EFB">
        <w:rPr>
          <w:rFonts w:ascii="Bookman Old Style" w:hAnsi="Bookman Old Style"/>
          <w:b/>
          <w:sz w:val="22"/>
          <w:szCs w:val="22"/>
        </w:rPr>
        <w:tab/>
      </w:r>
      <w:r w:rsidRPr="00635EFB">
        <w:rPr>
          <w:rFonts w:ascii="Bookman Old Style" w:hAnsi="Bookman Old Style"/>
          <w:b/>
          <w:sz w:val="22"/>
          <w:szCs w:val="22"/>
        </w:rPr>
        <w:tab/>
        <w:t>IČO: 00842001</w:t>
      </w:r>
    </w:p>
    <w:p w14:paraId="28D1F067" w14:textId="77777777" w:rsidR="00D80982" w:rsidRPr="00635EFB" w:rsidRDefault="00D80982" w:rsidP="00655B66">
      <w:pPr>
        <w:ind w:left="708"/>
        <w:jc w:val="both"/>
        <w:rPr>
          <w:rFonts w:ascii="Bookman Old Style" w:hAnsi="Bookman Old Style"/>
          <w:b/>
          <w:sz w:val="22"/>
          <w:szCs w:val="22"/>
        </w:rPr>
      </w:pPr>
      <w:r w:rsidRPr="00635EFB">
        <w:rPr>
          <w:rFonts w:ascii="Bookman Old Style" w:hAnsi="Bookman Old Style"/>
          <w:b/>
          <w:sz w:val="22"/>
          <w:szCs w:val="22"/>
        </w:rPr>
        <w:tab/>
      </w:r>
      <w:r w:rsidRPr="00635EFB">
        <w:rPr>
          <w:rFonts w:ascii="Bookman Old Style" w:hAnsi="Bookman Old Style"/>
          <w:b/>
          <w:sz w:val="22"/>
          <w:szCs w:val="22"/>
        </w:rPr>
        <w:tab/>
        <w:t>DIČ: CZ 00842001</w:t>
      </w:r>
    </w:p>
    <w:p w14:paraId="190068C7" w14:textId="2E029578" w:rsidR="00D80982" w:rsidRPr="006516F0" w:rsidRDefault="00D80982" w:rsidP="00655B66">
      <w:pPr>
        <w:ind w:left="2124"/>
        <w:jc w:val="both"/>
        <w:rPr>
          <w:rFonts w:ascii="Bookman Old Style" w:hAnsi="Bookman Old Style"/>
          <w:b/>
          <w:sz w:val="22"/>
          <w:szCs w:val="22"/>
        </w:rPr>
      </w:pPr>
      <w:r w:rsidRPr="006516F0">
        <w:rPr>
          <w:rFonts w:ascii="Bookman Old Style" w:hAnsi="Bookman Old Style"/>
          <w:b/>
          <w:sz w:val="22"/>
          <w:szCs w:val="22"/>
        </w:rPr>
        <w:t xml:space="preserve">Bankovní spojení: </w:t>
      </w:r>
      <w:r w:rsidR="006516F0" w:rsidRPr="006516F0">
        <w:rPr>
          <w:rFonts w:ascii="Bookman Old Style" w:hAnsi="Bookman Old Style"/>
          <w:b/>
          <w:sz w:val="22"/>
          <w:szCs w:val="22"/>
        </w:rPr>
        <w:t>Československá obchodní banka, a. s.</w:t>
      </w:r>
    </w:p>
    <w:p w14:paraId="3FC0471A" w14:textId="5F0CF3E1" w:rsidR="00D80982" w:rsidRPr="00635EFB" w:rsidRDefault="00D80982" w:rsidP="00655B66">
      <w:pPr>
        <w:ind w:left="2124"/>
        <w:jc w:val="both"/>
        <w:rPr>
          <w:rFonts w:ascii="Bookman Old Style" w:hAnsi="Bookman Old Style"/>
          <w:b/>
          <w:sz w:val="22"/>
          <w:szCs w:val="22"/>
        </w:rPr>
      </w:pPr>
      <w:proofErr w:type="spellStart"/>
      <w:r w:rsidRPr="006516F0">
        <w:rPr>
          <w:rFonts w:ascii="Bookman Old Style" w:hAnsi="Bookman Old Style"/>
          <w:b/>
          <w:sz w:val="22"/>
          <w:szCs w:val="22"/>
        </w:rPr>
        <w:t>č.účtu</w:t>
      </w:r>
      <w:proofErr w:type="spellEnd"/>
      <w:r w:rsidRPr="006516F0">
        <w:rPr>
          <w:rFonts w:ascii="Bookman Old Style" w:hAnsi="Bookman Old Style"/>
          <w:b/>
          <w:sz w:val="22"/>
          <w:szCs w:val="22"/>
        </w:rPr>
        <w:t xml:space="preserve">: </w:t>
      </w:r>
      <w:r w:rsidR="006516F0" w:rsidRPr="006516F0">
        <w:rPr>
          <w:rFonts w:ascii="Bookman Old Style" w:hAnsi="Bookman Old Style"/>
          <w:b/>
          <w:sz w:val="22"/>
          <w:szCs w:val="22"/>
        </w:rPr>
        <w:t>333412265/0300</w:t>
      </w:r>
    </w:p>
    <w:p w14:paraId="4E747BBF" w14:textId="77777777" w:rsidR="00D80982" w:rsidRPr="00635EFB" w:rsidRDefault="00D80982" w:rsidP="00655B66">
      <w:pPr>
        <w:jc w:val="both"/>
        <w:rPr>
          <w:rFonts w:ascii="Bookman Old Style" w:hAnsi="Bookman Old Style"/>
          <w:sz w:val="22"/>
          <w:szCs w:val="22"/>
        </w:rPr>
      </w:pPr>
    </w:p>
    <w:p w14:paraId="65BC3D47" w14:textId="77777777" w:rsidR="00D80982" w:rsidRPr="00635EFB" w:rsidRDefault="00D80982" w:rsidP="00655B66">
      <w:pPr>
        <w:jc w:val="both"/>
        <w:rPr>
          <w:rFonts w:ascii="Bookman Old Style" w:hAnsi="Bookman Old Style"/>
          <w:sz w:val="22"/>
          <w:szCs w:val="22"/>
        </w:rPr>
      </w:pPr>
      <w:r w:rsidRPr="00635EFB">
        <w:rPr>
          <w:rFonts w:ascii="Bookman Old Style" w:hAnsi="Bookman Old Style"/>
          <w:sz w:val="22"/>
          <w:szCs w:val="22"/>
        </w:rPr>
        <w:t>(dále jen „kupující“)</w:t>
      </w:r>
    </w:p>
    <w:p w14:paraId="0187C668" w14:textId="77777777" w:rsidR="00D80982" w:rsidRPr="00635EFB" w:rsidRDefault="00D80982" w:rsidP="00655B66">
      <w:pPr>
        <w:jc w:val="both"/>
        <w:rPr>
          <w:rFonts w:ascii="Bookman Old Style" w:hAnsi="Bookman Old Style"/>
          <w:sz w:val="22"/>
          <w:szCs w:val="22"/>
        </w:rPr>
      </w:pPr>
    </w:p>
    <w:p w14:paraId="50D32FB0" w14:textId="77777777" w:rsidR="00D80982" w:rsidRPr="00635EFB" w:rsidRDefault="00D80982" w:rsidP="00655B66">
      <w:pPr>
        <w:jc w:val="both"/>
        <w:rPr>
          <w:rFonts w:ascii="Bookman Old Style" w:hAnsi="Bookman Old Style"/>
          <w:sz w:val="22"/>
          <w:szCs w:val="22"/>
        </w:rPr>
      </w:pPr>
      <w:r w:rsidRPr="00635EFB">
        <w:rPr>
          <w:rFonts w:ascii="Bookman Old Style" w:hAnsi="Bookman Old Style"/>
          <w:sz w:val="22"/>
          <w:szCs w:val="22"/>
        </w:rPr>
        <w:t>(společně pak jako „smluvní strany“, jednotlivě jako „smluvní strana“)</w:t>
      </w:r>
    </w:p>
    <w:p w14:paraId="50D95DB6" w14:textId="77777777" w:rsidR="00D80982" w:rsidRPr="00635EFB" w:rsidRDefault="00D80982" w:rsidP="00655B66">
      <w:pPr>
        <w:jc w:val="both"/>
        <w:rPr>
          <w:rFonts w:ascii="Bookman Old Style" w:hAnsi="Bookman Old Style"/>
          <w:sz w:val="22"/>
          <w:szCs w:val="22"/>
        </w:rPr>
      </w:pPr>
    </w:p>
    <w:p w14:paraId="3DECEE34" w14:textId="77777777" w:rsidR="00DB777A" w:rsidRPr="00635EFB" w:rsidRDefault="00DB777A" w:rsidP="00655B66">
      <w:pPr>
        <w:jc w:val="both"/>
        <w:rPr>
          <w:rFonts w:ascii="Bookman Old Style" w:hAnsi="Bookman Old Style"/>
          <w:sz w:val="22"/>
          <w:szCs w:val="22"/>
        </w:rPr>
      </w:pPr>
    </w:p>
    <w:p w14:paraId="457B079F" w14:textId="77777777" w:rsidR="00DB777A" w:rsidRPr="00635EFB" w:rsidRDefault="00DB777A" w:rsidP="00655B66">
      <w:pPr>
        <w:jc w:val="center"/>
        <w:rPr>
          <w:rFonts w:ascii="Bookman Old Style" w:hAnsi="Bookman Old Style"/>
          <w:b/>
          <w:sz w:val="22"/>
          <w:szCs w:val="22"/>
        </w:rPr>
      </w:pPr>
      <w:r w:rsidRPr="00635EFB">
        <w:rPr>
          <w:rFonts w:ascii="Bookman Old Style" w:hAnsi="Bookman Old Style"/>
          <w:b/>
          <w:sz w:val="22"/>
          <w:szCs w:val="22"/>
        </w:rPr>
        <w:t>Preambule</w:t>
      </w:r>
    </w:p>
    <w:p w14:paraId="1BE04A96" w14:textId="2BC83D58" w:rsidR="00DB777A" w:rsidRPr="00635EFB" w:rsidRDefault="00DB777A" w:rsidP="00601E19">
      <w:pPr>
        <w:pStyle w:val="Zkladntext3"/>
        <w:spacing w:before="120"/>
        <w:jc w:val="both"/>
        <w:rPr>
          <w:rFonts w:ascii="Bookman Old Style" w:hAnsi="Bookman Old Style"/>
          <w:sz w:val="22"/>
          <w:szCs w:val="22"/>
        </w:rPr>
      </w:pPr>
      <w:r w:rsidRPr="00635EFB">
        <w:rPr>
          <w:rFonts w:ascii="Bookman Old Style" w:hAnsi="Bookman Old Style"/>
          <w:sz w:val="22"/>
          <w:szCs w:val="22"/>
        </w:rPr>
        <w:t xml:space="preserve">Tato smlouva je uzavřena na základě zadávacího řízení k veřejné zakázce na dodávky s názvem </w:t>
      </w:r>
      <w:r w:rsidRPr="00635EFB">
        <w:rPr>
          <w:rFonts w:ascii="Bookman Old Style" w:hAnsi="Bookman Old Style"/>
          <w:b/>
          <w:i/>
          <w:sz w:val="22"/>
          <w:szCs w:val="22"/>
        </w:rPr>
        <w:t>„</w:t>
      </w:r>
      <w:bookmarkStart w:id="0" w:name="_Hlk170886592"/>
      <w:r w:rsidR="00C108B1" w:rsidRPr="00C108B1">
        <w:rPr>
          <w:rFonts w:ascii="Bookman Old Style" w:hAnsi="Bookman Old Style"/>
          <w:b/>
          <w:i/>
          <w:sz w:val="22"/>
          <w:szCs w:val="22"/>
        </w:rPr>
        <w:t xml:space="preserve">Dílčí dodávky reagencií, kontrolních a kalibračních materiálů a provozního spotřebního materiálu včetně výpůjčky 2 ks </w:t>
      </w:r>
      <w:proofErr w:type="spellStart"/>
      <w:r w:rsidR="00C108B1" w:rsidRPr="00C108B1">
        <w:rPr>
          <w:rFonts w:ascii="Bookman Old Style" w:hAnsi="Bookman Old Style"/>
          <w:b/>
          <w:i/>
          <w:sz w:val="22"/>
          <w:szCs w:val="22"/>
        </w:rPr>
        <w:t>koagulometrů</w:t>
      </w:r>
      <w:bookmarkEnd w:id="0"/>
      <w:proofErr w:type="spellEnd"/>
      <w:r w:rsidRPr="00635EFB">
        <w:rPr>
          <w:rFonts w:ascii="Bookman Old Style" w:hAnsi="Bookman Old Style"/>
          <w:b/>
          <w:i/>
          <w:sz w:val="22"/>
          <w:szCs w:val="22"/>
        </w:rPr>
        <w:t xml:space="preserve">“ </w:t>
      </w:r>
      <w:r w:rsidRPr="00635EFB">
        <w:rPr>
          <w:rFonts w:ascii="Bookman Old Style" w:hAnsi="Bookman Old Style"/>
          <w:sz w:val="22"/>
          <w:szCs w:val="22"/>
        </w:rPr>
        <w:t>zadávané v nadlimitním režimu v otevřeném řízení podle zákona č. 134/2016 Sb., o zadávání veřejných zakázek, v platném znění a jeho prováděcími předpisy</w:t>
      </w:r>
      <w:r w:rsidR="00274344">
        <w:rPr>
          <w:rFonts w:ascii="Bookman Old Style" w:hAnsi="Bookman Old Style"/>
          <w:sz w:val="22"/>
          <w:szCs w:val="22"/>
        </w:rPr>
        <w:t xml:space="preserve"> (dále jen „zákon“)</w:t>
      </w:r>
      <w:r w:rsidRPr="00635EFB">
        <w:rPr>
          <w:rFonts w:ascii="Bookman Old Style" w:hAnsi="Bookman Old Style"/>
          <w:sz w:val="22"/>
          <w:szCs w:val="22"/>
        </w:rPr>
        <w:t>.</w:t>
      </w:r>
    </w:p>
    <w:p w14:paraId="069A1E95" w14:textId="77777777" w:rsidR="00DB777A" w:rsidRPr="00635EFB" w:rsidRDefault="00DB777A" w:rsidP="00601E19">
      <w:pPr>
        <w:pStyle w:val="Zkladntextodsazen"/>
        <w:spacing w:before="120" w:after="120"/>
        <w:ind w:left="0" w:firstLine="0"/>
        <w:rPr>
          <w:rFonts w:ascii="Bookman Old Style" w:hAnsi="Bookman Old Style"/>
          <w:sz w:val="22"/>
          <w:szCs w:val="22"/>
        </w:rPr>
      </w:pPr>
      <w:r w:rsidRPr="00635EFB">
        <w:rPr>
          <w:rFonts w:ascii="Bookman Old Style" w:hAnsi="Bookman Old Style"/>
          <w:sz w:val="22"/>
          <w:szCs w:val="22"/>
        </w:rPr>
        <w:t xml:space="preserve">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 </w:t>
      </w:r>
    </w:p>
    <w:p w14:paraId="6193F58C" w14:textId="226073FE" w:rsidR="00813E2C" w:rsidRPr="00635EFB" w:rsidRDefault="00DB777A" w:rsidP="00601E19">
      <w:pPr>
        <w:pStyle w:val="Zkladntextodsazen"/>
        <w:spacing w:before="120" w:after="120"/>
        <w:ind w:left="0" w:firstLine="0"/>
        <w:rPr>
          <w:rFonts w:ascii="Bookman Old Style" w:hAnsi="Bookman Old Style"/>
          <w:sz w:val="22"/>
          <w:szCs w:val="22"/>
        </w:rPr>
      </w:pPr>
      <w:r w:rsidRPr="00635EFB">
        <w:rPr>
          <w:rFonts w:ascii="Bookman Old Style" w:hAnsi="Bookman Old Style"/>
          <w:sz w:val="22"/>
          <w:szCs w:val="22"/>
        </w:rPr>
        <w:lastRenderedPageBreak/>
        <w:t>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a nákupech státní správy a samosprávy, které zohledňuje sociální</w:t>
      </w:r>
      <w:r w:rsidR="00633E5D" w:rsidRPr="00635EFB">
        <w:rPr>
          <w:rFonts w:ascii="Bookman Old Style" w:hAnsi="Bookman Old Style"/>
          <w:sz w:val="22"/>
          <w:szCs w:val="22"/>
        </w:rPr>
        <w:t>,</w:t>
      </w:r>
      <w:r w:rsidRPr="00635EFB">
        <w:rPr>
          <w:rFonts w:ascii="Bookman Old Style" w:hAnsi="Bookman Old Style"/>
          <w:sz w:val="22"/>
          <w:szCs w:val="22"/>
        </w:rPr>
        <w:t xml:space="preserve"> resp. širší společenské a zejména také enviromentální aspekty směřující k prospěchu pro společnost a ekonomiku a minimalizaci negativních dopadů na životní prostředí. Aspekty odpovědného zadávání veřejných zakázek jsou zohledněny dále v textu této smlouvy.</w:t>
      </w:r>
    </w:p>
    <w:p w14:paraId="043FD747" w14:textId="77777777"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t>Článek I.</w:t>
      </w:r>
    </w:p>
    <w:p w14:paraId="203262FC"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Předmět smlouvy</w:t>
      </w:r>
    </w:p>
    <w:p w14:paraId="162BD45B" w14:textId="5511E316" w:rsidR="00A21DB3" w:rsidRPr="00635EFB" w:rsidRDefault="002A484B" w:rsidP="00601E19">
      <w:pPr>
        <w:pStyle w:val="Zhlav"/>
        <w:numPr>
          <w:ilvl w:val="0"/>
          <w:numId w:val="11"/>
        </w:numPr>
        <w:tabs>
          <w:tab w:val="clear" w:pos="720"/>
          <w:tab w:val="clear" w:pos="4536"/>
          <w:tab w:val="clear" w:pos="9072"/>
          <w:tab w:val="num" w:pos="426"/>
        </w:tabs>
        <w:spacing w:before="120" w:after="120"/>
        <w:ind w:left="426" w:hanging="357"/>
        <w:jc w:val="both"/>
        <w:rPr>
          <w:rFonts w:ascii="Bookman Old Style" w:hAnsi="Bookman Old Style"/>
          <w:sz w:val="22"/>
          <w:szCs w:val="22"/>
        </w:rPr>
      </w:pPr>
      <w:r w:rsidRPr="00635EFB">
        <w:rPr>
          <w:rFonts w:ascii="Bookman Old Style" w:hAnsi="Bookman Old Style"/>
          <w:sz w:val="22"/>
          <w:szCs w:val="22"/>
        </w:rPr>
        <w:t xml:space="preserve">Předmětem této kupní smlouvy </w:t>
      </w:r>
      <w:r w:rsidR="000244A2" w:rsidRPr="00635EFB">
        <w:rPr>
          <w:rFonts w:ascii="Bookman Old Style" w:hAnsi="Bookman Old Style"/>
          <w:sz w:val="22"/>
          <w:szCs w:val="22"/>
        </w:rPr>
        <w:t xml:space="preserve">(dále jen „smlouva“) </w:t>
      </w:r>
      <w:r w:rsidRPr="00635EFB">
        <w:rPr>
          <w:rFonts w:ascii="Bookman Old Style" w:hAnsi="Bookman Old Style"/>
          <w:sz w:val="22"/>
          <w:szCs w:val="22"/>
        </w:rPr>
        <w:t xml:space="preserve">je závazek prodávajícího dodávat </w:t>
      </w:r>
      <w:r w:rsidR="000D1E01" w:rsidRPr="00635EFB">
        <w:rPr>
          <w:rFonts w:ascii="Bookman Old Style" w:hAnsi="Bookman Old Style"/>
          <w:sz w:val="22"/>
          <w:szCs w:val="22"/>
        </w:rPr>
        <w:t xml:space="preserve">v dílčích dodávkách </w:t>
      </w:r>
      <w:r w:rsidRPr="00635EFB">
        <w:rPr>
          <w:rFonts w:ascii="Bookman Old Style" w:hAnsi="Bookman Old Style"/>
          <w:sz w:val="22"/>
          <w:szCs w:val="22"/>
        </w:rPr>
        <w:t xml:space="preserve">kupujícímu </w:t>
      </w:r>
      <w:r w:rsidR="000244A2" w:rsidRPr="00635EFB">
        <w:rPr>
          <w:rFonts w:ascii="Bookman Old Style" w:hAnsi="Bookman Old Style"/>
          <w:sz w:val="22"/>
          <w:szCs w:val="22"/>
        </w:rPr>
        <w:t xml:space="preserve">předmět koupě </w:t>
      </w:r>
      <w:r w:rsidR="0041766A" w:rsidRPr="00635EFB">
        <w:rPr>
          <w:rFonts w:ascii="Bookman Old Style" w:hAnsi="Bookman Old Style"/>
          <w:sz w:val="22"/>
          <w:szCs w:val="22"/>
        </w:rPr>
        <w:t xml:space="preserve">– </w:t>
      </w:r>
      <w:r w:rsidR="00A33463" w:rsidRPr="00635EFB">
        <w:rPr>
          <w:rFonts w:ascii="Bookman Old Style" w:hAnsi="Bookman Old Style"/>
          <w:b/>
          <w:sz w:val="22"/>
          <w:szCs w:val="22"/>
        </w:rPr>
        <w:t xml:space="preserve">reagencie, </w:t>
      </w:r>
      <w:r w:rsidR="00715D24" w:rsidRPr="00635EFB">
        <w:rPr>
          <w:rFonts w:ascii="Bookman Old Style" w:hAnsi="Bookman Old Style"/>
          <w:b/>
          <w:sz w:val="22"/>
          <w:szCs w:val="22"/>
        </w:rPr>
        <w:t>kontrolní</w:t>
      </w:r>
      <w:r w:rsidR="00DB321A">
        <w:rPr>
          <w:rFonts w:ascii="Bookman Old Style" w:hAnsi="Bookman Old Style"/>
          <w:b/>
          <w:sz w:val="22"/>
          <w:szCs w:val="22"/>
        </w:rPr>
        <w:t xml:space="preserve"> a </w:t>
      </w:r>
      <w:r w:rsidR="00715D24" w:rsidRPr="00635EFB">
        <w:rPr>
          <w:rFonts w:ascii="Bookman Old Style" w:hAnsi="Bookman Old Style"/>
          <w:b/>
          <w:sz w:val="22"/>
          <w:szCs w:val="22"/>
        </w:rPr>
        <w:t>kalibrační</w:t>
      </w:r>
      <w:r w:rsidR="00DB321A">
        <w:rPr>
          <w:rFonts w:ascii="Bookman Old Style" w:hAnsi="Bookman Old Style"/>
          <w:b/>
          <w:sz w:val="22"/>
          <w:szCs w:val="22"/>
        </w:rPr>
        <w:t xml:space="preserve"> materiály</w:t>
      </w:r>
      <w:r w:rsidR="00715D24" w:rsidRPr="00635EFB">
        <w:rPr>
          <w:rFonts w:ascii="Bookman Old Style" w:hAnsi="Bookman Old Style"/>
          <w:b/>
          <w:sz w:val="22"/>
          <w:szCs w:val="22"/>
        </w:rPr>
        <w:t xml:space="preserve"> </w:t>
      </w:r>
      <w:r w:rsidR="009F05D6" w:rsidRPr="00635EFB">
        <w:rPr>
          <w:rFonts w:ascii="Bookman Old Style" w:hAnsi="Bookman Old Style"/>
          <w:b/>
          <w:sz w:val="22"/>
          <w:szCs w:val="22"/>
        </w:rPr>
        <w:t xml:space="preserve">a </w:t>
      </w:r>
      <w:r w:rsidR="00187F24">
        <w:rPr>
          <w:rFonts w:ascii="Bookman Old Style" w:hAnsi="Bookman Old Style"/>
          <w:b/>
          <w:sz w:val="22"/>
          <w:szCs w:val="22"/>
        </w:rPr>
        <w:t>provozní spotřební</w:t>
      </w:r>
      <w:r w:rsidR="009F05D6" w:rsidRPr="00635EFB">
        <w:rPr>
          <w:rFonts w:ascii="Bookman Old Style" w:hAnsi="Bookman Old Style"/>
          <w:b/>
          <w:sz w:val="22"/>
          <w:szCs w:val="22"/>
        </w:rPr>
        <w:t xml:space="preserve"> </w:t>
      </w:r>
      <w:r w:rsidR="00715D24" w:rsidRPr="00635EFB">
        <w:rPr>
          <w:rFonts w:ascii="Bookman Old Style" w:hAnsi="Bookman Old Style"/>
          <w:b/>
          <w:sz w:val="22"/>
          <w:szCs w:val="22"/>
        </w:rPr>
        <w:t>materiál</w:t>
      </w:r>
      <w:r w:rsidR="00A33463" w:rsidRPr="00635EFB">
        <w:rPr>
          <w:rFonts w:ascii="Bookman Old Style" w:hAnsi="Bookman Old Style"/>
          <w:b/>
          <w:sz w:val="22"/>
          <w:szCs w:val="22"/>
        </w:rPr>
        <w:t xml:space="preserve"> </w:t>
      </w:r>
      <w:r w:rsidR="00644CD4" w:rsidRPr="00635EFB">
        <w:rPr>
          <w:rFonts w:ascii="Bookman Old Style" w:hAnsi="Bookman Old Style"/>
          <w:sz w:val="22"/>
          <w:szCs w:val="22"/>
        </w:rPr>
        <w:t>(dále je</w:t>
      </w:r>
      <w:r w:rsidR="00192B05" w:rsidRPr="00635EFB">
        <w:rPr>
          <w:rFonts w:ascii="Bookman Old Style" w:hAnsi="Bookman Old Style"/>
          <w:sz w:val="22"/>
          <w:szCs w:val="22"/>
        </w:rPr>
        <w:t>n „</w:t>
      </w:r>
      <w:r w:rsidR="000244A2" w:rsidRPr="00635EFB">
        <w:rPr>
          <w:rFonts w:ascii="Bookman Old Style" w:hAnsi="Bookman Old Style"/>
          <w:sz w:val="22"/>
          <w:szCs w:val="22"/>
        </w:rPr>
        <w:t xml:space="preserve">předmět koupě“) </w:t>
      </w:r>
      <w:r w:rsidRPr="00635EFB">
        <w:rPr>
          <w:rFonts w:ascii="Bookman Old Style" w:hAnsi="Bookman Old Style"/>
          <w:sz w:val="22"/>
          <w:szCs w:val="22"/>
        </w:rPr>
        <w:t>v předpokládaném objemu</w:t>
      </w:r>
      <w:r w:rsidR="0041766A" w:rsidRPr="00635EFB">
        <w:rPr>
          <w:rFonts w:ascii="Bookman Old Style" w:hAnsi="Bookman Old Style"/>
          <w:sz w:val="22"/>
          <w:szCs w:val="22"/>
        </w:rPr>
        <w:t xml:space="preserve"> </w:t>
      </w:r>
      <w:r w:rsidR="00086279" w:rsidRPr="00635EFB">
        <w:rPr>
          <w:rFonts w:ascii="Bookman Old Style" w:hAnsi="Bookman Old Style"/>
          <w:sz w:val="22"/>
          <w:szCs w:val="22"/>
        </w:rPr>
        <w:t>uvedeném v</w:t>
      </w:r>
      <w:r w:rsidR="00813E2C" w:rsidRPr="00635EFB">
        <w:rPr>
          <w:rFonts w:ascii="Bookman Old Style" w:hAnsi="Bookman Old Style"/>
          <w:sz w:val="22"/>
          <w:szCs w:val="22"/>
        </w:rPr>
        <w:t> </w:t>
      </w:r>
      <w:r w:rsidR="00086279" w:rsidRPr="00635EFB">
        <w:rPr>
          <w:rFonts w:ascii="Bookman Old Style" w:hAnsi="Bookman Old Style"/>
          <w:sz w:val="22"/>
          <w:szCs w:val="22"/>
        </w:rPr>
        <w:t>přílo</w:t>
      </w:r>
      <w:r w:rsidR="00EB7481" w:rsidRPr="00635EFB">
        <w:rPr>
          <w:rFonts w:ascii="Bookman Old Style" w:hAnsi="Bookman Old Style"/>
          <w:sz w:val="22"/>
          <w:szCs w:val="22"/>
        </w:rPr>
        <w:t>ze</w:t>
      </w:r>
      <w:r w:rsidR="00813E2C" w:rsidRPr="00635EFB">
        <w:rPr>
          <w:rFonts w:ascii="Bookman Old Style" w:hAnsi="Bookman Old Style"/>
          <w:sz w:val="22"/>
          <w:szCs w:val="22"/>
        </w:rPr>
        <w:t xml:space="preserve"> č. 1</w:t>
      </w:r>
      <w:r w:rsidR="00EB7481" w:rsidRPr="00635EFB">
        <w:rPr>
          <w:rFonts w:ascii="Bookman Old Style" w:hAnsi="Bookman Old Style"/>
          <w:sz w:val="22"/>
          <w:szCs w:val="22"/>
        </w:rPr>
        <w:t xml:space="preserve"> </w:t>
      </w:r>
      <w:r w:rsidR="00086279" w:rsidRPr="00635EFB">
        <w:rPr>
          <w:rFonts w:ascii="Bookman Old Style" w:hAnsi="Bookman Old Style"/>
          <w:sz w:val="22"/>
          <w:szCs w:val="22"/>
        </w:rPr>
        <w:t xml:space="preserve">této smlouvy </w:t>
      </w:r>
      <w:r w:rsidR="0041766A" w:rsidRPr="00635EFB">
        <w:rPr>
          <w:rFonts w:ascii="Bookman Old Style" w:hAnsi="Bookman Old Style"/>
          <w:sz w:val="22"/>
          <w:szCs w:val="22"/>
        </w:rPr>
        <w:t>a specifikaci</w:t>
      </w:r>
      <w:r w:rsidRPr="00635EFB">
        <w:rPr>
          <w:rFonts w:ascii="Bookman Old Style" w:hAnsi="Bookman Old Style"/>
          <w:sz w:val="22"/>
          <w:szCs w:val="22"/>
        </w:rPr>
        <w:t xml:space="preserve">, </w:t>
      </w:r>
      <w:r w:rsidR="00086279" w:rsidRPr="00635EFB">
        <w:rPr>
          <w:rFonts w:ascii="Bookman Old Style" w:hAnsi="Bookman Old Style"/>
          <w:sz w:val="22"/>
          <w:szCs w:val="22"/>
        </w:rPr>
        <w:t>uvedené</w:t>
      </w:r>
      <w:r w:rsidR="006A2363" w:rsidRPr="00635EFB">
        <w:rPr>
          <w:rFonts w:ascii="Bookman Old Style" w:hAnsi="Bookman Old Style"/>
          <w:sz w:val="22"/>
          <w:szCs w:val="22"/>
        </w:rPr>
        <w:t xml:space="preserve"> v přílo</w:t>
      </w:r>
      <w:r w:rsidR="00E727B1">
        <w:rPr>
          <w:rFonts w:ascii="Bookman Old Style" w:hAnsi="Bookman Old Style"/>
          <w:sz w:val="22"/>
          <w:szCs w:val="22"/>
        </w:rPr>
        <w:t>ze</w:t>
      </w:r>
      <w:r w:rsidR="006A2363" w:rsidRPr="00635EFB">
        <w:rPr>
          <w:rFonts w:ascii="Bookman Old Style" w:hAnsi="Bookman Old Style"/>
          <w:sz w:val="22"/>
          <w:szCs w:val="22"/>
        </w:rPr>
        <w:t xml:space="preserve"> </w:t>
      </w:r>
      <w:r w:rsidR="009F05D6" w:rsidRPr="00635EFB">
        <w:rPr>
          <w:rFonts w:ascii="Bookman Old Style" w:hAnsi="Bookman Old Style"/>
          <w:sz w:val="22"/>
          <w:szCs w:val="22"/>
        </w:rPr>
        <w:t>č. 2</w:t>
      </w:r>
      <w:r w:rsidR="00086279" w:rsidRPr="00635EFB">
        <w:rPr>
          <w:rFonts w:ascii="Bookman Old Style" w:hAnsi="Bookman Old Style"/>
          <w:sz w:val="22"/>
          <w:szCs w:val="22"/>
        </w:rPr>
        <w:t xml:space="preserve"> této smlouvy – </w:t>
      </w:r>
      <w:r w:rsidR="00D52183" w:rsidRPr="00635EFB">
        <w:rPr>
          <w:rFonts w:ascii="Bookman Old Style" w:hAnsi="Bookman Old Style"/>
          <w:sz w:val="22"/>
          <w:szCs w:val="22"/>
        </w:rPr>
        <w:t xml:space="preserve">všechny </w:t>
      </w:r>
      <w:r w:rsidR="00086279" w:rsidRPr="00635EFB">
        <w:rPr>
          <w:rFonts w:ascii="Bookman Old Style" w:hAnsi="Bookman Old Style"/>
          <w:sz w:val="22"/>
          <w:szCs w:val="22"/>
        </w:rPr>
        <w:t>přílohy jsou</w:t>
      </w:r>
      <w:r w:rsidR="000244A2" w:rsidRPr="00635EFB">
        <w:rPr>
          <w:rFonts w:ascii="Bookman Old Style" w:hAnsi="Bookman Old Style"/>
          <w:sz w:val="22"/>
          <w:szCs w:val="22"/>
        </w:rPr>
        <w:t xml:space="preserve"> nedílnou součástí</w:t>
      </w:r>
      <w:r w:rsidRPr="00635EFB">
        <w:rPr>
          <w:rFonts w:ascii="Bookman Old Style" w:hAnsi="Bookman Old Style"/>
          <w:sz w:val="22"/>
          <w:szCs w:val="22"/>
        </w:rPr>
        <w:t xml:space="preserve"> této smlouvy.</w:t>
      </w:r>
      <w:r w:rsidR="00D24993" w:rsidRPr="00635EFB">
        <w:rPr>
          <w:rFonts w:ascii="Bookman Old Style" w:hAnsi="Bookman Old Style"/>
          <w:sz w:val="22"/>
          <w:szCs w:val="22"/>
        </w:rPr>
        <w:t xml:space="preserve"> </w:t>
      </w:r>
      <w:r w:rsidR="000D1E01" w:rsidRPr="00635EFB">
        <w:rPr>
          <w:rFonts w:ascii="Bookman Old Style" w:hAnsi="Bookman Old Style"/>
          <w:sz w:val="22"/>
          <w:szCs w:val="22"/>
        </w:rPr>
        <w:t>Součástí předmětu smlouvy je doprava předmětu koupě do místa plnění.</w:t>
      </w:r>
    </w:p>
    <w:p w14:paraId="2A7E7596" w14:textId="77777777" w:rsidR="00376E63" w:rsidRPr="00635EFB" w:rsidRDefault="00376E63" w:rsidP="00601E19">
      <w:pPr>
        <w:pStyle w:val="Zhlav"/>
        <w:numPr>
          <w:ilvl w:val="0"/>
          <w:numId w:val="11"/>
        </w:numPr>
        <w:tabs>
          <w:tab w:val="clear" w:pos="720"/>
          <w:tab w:val="clear" w:pos="4536"/>
          <w:tab w:val="clear" w:pos="9072"/>
          <w:tab w:val="num" w:pos="426"/>
        </w:tabs>
        <w:spacing w:before="120" w:after="120"/>
        <w:ind w:left="426" w:hanging="357"/>
        <w:jc w:val="both"/>
        <w:rPr>
          <w:rFonts w:ascii="Bookman Old Style" w:hAnsi="Bookman Old Style"/>
          <w:sz w:val="22"/>
          <w:szCs w:val="22"/>
        </w:rPr>
      </w:pPr>
      <w:r w:rsidRPr="00635EFB">
        <w:rPr>
          <w:rFonts w:ascii="Bookman Old Style" w:hAnsi="Bookman Old Style"/>
          <w:sz w:val="22"/>
          <w:szCs w:val="22"/>
        </w:rPr>
        <w:t>Kupující se touto smlouvou zavazuje řádně dodaný předmět koupě od prodávajícího odebírat a platit kupní cenu dle příslušných ustanovení této smlouvy.</w:t>
      </w:r>
    </w:p>
    <w:p w14:paraId="5071BCC1" w14:textId="77777777" w:rsidR="00D80982" w:rsidRPr="00635EFB" w:rsidRDefault="00D80982" w:rsidP="00601E19">
      <w:pPr>
        <w:pStyle w:val="Zhlav"/>
        <w:numPr>
          <w:ilvl w:val="0"/>
          <w:numId w:val="11"/>
        </w:numPr>
        <w:tabs>
          <w:tab w:val="clear" w:pos="720"/>
          <w:tab w:val="clear" w:pos="4536"/>
          <w:tab w:val="clear" w:pos="9072"/>
          <w:tab w:val="num" w:pos="426"/>
        </w:tabs>
        <w:spacing w:before="120" w:after="120"/>
        <w:ind w:left="426" w:hanging="357"/>
        <w:jc w:val="both"/>
        <w:rPr>
          <w:rFonts w:ascii="Bookman Old Style" w:hAnsi="Bookman Old Style"/>
          <w:sz w:val="22"/>
          <w:szCs w:val="22"/>
        </w:rPr>
      </w:pPr>
      <w:r w:rsidRPr="00635EFB">
        <w:rPr>
          <w:rFonts w:ascii="Bookman Old Style" w:hAnsi="Bookman Old Style"/>
          <w:sz w:val="22"/>
          <w:szCs w:val="22"/>
        </w:rPr>
        <w:t>Předmět smlouvy je dán:</w:t>
      </w:r>
    </w:p>
    <w:p w14:paraId="366319F8" w14:textId="77777777" w:rsidR="00D80982" w:rsidRPr="00635EFB" w:rsidRDefault="00D80982" w:rsidP="00601E19">
      <w:pPr>
        <w:pStyle w:val="Zhlav"/>
        <w:numPr>
          <w:ilvl w:val="0"/>
          <w:numId w:val="21"/>
        </w:numPr>
        <w:tabs>
          <w:tab w:val="clear" w:pos="4536"/>
          <w:tab w:val="clear" w:pos="9072"/>
        </w:tabs>
        <w:spacing w:before="120" w:after="120"/>
        <w:ind w:hanging="357"/>
        <w:jc w:val="both"/>
        <w:rPr>
          <w:rFonts w:ascii="Bookman Old Style" w:hAnsi="Bookman Old Style"/>
          <w:sz w:val="22"/>
          <w:szCs w:val="22"/>
        </w:rPr>
      </w:pPr>
      <w:r w:rsidRPr="00635EFB">
        <w:rPr>
          <w:rFonts w:ascii="Bookman Old Style" w:hAnsi="Bookman Old Style"/>
          <w:sz w:val="22"/>
          <w:szCs w:val="22"/>
        </w:rPr>
        <w:t>touto smlouvou,</w:t>
      </w:r>
    </w:p>
    <w:p w14:paraId="12E8217A" w14:textId="73272A2D" w:rsidR="00D80982" w:rsidRPr="00635EFB" w:rsidRDefault="00D80982" w:rsidP="00601E19">
      <w:pPr>
        <w:pStyle w:val="Zhlav"/>
        <w:numPr>
          <w:ilvl w:val="0"/>
          <w:numId w:val="21"/>
        </w:numPr>
        <w:tabs>
          <w:tab w:val="clear" w:pos="4536"/>
          <w:tab w:val="clear" w:pos="9072"/>
        </w:tabs>
        <w:spacing w:before="120" w:after="120"/>
        <w:ind w:hanging="357"/>
        <w:jc w:val="both"/>
        <w:rPr>
          <w:rFonts w:ascii="Bookman Old Style" w:hAnsi="Bookman Old Style"/>
          <w:sz w:val="22"/>
          <w:szCs w:val="22"/>
        </w:rPr>
      </w:pPr>
      <w:r w:rsidRPr="00635EFB">
        <w:rPr>
          <w:rFonts w:ascii="Bookman Old Style" w:hAnsi="Bookman Old Style"/>
          <w:sz w:val="22"/>
          <w:szCs w:val="22"/>
        </w:rPr>
        <w:t xml:space="preserve">zadávací dokumentací k veřejné zakázce na dodávky: </w:t>
      </w:r>
      <w:r w:rsidRPr="00635EFB">
        <w:rPr>
          <w:rFonts w:ascii="Bookman Old Style" w:hAnsi="Bookman Old Style"/>
          <w:b/>
          <w:i/>
          <w:sz w:val="22"/>
          <w:szCs w:val="22"/>
        </w:rPr>
        <w:t>„</w:t>
      </w:r>
      <w:r w:rsidR="00C108B1" w:rsidRPr="00C108B1">
        <w:rPr>
          <w:rFonts w:ascii="Bookman Old Style" w:hAnsi="Bookman Old Style"/>
          <w:b/>
          <w:i/>
          <w:sz w:val="22"/>
          <w:szCs w:val="22"/>
        </w:rPr>
        <w:t xml:space="preserve">Dílčí dodávky reagencií, kontrolních a kalibračních materiálů a provozního spotřebního materiálu včetně výpůjčky 2 ks </w:t>
      </w:r>
      <w:proofErr w:type="spellStart"/>
      <w:r w:rsidR="00C108B1" w:rsidRPr="00C108B1">
        <w:rPr>
          <w:rFonts w:ascii="Bookman Old Style" w:hAnsi="Bookman Old Style"/>
          <w:b/>
          <w:i/>
          <w:sz w:val="22"/>
          <w:szCs w:val="22"/>
        </w:rPr>
        <w:t>koagulometrů</w:t>
      </w:r>
      <w:proofErr w:type="spellEnd"/>
      <w:r w:rsidR="00E727B1">
        <w:rPr>
          <w:rFonts w:ascii="Bookman Old Style" w:hAnsi="Bookman Old Style"/>
          <w:b/>
          <w:i/>
          <w:sz w:val="22"/>
          <w:szCs w:val="22"/>
        </w:rPr>
        <w:t xml:space="preserve">“ </w:t>
      </w:r>
      <w:r w:rsidRPr="00635EFB">
        <w:rPr>
          <w:rFonts w:ascii="Bookman Old Style" w:hAnsi="Bookman Old Style"/>
          <w:sz w:val="22"/>
          <w:szCs w:val="22"/>
        </w:rPr>
        <w:t xml:space="preserve">vedené u zadavatele pod ev. č. </w:t>
      </w:r>
      <w:r w:rsidR="00B73DF1">
        <w:rPr>
          <w:rFonts w:ascii="Bookman Old Style" w:hAnsi="Bookman Old Style"/>
          <w:sz w:val="22"/>
          <w:szCs w:val="22"/>
        </w:rPr>
        <w:t>03</w:t>
      </w:r>
      <w:r w:rsidR="00E727B1">
        <w:rPr>
          <w:rFonts w:ascii="Bookman Old Style" w:hAnsi="Bookman Old Style"/>
          <w:sz w:val="22"/>
          <w:szCs w:val="22"/>
        </w:rPr>
        <w:t>/25</w:t>
      </w:r>
      <w:r w:rsidRPr="00635EFB">
        <w:rPr>
          <w:rFonts w:ascii="Bookman Old Style" w:hAnsi="Bookman Old Style"/>
          <w:sz w:val="22"/>
          <w:szCs w:val="22"/>
        </w:rPr>
        <w:t xml:space="preserve">/VZ (dále jen „ZD“) a ve Věstníku veřejných zakázek pod ev. č. </w:t>
      </w:r>
      <w:r w:rsidR="00B45181">
        <w:rPr>
          <w:rFonts w:ascii="Bookman Old Style" w:hAnsi="Bookman Old Style"/>
          <w:sz w:val="22"/>
          <w:szCs w:val="22"/>
        </w:rPr>
        <w:t>Z2025-022120 a</w:t>
      </w:r>
    </w:p>
    <w:p w14:paraId="6E590BC0" w14:textId="77777777" w:rsidR="00D80982" w:rsidRPr="00635EFB" w:rsidRDefault="00D80982" w:rsidP="00601E19">
      <w:pPr>
        <w:pStyle w:val="Zhlav"/>
        <w:numPr>
          <w:ilvl w:val="0"/>
          <w:numId w:val="21"/>
        </w:numPr>
        <w:tabs>
          <w:tab w:val="clear" w:pos="4536"/>
          <w:tab w:val="clear" w:pos="9072"/>
        </w:tabs>
        <w:spacing w:before="120" w:after="120"/>
        <w:ind w:hanging="357"/>
        <w:jc w:val="both"/>
        <w:rPr>
          <w:rFonts w:ascii="Bookman Old Style" w:hAnsi="Bookman Old Style"/>
          <w:sz w:val="22"/>
          <w:szCs w:val="22"/>
        </w:rPr>
      </w:pPr>
      <w:r w:rsidRPr="00635EFB">
        <w:rPr>
          <w:rFonts w:ascii="Bookman Old Style" w:hAnsi="Bookman Old Style"/>
          <w:sz w:val="22"/>
          <w:szCs w:val="22"/>
        </w:rPr>
        <w:t>písemnou nabídkou prodávajícího, podanou v rámci zadávacího řízení shora uvedené veřejné zakázky.</w:t>
      </w:r>
    </w:p>
    <w:p w14:paraId="6924BB0F" w14:textId="77777777" w:rsidR="006B3F9A" w:rsidRPr="00635EFB" w:rsidRDefault="006B3F9A" w:rsidP="00601E19">
      <w:pPr>
        <w:pStyle w:val="Zhlav"/>
        <w:numPr>
          <w:ilvl w:val="0"/>
          <w:numId w:val="11"/>
        </w:numPr>
        <w:tabs>
          <w:tab w:val="clear" w:pos="720"/>
          <w:tab w:val="clear" w:pos="4536"/>
          <w:tab w:val="clear" w:pos="9072"/>
          <w:tab w:val="num" w:pos="426"/>
        </w:tabs>
        <w:spacing w:before="120" w:after="120"/>
        <w:ind w:left="426" w:hanging="357"/>
        <w:jc w:val="both"/>
        <w:rPr>
          <w:rFonts w:ascii="Bookman Old Style" w:hAnsi="Bookman Old Style"/>
          <w:sz w:val="22"/>
          <w:szCs w:val="22"/>
        </w:rPr>
      </w:pPr>
      <w:r w:rsidRPr="00635EFB">
        <w:rPr>
          <w:rFonts w:ascii="Bookman Old Style" w:hAnsi="Bookman Old Style"/>
          <w:sz w:val="22"/>
          <w:szCs w:val="22"/>
        </w:rPr>
        <w:t xml:space="preserve">Prodávající </w:t>
      </w:r>
      <w:r w:rsidR="00245113" w:rsidRPr="00635EFB">
        <w:rPr>
          <w:rFonts w:ascii="Bookman Old Style" w:hAnsi="Bookman Old Style"/>
          <w:sz w:val="22"/>
          <w:szCs w:val="22"/>
        </w:rPr>
        <w:t>prohlašuje</w:t>
      </w:r>
      <w:r w:rsidRPr="00635EFB">
        <w:rPr>
          <w:rFonts w:ascii="Bookman Old Style" w:hAnsi="Bookman Old Style"/>
          <w:sz w:val="22"/>
          <w:szCs w:val="22"/>
        </w:rPr>
        <w:t>, že předmět koupě splňuje z pohledu kvality všechny příslušné předepsané normy a je v souladu s platnou legislativou pro tuto oblast zejména:</w:t>
      </w:r>
    </w:p>
    <w:p w14:paraId="41292775" w14:textId="77777777" w:rsidR="006B1B35" w:rsidRPr="00635EFB" w:rsidRDefault="006B1B35" w:rsidP="00601E19">
      <w:pPr>
        <w:numPr>
          <w:ilvl w:val="0"/>
          <w:numId w:val="29"/>
        </w:numPr>
        <w:tabs>
          <w:tab w:val="num" w:pos="426"/>
        </w:tabs>
        <w:suppressAutoHyphens w:val="0"/>
        <w:spacing w:before="120" w:after="120"/>
        <w:ind w:hanging="357"/>
        <w:jc w:val="both"/>
        <w:rPr>
          <w:rFonts w:ascii="Bookman Old Style" w:hAnsi="Bookman Old Style"/>
          <w:sz w:val="22"/>
          <w:szCs w:val="22"/>
        </w:rPr>
      </w:pPr>
      <w:bookmarkStart w:id="1" w:name="_Hlk114647145"/>
      <w:r w:rsidRPr="00635EFB">
        <w:rPr>
          <w:rFonts w:ascii="Bookman Old Style" w:hAnsi="Bookman Old Style"/>
          <w:sz w:val="22"/>
          <w:szCs w:val="22"/>
        </w:rPr>
        <w:t>s Nařízením Evropského parlamentu a rady (EU) 2017/745 o zdravotnických prostředcích, změně směrnice 2001/83/ES, nařízení (ES) č. 178/2002 a nařízení (ES) č. 1223/2009 a o zrušení směrnic Rady 90/385/EHS a 93/42/EHS (dále jen „nařízení MDR“); případně se směrnicí 93/42/EHS o zdravotnických prostředcích (dále jen „směrnice MDD“);</w:t>
      </w:r>
    </w:p>
    <w:p w14:paraId="03410469" w14:textId="77777777" w:rsidR="00601E19" w:rsidRPr="00635EFB" w:rsidRDefault="00601E19" w:rsidP="00601E19">
      <w:pPr>
        <w:numPr>
          <w:ilvl w:val="0"/>
          <w:numId w:val="29"/>
        </w:numPr>
        <w:suppressAutoHyphens w:val="0"/>
        <w:spacing w:before="120" w:after="120"/>
        <w:jc w:val="both"/>
        <w:rPr>
          <w:rFonts w:ascii="Bookman Old Style" w:hAnsi="Bookman Old Style"/>
          <w:sz w:val="22"/>
          <w:szCs w:val="22"/>
        </w:rPr>
      </w:pPr>
      <w:r w:rsidRPr="00635EFB">
        <w:rPr>
          <w:rFonts w:ascii="Bookman Old Style" w:hAnsi="Bookman Old Style"/>
          <w:sz w:val="22"/>
          <w:szCs w:val="22"/>
        </w:rPr>
        <w:t>s Nařízením Evropského parlamentu a rady (EU) 2017/746 – ze dne 5. dubna 2017 o diagnostických zdravotnických prostředcích in vitro a o zrušení směrnice 98/79/ES a rozhodnutí Komise 2010/227/EU (dále jen „Nařízení č. 2017/746 – o diagnostických zdravotnických prostředcích in vitro“) ve znění Nařízením Evropského parlamentu a rady (EU)</w:t>
      </w:r>
    </w:p>
    <w:p w14:paraId="7052EA36" w14:textId="77777777" w:rsidR="00601E19" w:rsidRPr="00635EFB" w:rsidRDefault="00601E19" w:rsidP="00601E19">
      <w:pPr>
        <w:numPr>
          <w:ilvl w:val="0"/>
          <w:numId w:val="29"/>
        </w:numPr>
        <w:suppressAutoHyphens w:val="0"/>
        <w:spacing w:before="120" w:after="120"/>
        <w:jc w:val="both"/>
        <w:rPr>
          <w:rFonts w:ascii="Bookman Old Style" w:hAnsi="Bookman Old Style"/>
          <w:sz w:val="22"/>
          <w:szCs w:val="22"/>
        </w:rPr>
      </w:pPr>
      <w:r w:rsidRPr="00635EFB">
        <w:rPr>
          <w:rFonts w:ascii="Bookman Old Style" w:hAnsi="Bookman Old Style"/>
          <w:sz w:val="22"/>
          <w:szCs w:val="22"/>
        </w:rPr>
        <w:t>s Nařízením Evropského parlamentu a rady (EU) 2022/112 ze dne 25. ledna 2022, kterým se mění nařízení (EU) 2017/746, pokud jde o přechodná ustanovení pro některé diagnostické zdravotnické prostředky in vitro a odklad použitelnosti podmínek v případě prostředků vyráběných a používaných v rámci zdravotnických zařízení (dále jen „Nařízení Evropského parlamentu a rady (EU) 2022/112, kterým se mění nařízení (EU) 2017/746“</w:t>
      </w:r>
    </w:p>
    <w:bookmarkEnd w:id="1"/>
    <w:p w14:paraId="62DB9AC1" w14:textId="77777777" w:rsidR="006B1B35" w:rsidRDefault="006B1B35" w:rsidP="00601E19">
      <w:pPr>
        <w:numPr>
          <w:ilvl w:val="0"/>
          <w:numId w:val="29"/>
        </w:numPr>
        <w:suppressAutoHyphens w:val="0"/>
        <w:spacing w:before="120" w:after="120"/>
        <w:ind w:hanging="357"/>
        <w:jc w:val="both"/>
        <w:rPr>
          <w:rFonts w:ascii="Bookman Old Style" w:hAnsi="Bookman Old Style"/>
          <w:sz w:val="22"/>
          <w:szCs w:val="22"/>
        </w:rPr>
      </w:pPr>
      <w:r w:rsidRPr="00635EFB">
        <w:rPr>
          <w:rFonts w:ascii="Bookman Old Style" w:hAnsi="Bookman Old Style"/>
          <w:sz w:val="22"/>
          <w:szCs w:val="22"/>
        </w:rPr>
        <w:lastRenderedPageBreak/>
        <w:t>se zákonem č. 375/2022 Sb. o zdravotnických prostředcích a diagnostických zdravotnických prostředcích in vitro v platném znění a jeho případných prováděcích předpisů v platném znění (dále jen „zákon č. 375/2022 Sb.“);</w:t>
      </w:r>
    </w:p>
    <w:p w14:paraId="6327D160" w14:textId="77777777" w:rsidR="00AC61E2" w:rsidRPr="004B515E" w:rsidRDefault="00AC61E2" w:rsidP="00AC61E2">
      <w:pPr>
        <w:pStyle w:val="Odstavecseseznamem"/>
        <w:numPr>
          <w:ilvl w:val="0"/>
          <w:numId w:val="29"/>
        </w:numPr>
        <w:rPr>
          <w:rFonts w:ascii="Bookman Old Style" w:hAnsi="Bookman Old Style"/>
          <w:sz w:val="22"/>
          <w:szCs w:val="22"/>
        </w:rPr>
      </w:pPr>
      <w:r w:rsidRPr="004B515E">
        <w:rPr>
          <w:rFonts w:ascii="Bookman Old Style" w:hAnsi="Bookman Old Style"/>
          <w:sz w:val="22"/>
          <w:szCs w:val="22"/>
        </w:rPr>
        <w:t>s vyhláškou č. 377/2022 Sb. o provedení některých ustanovení zákona o zdravotnických prostředcích a diagnostických zdravotnických prostředcích in vitro</w:t>
      </w:r>
    </w:p>
    <w:p w14:paraId="1DCCC37E" w14:textId="77777777" w:rsidR="006B1B35" w:rsidRPr="00635EFB" w:rsidRDefault="006B1B35" w:rsidP="00601E19">
      <w:pPr>
        <w:pStyle w:val="Zkladntextodsazen"/>
        <w:numPr>
          <w:ilvl w:val="0"/>
          <w:numId w:val="29"/>
        </w:numPr>
        <w:suppressAutoHyphens w:val="0"/>
        <w:spacing w:before="120" w:after="120"/>
        <w:ind w:hanging="357"/>
        <w:rPr>
          <w:rFonts w:ascii="Bookman Old Style" w:hAnsi="Bookman Old Style"/>
          <w:sz w:val="22"/>
          <w:szCs w:val="22"/>
        </w:rPr>
      </w:pPr>
      <w:r w:rsidRPr="000B3E15">
        <w:rPr>
          <w:rFonts w:ascii="Bookman Old Style" w:hAnsi="Bookman Old Style"/>
          <w:sz w:val="22"/>
          <w:szCs w:val="22"/>
        </w:rPr>
        <w:t xml:space="preserve">se zákonem </w:t>
      </w:r>
      <w:r w:rsidRPr="00635EFB">
        <w:rPr>
          <w:rFonts w:ascii="Bookman Old Style" w:hAnsi="Bookman Old Style"/>
          <w:sz w:val="22"/>
          <w:szCs w:val="22"/>
        </w:rPr>
        <w:t>č. 102/2001 Sb., o obecné bezpečnosti výrobků, ve znění pozdějších předpisů;</w:t>
      </w:r>
    </w:p>
    <w:p w14:paraId="3DA76D06" w14:textId="77777777" w:rsidR="002A2365" w:rsidRPr="00635EFB" w:rsidRDefault="002A2365" w:rsidP="00601E19">
      <w:pPr>
        <w:numPr>
          <w:ilvl w:val="0"/>
          <w:numId w:val="29"/>
        </w:numPr>
        <w:spacing w:before="120" w:after="120"/>
        <w:ind w:hanging="357"/>
        <w:jc w:val="both"/>
        <w:rPr>
          <w:rFonts w:ascii="Bookman Old Style" w:hAnsi="Bookman Old Style"/>
          <w:b/>
          <w:bCs/>
          <w:sz w:val="22"/>
          <w:szCs w:val="22"/>
        </w:rPr>
      </w:pPr>
      <w:r w:rsidRPr="00635EFB">
        <w:rPr>
          <w:rFonts w:ascii="Bookman Old Style" w:hAnsi="Bookman Old Style"/>
          <w:bCs/>
          <w:sz w:val="22"/>
          <w:szCs w:val="22"/>
        </w:rPr>
        <w:t>se zákonem 378/2007 o léčivech ve znění pozdějších předpisů</w:t>
      </w:r>
    </w:p>
    <w:p w14:paraId="7BB25B13" w14:textId="762B19B1" w:rsidR="002A2365" w:rsidRPr="004B515E" w:rsidRDefault="002A2365" w:rsidP="00601E19">
      <w:pPr>
        <w:pStyle w:val="Odstavecseseznamem"/>
        <w:numPr>
          <w:ilvl w:val="0"/>
          <w:numId w:val="29"/>
        </w:numPr>
        <w:spacing w:before="120" w:after="120"/>
        <w:ind w:hanging="357"/>
        <w:contextualSpacing w:val="0"/>
        <w:jc w:val="both"/>
        <w:rPr>
          <w:rFonts w:ascii="Bookman Old Style" w:hAnsi="Bookman Old Style"/>
          <w:sz w:val="22"/>
          <w:szCs w:val="22"/>
        </w:rPr>
      </w:pPr>
      <w:r w:rsidRPr="00635EFB">
        <w:rPr>
          <w:rFonts w:ascii="Bookman Old Style" w:hAnsi="Bookman Old Style"/>
          <w:sz w:val="22"/>
          <w:szCs w:val="22"/>
        </w:rPr>
        <w:t xml:space="preserve">s </w:t>
      </w:r>
      <w:r w:rsidR="00604E70" w:rsidRPr="00635EFB">
        <w:rPr>
          <w:rFonts w:ascii="Bookman Old Style" w:hAnsi="Bookman Old Style"/>
          <w:sz w:val="22"/>
          <w:szCs w:val="22"/>
        </w:rPr>
        <w:t>V</w:t>
      </w:r>
      <w:r w:rsidRPr="00635EFB">
        <w:rPr>
          <w:rFonts w:ascii="Bookman Old Style" w:hAnsi="Bookman Old Style"/>
          <w:sz w:val="22"/>
          <w:szCs w:val="22"/>
        </w:rPr>
        <w:t xml:space="preserve">yhláškou č. </w:t>
      </w:r>
      <w:r w:rsidRPr="004B515E">
        <w:rPr>
          <w:rFonts w:ascii="Bookman Old Style" w:hAnsi="Bookman Old Style"/>
          <w:sz w:val="22"/>
          <w:szCs w:val="22"/>
        </w:rPr>
        <w:t xml:space="preserve">143/2008 Sb. o stanovení bližších požadavků </w:t>
      </w:r>
      <w:r w:rsidR="00AC61E2" w:rsidRPr="004B515E">
        <w:rPr>
          <w:rFonts w:ascii="Bookman Old Style" w:hAnsi="Bookman Old Style"/>
          <w:sz w:val="22"/>
          <w:szCs w:val="22"/>
        </w:rPr>
        <w:t xml:space="preserve">pro zajištění </w:t>
      </w:r>
      <w:r w:rsidRPr="004B515E">
        <w:rPr>
          <w:rFonts w:ascii="Bookman Old Style" w:hAnsi="Bookman Old Style"/>
          <w:sz w:val="22"/>
          <w:szCs w:val="22"/>
        </w:rPr>
        <w:t>jakost</w:t>
      </w:r>
      <w:r w:rsidR="00AC61E2" w:rsidRPr="004B515E">
        <w:rPr>
          <w:rFonts w:ascii="Bookman Old Style" w:hAnsi="Bookman Old Style"/>
          <w:sz w:val="22"/>
          <w:szCs w:val="22"/>
        </w:rPr>
        <w:t>i</w:t>
      </w:r>
      <w:r w:rsidRPr="004B515E">
        <w:rPr>
          <w:rFonts w:ascii="Bookman Old Style" w:hAnsi="Bookman Old Style"/>
          <w:sz w:val="22"/>
          <w:szCs w:val="22"/>
        </w:rPr>
        <w:t xml:space="preserve"> </w:t>
      </w:r>
      <w:r w:rsidR="00AC61E2" w:rsidRPr="004B515E">
        <w:rPr>
          <w:rFonts w:ascii="Bookman Old Style" w:hAnsi="Bookman Old Style"/>
          <w:sz w:val="22"/>
          <w:szCs w:val="22"/>
        </w:rPr>
        <w:t xml:space="preserve">a </w:t>
      </w:r>
      <w:r w:rsidRPr="004B515E">
        <w:rPr>
          <w:rFonts w:ascii="Bookman Old Style" w:hAnsi="Bookman Old Style"/>
          <w:sz w:val="22"/>
          <w:szCs w:val="22"/>
        </w:rPr>
        <w:t xml:space="preserve">bezpečnosti lidské krve </w:t>
      </w:r>
      <w:r w:rsidR="00AC61E2" w:rsidRPr="004B515E">
        <w:rPr>
          <w:rFonts w:ascii="Bookman Old Style" w:hAnsi="Bookman Old Style"/>
          <w:sz w:val="22"/>
          <w:szCs w:val="22"/>
        </w:rPr>
        <w:t>a</w:t>
      </w:r>
      <w:r w:rsidRPr="004B515E">
        <w:rPr>
          <w:rFonts w:ascii="Bookman Old Style" w:hAnsi="Bookman Old Style"/>
          <w:sz w:val="22"/>
          <w:szCs w:val="22"/>
        </w:rPr>
        <w:t xml:space="preserve"> jejích složek ve znění pozdějších předpisů</w:t>
      </w:r>
    </w:p>
    <w:p w14:paraId="53748965" w14:textId="77777777" w:rsidR="006B1B35" w:rsidRPr="00635EFB" w:rsidRDefault="006B1B35" w:rsidP="00601E19">
      <w:pPr>
        <w:pStyle w:val="Zkladntextodsazen"/>
        <w:numPr>
          <w:ilvl w:val="0"/>
          <w:numId w:val="29"/>
        </w:numPr>
        <w:suppressAutoHyphens w:val="0"/>
        <w:spacing w:before="120" w:after="120"/>
        <w:ind w:hanging="357"/>
        <w:rPr>
          <w:rFonts w:ascii="Bookman Old Style" w:hAnsi="Bookman Old Style"/>
          <w:sz w:val="22"/>
          <w:szCs w:val="22"/>
        </w:rPr>
      </w:pPr>
      <w:r w:rsidRPr="004B515E">
        <w:rPr>
          <w:rFonts w:ascii="Bookman Old Style" w:hAnsi="Bookman Old Style"/>
          <w:sz w:val="22"/>
          <w:szCs w:val="22"/>
        </w:rPr>
        <w:t xml:space="preserve">se zákonem č. 22/1997 Sb., o technických požadavcích na výrobky a o změně a doplnění některých zákonů, ve znění pozdějších </w:t>
      </w:r>
      <w:r w:rsidRPr="00635EFB">
        <w:rPr>
          <w:rFonts w:ascii="Bookman Old Style" w:hAnsi="Bookman Old Style"/>
          <w:sz w:val="22"/>
          <w:szCs w:val="22"/>
        </w:rPr>
        <w:t xml:space="preserve">předpisů (dále jen „zákon č. 22/1997 Sb.“) a jeho příslušnými prováděcími nařízeními vlády a vyhláškami vztahujícími se k problematice zdravotnických prostředků a </w:t>
      </w:r>
    </w:p>
    <w:p w14:paraId="38C7D29D" w14:textId="77777777" w:rsidR="006B1B35" w:rsidRPr="00635EFB" w:rsidRDefault="006B1B35" w:rsidP="00601E19">
      <w:pPr>
        <w:pStyle w:val="Zkladntextodsazen"/>
        <w:numPr>
          <w:ilvl w:val="0"/>
          <w:numId w:val="29"/>
        </w:numPr>
        <w:suppressAutoHyphens w:val="0"/>
        <w:spacing w:before="120" w:after="120"/>
        <w:ind w:hanging="357"/>
        <w:rPr>
          <w:rFonts w:ascii="Bookman Old Style" w:hAnsi="Bookman Old Style"/>
          <w:sz w:val="22"/>
          <w:szCs w:val="22"/>
        </w:rPr>
      </w:pPr>
      <w:r w:rsidRPr="00635EFB">
        <w:rPr>
          <w:rFonts w:ascii="Bookman Old Style" w:hAnsi="Bookman Old Style"/>
          <w:sz w:val="22"/>
          <w:szCs w:val="22"/>
        </w:rPr>
        <w:t>s ostatní platnou legislativou, harmonizovanými českými technickými normami a ostatními ČSN vztahujícími se k předmětu smlouvy.</w:t>
      </w:r>
    </w:p>
    <w:p w14:paraId="64E7B297" w14:textId="687AD477" w:rsidR="008A65B0" w:rsidRPr="00635EFB" w:rsidRDefault="0052317D" w:rsidP="00601E19">
      <w:pPr>
        <w:pStyle w:val="Zhlav"/>
        <w:numPr>
          <w:ilvl w:val="0"/>
          <w:numId w:val="11"/>
        </w:numPr>
        <w:tabs>
          <w:tab w:val="clear" w:pos="720"/>
          <w:tab w:val="clear" w:pos="4536"/>
          <w:tab w:val="clear" w:pos="9072"/>
          <w:tab w:val="num" w:pos="426"/>
        </w:tabs>
        <w:spacing w:before="120" w:after="120"/>
        <w:ind w:left="426" w:hanging="357"/>
        <w:jc w:val="both"/>
        <w:rPr>
          <w:rFonts w:ascii="Bookman Old Style" w:hAnsi="Bookman Old Style"/>
          <w:sz w:val="22"/>
          <w:szCs w:val="22"/>
        </w:rPr>
      </w:pPr>
      <w:r>
        <w:rPr>
          <w:rFonts w:ascii="Bookman Old Style" w:hAnsi="Bookman Old Style"/>
          <w:sz w:val="22"/>
          <w:szCs w:val="22"/>
        </w:rPr>
        <w:t>Nabízené</w:t>
      </w:r>
      <w:r w:rsidR="008A65B0" w:rsidRPr="000538D6">
        <w:rPr>
          <w:rFonts w:ascii="Bookman Old Style" w:hAnsi="Bookman Old Style"/>
          <w:sz w:val="22"/>
          <w:szCs w:val="22"/>
        </w:rPr>
        <w:t xml:space="preserve"> </w:t>
      </w:r>
      <w:r w:rsidRPr="000538D6">
        <w:rPr>
          <w:rFonts w:ascii="Bookman Old Style" w:hAnsi="Bookman Old Style"/>
          <w:sz w:val="22"/>
          <w:szCs w:val="22"/>
        </w:rPr>
        <w:t>reagenci</w:t>
      </w:r>
      <w:r>
        <w:rPr>
          <w:rFonts w:ascii="Bookman Old Style" w:hAnsi="Bookman Old Style"/>
          <w:sz w:val="22"/>
          <w:szCs w:val="22"/>
        </w:rPr>
        <w:t>e</w:t>
      </w:r>
      <w:r w:rsidR="00601E19" w:rsidRPr="000538D6">
        <w:rPr>
          <w:rFonts w:ascii="Bookman Old Style" w:hAnsi="Bookman Old Style"/>
          <w:sz w:val="22"/>
          <w:szCs w:val="22"/>
        </w:rPr>
        <w:t xml:space="preserve">, </w:t>
      </w:r>
      <w:r w:rsidR="000538D6" w:rsidRPr="000538D6">
        <w:rPr>
          <w:rFonts w:ascii="Bookman Old Style" w:hAnsi="Bookman Old Style"/>
          <w:sz w:val="22"/>
          <w:szCs w:val="22"/>
        </w:rPr>
        <w:t>kontrolní</w:t>
      </w:r>
      <w:r w:rsidR="000538D6">
        <w:rPr>
          <w:rFonts w:ascii="Bookman Old Style" w:hAnsi="Bookman Old Style"/>
          <w:sz w:val="22"/>
          <w:szCs w:val="22"/>
        </w:rPr>
        <w:t xml:space="preserve"> a</w:t>
      </w:r>
      <w:r w:rsidR="000538D6" w:rsidRPr="000538D6">
        <w:rPr>
          <w:rFonts w:ascii="Bookman Old Style" w:hAnsi="Bookman Old Style"/>
          <w:sz w:val="22"/>
          <w:szCs w:val="22"/>
        </w:rPr>
        <w:t xml:space="preserve"> kalibrační</w:t>
      </w:r>
      <w:r w:rsidR="000538D6">
        <w:rPr>
          <w:rFonts w:ascii="Bookman Old Style" w:hAnsi="Bookman Old Style"/>
          <w:sz w:val="22"/>
          <w:szCs w:val="22"/>
        </w:rPr>
        <w:t xml:space="preserve"> materiál</w:t>
      </w:r>
      <w:r>
        <w:rPr>
          <w:rFonts w:ascii="Bookman Old Style" w:hAnsi="Bookman Old Style"/>
          <w:sz w:val="22"/>
          <w:szCs w:val="22"/>
        </w:rPr>
        <w:t>y</w:t>
      </w:r>
      <w:r w:rsidR="00DB321A">
        <w:rPr>
          <w:rFonts w:ascii="Bookman Old Style" w:hAnsi="Bookman Old Style"/>
          <w:sz w:val="22"/>
          <w:szCs w:val="22"/>
        </w:rPr>
        <w:t xml:space="preserve"> a</w:t>
      </w:r>
      <w:r w:rsidR="000538D6">
        <w:rPr>
          <w:rFonts w:ascii="Bookman Old Style" w:hAnsi="Bookman Old Style"/>
          <w:sz w:val="22"/>
          <w:szCs w:val="22"/>
        </w:rPr>
        <w:t xml:space="preserve"> </w:t>
      </w:r>
      <w:r>
        <w:rPr>
          <w:rFonts w:ascii="Bookman Old Style" w:hAnsi="Bookman Old Style"/>
          <w:sz w:val="22"/>
          <w:szCs w:val="22"/>
        </w:rPr>
        <w:t xml:space="preserve">převážná část </w:t>
      </w:r>
      <w:r w:rsidR="000538D6">
        <w:rPr>
          <w:rFonts w:ascii="Bookman Old Style" w:hAnsi="Bookman Old Style"/>
          <w:sz w:val="22"/>
          <w:szCs w:val="22"/>
        </w:rPr>
        <w:t>provozní</w:t>
      </w:r>
      <w:r w:rsidR="00DB321A">
        <w:rPr>
          <w:rFonts w:ascii="Bookman Old Style" w:hAnsi="Bookman Old Style"/>
          <w:sz w:val="22"/>
          <w:szCs w:val="22"/>
        </w:rPr>
        <w:t>ho</w:t>
      </w:r>
      <w:r w:rsidR="000538D6">
        <w:rPr>
          <w:rFonts w:ascii="Bookman Old Style" w:hAnsi="Bookman Old Style"/>
          <w:sz w:val="22"/>
          <w:szCs w:val="22"/>
        </w:rPr>
        <w:t xml:space="preserve"> spotřební</w:t>
      </w:r>
      <w:r w:rsidR="00DB321A">
        <w:rPr>
          <w:rFonts w:ascii="Bookman Old Style" w:hAnsi="Bookman Old Style"/>
          <w:sz w:val="22"/>
          <w:szCs w:val="22"/>
        </w:rPr>
        <w:t>ho</w:t>
      </w:r>
      <w:r w:rsidR="00601E19" w:rsidRPr="000538D6">
        <w:rPr>
          <w:rFonts w:ascii="Bookman Old Style" w:hAnsi="Bookman Old Style"/>
          <w:sz w:val="22"/>
          <w:szCs w:val="22"/>
        </w:rPr>
        <w:t xml:space="preserve"> </w:t>
      </w:r>
      <w:r w:rsidR="000538D6" w:rsidRPr="000538D6">
        <w:rPr>
          <w:rFonts w:ascii="Bookman Old Style" w:hAnsi="Bookman Old Style"/>
          <w:sz w:val="22"/>
          <w:szCs w:val="22"/>
        </w:rPr>
        <w:t>materiál</w:t>
      </w:r>
      <w:r w:rsidR="00DB321A">
        <w:rPr>
          <w:rFonts w:ascii="Bookman Old Style" w:hAnsi="Bookman Old Style"/>
          <w:sz w:val="22"/>
          <w:szCs w:val="22"/>
        </w:rPr>
        <w:t>u</w:t>
      </w:r>
      <w:r>
        <w:rPr>
          <w:rFonts w:ascii="Bookman Old Style" w:hAnsi="Bookman Old Style"/>
          <w:sz w:val="22"/>
          <w:szCs w:val="22"/>
        </w:rPr>
        <w:t xml:space="preserve"> jsou kupujícím</w:t>
      </w:r>
      <w:r w:rsidR="008A65B0" w:rsidRPr="00635EFB">
        <w:rPr>
          <w:rFonts w:ascii="Bookman Old Style" w:hAnsi="Bookman Old Style"/>
          <w:sz w:val="22"/>
          <w:szCs w:val="22"/>
        </w:rPr>
        <w:t xml:space="preserve"> </w:t>
      </w:r>
      <w:r>
        <w:rPr>
          <w:rFonts w:ascii="Bookman Old Style" w:hAnsi="Bookman Old Style"/>
          <w:sz w:val="22"/>
          <w:szCs w:val="22"/>
        </w:rPr>
        <w:t>považovány</w:t>
      </w:r>
      <w:r w:rsidRPr="00635EFB">
        <w:rPr>
          <w:rFonts w:ascii="Bookman Old Style" w:hAnsi="Bookman Old Style"/>
          <w:sz w:val="22"/>
          <w:szCs w:val="22"/>
        </w:rPr>
        <w:t xml:space="preserve"> </w:t>
      </w:r>
      <w:r w:rsidR="008A65B0" w:rsidRPr="00635EFB">
        <w:rPr>
          <w:rFonts w:ascii="Bookman Old Style" w:hAnsi="Bookman Old Style"/>
          <w:sz w:val="22"/>
          <w:szCs w:val="22"/>
        </w:rPr>
        <w:t xml:space="preserve">za diagnostické zdravotnické prostředky in vitro (IVD) ve smyslu </w:t>
      </w:r>
      <w:r w:rsidR="006B1B35" w:rsidRPr="00635EFB">
        <w:rPr>
          <w:rFonts w:ascii="Bookman Old Style" w:hAnsi="Bookman Old Style"/>
          <w:sz w:val="22"/>
          <w:szCs w:val="22"/>
        </w:rPr>
        <w:t>zákona č. 375/2022 Sb.</w:t>
      </w:r>
    </w:p>
    <w:p w14:paraId="38F6DD5D" w14:textId="77777777" w:rsidR="007C12FF" w:rsidRPr="00635EFB" w:rsidRDefault="007C12FF" w:rsidP="00490A46">
      <w:pPr>
        <w:pStyle w:val="Zhlav"/>
        <w:numPr>
          <w:ilvl w:val="0"/>
          <w:numId w:val="11"/>
        </w:numPr>
        <w:tabs>
          <w:tab w:val="clear" w:pos="720"/>
          <w:tab w:val="clear" w:pos="4536"/>
          <w:tab w:val="clear" w:pos="9072"/>
          <w:tab w:val="num" w:pos="426"/>
        </w:tabs>
        <w:spacing w:before="120" w:after="120"/>
        <w:ind w:left="426" w:hanging="357"/>
        <w:jc w:val="both"/>
        <w:rPr>
          <w:rFonts w:ascii="Bookman Old Style" w:hAnsi="Bookman Old Style"/>
          <w:sz w:val="22"/>
          <w:szCs w:val="22"/>
          <w:u w:val="single"/>
        </w:rPr>
      </w:pPr>
      <w:r w:rsidRPr="00635EFB">
        <w:rPr>
          <w:rFonts w:ascii="Bookman Old Style" w:hAnsi="Bookman Old Style"/>
          <w:sz w:val="22"/>
          <w:szCs w:val="22"/>
          <w:u w:val="single"/>
        </w:rPr>
        <w:t>Vyhrazené změny závazku (§ 100 odst. 1 zákona)</w:t>
      </w:r>
    </w:p>
    <w:p w14:paraId="56538359" w14:textId="11CCB0F8" w:rsidR="007C12FF" w:rsidRPr="00635EFB" w:rsidRDefault="007C12FF" w:rsidP="009352E9">
      <w:pPr>
        <w:pStyle w:val="Zhlav"/>
        <w:tabs>
          <w:tab w:val="clear" w:pos="4536"/>
          <w:tab w:val="clear" w:pos="9072"/>
        </w:tabs>
        <w:ind w:left="68"/>
        <w:jc w:val="both"/>
        <w:rPr>
          <w:rFonts w:ascii="Bookman Old Style" w:hAnsi="Bookman Old Style"/>
          <w:sz w:val="22"/>
          <w:szCs w:val="22"/>
        </w:rPr>
      </w:pPr>
      <w:r w:rsidRPr="00635EFB">
        <w:rPr>
          <w:rFonts w:ascii="Bookman Old Style" w:hAnsi="Bookman Old Style"/>
          <w:sz w:val="22"/>
          <w:szCs w:val="22"/>
        </w:rPr>
        <w:t xml:space="preserve">Kupující si v souladu s </w:t>
      </w:r>
      <w:proofErr w:type="spellStart"/>
      <w:r w:rsidRPr="00635EFB">
        <w:rPr>
          <w:rFonts w:ascii="Bookman Old Style" w:hAnsi="Bookman Old Style"/>
          <w:sz w:val="22"/>
          <w:szCs w:val="22"/>
        </w:rPr>
        <w:t>ust</w:t>
      </w:r>
      <w:proofErr w:type="spellEnd"/>
      <w:r w:rsidRPr="00635EFB">
        <w:rPr>
          <w:rFonts w:ascii="Bookman Old Style" w:hAnsi="Bookman Old Style"/>
          <w:sz w:val="22"/>
          <w:szCs w:val="22"/>
        </w:rPr>
        <w:t>. § 100 odst. 1 zákona vyhrazuje změnu rozsahu plnění předmětu koupě, spočívající:</w:t>
      </w:r>
    </w:p>
    <w:p w14:paraId="2BF8F251" w14:textId="77962852" w:rsidR="002415D8" w:rsidRDefault="002415D8" w:rsidP="00732451">
      <w:pPr>
        <w:pStyle w:val="Zhlav"/>
        <w:numPr>
          <w:ilvl w:val="1"/>
          <w:numId w:val="33"/>
        </w:numPr>
        <w:spacing w:before="120" w:after="120"/>
        <w:ind w:left="426"/>
        <w:jc w:val="both"/>
        <w:rPr>
          <w:rFonts w:ascii="Bookman Old Style" w:hAnsi="Bookman Old Style"/>
          <w:sz w:val="22"/>
          <w:szCs w:val="22"/>
        </w:rPr>
      </w:pPr>
      <w:bookmarkStart w:id="2" w:name="_Hlk171584036"/>
      <w:r w:rsidRPr="00635EFB">
        <w:rPr>
          <w:rFonts w:ascii="Bookman Old Style" w:hAnsi="Bookman Old Style"/>
          <w:sz w:val="22"/>
          <w:szCs w:val="22"/>
        </w:rPr>
        <w:t xml:space="preserve">ve změně výše množství počtu vyšetření, a to v případě prokazatelně objektivních důvodů, tj. z důvodů zabezpečení diagnostiky dle potřeb a požadavků </w:t>
      </w:r>
      <w:r>
        <w:rPr>
          <w:rFonts w:ascii="Bookman Old Style" w:hAnsi="Bookman Old Style"/>
          <w:sz w:val="22"/>
          <w:szCs w:val="22"/>
        </w:rPr>
        <w:t xml:space="preserve">z </w:t>
      </w:r>
      <w:r w:rsidRPr="00635EFB">
        <w:rPr>
          <w:rFonts w:ascii="Bookman Old Style" w:hAnsi="Bookman Old Style"/>
          <w:sz w:val="22"/>
          <w:szCs w:val="22"/>
        </w:rPr>
        <w:t xml:space="preserve">provozů u kupujícího – pokud bude tato změna dlouhodobého či trvalého charakteru, podléhá povinnosti uzavření dodatku dle </w:t>
      </w:r>
      <w:bookmarkEnd w:id="2"/>
      <w:proofErr w:type="spellStart"/>
      <w:r w:rsidRPr="00635EFB">
        <w:rPr>
          <w:rFonts w:ascii="Bookman Old Style" w:hAnsi="Bookman Old Style"/>
          <w:sz w:val="22"/>
          <w:szCs w:val="22"/>
        </w:rPr>
        <w:t>ust</w:t>
      </w:r>
      <w:proofErr w:type="spellEnd"/>
      <w:r w:rsidRPr="00635EFB">
        <w:rPr>
          <w:rFonts w:ascii="Bookman Old Style" w:hAnsi="Bookman Old Style"/>
          <w:sz w:val="22"/>
          <w:szCs w:val="22"/>
        </w:rPr>
        <w:t>. čl. XIV odst. 5 této kupní smlouvy</w:t>
      </w:r>
      <w:r w:rsidR="00B833B2">
        <w:rPr>
          <w:rFonts w:ascii="Bookman Old Style" w:hAnsi="Bookman Old Style"/>
          <w:sz w:val="22"/>
          <w:szCs w:val="22"/>
        </w:rPr>
        <w:t>;</w:t>
      </w:r>
    </w:p>
    <w:p w14:paraId="1137D4C8" w14:textId="16EB2C8D" w:rsidR="00490A46" w:rsidRDefault="007C12FF" w:rsidP="00B833B2">
      <w:pPr>
        <w:pStyle w:val="Zhlav"/>
        <w:numPr>
          <w:ilvl w:val="1"/>
          <w:numId w:val="33"/>
        </w:numPr>
        <w:spacing w:before="120" w:after="120"/>
        <w:ind w:left="426"/>
        <w:jc w:val="both"/>
        <w:rPr>
          <w:rFonts w:ascii="Bookman Old Style" w:hAnsi="Bookman Old Style"/>
          <w:sz w:val="22"/>
          <w:szCs w:val="22"/>
        </w:rPr>
      </w:pPr>
      <w:bookmarkStart w:id="3" w:name="_Hlk171584063"/>
      <w:r w:rsidRPr="00635EFB">
        <w:rPr>
          <w:rFonts w:ascii="Bookman Old Style" w:hAnsi="Bookman Old Style"/>
          <w:sz w:val="22"/>
          <w:szCs w:val="22"/>
        </w:rPr>
        <w:t>ve změně rozsahu metod/vyšetření</w:t>
      </w:r>
      <w:r w:rsidR="002415D8">
        <w:rPr>
          <w:rFonts w:ascii="Bookman Old Style" w:hAnsi="Bookman Old Style"/>
          <w:sz w:val="22"/>
          <w:szCs w:val="22"/>
        </w:rPr>
        <w:t xml:space="preserve"> a s tím související změně rozsahu reagencií, kontrolního, kalibračního a ostatního materiálu, a to </w:t>
      </w:r>
      <w:r w:rsidRPr="00635EFB">
        <w:rPr>
          <w:rFonts w:ascii="Bookman Old Style" w:hAnsi="Bookman Old Style"/>
          <w:sz w:val="22"/>
          <w:szCs w:val="22"/>
        </w:rPr>
        <w:t xml:space="preserve">z důvodu zabezpečení diagnostiky dle potřeb a požadavků </w:t>
      </w:r>
      <w:r w:rsidR="002415D8">
        <w:rPr>
          <w:rFonts w:ascii="Bookman Old Style" w:hAnsi="Bookman Old Style"/>
          <w:sz w:val="22"/>
          <w:szCs w:val="22"/>
        </w:rPr>
        <w:t xml:space="preserve">z </w:t>
      </w:r>
      <w:r w:rsidRPr="00635EFB">
        <w:rPr>
          <w:rFonts w:ascii="Bookman Old Style" w:hAnsi="Bookman Old Style"/>
          <w:sz w:val="22"/>
          <w:szCs w:val="22"/>
        </w:rPr>
        <w:t>provozů u kupujícího – pokud bude tato změna dlouhodobého či trvalého charakteru</w:t>
      </w:r>
      <w:r w:rsidR="002415D8">
        <w:rPr>
          <w:rFonts w:ascii="Bookman Old Style" w:hAnsi="Bookman Old Style"/>
          <w:sz w:val="22"/>
          <w:szCs w:val="22"/>
        </w:rPr>
        <w:t xml:space="preserve">, </w:t>
      </w:r>
      <w:r w:rsidRPr="00635EFB">
        <w:rPr>
          <w:rFonts w:ascii="Bookman Old Style" w:hAnsi="Bookman Old Style"/>
          <w:sz w:val="22"/>
          <w:szCs w:val="22"/>
        </w:rPr>
        <w:t xml:space="preserve">podléhá povinnosti uzavření dodatku </w:t>
      </w:r>
      <w:bookmarkEnd w:id="3"/>
      <w:r w:rsidRPr="00635EFB">
        <w:rPr>
          <w:rFonts w:ascii="Bookman Old Style" w:hAnsi="Bookman Old Style"/>
          <w:sz w:val="22"/>
          <w:szCs w:val="22"/>
        </w:rPr>
        <w:t>dle</w:t>
      </w:r>
      <w:r w:rsidR="00490A46" w:rsidRPr="00635EFB">
        <w:rPr>
          <w:rFonts w:ascii="Bookman Old Style" w:hAnsi="Bookman Old Style"/>
          <w:sz w:val="22"/>
          <w:szCs w:val="22"/>
        </w:rPr>
        <w:t xml:space="preserve"> </w:t>
      </w:r>
      <w:proofErr w:type="spellStart"/>
      <w:r w:rsidR="00490A46" w:rsidRPr="00635EFB">
        <w:rPr>
          <w:rFonts w:ascii="Bookman Old Style" w:hAnsi="Bookman Old Style"/>
          <w:sz w:val="22"/>
          <w:szCs w:val="22"/>
        </w:rPr>
        <w:t>ust</w:t>
      </w:r>
      <w:proofErr w:type="spellEnd"/>
      <w:r w:rsidR="00490A46" w:rsidRPr="00635EFB">
        <w:rPr>
          <w:rFonts w:ascii="Bookman Old Style" w:hAnsi="Bookman Old Style"/>
          <w:sz w:val="22"/>
          <w:szCs w:val="22"/>
        </w:rPr>
        <w:t>. čl. XIV odst. 5 této</w:t>
      </w:r>
      <w:r w:rsidRPr="00635EFB">
        <w:rPr>
          <w:rFonts w:ascii="Bookman Old Style" w:hAnsi="Bookman Old Style"/>
          <w:sz w:val="22"/>
          <w:szCs w:val="22"/>
        </w:rPr>
        <w:t xml:space="preserve"> kupní smlouvy</w:t>
      </w:r>
      <w:r w:rsidR="00B833B2">
        <w:rPr>
          <w:rFonts w:ascii="Bookman Old Style" w:hAnsi="Bookman Old Style"/>
          <w:sz w:val="22"/>
          <w:szCs w:val="22"/>
        </w:rPr>
        <w:t>;</w:t>
      </w:r>
    </w:p>
    <w:p w14:paraId="6551F4A3" w14:textId="563E96F6" w:rsidR="00B833B2" w:rsidRPr="00B833B2" w:rsidRDefault="00B833B2" w:rsidP="00732451">
      <w:pPr>
        <w:pStyle w:val="Zhlav"/>
        <w:numPr>
          <w:ilvl w:val="1"/>
          <w:numId w:val="33"/>
        </w:numPr>
        <w:spacing w:before="120" w:after="120"/>
        <w:ind w:left="426"/>
        <w:jc w:val="both"/>
        <w:rPr>
          <w:rFonts w:ascii="Bookman Old Style" w:hAnsi="Bookman Old Style"/>
          <w:sz w:val="22"/>
          <w:szCs w:val="22"/>
        </w:rPr>
      </w:pPr>
      <w:r w:rsidRPr="00B833B2">
        <w:rPr>
          <w:rFonts w:ascii="Bookman Old Style" w:hAnsi="Bookman Old Style"/>
          <w:sz w:val="22"/>
          <w:szCs w:val="22"/>
        </w:rPr>
        <w:t xml:space="preserve">ve změně ceny za předmět </w:t>
      </w:r>
      <w:r>
        <w:rPr>
          <w:rFonts w:ascii="Bookman Old Style" w:hAnsi="Bookman Old Style"/>
          <w:sz w:val="22"/>
          <w:szCs w:val="22"/>
        </w:rPr>
        <w:t xml:space="preserve">koupě </w:t>
      </w:r>
      <w:r w:rsidRPr="00B833B2">
        <w:rPr>
          <w:rFonts w:ascii="Bookman Old Style" w:hAnsi="Bookman Old Style"/>
          <w:sz w:val="22"/>
          <w:szCs w:val="22"/>
        </w:rPr>
        <w:t>souvisejíc</w:t>
      </w:r>
      <w:r>
        <w:rPr>
          <w:rFonts w:ascii="Bookman Old Style" w:hAnsi="Bookman Old Style"/>
          <w:sz w:val="22"/>
          <w:szCs w:val="22"/>
        </w:rPr>
        <w:t>í</w:t>
      </w:r>
      <w:r w:rsidRPr="00B833B2">
        <w:rPr>
          <w:rFonts w:ascii="Bookman Old Style" w:hAnsi="Bookman Old Style"/>
          <w:sz w:val="22"/>
          <w:szCs w:val="22"/>
        </w:rPr>
        <w:t xml:space="preserve"> výhradně s</w:t>
      </w:r>
      <w:r>
        <w:rPr>
          <w:rFonts w:ascii="Bookman Old Style" w:hAnsi="Bookman Old Style"/>
          <w:sz w:val="22"/>
          <w:szCs w:val="22"/>
        </w:rPr>
        <w:t> </w:t>
      </w:r>
      <w:r w:rsidRPr="00B833B2">
        <w:rPr>
          <w:rFonts w:ascii="Bookman Old Style" w:hAnsi="Bookman Old Style"/>
          <w:sz w:val="22"/>
          <w:szCs w:val="22"/>
        </w:rPr>
        <w:t>uplatněním vyhrazených změn uvedených výše u písm. a) a b).</w:t>
      </w:r>
    </w:p>
    <w:p w14:paraId="27BB37BA" w14:textId="5718EDC5" w:rsidR="002A484B" w:rsidRPr="00635EFB" w:rsidRDefault="00DE25B7" w:rsidP="00243A9E">
      <w:pPr>
        <w:pStyle w:val="Zhlav"/>
        <w:numPr>
          <w:ilvl w:val="0"/>
          <w:numId w:val="11"/>
        </w:numPr>
        <w:tabs>
          <w:tab w:val="clear" w:pos="720"/>
          <w:tab w:val="num" w:pos="426"/>
        </w:tabs>
        <w:spacing w:before="120" w:after="120"/>
        <w:ind w:left="426" w:hanging="357"/>
        <w:jc w:val="both"/>
        <w:rPr>
          <w:rFonts w:ascii="Bookman Old Style" w:hAnsi="Bookman Old Style"/>
          <w:sz w:val="22"/>
          <w:szCs w:val="22"/>
        </w:rPr>
      </w:pPr>
      <w:r w:rsidRPr="00635EFB">
        <w:rPr>
          <w:rFonts w:ascii="Bookman Old Style" w:hAnsi="Bookman Old Style"/>
          <w:sz w:val="22"/>
          <w:szCs w:val="22"/>
        </w:rPr>
        <w:t>Součástí předmětu smlouvy je bezplatná výpůjčka zařízení –</w:t>
      </w:r>
      <w:r w:rsidR="00A2405D" w:rsidRPr="00A2405D">
        <w:rPr>
          <w:rFonts w:ascii="Bookman Old Style" w:hAnsi="Bookman Old Style"/>
          <w:sz w:val="22"/>
          <w:szCs w:val="22"/>
        </w:rPr>
        <w:t xml:space="preserve"> </w:t>
      </w:r>
      <w:r w:rsidR="00415E17">
        <w:rPr>
          <w:rFonts w:ascii="Bookman Old Style" w:hAnsi="Bookman Old Style"/>
          <w:sz w:val="22"/>
          <w:szCs w:val="22"/>
        </w:rPr>
        <w:t>koagulačních systémů</w:t>
      </w:r>
      <w:r w:rsidR="00A2405D" w:rsidRPr="00A2405D">
        <w:rPr>
          <w:rFonts w:ascii="Bookman Old Style" w:hAnsi="Bookman Old Style"/>
          <w:sz w:val="22"/>
          <w:szCs w:val="22"/>
        </w:rPr>
        <w:t xml:space="preserve"> </w:t>
      </w:r>
      <w:r w:rsidRPr="00635EFB">
        <w:rPr>
          <w:rFonts w:ascii="Bookman Old Style" w:hAnsi="Bookman Old Style"/>
          <w:sz w:val="22"/>
          <w:szCs w:val="22"/>
        </w:rPr>
        <w:t xml:space="preserve">po celou dobu plnění. Smlouva o výpůjčce zařízení je </w:t>
      </w:r>
      <w:r w:rsidR="00190DD6" w:rsidRPr="00635EFB">
        <w:rPr>
          <w:rFonts w:ascii="Bookman Old Style" w:hAnsi="Bookman Old Style"/>
          <w:sz w:val="22"/>
          <w:szCs w:val="22"/>
        </w:rPr>
        <w:t xml:space="preserve">uzavírána </w:t>
      </w:r>
      <w:r w:rsidR="00190DD6" w:rsidRPr="00635EFB">
        <w:rPr>
          <w:rFonts w:ascii="Bookman Old Style" w:hAnsi="Bookman Old Style"/>
          <w:sz w:val="22"/>
          <w:szCs w:val="22"/>
          <w:u w:val="single"/>
        </w:rPr>
        <w:t>současně</w:t>
      </w:r>
      <w:r w:rsidR="00190DD6" w:rsidRPr="00635EFB">
        <w:rPr>
          <w:rFonts w:ascii="Bookman Old Style" w:hAnsi="Bookman Old Style"/>
          <w:sz w:val="22"/>
          <w:szCs w:val="22"/>
        </w:rPr>
        <w:t xml:space="preserve"> s touto smlouvou</w:t>
      </w:r>
      <w:r w:rsidR="00634719" w:rsidRPr="00635EFB">
        <w:rPr>
          <w:rFonts w:ascii="Bookman Old Style" w:hAnsi="Bookman Old Style"/>
          <w:sz w:val="22"/>
          <w:szCs w:val="22"/>
        </w:rPr>
        <w:t xml:space="preserve"> jako samostatná smlouva</w:t>
      </w:r>
      <w:r w:rsidRPr="00635EFB">
        <w:rPr>
          <w:rFonts w:ascii="Bookman Old Style" w:hAnsi="Bookman Old Style"/>
          <w:sz w:val="22"/>
          <w:szCs w:val="22"/>
        </w:rPr>
        <w:t>.</w:t>
      </w:r>
    </w:p>
    <w:p w14:paraId="51A2EA1A" w14:textId="77777777" w:rsidR="0046391E" w:rsidRPr="00635EFB" w:rsidRDefault="0046391E" w:rsidP="00655B66">
      <w:pPr>
        <w:jc w:val="center"/>
        <w:rPr>
          <w:rFonts w:ascii="Bookman Old Style" w:hAnsi="Bookman Old Style"/>
          <w:sz w:val="22"/>
          <w:szCs w:val="22"/>
        </w:rPr>
      </w:pPr>
    </w:p>
    <w:p w14:paraId="7686D6DB" w14:textId="018475AC"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t>Článek II.</w:t>
      </w:r>
    </w:p>
    <w:p w14:paraId="2DED9695"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Místo plnění</w:t>
      </w:r>
    </w:p>
    <w:p w14:paraId="0EB691E5" w14:textId="77777777" w:rsidR="0024742C" w:rsidRPr="00635EFB" w:rsidRDefault="0024742C" w:rsidP="00655B66">
      <w:pPr>
        <w:jc w:val="center"/>
        <w:rPr>
          <w:rFonts w:ascii="Bookman Old Style" w:hAnsi="Bookman Old Style"/>
          <w:b/>
          <w:sz w:val="22"/>
          <w:szCs w:val="22"/>
        </w:rPr>
      </w:pPr>
    </w:p>
    <w:p w14:paraId="0D07C7C6" w14:textId="2E86704F" w:rsidR="002A484B" w:rsidRPr="00635EFB" w:rsidRDefault="00DE25B7" w:rsidP="00655B66">
      <w:pPr>
        <w:pStyle w:val="Zhlav"/>
        <w:numPr>
          <w:ilvl w:val="0"/>
          <w:numId w:val="12"/>
        </w:numPr>
        <w:tabs>
          <w:tab w:val="clear" w:pos="720"/>
          <w:tab w:val="clear" w:pos="4536"/>
          <w:tab w:val="clear" w:pos="9072"/>
          <w:tab w:val="num" w:pos="426"/>
        </w:tabs>
        <w:ind w:left="426"/>
        <w:jc w:val="both"/>
        <w:rPr>
          <w:rFonts w:ascii="Bookman Old Style" w:hAnsi="Bookman Old Style"/>
          <w:sz w:val="22"/>
          <w:szCs w:val="22"/>
        </w:rPr>
      </w:pPr>
      <w:r w:rsidRPr="00635EFB">
        <w:rPr>
          <w:rFonts w:ascii="Bookman Old Style" w:hAnsi="Bookman Old Style"/>
          <w:sz w:val="22"/>
          <w:szCs w:val="22"/>
        </w:rPr>
        <w:t xml:space="preserve">Místem plnění je </w:t>
      </w:r>
      <w:r w:rsidR="00F91FA5" w:rsidRPr="00635EFB">
        <w:rPr>
          <w:rFonts w:ascii="Bookman Old Style" w:hAnsi="Bookman Old Style"/>
          <w:sz w:val="22"/>
          <w:szCs w:val="22"/>
        </w:rPr>
        <w:t>Oddělení klinických laboratoří a transfúzní služby</w:t>
      </w:r>
      <w:r w:rsidR="0002337B" w:rsidRPr="00635EFB">
        <w:rPr>
          <w:rFonts w:ascii="Bookman Old Style" w:hAnsi="Bookman Old Style"/>
          <w:sz w:val="22"/>
          <w:szCs w:val="22"/>
        </w:rPr>
        <w:t xml:space="preserve"> </w:t>
      </w:r>
      <w:r w:rsidR="004D09E8" w:rsidRPr="00635EFB">
        <w:rPr>
          <w:rFonts w:ascii="Bookman Old Style" w:hAnsi="Bookman Old Style"/>
          <w:sz w:val="22"/>
          <w:szCs w:val="22"/>
        </w:rPr>
        <w:t>v </w:t>
      </w:r>
      <w:r w:rsidRPr="00635EFB">
        <w:rPr>
          <w:rFonts w:ascii="Bookman Old Style" w:hAnsi="Bookman Old Style"/>
          <w:sz w:val="22"/>
          <w:szCs w:val="22"/>
        </w:rPr>
        <w:t>sídle kupujícího</w:t>
      </w:r>
      <w:r w:rsidR="00634719" w:rsidRPr="00635EFB">
        <w:rPr>
          <w:rFonts w:ascii="Bookman Old Style" w:hAnsi="Bookman Old Style"/>
          <w:sz w:val="22"/>
          <w:szCs w:val="22"/>
        </w:rPr>
        <w:t>, pracoviště</w:t>
      </w:r>
      <w:r w:rsidR="00C62EA6" w:rsidRPr="00635EFB">
        <w:rPr>
          <w:rFonts w:ascii="Bookman Old Style" w:hAnsi="Bookman Old Style"/>
          <w:sz w:val="22"/>
          <w:szCs w:val="22"/>
        </w:rPr>
        <w:t xml:space="preserve"> </w:t>
      </w:r>
      <w:r w:rsidR="00721A83" w:rsidRPr="00635EFB">
        <w:rPr>
          <w:rFonts w:ascii="Bookman Old Style" w:hAnsi="Bookman Old Style"/>
          <w:b/>
          <w:sz w:val="22"/>
          <w:szCs w:val="22"/>
        </w:rPr>
        <w:t xml:space="preserve">Oddělení </w:t>
      </w:r>
      <w:r w:rsidR="00415E17">
        <w:rPr>
          <w:rFonts w:ascii="Bookman Old Style" w:hAnsi="Bookman Old Style"/>
          <w:b/>
          <w:sz w:val="22"/>
          <w:szCs w:val="22"/>
        </w:rPr>
        <w:t xml:space="preserve">klinických laboratoří a transfúzní služby – hematologicko-transfúzní oddělení </w:t>
      </w:r>
      <w:r w:rsidR="00F3758E" w:rsidRPr="00635EFB">
        <w:rPr>
          <w:rFonts w:ascii="Bookman Old Style" w:hAnsi="Bookman Old Style"/>
          <w:b/>
          <w:sz w:val="22"/>
          <w:szCs w:val="22"/>
        </w:rPr>
        <w:t>(</w:t>
      </w:r>
      <w:r w:rsidR="00415E17">
        <w:rPr>
          <w:rFonts w:ascii="Bookman Old Style" w:hAnsi="Bookman Old Style"/>
          <w:b/>
          <w:sz w:val="22"/>
          <w:szCs w:val="22"/>
        </w:rPr>
        <w:t>OKLT-HTO</w:t>
      </w:r>
      <w:r w:rsidR="00F3758E" w:rsidRPr="00635EFB">
        <w:rPr>
          <w:rFonts w:ascii="Bookman Old Style" w:hAnsi="Bookman Old Style"/>
          <w:b/>
          <w:sz w:val="22"/>
          <w:szCs w:val="22"/>
        </w:rPr>
        <w:t>)</w:t>
      </w:r>
      <w:r w:rsidR="00C62EA6" w:rsidRPr="00635EFB">
        <w:rPr>
          <w:rFonts w:ascii="Bookman Old Style" w:hAnsi="Bookman Old Style"/>
          <w:b/>
          <w:sz w:val="22"/>
          <w:szCs w:val="22"/>
        </w:rPr>
        <w:t>.</w:t>
      </w:r>
    </w:p>
    <w:p w14:paraId="7E87B8A3" w14:textId="77777777" w:rsidR="009A7F18" w:rsidRPr="00635EFB" w:rsidRDefault="009A7F18" w:rsidP="00655B66">
      <w:pPr>
        <w:rPr>
          <w:rFonts w:ascii="Bookman Old Style" w:hAnsi="Bookman Old Style"/>
          <w:sz w:val="22"/>
          <w:szCs w:val="22"/>
        </w:rPr>
      </w:pPr>
    </w:p>
    <w:p w14:paraId="37C350E2" w14:textId="77777777" w:rsidR="00813E2C" w:rsidRPr="00635EFB" w:rsidRDefault="00813E2C" w:rsidP="00655B66">
      <w:pPr>
        <w:jc w:val="center"/>
        <w:rPr>
          <w:rFonts w:ascii="Bookman Old Style" w:hAnsi="Bookman Old Style"/>
          <w:sz w:val="22"/>
          <w:szCs w:val="22"/>
        </w:rPr>
      </w:pPr>
    </w:p>
    <w:p w14:paraId="18780D94" w14:textId="77777777" w:rsidR="00F3422A" w:rsidRDefault="00F3422A" w:rsidP="00655B66">
      <w:pPr>
        <w:jc w:val="center"/>
        <w:rPr>
          <w:rFonts w:ascii="Bookman Old Style" w:hAnsi="Bookman Old Style"/>
          <w:sz w:val="22"/>
          <w:szCs w:val="22"/>
        </w:rPr>
      </w:pPr>
    </w:p>
    <w:p w14:paraId="073E8A40" w14:textId="77777777" w:rsidR="00B45181" w:rsidRPr="00635EFB" w:rsidRDefault="00B45181" w:rsidP="00655B66">
      <w:pPr>
        <w:jc w:val="center"/>
        <w:rPr>
          <w:rFonts w:ascii="Bookman Old Style" w:hAnsi="Bookman Old Style"/>
          <w:sz w:val="22"/>
          <w:szCs w:val="22"/>
        </w:rPr>
      </w:pPr>
    </w:p>
    <w:p w14:paraId="30F737B2" w14:textId="77777777" w:rsidR="00F3422A" w:rsidRPr="00635EFB" w:rsidRDefault="00F3422A" w:rsidP="00655B66">
      <w:pPr>
        <w:jc w:val="center"/>
        <w:rPr>
          <w:rFonts w:ascii="Bookman Old Style" w:hAnsi="Bookman Old Style"/>
          <w:sz w:val="22"/>
          <w:szCs w:val="22"/>
        </w:rPr>
      </w:pPr>
    </w:p>
    <w:p w14:paraId="5B02B7C1" w14:textId="77777777"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lastRenderedPageBreak/>
        <w:t>Článek III.</w:t>
      </w:r>
    </w:p>
    <w:p w14:paraId="12505629" w14:textId="5B51B749" w:rsidR="002A484B" w:rsidRPr="00635EFB" w:rsidRDefault="007976AD" w:rsidP="00655B66">
      <w:pPr>
        <w:jc w:val="center"/>
        <w:rPr>
          <w:rFonts w:ascii="Bookman Old Style" w:hAnsi="Bookman Old Style"/>
          <w:b/>
          <w:sz w:val="22"/>
          <w:szCs w:val="22"/>
        </w:rPr>
      </w:pPr>
      <w:r w:rsidRPr="00635EFB">
        <w:rPr>
          <w:rFonts w:ascii="Bookman Old Style" w:hAnsi="Bookman Old Style"/>
          <w:b/>
          <w:sz w:val="22"/>
          <w:szCs w:val="22"/>
        </w:rPr>
        <w:t xml:space="preserve">Doba </w:t>
      </w:r>
      <w:r w:rsidR="002A484B" w:rsidRPr="00635EFB">
        <w:rPr>
          <w:rFonts w:ascii="Bookman Old Style" w:hAnsi="Bookman Old Style"/>
          <w:b/>
          <w:sz w:val="22"/>
          <w:szCs w:val="22"/>
        </w:rPr>
        <w:t xml:space="preserve">plnění </w:t>
      </w:r>
    </w:p>
    <w:p w14:paraId="18AEBF83" w14:textId="768F65EE" w:rsidR="00E573FC" w:rsidRPr="00635EFB" w:rsidRDefault="008443EF" w:rsidP="00633E5D">
      <w:pPr>
        <w:numPr>
          <w:ilvl w:val="0"/>
          <w:numId w:val="3"/>
        </w:numPr>
        <w:tabs>
          <w:tab w:val="clear" w:pos="720"/>
          <w:tab w:val="left" w:pos="284"/>
        </w:tabs>
        <w:spacing w:before="120" w:after="120"/>
        <w:ind w:left="284" w:hanging="284"/>
        <w:jc w:val="both"/>
        <w:rPr>
          <w:rFonts w:ascii="Bookman Old Style" w:hAnsi="Bookman Old Style"/>
          <w:b/>
          <w:sz w:val="22"/>
          <w:szCs w:val="22"/>
        </w:rPr>
      </w:pPr>
      <w:r w:rsidRPr="00635EFB">
        <w:rPr>
          <w:rFonts w:ascii="Bookman Old Style" w:hAnsi="Bookman Old Style"/>
          <w:sz w:val="22"/>
          <w:szCs w:val="22"/>
        </w:rPr>
        <w:t xml:space="preserve">Tato kupní smlouva </w:t>
      </w:r>
      <w:r w:rsidR="002A484B" w:rsidRPr="00635EFB">
        <w:rPr>
          <w:rFonts w:ascii="Bookman Old Style" w:hAnsi="Bookman Old Style"/>
          <w:sz w:val="22"/>
          <w:szCs w:val="22"/>
        </w:rPr>
        <w:t>se sjednává na</w:t>
      </w:r>
      <w:r w:rsidRPr="00635EFB">
        <w:rPr>
          <w:rFonts w:ascii="Bookman Old Style" w:hAnsi="Bookman Old Style"/>
          <w:sz w:val="22"/>
          <w:szCs w:val="22"/>
        </w:rPr>
        <w:t xml:space="preserve"> </w:t>
      </w:r>
      <w:r w:rsidR="002A484B" w:rsidRPr="00635EFB">
        <w:rPr>
          <w:rFonts w:ascii="Bookman Old Style" w:hAnsi="Bookman Old Style"/>
          <w:sz w:val="22"/>
          <w:szCs w:val="22"/>
        </w:rPr>
        <w:t>dobu</w:t>
      </w:r>
      <w:r w:rsidR="000D25BC" w:rsidRPr="00635EFB">
        <w:rPr>
          <w:rFonts w:ascii="Bookman Old Style" w:hAnsi="Bookman Old Style"/>
          <w:sz w:val="22"/>
          <w:szCs w:val="22"/>
        </w:rPr>
        <w:t>, po kterou bude trvat</w:t>
      </w:r>
      <w:r w:rsidR="007E35F3" w:rsidRPr="00635EFB">
        <w:rPr>
          <w:rFonts w:ascii="Bookman Old Style" w:hAnsi="Bookman Old Style"/>
          <w:sz w:val="22"/>
          <w:szCs w:val="22"/>
        </w:rPr>
        <w:t xml:space="preserve"> </w:t>
      </w:r>
      <w:r w:rsidR="000D25BC" w:rsidRPr="00635EFB">
        <w:rPr>
          <w:rFonts w:ascii="Bookman Old Style" w:hAnsi="Bookman Old Style"/>
          <w:sz w:val="22"/>
          <w:szCs w:val="22"/>
        </w:rPr>
        <w:t>výpůjčka</w:t>
      </w:r>
      <w:r w:rsidR="00866BA9" w:rsidRPr="00635EFB">
        <w:rPr>
          <w:rFonts w:ascii="Bookman Old Style" w:hAnsi="Bookman Old Style"/>
          <w:sz w:val="22"/>
          <w:szCs w:val="22"/>
        </w:rPr>
        <w:t xml:space="preserve"> zařízení </w:t>
      </w:r>
      <w:r w:rsidR="000D25BC" w:rsidRPr="00635EFB">
        <w:rPr>
          <w:rFonts w:ascii="Bookman Old Style" w:hAnsi="Bookman Old Style"/>
          <w:sz w:val="22"/>
          <w:szCs w:val="22"/>
        </w:rPr>
        <w:t>uvedeného výše v</w:t>
      </w:r>
      <w:r w:rsidR="00866BA9" w:rsidRPr="00635EFB">
        <w:rPr>
          <w:rFonts w:ascii="Bookman Old Style" w:hAnsi="Bookman Old Style"/>
          <w:sz w:val="22"/>
          <w:szCs w:val="22"/>
        </w:rPr>
        <w:t xml:space="preserve"> č</w:t>
      </w:r>
      <w:r w:rsidR="00095E5B" w:rsidRPr="00635EFB">
        <w:rPr>
          <w:rFonts w:ascii="Bookman Old Style" w:hAnsi="Bookman Old Style"/>
          <w:sz w:val="22"/>
          <w:szCs w:val="22"/>
        </w:rPr>
        <w:t>l</w:t>
      </w:r>
      <w:r w:rsidR="00866BA9" w:rsidRPr="00635EFB">
        <w:rPr>
          <w:rFonts w:ascii="Bookman Old Style" w:hAnsi="Bookman Old Style"/>
          <w:sz w:val="22"/>
          <w:szCs w:val="22"/>
        </w:rPr>
        <w:t xml:space="preserve">. I odst. </w:t>
      </w:r>
      <w:r w:rsidR="00274344">
        <w:rPr>
          <w:rFonts w:ascii="Bookman Old Style" w:hAnsi="Bookman Old Style"/>
          <w:sz w:val="22"/>
          <w:szCs w:val="22"/>
        </w:rPr>
        <w:t>7</w:t>
      </w:r>
      <w:r w:rsidR="004D4CF9" w:rsidRPr="00635EFB">
        <w:rPr>
          <w:rFonts w:ascii="Bookman Old Style" w:hAnsi="Bookman Old Style"/>
          <w:sz w:val="22"/>
          <w:szCs w:val="22"/>
        </w:rPr>
        <w:t xml:space="preserve"> </w:t>
      </w:r>
      <w:r w:rsidR="00095E5B" w:rsidRPr="00635EFB">
        <w:rPr>
          <w:rFonts w:ascii="Bookman Old Style" w:hAnsi="Bookman Old Style"/>
          <w:sz w:val="22"/>
          <w:szCs w:val="22"/>
        </w:rPr>
        <w:t xml:space="preserve">resp. </w:t>
      </w:r>
      <w:r w:rsidRPr="00635EFB">
        <w:rPr>
          <w:rFonts w:ascii="Bookman Old Style" w:hAnsi="Bookman Old Style"/>
          <w:sz w:val="22"/>
          <w:szCs w:val="22"/>
        </w:rPr>
        <w:t>na dobu</w:t>
      </w:r>
      <w:r w:rsidR="000D25BC" w:rsidRPr="00635EFB">
        <w:rPr>
          <w:rFonts w:ascii="Bookman Old Style" w:hAnsi="Bookman Old Style"/>
          <w:sz w:val="22"/>
          <w:szCs w:val="22"/>
        </w:rPr>
        <w:t>,</w:t>
      </w:r>
      <w:r w:rsidRPr="00635EFB">
        <w:rPr>
          <w:rFonts w:ascii="Bookman Old Style" w:hAnsi="Bookman Old Style"/>
          <w:sz w:val="22"/>
          <w:szCs w:val="22"/>
        </w:rPr>
        <w:t xml:space="preserve"> sjednanou v současně </w:t>
      </w:r>
      <w:r w:rsidR="00095E5B" w:rsidRPr="00635EFB">
        <w:rPr>
          <w:rFonts w:ascii="Bookman Old Style" w:hAnsi="Bookman Old Style"/>
          <w:sz w:val="22"/>
          <w:szCs w:val="22"/>
        </w:rPr>
        <w:t>uza</w:t>
      </w:r>
      <w:r w:rsidRPr="00635EFB">
        <w:rPr>
          <w:rFonts w:ascii="Bookman Old Style" w:hAnsi="Bookman Old Style"/>
          <w:sz w:val="22"/>
          <w:szCs w:val="22"/>
        </w:rPr>
        <w:t>vírané</w:t>
      </w:r>
      <w:r w:rsidR="00095E5B" w:rsidRPr="00635EFB">
        <w:rPr>
          <w:rFonts w:ascii="Bookman Old Style" w:hAnsi="Bookman Old Style"/>
          <w:sz w:val="22"/>
          <w:szCs w:val="22"/>
        </w:rPr>
        <w:t xml:space="preserve"> Smlouv</w:t>
      </w:r>
      <w:r w:rsidRPr="00635EFB">
        <w:rPr>
          <w:rFonts w:ascii="Bookman Old Style" w:hAnsi="Bookman Old Style"/>
          <w:sz w:val="22"/>
          <w:szCs w:val="22"/>
        </w:rPr>
        <w:t>ě</w:t>
      </w:r>
      <w:r w:rsidR="00095E5B" w:rsidRPr="00635EFB">
        <w:rPr>
          <w:rFonts w:ascii="Bookman Old Style" w:hAnsi="Bookman Old Style"/>
          <w:sz w:val="22"/>
          <w:szCs w:val="22"/>
        </w:rPr>
        <w:t xml:space="preserve"> o výpůjčce</w:t>
      </w:r>
      <w:r w:rsidR="00927124" w:rsidRPr="00635EFB">
        <w:rPr>
          <w:rFonts w:ascii="Bookman Old Style" w:hAnsi="Bookman Old Style"/>
          <w:sz w:val="22"/>
          <w:szCs w:val="22"/>
        </w:rPr>
        <w:t xml:space="preserve"> </w:t>
      </w:r>
      <w:r w:rsidR="00412965">
        <w:rPr>
          <w:rFonts w:ascii="Bookman Old Style" w:hAnsi="Bookman Old Style"/>
          <w:sz w:val="22"/>
          <w:szCs w:val="22"/>
        </w:rPr>
        <w:t>koagulačních systémů</w:t>
      </w:r>
      <w:r w:rsidRPr="00635EFB">
        <w:rPr>
          <w:rFonts w:ascii="Bookman Old Style" w:hAnsi="Bookman Old Style"/>
          <w:sz w:val="22"/>
          <w:szCs w:val="22"/>
        </w:rPr>
        <w:t>, tzn.</w:t>
      </w:r>
      <w:r w:rsidR="00F91FA5" w:rsidRPr="00635EFB">
        <w:rPr>
          <w:rFonts w:ascii="Bookman Old Style" w:hAnsi="Bookman Old Style"/>
          <w:sz w:val="22"/>
          <w:szCs w:val="22"/>
        </w:rPr>
        <w:t xml:space="preserve"> na dobu použitelnosti </w:t>
      </w:r>
      <w:r w:rsidR="00634719" w:rsidRPr="00635EFB">
        <w:rPr>
          <w:rFonts w:ascii="Bookman Old Style" w:hAnsi="Bookman Old Style"/>
          <w:sz w:val="22"/>
          <w:szCs w:val="22"/>
        </w:rPr>
        <w:t xml:space="preserve">vypůjčeného </w:t>
      </w:r>
      <w:r w:rsidR="007A2B36" w:rsidRPr="00635EFB">
        <w:rPr>
          <w:rFonts w:ascii="Bookman Old Style" w:hAnsi="Bookman Old Style"/>
          <w:sz w:val="22"/>
          <w:szCs w:val="22"/>
        </w:rPr>
        <w:t>zařízení</w:t>
      </w:r>
      <w:r w:rsidR="00095E5B" w:rsidRPr="00635EFB">
        <w:rPr>
          <w:rFonts w:ascii="Bookman Old Style" w:hAnsi="Bookman Old Style"/>
          <w:sz w:val="22"/>
          <w:szCs w:val="22"/>
        </w:rPr>
        <w:t xml:space="preserve"> </w:t>
      </w:r>
      <w:r w:rsidR="00AB72B3" w:rsidRPr="00635EFB">
        <w:rPr>
          <w:rFonts w:ascii="Bookman Old Style" w:hAnsi="Bookman Old Style"/>
          <w:sz w:val="22"/>
          <w:szCs w:val="22"/>
        </w:rPr>
        <w:t xml:space="preserve">s platností </w:t>
      </w:r>
      <w:r w:rsidR="00C76410" w:rsidRPr="00635EFB">
        <w:rPr>
          <w:rFonts w:ascii="Bookman Old Style" w:hAnsi="Bookman Old Style"/>
          <w:sz w:val="22"/>
          <w:szCs w:val="22"/>
        </w:rPr>
        <w:t xml:space="preserve">ode dne </w:t>
      </w:r>
      <w:r w:rsidR="007A2B36" w:rsidRPr="00635EFB">
        <w:rPr>
          <w:rFonts w:ascii="Bookman Old Style" w:hAnsi="Bookman Old Style"/>
          <w:sz w:val="22"/>
          <w:szCs w:val="22"/>
        </w:rPr>
        <w:t>její účinnosti</w:t>
      </w:r>
      <w:r w:rsidR="00FA3285" w:rsidRPr="00635EFB">
        <w:rPr>
          <w:rFonts w:ascii="Bookman Old Style" w:hAnsi="Bookman Old Style"/>
          <w:sz w:val="22"/>
          <w:szCs w:val="22"/>
        </w:rPr>
        <w:t xml:space="preserve">. </w:t>
      </w:r>
    </w:p>
    <w:p w14:paraId="02F5C9C1" w14:textId="19194A4A" w:rsidR="002A484B" w:rsidRPr="00635EFB" w:rsidRDefault="008443EF" w:rsidP="00633E5D">
      <w:pPr>
        <w:numPr>
          <w:ilvl w:val="0"/>
          <w:numId w:val="3"/>
        </w:numPr>
        <w:tabs>
          <w:tab w:val="clear" w:pos="720"/>
          <w:tab w:val="left" w:pos="284"/>
        </w:tabs>
        <w:spacing w:before="120" w:after="120"/>
        <w:ind w:left="284" w:hanging="284"/>
        <w:jc w:val="both"/>
        <w:rPr>
          <w:rFonts w:ascii="Bookman Old Style" w:hAnsi="Bookman Old Style"/>
          <w:b/>
          <w:sz w:val="22"/>
          <w:szCs w:val="22"/>
        </w:rPr>
      </w:pPr>
      <w:r w:rsidRPr="00635EFB">
        <w:rPr>
          <w:rFonts w:ascii="Bookman Old Style" w:hAnsi="Bookman Old Style"/>
          <w:sz w:val="22"/>
          <w:szCs w:val="22"/>
        </w:rPr>
        <w:t xml:space="preserve">Tuto kupní smlouvu </w:t>
      </w:r>
      <w:r w:rsidR="00FA3285" w:rsidRPr="00635EFB">
        <w:rPr>
          <w:rFonts w:ascii="Bookman Old Style" w:hAnsi="Bookman Old Style"/>
          <w:sz w:val="22"/>
          <w:szCs w:val="22"/>
        </w:rPr>
        <w:t>lze</w:t>
      </w:r>
      <w:r w:rsidR="002A484B" w:rsidRPr="00635EFB">
        <w:rPr>
          <w:rFonts w:ascii="Bookman Old Style" w:hAnsi="Bookman Old Style"/>
          <w:sz w:val="22"/>
          <w:szCs w:val="22"/>
        </w:rPr>
        <w:t xml:space="preserve"> vypovědět písemnou výpovědí </w:t>
      </w:r>
      <w:r w:rsidR="00AB72B3" w:rsidRPr="00635EFB">
        <w:rPr>
          <w:rFonts w:ascii="Bookman Old Style" w:hAnsi="Bookman Old Style"/>
          <w:sz w:val="22"/>
          <w:szCs w:val="22"/>
        </w:rPr>
        <w:t xml:space="preserve">i </w:t>
      </w:r>
      <w:r w:rsidR="002A484B" w:rsidRPr="00635EFB">
        <w:rPr>
          <w:rFonts w:ascii="Bookman Old Style" w:hAnsi="Bookman Old Style"/>
          <w:sz w:val="22"/>
          <w:szCs w:val="22"/>
        </w:rPr>
        <w:t xml:space="preserve">bez udání důvodu. </w:t>
      </w:r>
      <w:r w:rsidR="00BB0F9E" w:rsidRPr="00635EFB">
        <w:rPr>
          <w:rFonts w:ascii="Bookman Old Style" w:hAnsi="Bookman Old Style"/>
          <w:sz w:val="22"/>
          <w:szCs w:val="22"/>
        </w:rPr>
        <w:t xml:space="preserve">Výpovědní doba činí </w:t>
      </w:r>
      <w:r w:rsidR="00A5727A">
        <w:rPr>
          <w:rFonts w:ascii="Bookman Old Style" w:hAnsi="Bookman Old Style"/>
          <w:sz w:val="22"/>
          <w:szCs w:val="22"/>
        </w:rPr>
        <w:t>6</w:t>
      </w:r>
      <w:r w:rsidR="00FA3285" w:rsidRPr="00635EFB">
        <w:rPr>
          <w:rFonts w:ascii="Bookman Old Style" w:hAnsi="Bookman Old Style"/>
          <w:sz w:val="22"/>
          <w:szCs w:val="22"/>
        </w:rPr>
        <w:t> </w:t>
      </w:r>
      <w:r w:rsidR="00AB72B3" w:rsidRPr="00635EFB">
        <w:rPr>
          <w:rFonts w:ascii="Bookman Old Style" w:hAnsi="Bookman Old Style"/>
          <w:sz w:val="22"/>
          <w:szCs w:val="22"/>
        </w:rPr>
        <w:t>měsíc</w:t>
      </w:r>
      <w:r w:rsidR="00A5727A">
        <w:rPr>
          <w:rFonts w:ascii="Bookman Old Style" w:hAnsi="Bookman Old Style"/>
          <w:sz w:val="22"/>
          <w:szCs w:val="22"/>
        </w:rPr>
        <w:t>ů</w:t>
      </w:r>
      <w:r w:rsidR="00BB0F9E" w:rsidRPr="00635EFB">
        <w:rPr>
          <w:rFonts w:ascii="Bookman Old Style" w:hAnsi="Bookman Old Style"/>
          <w:sz w:val="22"/>
          <w:szCs w:val="22"/>
        </w:rPr>
        <w:t xml:space="preserve"> a začne běžet </w:t>
      </w:r>
      <w:r w:rsidR="00BB0F9E" w:rsidRPr="00635EFB">
        <w:rPr>
          <w:rFonts w:ascii="Bookman Old Style" w:hAnsi="Bookman Old Style"/>
          <w:bCs/>
          <w:sz w:val="22"/>
          <w:szCs w:val="22"/>
        </w:rPr>
        <w:t>dnem doručení druhé smluvní straně</w:t>
      </w:r>
      <w:r w:rsidR="002A484B" w:rsidRPr="00635EFB">
        <w:rPr>
          <w:rFonts w:ascii="Bookman Old Style" w:hAnsi="Bookman Old Style"/>
          <w:sz w:val="22"/>
          <w:szCs w:val="22"/>
        </w:rPr>
        <w:t xml:space="preserve">. </w:t>
      </w:r>
      <w:r w:rsidR="002A484B" w:rsidRPr="00635EFB">
        <w:rPr>
          <w:rFonts w:ascii="Bookman Old Style" w:hAnsi="Bookman Old Style"/>
          <w:b/>
          <w:sz w:val="22"/>
          <w:szCs w:val="22"/>
        </w:rPr>
        <w:t xml:space="preserve"> </w:t>
      </w:r>
    </w:p>
    <w:p w14:paraId="2A499754" w14:textId="77777777" w:rsidR="003F7815" w:rsidRPr="00635EFB" w:rsidRDefault="003F7815" w:rsidP="00633E5D">
      <w:pPr>
        <w:numPr>
          <w:ilvl w:val="0"/>
          <w:numId w:val="3"/>
        </w:numPr>
        <w:tabs>
          <w:tab w:val="clear" w:pos="720"/>
          <w:tab w:val="left" w:pos="284"/>
        </w:tabs>
        <w:spacing w:before="120" w:after="120"/>
        <w:ind w:left="284" w:hanging="284"/>
        <w:jc w:val="both"/>
        <w:rPr>
          <w:rFonts w:ascii="Bookman Old Style" w:hAnsi="Bookman Old Style"/>
          <w:b/>
          <w:sz w:val="22"/>
          <w:szCs w:val="22"/>
        </w:rPr>
      </w:pPr>
      <w:r w:rsidRPr="00635EFB">
        <w:rPr>
          <w:rFonts w:ascii="Bookman Old Style" w:hAnsi="Bookman Old Style"/>
          <w:sz w:val="22"/>
          <w:szCs w:val="22"/>
        </w:rPr>
        <w:t xml:space="preserve">Kupující </w:t>
      </w:r>
      <w:r w:rsidR="00672872" w:rsidRPr="00635EFB">
        <w:rPr>
          <w:rFonts w:ascii="Bookman Old Style" w:hAnsi="Bookman Old Style"/>
          <w:sz w:val="22"/>
          <w:szCs w:val="22"/>
        </w:rPr>
        <w:t>je oprávněn</w:t>
      </w:r>
      <w:r w:rsidRPr="00635EFB">
        <w:rPr>
          <w:rFonts w:ascii="Bookman Old Style" w:hAnsi="Bookman Old Style"/>
          <w:sz w:val="22"/>
          <w:szCs w:val="22"/>
        </w:rPr>
        <w:t xml:space="preserve"> vypovědět tuto smlouvu </w:t>
      </w:r>
      <w:r w:rsidR="00672872" w:rsidRPr="00635EFB">
        <w:rPr>
          <w:rFonts w:ascii="Bookman Old Style" w:hAnsi="Bookman Old Style"/>
          <w:sz w:val="22"/>
          <w:szCs w:val="22"/>
        </w:rPr>
        <w:t>také</w:t>
      </w:r>
      <w:r w:rsidRPr="00635EFB">
        <w:rPr>
          <w:rFonts w:ascii="Bookman Old Style" w:hAnsi="Bookman Old Style"/>
          <w:sz w:val="22"/>
          <w:szCs w:val="22"/>
        </w:rPr>
        <w:t xml:space="preserve"> v případě, že v souvislosti s plněním účelu této smlouvy dojde ke spáchání trestného činu. Výpovědní doba činí 3 dny a začíná běžet dnem následujícím po dni, kdy bylo písemné vyhotovení výpovědi doručeno prodávajícímu.</w:t>
      </w:r>
    </w:p>
    <w:p w14:paraId="643F3D6B" w14:textId="4C35C93E" w:rsidR="00F526BA" w:rsidRPr="00635EFB" w:rsidRDefault="00F526BA" w:rsidP="00633E5D">
      <w:pPr>
        <w:numPr>
          <w:ilvl w:val="0"/>
          <w:numId w:val="3"/>
        </w:numPr>
        <w:tabs>
          <w:tab w:val="clear" w:pos="720"/>
          <w:tab w:val="left" w:pos="284"/>
        </w:tabs>
        <w:spacing w:before="120" w:after="120"/>
        <w:ind w:left="284" w:hanging="284"/>
        <w:jc w:val="both"/>
        <w:rPr>
          <w:rFonts w:ascii="Bookman Old Style" w:hAnsi="Bookman Old Style"/>
          <w:sz w:val="22"/>
          <w:szCs w:val="22"/>
        </w:rPr>
      </w:pPr>
      <w:r w:rsidRPr="00635EFB">
        <w:rPr>
          <w:rFonts w:ascii="Bookman Old Style" w:hAnsi="Bookman Old Style"/>
          <w:sz w:val="22"/>
          <w:szCs w:val="22"/>
        </w:rPr>
        <w:t xml:space="preserve">Smlouvu lze ukončit i </w:t>
      </w:r>
      <w:r w:rsidR="00274344">
        <w:rPr>
          <w:rFonts w:ascii="Bookman Old Style" w:hAnsi="Bookman Old Style"/>
          <w:sz w:val="22"/>
          <w:szCs w:val="22"/>
        </w:rPr>
        <w:t xml:space="preserve">písemnou </w:t>
      </w:r>
      <w:r w:rsidRPr="00635EFB">
        <w:rPr>
          <w:rFonts w:ascii="Bookman Old Style" w:hAnsi="Bookman Old Style"/>
          <w:sz w:val="22"/>
          <w:szCs w:val="22"/>
        </w:rPr>
        <w:t>dohodou obou smluvních stran.</w:t>
      </w:r>
    </w:p>
    <w:p w14:paraId="692422C9" w14:textId="77777777" w:rsidR="00BB0F9E" w:rsidRPr="00635EFB" w:rsidRDefault="00BB0F9E" w:rsidP="00655B66">
      <w:pPr>
        <w:jc w:val="center"/>
        <w:rPr>
          <w:rFonts w:ascii="Bookman Old Style" w:hAnsi="Bookman Old Style"/>
          <w:sz w:val="22"/>
          <w:szCs w:val="22"/>
        </w:rPr>
      </w:pPr>
    </w:p>
    <w:p w14:paraId="77488318" w14:textId="77777777"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t>Článek IV.</w:t>
      </w:r>
    </w:p>
    <w:p w14:paraId="33DA249C"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Dodací podmínky</w:t>
      </w:r>
    </w:p>
    <w:p w14:paraId="7310F3AE" w14:textId="3D680858" w:rsidR="008C16F1" w:rsidRPr="00635EFB" w:rsidRDefault="002A484B" w:rsidP="007976AD">
      <w:pPr>
        <w:numPr>
          <w:ilvl w:val="0"/>
          <w:numId w:val="5"/>
        </w:numPr>
        <w:spacing w:before="120" w:after="120"/>
        <w:ind w:left="357"/>
        <w:jc w:val="both"/>
        <w:rPr>
          <w:rFonts w:ascii="Bookman Old Style" w:hAnsi="Bookman Old Style"/>
          <w:sz w:val="22"/>
          <w:szCs w:val="22"/>
        </w:rPr>
      </w:pPr>
      <w:r w:rsidRPr="00635EFB">
        <w:rPr>
          <w:rFonts w:ascii="Bookman Old Style" w:hAnsi="Bookman Old Style"/>
          <w:sz w:val="22"/>
          <w:szCs w:val="22"/>
        </w:rPr>
        <w:t>Prodávající se zavazuje</w:t>
      </w:r>
      <w:r w:rsidR="00084542" w:rsidRPr="00635EFB">
        <w:rPr>
          <w:rFonts w:ascii="Bookman Old Style" w:hAnsi="Bookman Old Style"/>
          <w:sz w:val="22"/>
          <w:szCs w:val="22"/>
        </w:rPr>
        <w:t xml:space="preserve"> po dobu </w:t>
      </w:r>
      <w:r w:rsidR="003F4292" w:rsidRPr="00635EFB">
        <w:rPr>
          <w:rFonts w:ascii="Bookman Old Style" w:hAnsi="Bookman Old Style"/>
          <w:sz w:val="22"/>
          <w:szCs w:val="22"/>
        </w:rPr>
        <w:t xml:space="preserve">platnosti této smlouvy </w:t>
      </w:r>
      <w:r w:rsidRPr="00635EFB">
        <w:rPr>
          <w:rFonts w:ascii="Bookman Old Style" w:hAnsi="Bookman Old Style"/>
          <w:sz w:val="22"/>
          <w:szCs w:val="22"/>
        </w:rPr>
        <w:t>dod</w:t>
      </w:r>
      <w:r w:rsidR="008823AB" w:rsidRPr="00635EFB">
        <w:rPr>
          <w:rFonts w:ascii="Bookman Old Style" w:hAnsi="Bookman Old Style"/>
          <w:sz w:val="22"/>
          <w:szCs w:val="22"/>
        </w:rPr>
        <w:t>ávat</w:t>
      </w:r>
      <w:r w:rsidRPr="00635EFB">
        <w:rPr>
          <w:rFonts w:ascii="Bookman Old Style" w:hAnsi="Bookman Old Style"/>
          <w:sz w:val="22"/>
          <w:szCs w:val="22"/>
        </w:rPr>
        <w:t xml:space="preserve"> kupujícímu předmět koupě</w:t>
      </w:r>
      <w:r w:rsidR="003F7815" w:rsidRPr="00635EFB">
        <w:rPr>
          <w:rFonts w:ascii="Bookman Old Style" w:hAnsi="Bookman Old Style"/>
          <w:sz w:val="22"/>
          <w:szCs w:val="22"/>
        </w:rPr>
        <w:t xml:space="preserve"> v dílčích dodávkách</w:t>
      </w:r>
      <w:r w:rsidR="008823AB" w:rsidRPr="00635EFB">
        <w:rPr>
          <w:rFonts w:ascii="Bookman Old Style" w:hAnsi="Bookman Old Style"/>
          <w:sz w:val="22"/>
          <w:szCs w:val="22"/>
        </w:rPr>
        <w:t xml:space="preserve"> </w:t>
      </w:r>
      <w:r w:rsidR="00E35A06" w:rsidRPr="00635EFB">
        <w:rPr>
          <w:rFonts w:ascii="Bookman Old Style" w:hAnsi="Bookman Old Style"/>
          <w:sz w:val="22"/>
          <w:szCs w:val="22"/>
        </w:rPr>
        <w:t xml:space="preserve">v předpokládaném ročním </w:t>
      </w:r>
      <w:r w:rsidR="00087E4B" w:rsidRPr="00635EFB">
        <w:rPr>
          <w:rFonts w:ascii="Bookman Old Style" w:hAnsi="Bookman Old Style"/>
          <w:sz w:val="22"/>
          <w:szCs w:val="22"/>
        </w:rPr>
        <w:t>objemu</w:t>
      </w:r>
      <w:r w:rsidR="00DB2496">
        <w:rPr>
          <w:rFonts w:ascii="Bookman Old Style" w:hAnsi="Bookman Old Style"/>
          <w:sz w:val="22"/>
          <w:szCs w:val="22"/>
        </w:rPr>
        <w:t xml:space="preserve"> a specifikaci </w:t>
      </w:r>
      <w:r w:rsidR="00DB2496" w:rsidRPr="00635EFB">
        <w:rPr>
          <w:rFonts w:ascii="Bookman Old Style" w:hAnsi="Bookman Old Style"/>
          <w:sz w:val="22"/>
          <w:szCs w:val="22"/>
        </w:rPr>
        <w:t>uveden</w:t>
      </w:r>
      <w:r w:rsidR="00DB2496">
        <w:rPr>
          <w:rFonts w:ascii="Bookman Old Style" w:hAnsi="Bookman Old Style"/>
          <w:sz w:val="22"/>
          <w:szCs w:val="22"/>
        </w:rPr>
        <w:t>ých</w:t>
      </w:r>
      <w:r w:rsidR="00DB2496" w:rsidRPr="00635EFB">
        <w:rPr>
          <w:rFonts w:ascii="Bookman Old Style" w:hAnsi="Bookman Old Style"/>
          <w:sz w:val="22"/>
          <w:szCs w:val="22"/>
        </w:rPr>
        <w:t xml:space="preserve"> </w:t>
      </w:r>
      <w:r w:rsidR="00E35A06" w:rsidRPr="00635EFB">
        <w:rPr>
          <w:rFonts w:ascii="Bookman Old Style" w:hAnsi="Bookman Old Style"/>
          <w:sz w:val="22"/>
          <w:szCs w:val="22"/>
        </w:rPr>
        <w:t>v</w:t>
      </w:r>
      <w:r w:rsidR="009F05D6" w:rsidRPr="00635EFB">
        <w:rPr>
          <w:rFonts w:ascii="Bookman Old Style" w:hAnsi="Bookman Old Style"/>
          <w:sz w:val="22"/>
          <w:szCs w:val="22"/>
        </w:rPr>
        <w:t> </w:t>
      </w:r>
      <w:r w:rsidR="00E35A06" w:rsidRPr="00635EFB">
        <w:rPr>
          <w:rFonts w:ascii="Bookman Old Style" w:hAnsi="Bookman Old Style"/>
          <w:sz w:val="22"/>
          <w:szCs w:val="22"/>
        </w:rPr>
        <w:t>příl</w:t>
      </w:r>
      <w:r w:rsidR="009F05D6" w:rsidRPr="00635EFB">
        <w:rPr>
          <w:rFonts w:ascii="Bookman Old Style" w:hAnsi="Bookman Old Style"/>
          <w:sz w:val="22"/>
          <w:szCs w:val="22"/>
        </w:rPr>
        <w:t xml:space="preserve">oze </w:t>
      </w:r>
      <w:r w:rsidR="00E35A06" w:rsidRPr="00635EFB">
        <w:rPr>
          <w:rFonts w:ascii="Bookman Old Style" w:hAnsi="Bookman Old Style"/>
          <w:sz w:val="22"/>
          <w:szCs w:val="22"/>
        </w:rPr>
        <w:t>č. 1</w:t>
      </w:r>
      <w:r w:rsidR="009F05D6" w:rsidRPr="00635EFB">
        <w:rPr>
          <w:rFonts w:ascii="Bookman Old Style" w:hAnsi="Bookman Old Style"/>
          <w:sz w:val="22"/>
          <w:szCs w:val="22"/>
        </w:rPr>
        <w:t xml:space="preserve"> </w:t>
      </w:r>
      <w:r w:rsidR="00E35A06" w:rsidRPr="00635EFB">
        <w:rPr>
          <w:rFonts w:ascii="Bookman Old Style" w:hAnsi="Bookman Old Style"/>
          <w:sz w:val="22"/>
          <w:szCs w:val="22"/>
        </w:rPr>
        <w:t>této smlouvy</w:t>
      </w:r>
      <w:r w:rsidRPr="00635EFB">
        <w:rPr>
          <w:rFonts w:ascii="Bookman Old Style" w:hAnsi="Bookman Old Style"/>
          <w:sz w:val="22"/>
          <w:szCs w:val="22"/>
        </w:rPr>
        <w:t xml:space="preserve">.  </w:t>
      </w:r>
    </w:p>
    <w:p w14:paraId="6C613C97" w14:textId="6AC98E2F" w:rsidR="00087E4B" w:rsidRPr="00635EFB" w:rsidRDefault="00087E4B" w:rsidP="007976AD">
      <w:pPr>
        <w:numPr>
          <w:ilvl w:val="0"/>
          <w:numId w:val="5"/>
        </w:numPr>
        <w:spacing w:before="120" w:after="120"/>
        <w:ind w:left="357"/>
        <w:jc w:val="both"/>
        <w:rPr>
          <w:rFonts w:ascii="Bookman Old Style" w:hAnsi="Bookman Old Style"/>
          <w:sz w:val="22"/>
          <w:szCs w:val="22"/>
        </w:rPr>
      </w:pPr>
      <w:r w:rsidRPr="00635EFB">
        <w:rPr>
          <w:rFonts w:ascii="Bookman Old Style" w:hAnsi="Bookman Old Style"/>
          <w:sz w:val="22"/>
          <w:szCs w:val="22"/>
        </w:rPr>
        <w:t>Množství předmětu koupě v jednotlivých dílčích dodávkách bude specifikováno na základě příslušných dílčích objednávek kupujícího. Objem předmětu koupě</w:t>
      </w:r>
      <w:r w:rsidR="003D4DB3">
        <w:rPr>
          <w:rFonts w:ascii="Bookman Old Style" w:hAnsi="Bookman Old Style"/>
          <w:sz w:val="22"/>
          <w:szCs w:val="22"/>
        </w:rPr>
        <w:t xml:space="preserve">, </w:t>
      </w:r>
      <w:r w:rsidRPr="00635EFB">
        <w:rPr>
          <w:rFonts w:ascii="Bookman Old Style" w:hAnsi="Bookman Old Style"/>
          <w:sz w:val="22"/>
          <w:szCs w:val="22"/>
        </w:rPr>
        <w:t>uvedený v</w:t>
      </w:r>
      <w:r w:rsidR="002A2365" w:rsidRPr="00635EFB">
        <w:rPr>
          <w:rFonts w:ascii="Bookman Old Style" w:hAnsi="Bookman Old Style"/>
          <w:sz w:val="22"/>
          <w:szCs w:val="22"/>
        </w:rPr>
        <w:t> příloze č. 1</w:t>
      </w:r>
      <w:r w:rsidRPr="00635EFB">
        <w:rPr>
          <w:rFonts w:ascii="Bookman Old Style" w:hAnsi="Bookman Old Style"/>
          <w:sz w:val="22"/>
          <w:szCs w:val="22"/>
        </w:rPr>
        <w:t xml:space="preserve"> této smlouvy, je </w:t>
      </w:r>
      <w:r w:rsidRPr="00DB2496">
        <w:rPr>
          <w:rFonts w:ascii="Bookman Old Style" w:hAnsi="Bookman Old Style"/>
          <w:sz w:val="22"/>
          <w:szCs w:val="22"/>
        </w:rPr>
        <w:t>předpokládaný</w:t>
      </w:r>
      <w:r w:rsidRPr="003D4DB3">
        <w:rPr>
          <w:rFonts w:ascii="Bookman Old Style" w:hAnsi="Bookman Old Style"/>
          <w:sz w:val="22"/>
          <w:szCs w:val="22"/>
          <w:u w:val="single"/>
        </w:rPr>
        <w:t>.</w:t>
      </w:r>
      <w:r w:rsidRPr="00635EFB">
        <w:rPr>
          <w:rFonts w:ascii="Bookman Old Style" w:hAnsi="Bookman Old Style"/>
          <w:sz w:val="22"/>
          <w:szCs w:val="22"/>
        </w:rPr>
        <w:t xml:space="preserve"> </w:t>
      </w:r>
    </w:p>
    <w:p w14:paraId="60E72E4C" w14:textId="63A101CA" w:rsidR="005F68F9" w:rsidRPr="005F68F9" w:rsidRDefault="005F68F9" w:rsidP="005F68F9">
      <w:pPr>
        <w:pStyle w:val="Odstavecseseznamem"/>
        <w:numPr>
          <w:ilvl w:val="0"/>
          <w:numId w:val="5"/>
        </w:numPr>
        <w:jc w:val="both"/>
        <w:rPr>
          <w:rFonts w:ascii="Bookman Old Style" w:hAnsi="Bookman Old Style"/>
          <w:sz w:val="22"/>
          <w:szCs w:val="22"/>
        </w:rPr>
      </w:pPr>
      <w:r w:rsidRPr="005F68F9">
        <w:rPr>
          <w:rFonts w:ascii="Bookman Old Style" w:hAnsi="Bookman Old Style"/>
          <w:sz w:val="22"/>
          <w:szCs w:val="22"/>
        </w:rPr>
        <w:t xml:space="preserve">Předmětem dodávek mohou být pouze reagencie, kontrolní a kalibrační materiál a provozní spotřební materiál, u nichž ke dni plnění dodávky zbývá exspirační doba min.  10 měsíců. Materiál, u něhož ke dni dodání zbývá méně než 10 měsíců exspirační doby, může být dodán pouze po předchozím souhlasu </w:t>
      </w:r>
      <w:r>
        <w:rPr>
          <w:rFonts w:ascii="Bookman Old Style" w:hAnsi="Bookman Old Style"/>
          <w:sz w:val="22"/>
          <w:szCs w:val="22"/>
        </w:rPr>
        <w:t>kupujícího</w:t>
      </w:r>
      <w:r w:rsidRPr="005F68F9">
        <w:rPr>
          <w:rFonts w:ascii="Bookman Old Style" w:hAnsi="Bookman Old Style"/>
          <w:sz w:val="22"/>
          <w:szCs w:val="22"/>
        </w:rPr>
        <w:t>, a za předem dohodnutou sníženou cenu</w:t>
      </w:r>
    </w:p>
    <w:p w14:paraId="63A50B8F" w14:textId="63BDE3BF" w:rsidR="004F1577" w:rsidRPr="00635EFB" w:rsidRDefault="002A484B" w:rsidP="007976AD">
      <w:pPr>
        <w:numPr>
          <w:ilvl w:val="0"/>
          <w:numId w:val="5"/>
        </w:numPr>
        <w:spacing w:before="120" w:after="120"/>
        <w:ind w:left="357"/>
        <w:jc w:val="both"/>
        <w:rPr>
          <w:rFonts w:ascii="Bookman Old Style" w:hAnsi="Bookman Old Style"/>
          <w:sz w:val="22"/>
          <w:szCs w:val="22"/>
          <w:u w:val="single"/>
        </w:rPr>
      </w:pPr>
      <w:bookmarkStart w:id="4" w:name="_Hlk171413507"/>
      <w:bookmarkStart w:id="5" w:name="_Hlk171413412"/>
      <w:r w:rsidRPr="00635EFB">
        <w:rPr>
          <w:rFonts w:ascii="Bookman Old Style" w:hAnsi="Bookman Old Style"/>
          <w:sz w:val="22"/>
          <w:szCs w:val="22"/>
        </w:rPr>
        <w:t xml:space="preserve">Jednotlivé dílčí dodávky předmětu koupě je prodávající povinen dodat kupujícímu nejpozději do </w:t>
      </w:r>
      <w:r w:rsidR="002849EC">
        <w:rPr>
          <w:rFonts w:ascii="Bookman Old Style" w:hAnsi="Bookman Old Style"/>
          <w:b/>
          <w:sz w:val="22"/>
          <w:szCs w:val="22"/>
        </w:rPr>
        <w:t xml:space="preserve">5 </w:t>
      </w:r>
      <w:r w:rsidR="00FE7D31" w:rsidRPr="00635EFB">
        <w:rPr>
          <w:rFonts w:ascii="Bookman Old Style" w:hAnsi="Bookman Old Style"/>
          <w:b/>
          <w:sz w:val="22"/>
          <w:szCs w:val="22"/>
        </w:rPr>
        <w:t xml:space="preserve">pracovních </w:t>
      </w:r>
      <w:r w:rsidR="00BC4F23" w:rsidRPr="00635EFB">
        <w:rPr>
          <w:rFonts w:ascii="Bookman Old Style" w:hAnsi="Bookman Old Style"/>
          <w:b/>
          <w:sz w:val="22"/>
          <w:szCs w:val="22"/>
        </w:rPr>
        <w:t>dnů</w:t>
      </w:r>
      <w:r w:rsidRPr="00635EFB">
        <w:rPr>
          <w:rFonts w:ascii="Bookman Old Style" w:hAnsi="Bookman Old Style"/>
          <w:sz w:val="22"/>
          <w:szCs w:val="22"/>
        </w:rPr>
        <w:t xml:space="preserve"> od obdržení písemné, telefonické</w:t>
      </w:r>
      <w:r w:rsidR="009B7769" w:rsidRPr="00635EFB">
        <w:rPr>
          <w:rFonts w:ascii="Bookman Old Style" w:hAnsi="Bookman Old Style"/>
          <w:sz w:val="22"/>
          <w:szCs w:val="22"/>
        </w:rPr>
        <w:t xml:space="preserve"> nebo emailové objednávky</w:t>
      </w:r>
      <w:r w:rsidR="00FE7D31" w:rsidRPr="00635EFB">
        <w:rPr>
          <w:rFonts w:ascii="Bookman Old Style" w:hAnsi="Bookman Old Style"/>
          <w:sz w:val="22"/>
          <w:szCs w:val="22"/>
        </w:rPr>
        <w:t>. V odůvodněných případech je přípustná i mimořádná objednávka</w:t>
      </w:r>
      <w:bookmarkEnd w:id="4"/>
      <w:r w:rsidR="002849EC">
        <w:rPr>
          <w:rFonts w:ascii="Bookman Old Style" w:hAnsi="Bookman Old Style"/>
          <w:sz w:val="22"/>
          <w:szCs w:val="22"/>
        </w:rPr>
        <w:t xml:space="preserve"> </w:t>
      </w:r>
      <w:r w:rsidR="008E34DD">
        <w:rPr>
          <w:rFonts w:ascii="Bookman Old Style" w:hAnsi="Bookman Old Style"/>
          <w:sz w:val="22"/>
          <w:szCs w:val="22"/>
        </w:rPr>
        <w:t>s termínem dodání dle dohody kupujícího</w:t>
      </w:r>
      <w:r w:rsidR="002849EC">
        <w:rPr>
          <w:rFonts w:ascii="Bookman Old Style" w:hAnsi="Bookman Old Style"/>
          <w:sz w:val="22"/>
          <w:szCs w:val="22"/>
        </w:rPr>
        <w:t xml:space="preserve"> s prodávajícím.</w:t>
      </w:r>
    </w:p>
    <w:bookmarkEnd w:id="5"/>
    <w:p w14:paraId="5CF3AA78" w14:textId="77777777" w:rsidR="009B7769" w:rsidRPr="00635EFB" w:rsidRDefault="009B7769" w:rsidP="007976AD">
      <w:pPr>
        <w:numPr>
          <w:ilvl w:val="0"/>
          <w:numId w:val="5"/>
        </w:numPr>
        <w:spacing w:before="120" w:after="120"/>
        <w:ind w:left="357"/>
        <w:jc w:val="both"/>
        <w:rPr>
          <w:rFonts w:ascii="Bookman Old Style" w:hAnsi="Bookman Old Style"/>
          <w:sz w:val="22"/>
          <w:szCs w:val="22"/>
          <w:u w:val="single"/>
        </w:rPr>
      </w:pPr>
      <w:r w:rsidRPr="00635EFB">
        <w:rPr>
          <w:rFonts w:ascii="Bookman Old Style" w:hAnsi="Bookman Old Style"/>
          <w:sz w:val="22"/>
          <w:szCs w:val="22"/>
          <w:u w:val="single"/>
        </w:rPr>
        <w:t>Kontaktní údaje prodávajícího:</w:t>
      </w:r>
    </w:p>
    <w:p w14:paraId="0ADFA3F3" w14:textId="77777777" w:rsidR="009B7769" w:rsidRPr="00635EFB" w:rsidRDefault="0086768B" w:rsidP="00655B66">
      <w:pPr>
        <w:spacing w:line="480" w:lineRule="auto"/>
        <w:ind w:left="357"/>
        <w:jc w:val="both"/>
        <w:rPr>
          <w:rFonts w:ascii="Bookman Old Style" w:hAnsi="Bookman Old Style"/>
          <w:sz w:val="22"/>
          <w:szCs w:val="22"/>
        </w:rPr>
      </w:pPr>
      <w:permStart w:id="993082439" w:edGrp="everyone"/>
      <w:r w:rsidRPr="00635EFB">
        <w:rPr>
          <w:rFonts w:ascii="Bookman Old Style" w:hAnsi="Bookman Old Style"/>
          <w:sz w:val="22"/>
          <w:szCs w:val="22"/>
        </w:rPr>
        <w:t>……………………………………………………</w:t>
      </w:r>
      <w:permEnd w:id="993082439"/>
    </w:p>
    <w:p w14:paraId="40A15966" w14:textId="77777777" w:rsidR="009B7769" w:rsidRPr="00635EFB" w:rsidRDefault="009B7769" w:rsidP="00655B66">
      <w:pPr>
        <w:spacing w:line="480" w:lineRule="auto"/>
        <w:ind w:left="357"/>
        <w:jc w:val="both"/>
        <w:rPr>
          <w:rFonts w:ascii="Bookman Old Style" w:hAnsi="Bookman Old Style"/>
          <w:sz w:val="22"/>
          <w:szCs w:val="22"/>
          <w:u w:val="dotted"/>
        </w:rPr>
      </w:pPr>
      <w:r w:rsidRPr="00635EFB">
        <w:rPr>
          <w:rFonts w:ascii="Bookman Old Style" w:hAnsi="Bookman Old Style"/>
          <w:sz w:val="22"/>
          <w:szCs w:val="22"/>
        </w:rPr>
        <w:t>Adresa:</w:t>
      </w:r>
      <w:r w:rsidRPr="00635EFB">
        <w:rPr>
          <w:rFonts w:ascii="Bookman Old Style" w:hAnsi="Bookman Old Style"/>
          <w:sz w:val="22"/>
          <w:szCs w:val="22"/>
          <w:u w:val="dotted"/>
        </w:rPr>
        <w:t xml:space="preserve"> </w:t>
      </w:r>
      <w:permStart w:id="170721473" w:edGrp="everyone"/>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permEnd w:id="170721473"/>
    </w:p>
    <w:p w14:paraId="08EF79C5" w14:textId="77777777" w:rsidR="009B7769" w:rsidRPr="00635EFB" w:rsidRDefault="009B7769" w:rsidP="00655B66">
      <w:pPr>
        <w:spacing w:line="480" w:lineRule="auto"/>
        <w:ind w:left="357"/>
        <w:jc w:val="both"/>
        <w:rPr>
          <w:rFonts w:ascii="Bookman Old Style" w:hAnsi="Bookman Old Style"/>
          <w:sz w:val="22"/>
          <w:szCs w:val="22"/>
        </w:rPr>
      </w:pPr>
      <w:r w:rsidRPr="00635EFB">
        <w:rPr>
          <w:rFonts w:ascii="Bookman Old Style" w:hAnsi="Bookman Old Style"/>
          <w:sz w:val="22"/>
          <w:szCs w:val="22"/>
        </w:rPr>
        <w:t>Tel:</w:t>
      </w:r>
      <w:r w:rsidRPr="00635EFB">
        <w:rPr>
          <w:rFonts w:ascii="Bookman Old Style" w:hAnsi="Bookman Old Style"/>
          <w:sz w:val="22"/>
          <w:szCs w:val="22"/>
          <w:u w:val="dotted"/>
        </w:rPr>
        <w:t xml:space="preserve"> </w:t>
      </w:r>
      <w:permStart w:id="86508830" w:edGrp="everyone"/>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permEnd w:id="86508830"/>
    </w:p>
    <w:p w14:paraId="661F3AA1" w14:textId="77777777" w:rsidR="009B7769" w:rsidRPr="00635EFB" w:rsidRDefault="009B7769" w:rsidP="00655B66">
      <w:pPr>
        <w:spacing w:line="480" w:lineRule="auto"/>
        <w:ind w:left="357"/>
        <w:jc w:val="both"/>
        <w:rPr>
          <w:rFonts w:ascii="Bookman Old Style" w:hAnsi="Bookman Old Style"/>
          <w:sz w:val="22"/>
          <w:szCs w:val="22"/>
        </w:rPr>
      </w:pPr>
      <w:r w:rsidRPr="00635EFB">
        <w:rPr>
          <w:rFonts w:ascii="Bookman Old Style" w:hAnsi="Bookman Old Style"/>
          <w:sz w:val="22"/>
          <w:szCs w:val="22"/>
        </w:rPr>
        <w:t>Email:</w:t>
      </w:r>
      <w:permStart w:id="1488022924" w:edGrp="everyone"/>
      <w:r w:rsidRPr="00635EFB">
        <w:rPr>
          <w:rFonts w:ascii="Bookman Old Style" w:hAnsi="Bookman Old Style"/>
          <w:sz w:val="22"/>
          <w:szCs w:val="22"/>
          <w:u w:val="dotted"/>
        </w:rPr>
        <w:t xml:space="preserve"> </w:t>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permEnd w:id="1488022924"/>
    </w:p>
    <w:p w14:paraId="571917F1" w14:textId="33A96863" w:rsidR="009B7769" w:rsidRPr="00635EFB" w:rsidRDefault="009B7769" w:rsidP="00655B66">
      <w:pPr>
        <w:spacing w:line="360" w:lineRule="auto"/>
        <w:ind w:left="357"/>
        <w:jc w:val="both"/>
        <w:rPr>
          <w:rFonts w:ascii="Bookman Old Style" w:hAnsi="Bookman Old Style"/>
          <w:sz w:val="22"/>
          <w:szCs w:val="22"/>
          <w:u w:val="single"/>
        </w:rPr>
      </w:pPr>
      <w:r w:rsidRPr="00635EFB">
        <w:rPr>
          <w:rFonts w:ascii="Bookman Old Style" w:hAnsi="Bookman Old Style"/>
          <w:sz w:val="22"/>
          <w:szCs w:val="22"/>
          <w:u w:val="single"/>
        </w:rPr>
        <w:t>Kontaktní údaje kupujícího:</w:t>
      </w:r>
    </w:p>
    <w:p w14:paraId="78B85024" w14:textId="77777777" w:rsidR="000D1E01" w:rsidRPr="00635EFB" w:rsidRDefault="000D1E01" w:rsidP="00655B66">
      <w:pPr>
        <w:numPr>
          <w:ilvl w:val="0"/>
          <w:numId w:val="8"/>
        </w:numPr>
        <w:spacing w:line="360" w:lineRule="auto"/>
        <w:jc w:val="both"/>
        <w:rPr>
          <w:rFonts w:ascii="Bookman Old Style" w:hAnsi="Bookman Old Style"/>
          <w:b/>
          <w:sz w:val="22"/>
          <w:szCs w:val="22"/>
          <w:u w:val="dotted"/>
        </w:rPr>
      </w:pPr>
      <w:r w:rsidRPr="00635EFB">
        <w:rPr>
          <w:rFonts w:ascii="Bookman Old Style" w:hAnsi="Bookman Old Style"/>
          <w:sz w:val="22"/>
          <w:szCs w:val="22"/>
          <w:u w:val="single"/>
        </w:rPr>
        <w:t>ve věcech smluvních a obchodních:</w:t>
      </w:r>
      <w:r w:rsidRPr="00635EFB">
        <w:rPr>
          <w:rFonts w:ascii="Bookman Old Style" w:hAnsi="Bookman Old Style"/>
          <w:sz w:val="22"/>
          <w:szCs w:val="22"/>
          <w:u w:val="dotted"/>
        </w:rPr>
        <w:t xml:space="preserve"> </w:t>
      </w:r>
    </w:p>
    <w:p w14:paraId="51E75BE1" w14:textId="77777777" w:rsidR="000D1E01" w:rsidRPr="00635EFB" w:rsidRDefault="000D1E01" w:rsidP="00655B66">
      <w:pPr>
        <w:spacing w:line="360" w:lineRule="auto"/>
        <w:ind w:left="717"/>
        <w:jc w:val="both"/>
        <w:rPr>
          <w:rFonts w:ascii="Bookman Old Style" w:hAnsi="Bookman Old Style"/>
          <w:b/>
          <w:sz w:val="22"/>
          <w:szCs w:val="22"/>
        </w:rPr>
      </w:pPr>
      <w:r w:rsidRPr="00635EFB">
        <w:rPr>
          <w:rFonts w:ascii="Bookman Old Style" w:hAnsi="Bookman Old Style"/>
          <w:b/>
          <w:sz w:val="22"/>
          <w:szCs w:val="22"/>
        </w:rPr>
        <w:t>Oddělení nákupu a veřejných zakázek</w:t>
      </w:r>
    </w:p>
    <w:p w14:paraId="33BCA8AC" w14:textId="77777777" w:rsidR="000D1E01" w:rsidRPr="00635EFB" w:rsidRDefault="000D1E01" w:rsidP="00655B66">
      <w:pPr>
        <w:spacing w:line="360" w:lineRule="auto"/>
        <w:ind w:left="717"/>
        <w:jc w:val="both"/>
        <w:rPr>
          <w:rFonts w:ascii="Bookman Old Style" w:hAnsi="Bookman Old Style"/>
          <w:sz w:val="22"/>
          <w:szCs w:val="22"/>
        </w:rPr>
      </w:pPr>
      <w:r w:rsidRPr="00635EFB">
        <w:rPr>
          <w:rFonts w:ascii="Bookman Old Style" w:hAnsi="Bookman Old Style"/>
          <w:sz w:val="22"/>
          <w:szCs w:val="22"/>
        </w:rPr>
        <w:t>adresa: sídlo zadavatele</w:t>
      </w:r>
    </w:p>
    <w:p w14:paraId="679F9178" w14:textId="77777777" w:rsidR="000D1E01" w:rsidRPr="00635EFB" w:rsidRDefault="0086768B" w:rsidP="00655B66">
      <w:pPr>
        <w:spacing w:line="360" w:lineRule="auto"/>
        <w:ind w:left="717"/>
        <w:jc w:val="both"/>
        <w:rPr>
          <w:rFonts w:ascii="Bookman Old Style" w:hAnsi="Bookman Old Style"/>
          <w:sz w:val="22"/>
          <w:szCs w:val="22"/>
          <w:u w:val="dotted"/>
        </w:rPr>
      </w:pPr>
      <w:r w:rsidRPr="00635EFB">
        <w:rPr>
          <w:rFonts w:ascii="Bookman Old Style" w:hAnsi="Bookman Old Style"/>
          <w:sz w:val="22"/>
          <w:szCs w:val="22"/>
        </w:rPr>
        <w:t>k</w:t>
      </w:r>
      <w:r w:rsidR="00A63A30" w:rsidRPr="00635EFB">
        <w:rPr>
          <w:rFonts w:ascii="Bookman Old Style" w:hAnsi="Bookman Old Style"/>
          <w:sz w:val="22"/>
          <w:szCs w:val="22"/>
        </w:rPr>
        <w:t>ontaktní osoba:</w:t>
      </w:r>
      <w:r w:rsidR="00A63A30" w:rsidRPr="00635EFB">
        <w:rPr>
          <w:rFonts w:ascii="Bookman Old Style" w:hAnsi="Bookman Old Style"/>
          <w:b/>
          <w:sz w:val="22"/>
          <w:szCs w:val="22"/>
        </w:rPr>
        <w:t xml:space="preserve"> </w:t>
      </w:r>
      <w:r w:rsidR="00005814" w:rsidRPr="00635EFB">
        <w:rPr>
          <w:rFonts w:ascii="Bookman Old Style" w:hAnsi="Bookman Old Style"/>
          <w:b/>
          <w:sz w:val="22"/>
          <w:szCs w:val="22"/>
        </w:rPr>
        <w:t>Mgr. Alena Ševčíková</w:t>
      </w:r>
      <w:r w:rsidR="000D1E01" w:rsidRPr="00635EFB">
        <w:rPr>
          <w:rFonts w:ascii="Bookman Old Style" w:hAnsi="Bookman Old Style"/>
          <w:b/>
          <w:sz w:val="22"/>
          <w:szCs w:val="22"/>
        </w:rPr>
        <w:t xml:space="preserve"> </w:t>
      </w:r>
    </w:p>
    <w:p w14:paraId="6F9C9144" w14:textId="77777777" w:rsidR="000D1E01" w:rsidRPr="00635EFB" w:rsidRDefault="000D1E01" w:rsidP="00655B66">
      <w:pPr>
        <w:spacing w:line="360" w:lineRule="auto"/>
        <w:ind w:left="357" w:firstLine="351"/>
        <w:jc w:val="both"/>
        <w:rPr>
          <w:rFonts w:ascii="Bookman Old Style" w:hAnsi="Bookman Old Style"/>
          <w:sz w:val="22"/>
          <w:szCs w:val="22"/>
        </w:rPr>
      </w:pPr>
      <w:r w:rsidRPr="00635EFB">
        <w:rPr>
          <w:rFonts w:ascii="Bookman Old Style" w:hAnsi="Bookman Old Style"/>
          <w:sz w:val="22"/>
          <w:szCs w:val="22"/>
        </w:rPr>
        <w:t>tel:</w:t>
      </w:r>
      <w:r w:rsidRPr="00635EFB">
        <w:rPr>
          <w:rFonts w:ascii="Bookman Old Style" w:hAnsi="Bookman Old Style"/>
          <w:sz w:val="22"/>
          <w:szCs w:val="22"/>
        </w:rPr>
        <w:tab/>
        <w:t xml:space="preserve"> </w:t>
      </w:r>
      <w:r w:rsidRPr="00635EFB">
        <w:rPr>
          <w:rFonts w:ascii="Bookman Old Style" w:hAnsi="Bookman Old Style"/>
          <w:sz w:val="22"/>
          <w:szCs w:val="22"/>
          <w:u w:val="dotted"/>
        </w:rPr>
        <w:t xml:space="preserve"> + 420 566 801 </w:t>
      </w:r>
      <w:r w:rsidR="00005814" w:rsidRPr="00635EFB">
        <w:rPr>
          <w:rFonts w:ascii="Bookman Old Style" w:hAnsi="Bookman Old Style"/>
          <w:sz w:val="22"/>
          <w:szCs w:val="22"/>
          <w:u w:val="dotted"/>
        </w:rPr>
        <w:t>602</w:t>
      </w:r>
    </w:p>
    <w:p w14:paraId="647DD463" w14:textId="77777777" w:rsidR="000D1E01" w:rsidRPr="00635EFB" w:rsidRDefault="000D1E01" w:rsidP="00655B66">
      <w:pPr>
        <w:spacing w:line="360" w:lineRule="auto"/>
        <w:ind w:left="357" w:firstLine="351"/>
        <w:jc w:val="both"/>
        <w:rPr>
          <w:rFonts w:ascii="Bookman Old Style" w:hAnsi="Bookman Old Style"/>
          <w:color w:val="0000FF"/>
          <w:sz w:val="22"/>
          <w:szCs w:val="22"/>
          <w:u w:val="single"/>
        </w:rPr>
      </w:pPr>
      <w:r w:rsidRPr="00635EFB">
        <w:rPr>
          <w:rFonts w:ascii="Bookman Old Style" w:hAnsi="Bookman Old Style"/>
          <w:sz w:val="22"/>
          <w:szCs w:val="22"/>
        </w:rPr>
        <w:t xml:space="preserve">email:  </w:t>
      </w:r>
      <w:hyperlink r:id="rId8" w:history="1">
        <w:r w:rsidR="00005814" w:rsidRPr="00635EFB">
          <w:rPr>
            <w:rStyle w:val="Hypertextovodkaz"/>
            <w:rFonts w:ascii="Bookman Old Style" w:hAnsi="Bookman Old Style"/>
            <w:sz w:val="22"/>
            <w:szCs w:val="22"/>
          </w:rPr>
          <w:t>alena.sevcikova@nnm.cz</w:t>
        </w:r>
      </w:hyperlink>
      <w:r w:rsidR="00005814" w:rsidRPr="00635EFB">
        <w:rPr>
          <w:rFonts w:ascii="Bookman Old Style" w:hAnsi="Bookman Old Style"/>
          <w:sz w:val="22"/>
          <w:szCs w:val="22"/>
        </w:rPr>
        <w:t xml:space="preserve"> </w:t>
      </w:r>
    </w:p>
    <w:p w14:paraId="4A49CF61" w14:textId="77777777" w:rsidR="000D1E01" w:rsidRPr="00635EFB" w:rsidRDefault="000D1E01" w:rsidP="00655B66">
      <w:pPr>
        <w:numPr>
          <w:ilvl w:val="0"/>
          <w:numId w:val="8"/>
        </w:numPr>
        <w:spacing w:line="360" w:lineRule="auto"/>
        <w:jc w:val="both"/>
        <w:rPr>
          <w:rFonts w:ascii="Bookman Old Style" w:hAnsi="Bookman Old Style"/>
          <w:sz w:val="22"/>
          <w:szCs w:val="22"/>
        </w:rPr>
      </w:pPr>
      <w:r w:rsidRPr="00635EFB">
        <w:rPr>
          <w:rFonts w:ascii="Bookman Old Style" w:hAnsi="Bookman Old Style"/>
          <w:sz w:val="22"/>
          <w:szCs w:val="22"/>
          <w:u w:val="single"/>
        </w:rPr>
        <w:lastRenderedPageBreak/>
        <w:t xml:space="preserve">ve věcech týkajících se objednávek a dodávek: </w:t>
      </w:r>
    </w:p>
    <w:p w14:paraId="0CA587EB" w14:textId="428234A5" w:rsidR="00945502" w:rsidRPr="00635EFB" w:rsidRDefault="00412965" w:rsidP="00655B66">
      <w:pPr>
        <w:spacing w:line="360" w:lineRule="auto"/>
        <w:ind w:left="357" w:firstLine="351"/>
        <w:jc w:val="both"/>
        <w:rPr>
          <w:rFonts w:ascii="Bookman Old Style" w:hAnsi="Bookman Old Style"/>
          <w:b/>
          <w:sz w:val="22"/>
          <w:szCs w:val="22"/>
        </w:rPr>
      </w:pPr>
      <w:r>
        <w:rPr>
          <w:rFonts w:ascii="Bookman Old Style" w:hAnsi="Bookman Old Style"/>
          <w:b/>
          <w:sz w:val="22"/>
          <w:szCs w:val="22"/>
        </w:rPr>
        <w:t>Hematologicko-transfúzní oddělení</w:t>
      </w:r>
    </w:p>
    <w:p w14:paraId="455C0761" w14:textId="77777777" w:rsidR="00A63A30" w:rsidRPr="00426FA2" w:rsidRDefault="00A63A30" w:rsidP="00655B66">
      <w:pPr>
        <w:spacing w:line="360" w:lineRule="auto"/>
        <w:ind w:left="357" w:firstLine="351"/>
        <w:jc w:val="both"/>
        <w:rPr>
          <w:rFonts w:ascii="Bookman Old Style" w:hAnsi="Bookman Old Style"/>
          <w:sz w:val="22"/>
          <w:szCs w:val="22"/>
        </w:rPr>
      </w:pPr>
      <w:r w:rsidRPr="00426FA2">
        <w:rPr>
          <w:rFonts w:ascii="Bookman Old Style" w:hAnsi="Bookman Old Style"/>
          <w:sz w:val="22"/>
          <w:szCs w:val="22"/>
        </w:rPr>
        <w:t>adresa: sídlo zadavatele</w:t>
      </w:r>
    </w:p>
    <w:p w14:paraId="7693F93D" w14:textId="5AD401CB" w:rsidR="00E76641" w:rsidRPr="00AB2210" w:rsidRDefault="00E76641" w:rsidP="00655B66">
      <w:pPr>
        <w:spacing w:line="360" w:lineRule="auto"/>
        <w:ind w:left="717"/>
        <w:jc w:val="both"/>
        <w:rPr>
          <w:rFonts w:ascii="Bookman Old Style" w:hAnsi="Bookman Old Style"/>
          <w:sz w:val="22"/>
          <w:szCs w:val="22"/>
          <w:u w:val="dotted"/>
        </w:rPr>
      </w:pPr>
      <w:r w:rsidRPr="00AB2210">
        <w:rPr>
          <w:rFonts w:ascii="Bookman Old Style" w:hAnsi="Bookman Old Style"/>
          <w:sz w:val="22"/>
          <w:szCs w:val="22"/>
        </w:rPr>
        <w:t>kontaktní osoba:</w:t>
      </w:r>
      <w:r w:rsidRPr="00AB2210">
        <w:rPr>
          <w:rFonts w:ascii="Bookman Old Style" w:hAnsi="Bookman Old Style"/>
          <w:b/>
          <w:sz w:val="22"/>
          <w:szCs w:val="22"/>
        </w:rPr>
        <w:t xml:space="preserve"> </w:t>
      </w:r>
      <w:r w:rsidR="0038254B" w:rsidRPr="00AB2210">
        <w:rPr>
          <w:rFonts w:ascii="Bookman Old Style" w:hAnsi="Bookman Old Style"/>
          <w:b/>
          <w:sz w:val="22"/>
          <w:szCs w:val="22"/>
        </w:rPr>
        <w:t>Mgr. Markéta Ježová</w:t>
      </w:r>
    </w:p>
    <w:p w14:paraId="25CD93AB" w14:textId="547493C0" w:rsidR="00945502" w:rsidRPr="00AB2210" w:rsidRDefault="00E76641" w:rsidP="00655B66">
      <w:pPr>
        <w:spacing w:line="360" w:lineRule="auto"/>
        <w:ind w:left="357" w:firstLine="351"/>
        <w:jc w:val="both"/>
        <w:rPr>
          <w:rFonts w:ascii="Bookman Old Style" w:hAnsi="Bookman Old Style"/>
          <w:sz w:val="22"/>
          <w:szCs w:val="22"/>
        </w:rPr>
      </w:pPr>
      <w:r w:rsidRPr="00AB2210">
        <w:rPr>
          <w:rFonts w:ascii="Bookman Old Style" w:hAnsi="Bookman Old Style"/>
          <w:sz w:val="22"/>
          <w:szCs w:val="22"/>
        </w:rPr>
        <w:t>tel:</w:t>
      </w:r>
      <w:r w:rsidRPr="00AB2210">
        <w:rPr>
          <w:rFonts w:ascii="Bookman Old Style" w:hAnsi="Bookman Old Style"/>
          <w:sz w:val="22"/>
          <w:szCs w:val="22"/>
        </w:rPr>
        <w:tab/>
      </w:r>
      <w:r w:rsidR="00F3758E" w:rsidRPr="00AB2210">
        <w:rPr>
          <w:rFonts w:ascii="Bookman Old Style" w:hAnsi="Bookman Old Style"/>
          <w:sz w:val="22"/>
          <w:szCs w:val="22"/>
        </w:rPr>
        <w:t>+420 566</w:t>
      </w:r>
      <w:r w:rsidR="0038254B" w:rsidRPr="00AB2210">
        <w:rPr>
          <w:rFonts w:ascii="Bookman Old Style" w:hAnsi="Bookman Old Style"/>
          <w:sz w:val="22"/>
          <w:szCs w:val="22"/>
        </w:rPr>
        <w:t> </w:t>
      </w:r>
      <w:r w:rsidR="00F3758E" w:rsidRPr="00AB2210">
        <w:rPr>
          <w:rFonts w:ascii="Bookman Old Style" w:hAnsi="Bookman Old Style"/>
          <w:sz w:val="22"/>
          <w:szCs w:val="22"/>
        </w:rPr>
        <w:t>801</w:t>
      </w:r>
      <w:r w:rsidR="0038254B" w:rsidRPr="00AB2210">
        <w:rPr>
          <w:rFonts w:ascii="Bookman Old Style" w:hAnsi="Bookman Old Style"/>
          <w:sz w:val="22"/>
          <w:szCs w:val="22"/>
        </w:rPr>
        <w:t> 502, 508</w:t>
      </w:r>
    </w:p>
    <w:p w14:paraId="5AA6E05C" w14:textId="6E529198" w:rsidR="00945502" w:rsidRDefault="00945502" w:rsidP="00655B66">
      <w:pPr>
        <w:spacing w:line="360" w:lineRule="auto"/>
        <w:ind w:left="357" w:firstLine="351"/>
        <w:jc w:val="both"/>
      </w:pPr>
      <w:r w:rsidRPr="00AB2210">
        <w:rPr>
          <w:rFonts w:ascii="Bookman Old Style" w:hAnsi="Bookman Old Style"/>
          <w:sz w:val="22"/>
          <w:szCs w:val="22"/>
        </w:rPr>
        <w:t xml:space="preserve">email: </w:t>
      </w:r>
      <w:hyperlink r:id="rId9" w:history="1">
        <w:r w:rsidR="0038254B" w:rsidRPr="00AB2210">
          <w:rPr>
            <w:rStyle w:val="Hypertextovodkaz"/>
            <w:rFonts w:ascii="Bookman Old Style" w:hAnsi="Bookman Old Style"/>
            <w:sz w:val="22"/>
            <w:szCs w:val="22"/>
          </w:rPr>
          <w:t>oklt.hto@nnm.cz</w:t>
        </w:r>
      </w:hyperlink>
      <w:r w:rsidR="0038254B" w:rsidRPr="00AB2210">
        <w:rPr>
          <w:rFonts w:ascii="Bookman Old Style" w:hAnsi="Bookman Old Style"/>
          <w:sz w:val="22"/>
          <w:szCs w:val="22"/>
        </w:rPr>
        <w:t xml:space="preserve">, </w:t>
      </w:r>
      <w:hyperlink r:id="rId10" w:history="1">
        <w:r w:rsidR="0038254B" w:rsidRPr="00AB2210">
          <w:rPr>
            <w:rStyle w:val="Hypertextovodkaz"/>
            <w:rFonts w:ascii="Bookman Old Style" w:hAnsi="Bookman Old Style"/>
            <w:sz w:val="22"/>
            <w:szCs w:val="22"/>
          </w:rPr>
          <w:t>marketa.jezova@nnm.cz</w:t>
        </w:r>
      </w:hyperlink>
    </w:p>
    <w:p w14:paraId="25CAE374" w14:textId="77777777" w:rsidR="0038254B" w:rsidRDefault="0038254B" w:rsidP="00655B66">
      <w:pPr>
        <w:spacing w:line="360" w:lineRule="auto"/>
        <w:ind w:left="357" w:firstLine="351"/>
        <w:jc w:val="both"/>
      </w:pPr>
    </w:p>
    <w:p w14:paraId="7095C6C8" w14:textId="0ACC4FE8" w:rsidR="00D90C04" w:rsidRPr="00D90C04" w:rsidRDefault="00D90C04" w:rsidP="00655B66">
      <w:pPr>
        <w:spacing w:line="360" w:lineRule="auto"/>
        <w:ind w:left="357" w:firstLine="351"/>
        <w:jc w:val="both"/>
        <w:rPr>
          <w:rFonts w:ascii="Bookman Old Style" w:hAnsi="Bookman Old Style"/>
          <w:b/>
          <w:bCs/>
          <w:sz w:val="22"/>
          <w:szCs w:val="22"/>
        </w:rPr>
      </w:pPr>
      <w:r w:rsidRPr="00D90C04">
        <w:rPr>
          <w:rFonts w:ascii="Bookman Old Style" w:hAnsi="Bookman Old Style"/>
          <w:b/>
          <w:bCs/>
          <w:sz w:val="22"/>
          <w:szCs w:val="22"/>
        </w:rPr>
        <w:t>Sklad zdravotnického materiálu</w:t>
      </w:r>
    </w:p>
    <w:p w14:paraId="48893772" w14:textId="528B1495" w:rsidR="00D90C04" w:rsidRPr="00D90C04" w:rsidRDefault="00D90C04" w:rsidP="00D90C04">
      <w:pPr>
        <w:spacing w:line="360" w:lineRule="auto"/>
        <w:ind w:left="357" w:firstLine="351"/>
        <w:jc w:val="both"/>
        <w:rPr>
          <w:rFonts w:ascii="Bookman Old Style" w:hAnsi="Bookman Old Style"/>
          <w:sz w:val="22"/>
          <w:szCs w:val="22"/>
        </w:rPr>
      </w:pPr>
      <w:r w:rsidRPr="00D90C04">
        <w:rPr>
          <w:rFonts w:ascii="Bookman Old Style" w:hAnsi="Bookman Old Style"/>
          <w:sz w:val="22"/>
          <w:szCs w:val="22"/>
        </w:rPr>
        <w:t>adresa: sídlo zadavatele</w:t>
      </w:r>
    </w:p>
    <w:p w14:paraId="5EF3038D" w14:textId="7C6F808C" w:rsidR="00D90C04" w:rsidRPr="00D90C04" w:rsidRDefault="00D90C04" w:rsidP="00D90C04">
      <w:pPr>
        <w:spacing w:line="360" w:lineRule="auto"/>
        <w:ind w:left="357" w:firstLine="351"/>
        <w:jc w:val="both"/>
        <w:rPr>
          <w:rFonts w:ascii="Bookman Old Style" w:hAnsi="Bookman Old Style"/>
          <w:sz w:val="22"/>
          <w:szCs w:val="22"/>
        </w:rPr>
      </w:pPr>
      <w:r w:rsidRPr="00D90C04">
        <w:rPr>
          <w:rFonts w:ascii="Bookman Old Style" w:hAnsi="Bookman Old Style"/>
          <w:sz w:val="22"/>
          <w:szCs w:val="22"/>
        </w:rPr>
        <w:t>kontaktní osoba: Monika Zábršová, vedoucí skladu</w:t>
      </w:r>
    </w:p>
    <w:p w14:paraId="08B496D4" w14:textId="5247F6BA" w:rsidR="00D90C04" w:rsidRPr="00D90C04" w:rsidRDefault="00D90C04" w:rsidP="00655B66">
      <w:pPr>
        <w:spacing w:line="360" w:lineRule="auto"/>
        <w:ind w:left="357" w:firstLine="351"/>
        <w:jc w:val="both"/>
        <w:rPr>
          <w:rFonts w:ascii="Bookman Old Style" w:hAnsi="Bookman Old Style"/>
          <w:sz w:val="22"/>
          <w:szCs w:val="22"/>
        </w:rPr>
      </w:pPr>
      <w:r w:rsidRPr="00D90C04">
        <w:rPr>
          <w:rFonts w:ascii="Bookman Old Style" w:hAnsi="Bookman Old Style"/>
          <w:sz w:val="22"/>
          <w:szCs w:val="22"/>
        </w:rPr>
        <w:t>tel. +420 566 801 561</w:t>
      </w:r>
    </w:p>
    <w:p w14:paraId="78A93338" w14:textId="4940E6CD" w:rsidR="00D90C04" w:rsidRPr="00D90C04" w:rsidRDefault="00D90C04" w:rsidP="00655B66">
      <w:pPr>
        <w:spacing w:line="360" w:lineRule="auto"/>
        <w:ind w:left="357" w:firstLine="351"/>
        <w:jc w:val="both"/>
        <w:rPr>
          <w:rFonts w:ascii="Bookman Old Style" w:hAnsi="Bookman Old Style"/>
          <w:sz w:val="22"/>
          <w:szCs w:val="22"/>
        </w:rPr>
      </w:pPr>
      <w:r w:rsidRPr="00D90C04">
        <w:rPr>
          <w:rFonts w:ascii="Bookman Old Style" w:hAnsi="Bookman Old Style"/>
          <w:sz w:val="22"/>
          <w:szCs w:val="22"/>
        </w:rPr>
        <w:t xml:space="preserve">email: </w:t>
      </w:r>
      <w:hyperlink r:id="rId11" w:history="1">
        <w:r w:rsidRPr="00D90C04">
          <w:rPr>
            <w:rFonts w:ascii="Bookman Old Style" w:hAnsi="Bookman Old Style"/>
            <w:color w:val="0070C0"/>
            <w:sz w:val="22"/>
            <w:szCs w:val="22"/>
            <w:u w:val="single"/>
          </w:rPr>
          <w:t>monika.zabrsova@nnm.cz</w:t>
        </w:r>
      </w:hyperlink>
      <w:r>
        <w:rPr>
          <w:rFonts w:ascii="Bookman Old Style" w:hAnsi="Bookman Old Style"/>
          <w:sz w:val="22"/>
          <w:szCs w:val="22"/>
        </w:rPr>
        <w:t xml:space="preserve"> </w:t>
      </w:r>
      <w:r w:rsidRPr="00D90C04">
        <w:rPr>
          <w:rFonts w:ascii="Bookman Old Style" w:hAnsi="Bookman Old Style"/>
          <w:sz w:val="22"/>
          <w:szCs w:val="22"/>
        </w:rPr>
        <w:t xml:space="preserve"> </w:t>
      </w:r>
    </w:p>
    <w:p w14:paraId="47601546" w14:textId="6AF12864" w:rsidR="00D90C04" w:rsidRPr="00D90C04" w:rsidRDefault="00D90C04" w:rsidP="00655B66">
      <w:pPr>
        <w:spacing w:line="360" w:lineRule="auto"/>
        <w:ind w:left="357" w:firstLine="351"/>
        <w:jc w:val="both"/>
        <w:rPr>
          <w:rFonts w:ascii="Bookman Old Style" w:hAnsi="Bookman Old Style"/>
          <w:sz w:val="22"/>
          <w:szCs w:val="22"/>
        </w:rPr>
      </w:pPr>
      <w:r>
        <w:rPr>
          <w:rFonts w:ascii="Bookman Old Style" w:hAnsi="Bookman Old Style"/>
          <w:sz w:val="22"/>
          <w:szCs w:val="22"/>
        </w:rPr>
        <w:t xml:space="preserve"> </w:t>
      </w:r>
    </w:p>
    <w:p w14:paraId="1AE2D8C5" w14:textId="5503C5E8" w:rsidR="00D90C04" w:rsidRPr="00D90C04" w:rsidRDefault="00D90C04" w:rsidP="00655B66">
      <w:pPr>
        <w:spacing w:line="360" w:lineRule="auto"/>
        <w:ind w:left="357" w:firstLine="351"/>
        <w:jc w:val="both"/>
        <w:rPr>
          <w:rFonts w:ascii="Bookman Old Style" w:hAnsi="Bookman Old Style"/>
          <w:b/>
          <w:bCs/>
          <w:sz w:val="22"/>
          <w:szCs w:val="22"/>
        </w:rPr>
      </w:pPr>
      <w:r w:rsidRPr="00D90C04">
        <w:rPr>
          <w:rFonts w:ascii="Bookman Old Style" w:hAnsi="Bookman Old Style"/>
          <w:b/>
          <w:bCs/>
          <w:sz w:val="22"/>
          <w:szCs w:val="22"/>
        </w:rPr>
        <w:t>Ústavní lékárna</w:t>
      </w:r>
    </w:p>
    <w:p w14:paraId="0CAF1F8B" w14:textId="78384F15" w:rsidR="00D90C04" w:rsidRPr="00D90C04" w:rsidRDefault="00D90C04" w:rsidP="00D90C04">
      <w:pPr>
        <w:spacing w:line="360" w:lineRule="auto"/>
        <w:ind w:left="357" w:firstLine="351"/>
        <w:jc w:val="both"/>
        <w:rPr>
          <w:rFonts w:ascii="Bookman Old Style" w:hAnsi="Bookman Old Style"/>
          <w:sz w:val="22"/>
          <w:szCs w:val="22"/>
        </w:rPr>
      </w:pPr>
      <w:r w:rsidRPr="00D90C04">
        <w:rPr>
          <w:rFonts w:ascii="Bookman Old Style" w:hAnsi="Bookman Old Style"/>
          <w:sz w:val="22"/>
          <w:szCs w:val="22"/>
        </w:rPr>
        <w:t>Adresa: sídlo zadavatele</w:t>
      </w:r>
    </w:p>
    <w:p w14:paraId="5A308B9B" w14:textId="233EE39F" w:rsidR="00D90C04" w:rsidRPr="00D90C04" w:rsidRDefault="00D90C04" w:rsidP="00D90C04">
      <w:pPr>
        <w:spacing w:line="360" w:lineRule="auto"/>
        <w:ind w:left="357" w:firstLine="351"/>
        <w:jc w:val="both"/>
        <w:rPr>
          <w:rFonts w:ascii="Bookman Old Style" w:hAnsi="Bookman Old Style"/>
          <w:sz w:val="22"/>
          <w:szCs w:val="22"/>
        </w:rPr>
      </w:pPr>
      <w:r w:rsidRPr="00D90C04">
        <w:rPr>
          <w:rFonts w:ascii="Bookman Old Style" w:hAnsi="Bookman Old Style"/>
          <w:sz w:val="22"/>
          <w:szCs w:val="22"/>
        </w:rPr>
        <w:t>Kontaktní osoba: Mgr. Jana Lacinová, vedoucí lékárny</w:t>
      </w:r>
    </w:p>
    <w:p w14:paraId="5225A8B6" w14:textId="3A293415" w:rsidR="00D90C04" w:rsidRPr="00D90C04" w:rsidRDefault="00D90C04" w:rsidP="00D90C04">
      <w:pPr>
        <w:spacing w:line="360" w:lineRule="auto"/>
        <w:ind w:left="357" w:firstLine="351"/>
        <w:jc w:val="both"/>
        <w:rPr>
          <w:rFonts w:ascii="Bookman Old Style" w:hAnsi="Bookman Old Style"/>
          <w:sz w:val="22"/>
          <w:szCs w:val="22"/>
        </w:rPr>
      </w:pPr>
      <w:r w:rsidRPr="00D90C04">
        <w:rPr>
          <w:rFonts w:ascii="Bookman Old Style" w:hAnsi="Bookman Old Style"/>
          <w:sz w:val="22"/>
          <w:szCs w:val="22"/>
        </w:rPr>
        <w:t>Tel. + 420 566 801 560</w:t>
      </w:r>
    </w:p>
    <w:p w14:paraId="7319EEFF" w14:textId="59BFE723" w:rsidR="00D90C04" w:rsidRPr="00D90C04" w:rsidRDefault="00D90C04" w:rsidP="00D90C04">
      <w:pPr>
        <w:spacing w:line="360" w:lineRule="auto"/>
        <w:ind w:left="357" w:firstLine="351"/>
        <w:jc w:val="both"/>
        <w:rPr>
          <w:rFonts w:ascii="Bookman Old Style" w:hAnsi="Bookman Old Style"/>
          <w:sz w:val="22"/>
          <w:szCs w:val="22"/>
        </w:rPr>
      </w:pPr>
      <w:r w:rsidRPr="00D90C04">
        <w:rPr>
          <w:rFonts w:ascii="Bookman Old Style" w:hAnsi="Bookman Old Style"/>
          <w:sz w:val="22"/>
          <w:szCs w:val="22"/>
        </w:rPr>
        <w:t xml:space="preserve">Email: </w:t>
      </w:r>
      <w:hyperlink r:id="rId12" w:history="1">
        <w:r w:rsidRPr="00D90C04">
          <w:rPr>
            <w:rFonts w:ascii="Bookman Old Style" w:hAnsi="Bookman Old Style"/>
            <w:color w:val="0070C0"/>
            <w:sz w:val="22"/>
            <w:szCs w:val="22"/>
            <w:u w:val="single"/>
          </w:rPr>
          <w:t>jana.lacinova@nnm.cz</w:t>
        </w:r>
      </w:hyperlink>
      <w:r w:rsidRPr="00D90C04">
        <w:rPr>
          <w:rFonts w:ascii="Bookman Old Style" w:hAnsi="Bookman Old Style"/>
          <w:color w:val="0070C0"/>
          <w:sz w:val="22"/>
          <w:szCs w:val="22"/>
        </w:rPr>
        <w:t xml:space="preserve"> </w:t>
      </w:r>
    </w:p>
    <w:p w14:paraId="4EFA1013" w14:textId="77777777" w:rsidR="002A484B" w:rsidRPr="00635EFB" w:rsidRDefault="002A484B" w:rsidP="007976AD">
      <w:pPr>
        <w:pStyle w:val="Zkladntext2"/>
        <w:numPr>
          <w:ilvl w:val="0"/>
          <w:numId w:val="5"/>
        </w:numPr>
        <w:spacing w:before="120" w:after="120"/>
        <w:ind w:left="357"/>
        <w:rPr>
          <w:rFonts w:ascii="Bookman Old Style" w:hAnsi="Bookman Old Style"/>
          <w:sz w:val="22"/>
          <w:szCs w:val="22"/>
        </w:rPr>
      </w:pPr>
      <w:r w:rsidRPr="00635EFB">
        <w:rPr>
          <w:rFonts w:ascii="Bookman Old Style" w:hAnsi="Bookman Old Style"/>
          <w:sz w:val="22"/>
          <w:szCs w:val="22"/>
        </w:rPr>
        <w:t xml:space="preserve">Kupující se zavazuje umožnit přístup určeným pracovníkům prodávajícího do </w:t>
      </w:r>
      <w:r w:rsidR="00422374" w:rsidRPr="00635EFB">
        <w:rPr>
          <w:rFonts w:ascii="Bookman Old Style" w:hAnsi="Bookman Old Style"/>
          <w:sz w:val="22"/>
          <w:szCs w:val="22"/>
        </w:rPr>
        <w:t xml:space="preserve">areálu </w:t>
      </w:r>
      <w:r w:rsidR="009242EE" w:rsidRPr="00635EFB">
        <w:rPr>
          <w:rFonts w:ascii="Bookman Old Style" w:hAnsi="Bookman Old Style"/>
          <w:sz w:val="22"/>
          <w:szCs w:val="22"/>
        </w:rPr>
        <w:t xml:space="preserve">místa plnění </w:t>
      </w:r>
      <w:r w:rsidRPr="00635EFB">
        <w:rPr>
          <w:rFonts w:ascii="Bookman Old Style" w:hAnsi="Bookman Old Style"/>
          <w:sz w:val="22"/>
          <w:szCs w:val="22"/>
        </w:rPr>
        <w:t>za účelem plnění ustanovení této smlouvy.</w:t>
      </w:r>
    </w:p>
    <w:p w14:paraId="6A477CE5" w14:textId="77777777" w:rsidR="002A484B" w:rsidRPr="00635EFB" w:rsidRDefault="002A484B" w:rsidP="007976AD">
      <w:pPr>
        <w:numPr>
          <w:ilvl w:val="0"/>
          <w:numId w:val="5"/>
        </w:numPr>
        <w:tabs>
          <w:tab w:val="left" w:pos="0"/>
        </w:tabs>
        <w:spacing w:before="120" w:after="120"/>
        <w:ind w:left="357"/>
        <w:jc w:val="both"/>
        <w:rPr>
          <w:rFonts w:ascii="Bookman Old Style" w:hAnsi="Bookman Old Style"/>
          <w:sz w:val="22"/>
          <w:szCs w:val="22"/>
        </w:rPr>
      </w:pPr>
      <w:r w:rsidRPr="00635EFB">
        <w:rPr>
          <w:rFonts w:ascii="Bookman Old Style" w:hAnsi="Bookman Old Style"/>
          <w:sz w:val="22"/>
          <w:szCs w:val="22"/>
        </w:rPr>
        <w:t>Dodávka se považuje dle této smlouvy za splněnou, pokud předmět koupě bude řádně</w:t>
      </w:r>
      <w:r w:rsidR="008C69D3" w:rsidRPr="00635EFB">
        <w:rPr>
          <w:rFonts w:ascii="Bookman Old Style" w:hAnsi="Bookman Old Style"/>
          <w:sz w:val="22"/>
          <w:szCs w:val="22"/>
        </w:rPr>
        <w:t xml:space="preserve"> p</w:t>
      </w:r>
      <w:r w:rsidRPr="00635EFB">
        <w:rPr>
          <w:rFonts w:ascii="Bookman Old Style" w:hAnsi="Bookman Old Style"/>
          <w:sz w:val="22"/>
          <w:szCs w:val="22"/>
        </w:rPr>
        <w:t xml:space="preserve">ředán kupujícímu v místě plnění včetně příslušných dokladů, které se k dodávanému předmětu koupě vztahují. </w:t>
      </w:r>
      <w:r w:rsidR="00192B05" w:rsidRPr="00635EFB">
        <w:rPr>
          <w:rFonts w:ascii="Bookman Old Style" w:hAnsi="Bookman Old Style"/>
          <w:sz w:val="22"/>
          <w:szCs w:val="22"/>
        </w:rPr>
        <w:t>Předání a převzetí</w:t>
      </w:r>
      <w:r w:rsidRPr="00635EFB">
        <w:rPr>
          <w:rFonts w:ascii="Bookman Old Style" w:hAnsi="Bookman Old Style"/>
          <w:sz w:val="22"/>
          <w:szCs w:val="22"/>
        </w:rPr>
        <w:t xml:space="preserve"> bude potvrzeno podpisem dodacího listu oprávněnými zástupci obou smluvních stran.</w:t>
      </w:r>
    </w:p>
    <w:p w14:paraId="538F4EC8" w14:textId="77777777" w:rsidR="00DD7345" w:rsidRPr="00635EFB" w:rsidRDefault="008B1F94" w:rsidP="007976AD">
      <w:pPr>
        <w:numPr>
          <w:ilvl w:val="0"/>
          <w:numId w:val="5"/>
        </w:numPr>
        <w:tabs>
          <w:tab w:val="left" w:pos="0"/>
        </w:tabs>
        <w:spacing w:before="120" w:after="120"/>
        <w:ind w:left="357"/>
        <w:jc w:val="both"/>
        <w:rPr>
          <w:rFonts w:ascii="Bookman Old Style" w:hAnsi="Bookman Old Style"/>
          <w:sz w:val="22"/>
          <w:szCs w:val="22"/>
        </w:rPr>
      </w:pPr>
      <w:r w:rsidRPr="00635EFB">
        <w:rPr>
          <w:rFonts w:ascii="Bookman Old Style" w:hAnsi="Bookman Old Style"/>
          <w:sz w:val="22"/>
          <w:szCs w:val="22"/>
        </w:rPr>
        <w:t>Prodávající odpovídá za to, že dodaný předmět koupě je způsobilý k užití v souladu s jeho určením, a že odpovídá všem požadavkům obecně závazných právních předpisů.</w:t>
      </w:r>
    </w:p>
    <w:p w14:paraId="3BCE3695" w14:textId="77777777" w:rsidR="00C62EA6" w:rsidRPr="00635EFB" w:rsidRDefault="00C62EA6" w:rsidP="007976AD">
      <w:pPr>
        <w:pStyle w:val="Zkladntextodsazen"/>
        <w:numPr>
          <w:ilvl w:val="0"/>
          <w:numId w:val="5"/>
        </w:numPr>
        <w:spacing w:before="120" w:after="120"/>
        <w:ind w:left="357"/>
        <w:rPr>
          <w:rFonts w:ascii="Bookman Old Style" w:hAnsi="Bookman Old Style"/>
          <w:sz w:val="22"/>
          <w:szCs w:val="22"/>
        </w:rPr>
      </w:pPr>
      <w:r w:rsidRPr="00635EFB">
        <w:rPr>
          <w:rFonts w:ascii="Bookman Old Style" w:hAnsi="Bookman Old Style"/>
          <w:sz w:val="22"/>
          <w:szCs w:val="22"/>
        </w:rPr>
        <w:t>Prodávající se zavazuje v rámci plnění této smlouvy nevyužívat v rozsahu vyšším než 10% ceny poddodavatele, který je:</w:t>
      </w:r>
    </w:p>
    <w:p w14:paraId="7110C97E" w14:textId="77777777" w:rsidR="00C62EA6" w:rsidRPr="00635EFB" w:rsidRDefault="00C62EA6" w:rsidP="007976AD">
      <w:pPr>
        <w:pStyle w:val="Zkladntextodsazen"/>
        <w:spacing w:before="120" w:after="120"/>
        <w:ind w:left="357" w:firstLine="0"/>
        <w:rPr>
          <w:rFonts w:ascii="Bookman Old Style" w:hAnsi="Bookman Old Style"/>
          <w:sz w:val="22"/>
          <w:szCs w:val="22"/>
        </w:rPr>
      </w:pPr>
      <w:r w:rsidRPr="00635EFB">
        <w:rPr>
          <w:rFonts w:ascii="Bookman Old Style" w:hAnsi="Bookman Old Style"/>
          <w:sz w:val="22"/>
          <w:szCs w:val="22"/>
        </w:rPr>
        <w:t>a)</w:t>
      </w:r>
      <w:r w:rsidRPr="00635EFB">
        <w:rPr>
          <w:sz w:val="22"/>
          <w:szCs w:val="22"/>
        </w:rPr>
        <w:t xml:space="preserve">    </w:t>
      </w:r>
      <w:r w:rsidRPr="00635EFB">
        <w:rPr>
          <w:rFonts w:ascii="Bookman Old Style" w:hAnsi="Bookman Old Style"/>
          <w:sz w:val="22"/>
          <w:szCs w:val="22"/>
        </w:rPr>
        <w:t>fyzickou či právnickou osobou nebo subjektem či orgánem se sídlem v Rusku,</w:t>
      </w:r>
    </w:p>
    <w:p w14:paraId="2C0EDF09" w14:textId="77777777" w:rsidR="00C62EA6" w:rsidRPr="00635EFB" w:rsidRDefault="00C62EA6" w:rsidP="007976AD">
      <w:pPr>
        <w:pStyle w:val="Zkladntextodsazen"/>
        <w:spacing w:before="120" w:after="120"/>
        <w:ind w:left="357" w:firstLine="0"/>
        <w:rPr>
          <w:rFonts w:ascii="Bookman Old Style" w:hAnsi="Bookman Old Style"/>
          <w:sz w:val="22"/>
          <w:szCs w:val="22"/>
        </w:rPr>
      </w:pPr>
      <w:r w:rsidRPr="00635EFB">
        <w:rPr>
          <w:rFonts w:ascii="Bookman Old Style" w:hAnsi="Bookman Old Style"/>
          <w:sz w:val="22"/>
          <w:szCs w:val="22"/>
        </w:rPr>
        <w:t>b)</w:t>
      </w:r>
      <w:r w:rsidRPr="00635EFB">
        <w:rPr>
          <w:sz w:val="22"/>
          <w:szCs w:val="22"/>
        </w:rPr>
        <w:t xml:space="preserve">   </w:t>
      </w:r>
      <w:r w:rsidRPr="00635EFB">
        <w:rPr>
          <w:rFonts w:ascii="Bookman Old Style" w:hAnsi="Bookman Old Style"/>
          <w:sz w:val="22"/>
          <w:szCs w:val="22"/>
        </w:rPr>
        <w:t>právnickou osobou, subjektem nebo orgánem, který je z více než 50 % přímo či nepřímo vlastněn některým ze subjektů uvedených v písmeni a) tohoto odstavce, nebo</w:t>
      </w:r>
    </w:p>
    <w:p w14:paraId="518F2446" w14:textId="77777777" w:rsidR="00C62EA6" w:rsidRPr="00635EFB" w:rsidRDefault="00C62EA6" w:rsidP="007976AD">
      <w:pPr>
        <w:pStyle w:val="Zkladntextodsazen"/>
        <w:spacing w:before="120" w:after="120"/>
        <w:ind w:left="357" w:firstLine="0"/>
        <w:rPr>
          <w:rFonts w:ascii="Bookman Old Style" w:hAnsi="Bookman Old Style"/>
          <w:sz w:val="22"/>
          <w:szCs w:val="22"/>
        </w:rPr>
      </w:pPr>
      <w:r w:rsidRPr="00635EFB">
        <w:rPr>
          <w:rFonts w:ascii="Bookman Old Style" w:hAnsi="Bookman Old Style"/>
          <w:sz w:val="22"/>
          <w:szCs w:val="22"/>
        </w:rPr>
        <w:t>c)</w:t>
      </w:r>
      <w:r w:rsidRPr="00635EFB">
        <w:rPr>
          <w:sz w:val="22"/>
          <w:szCs w:val="22"/>
        </w:rPr>
        <w:t xml:space="preserve">    </w:t>
      </w:r>
      <w:r w:rsidRPr="00635EFB">
        <w:rPr>
          <w:rFonts w:ascii="Bookman Old Style" w:hAnsi="Bookman Old Style"/>
          <w:sz w:val="22"/>
          <w:szCs w:val="22"/>
        </w:rPr>
        <w:t>fyzickou nebo právnickou osobou, subjektem nebo orgánem, který jedná jménem nebo na pokyn některého ze subjektů uvedených v písmeni a) nebo b) tohoto odstavce.</w:t>
      </w:r>
    </w:p>
    <w:p w14:paraId="7B6F809F" w14:textId="77777777" w:rsidR="00C62EA6" w:rsidRPr="00635EFB" w:rsidRDefault="00C62EA6" w:rsidP="007976AD">
      <w:pPr>
        <w:pStyle w:val="Zkladntextodsazen"/>
        <w:numPr>
          <w:ilvl w:val="0"/>
          <w:numId w:val="5"/>
        </w:numPr>
        <w:spacing w:before="120" w:after="120"/>
        <w:ind w:left="357" w:hanging="502"/>
        <w:rPr>
          <w:rFonts w:ascii="Bookman Old Style" w:hAnsi="Bookman Old Style"/>
          <w:sz w:val="22"/>
          <w:szCs w:val="22"/>
        </w:rPr>
      </w:pPr>
      <w:r w:rsidRPr="00635EFB">
        <w:rPr>
          <w:rFonts w:ascii="Bookman Old Style" w:hAnsi="Bookman Old Style"/>
          <w:sz w:val="22"/>
          <w:szCs w:val="22"/>
        </w:rPr>
        <w:t>Prodávající se zavazuje v rámci plnění této smlouvy nerealizovat ani přímý ani nepřímý nákup či dovoz zboží uvedeného v Nařízení Rady (EU) č. 833/2014 ve znění poslední novely Nařízením Rady (EU) č. 2022/576.</w:t>
      </w:r>
    </w:p>
    <w:p w14:paraId="7FA642E0" w14:textId="77777777" w:rsidR="00927124" w:rsidRDefault="00927124" w:rsidP="00655B66">
      <w:pPr>
        <w:jc w:val="center"/>
        <w:rPr>
          <w:rFonts w:ascii="Bookman Old Style" w:hAnsi="Bookman Old Style"/>
          <w:sz w:val="22"/>
          <w:szCs w:val="22"/>
        </w:rPr>
      </w:pPr>
    </w:p>
    <w:p w14:paraId="16226BC0" w14:textId="77777777" w:rsidR="00B45181" w:rsidRDefault="00B45181" w:rsidP="00655B66">
      <w:pPr>
        <w:jc w:val="center"/>
        <w:rPr>
          <w:rFonts w:ascii="Bookman Old Style" w:hAnsi="Bookman Old Style"/>
          <w:sz w:val="22"/>
          <w:szCs w:val="22"/>
        </w:rPr>
      </w:pPr>
    </w:p>
    <w:p w14:paraId="4115CFC0" w14:textId="77777777" w:rsidR="00B45181" w:rsidRPr="00635EFB" w:rsidRDefault="00B45181" w:rsidP="00655B66">
      <w:pPr>
        <w:jc w:val="center"/>
        <w:rPr>
          <w:rFonts w:ascii="Bookman Old Style" w:hAnsi="Bookman Old Style"/>
          <w:sz w:val="22"/>
          <w:szCs w:val="22"/>
        </w:rPr>
      </w:pPr>
    </w:p>
    <w:p w14:paraId="286099F7" w14:textId="77777777"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lastRenderedPageBreak/>
        <w:t>Článek V.</w:t>
      </w:r>
    </w:p>
    <w:p w14:paraId="1CFF65AF"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Kupní cena a platební podmínky</w:t>
      </w:r>
    </w:p>
    <w:p w14:paraId="0CECB2F5" w14:textId="77777777" w:rsidR="0024742C" w:rsidRPr="00635EFB" w:rsidRDefault="0024742C" w:rsidP="00655B66">
      <w:pPr>
        <w:jc w:val="center"/>
        <w:rPr>
          <w:rFonts w:ascii="Bookman Old Style" w:hAnsi="Bookman Old Style"/>
          <w:b/>
          <w:sz w:val="22"/>
          <w:szCs w:val="22"/>
        </w:rPr>
      </w:pPr>
    </w:p>
    <w:p w14:paraId="6F9A264F" w14:textId="13B074AA" w:rsidR="0069768B" w:rsidRPr="00635EFB" w:rsidRDefault="0069768B" w:rsidP="00ED4CFE">
      <w:pPr>
        <w:pStyle w:val="Zkladntextodsazen"/>
        <w:numPr>
          <w:ilvl w:val="0"/>
          <w:numId w:val="4"/>
        </w:numPr>
        <w:tabs>
          <w:tab w:val="clear" w:pos="360"/>
          <w:tab w:val="left" w:pos="426"/>
        </w:tabs>
        <w:spacing w:before="120" w:after="120"/>
        <w:ind w:left="426" w:hanging="426"/>
        <w:rPr>
          <w:rFonts w:ascii="Bookman Old Style" w:hAnsi="Bookman Old Style"/>
          <w:sz w:val="22"/>
          <w:szCs w:val="22"/>
        </w:rPr>
      </w:pPr>
      <w:r w:rsidRPr="00635EFB">
        <w:rPr>
          <w:rFonts w:ascii="Bookman Old Style" w:hAnsi="Bookman Old Style"/>
          <w:sz w:val="22"/>
          <w:szCs w:val="22"/>
        </w:rPr>
        <w:t>Předpokládan</w:t>
      </w:r>
      <w:r w:rsidR="006570A3" w:rsidRPr="00635EFB">
        <w:rPr>
          <w:rFonts w:ascii="Bookman Old Style" w:hAnsi="Bookman Old Style"/>
          <w:sz w:val="22"/>
          <w:szCs w:val="22"/>
        </w:rPr>
        <w:t>é</w:t>
      </w:r>
      <w:r w:rsidRPr="00635EFB">
        <w:rPr>
          <w:rFonts w:ascii="Bookman Old Style" w:hAnsi="Bookman Old Style"/>
          <w:sz w:val="22"/>
          <w:szCs w:val="22"/>
        </w:rPr>
        <w:t xml:space="preserve"> celko</w:t>
      </w:r>
      <w:r w:rsidR="006570A3" w:rsidRPr="00635EFB">
        <w:rPr>
          <w:rFonts w:ascii="Bookman Old Style" w:hAnsi="Bookman Old Style"/>
          <w:sz w:val="22"/>
          <w:szCs w:val="22"/>
        </w:rPr>
        <w:t>vé</w:t>
      </w:r>
      <w:r w:rsidRPr="00635EFB">
        <w:rPr>
          <w:rFonts w:ascii="Bookman Old Style" w:hAnsi="Bookman Old Style"/>
          <w:sz w:val="22"/>
          <w:szCs w:val="22"/>
        </w:rPr>
        <w:t xml:space="preserve"> kupní cen</w:t>
      </w:r>
      <w:r w:rsidR="006570A3" w:rsidRPr="00635EFB">
        <w:rPr>
          <w:rFonts w:ascii="Bookman Old Style" w:hAnsi="Bookman Old Style"/>
          <w:sz w:val="22"/>
          <w:szCs w:val="22"/>
        </w:rPr>
        <w:t>y</w:t>
      </w:r>
      <w:r w:rsidRPr="00635EFB">
        <w:rPr>
          <w:rFonts w:ascii="Bookman Old Style" w:hAnsi="Bookman Old Style"/>
          <w:sz w:val="22"/>
          <w:szCs w:val="22"/>
        </w:rPr>
        <w:t xml:space="preserve"> </w:t>
      </w:r>
      <w:r w:rsidR="00DF0A2E" w:rsidRPr="00635EFB">
        <w:rPr>
          <w:rFonts w:ascii="Bookman Old Style" w:hAnsi="Bookman Old Style"/>
          <w:sz w:val="22"/>
          <w:szCs w:val="22"/>
        </w:rPr>
        <w:t>za dílčí dodávky</w:t>
      </w:r>
      <w:r w:rsidRPr="00635EFB">
        <w:rPr>
          <w:rFonts w:ascii="Bookman Old Style" w:hAnsi="Bookman Old Style"/>
          <w:sz w:val="22"/>
          <w:szCs w:val="22"/>
        </w:rPr>
        <w:t xml:space="preserve"> předmětu koupě </w:t>
      </w:r>
      <w:r w:rsidR="006570A3" w:rsidRPr="00635EFB">
        <w:rPr>
          <w:rFonts w:ascii="Bookman Old Style" w:hAnsi="Bookman Old Style"/>
          <w:sz w:val="22"/>
          <w:szCs w:val="22"/>
        </w:rPr>
        <w:t>jsou uvedeny v přílo</w:t>
      </w:r>
      <w:r w:rsidR="00601E19" w:rsidRPr="00635EFB">
        <w:rPr>
          <w:rFonts w:ascii="Bookman Old Style" w:hAnsi="Bookman Old Style"/>
          <w:sz w:val="22"/>
          <w:szCs w:val="22"/>
        </w:rPr>
        <w:t>ze</w:t>
      </w:r>
      <w:r w:rsidR="006570A3" w:rsidRPr="00635EFB">
        <w:rPr>
          <w:rFonts w:ascii="Bookman Old Style" w:hAnsi="Bookman Old Style"/>
          <w:sz w:val="22"/>
          <w:szCs w:val="22"/>
        </w:rPr>
        <w:t xml:space="preserve"> č. 1</w:t>
      </w:r>
      <w:r w:rsidR="00C021AC">
        <w:rPr>
          <w:rFonts w:ascii="Bookman Old Style" w:hAnsi="Bookman Old Style"/>
          <w:sz w:val="22"/>
          <w:szCs w:val="22"/>
        </w:rPr>
        <w:t xml:space="preserve"> </w:t>
      </w:r>
      <w:r w:rsidR="006570A3" w:rsidRPr="00635EFB">
        <w:rPr>
          <w:rFonts w:ascii="Bookman Old Style" w:hAnsi="Bookman Old Style"/>
          <w:sz w:val="22"/>
          <w:szCs w:val="22"/>
        </w:rPr>
        <w:t>této smlouvy</w:t>
      </w:r>
      <w:r w:rsidRPr="00635EFB">
        <w:rPr>
          <w:rFonts w:ascii="Bookman Old Style" w:hAnsi="Bookman Old Style"/>
          <w:sz w:val="22"/>
          <w:szCs w:val="22"/>
        </w:rPr>
        <w:t>. K ceně bude připočtena zákonem stanovená sazba DPH.</w:t>
      </w:r>
    </w:p>
    <w:p w14:paraId="07BCA594" w14:textId="4F74EF8E" w:rsidR="00084542" w:rsidRPr="00635EFB" w:rsidRDefault="00084542" w:rsidP="00ED4CFE">
      <w:pPr>
        <w:pStyle w:val="Zkladntextodsazen"/>
        <w:numPr>
          <w:ilvl w:val="0"/>
          <w:numId w:val="4"/>
        </w:numPr>
        <w:tabs>
          <w:tab w:val="clear" w:pos="360"/>
          <w:tab w:val="left" w:pos="426"/>
        </w:tabs>
        <w:spacing w:before="120" w:after="120"/>
        <w:ind w:left="426" w:hanging="426"/>
        <w:rPr>
          <w:rFonts w:ascii="Bookman Old Style" w:hAnsi="Bookman Old Style"/>
          <w:sz w:val="22"/>
          <w:szCs w:val="22"/>
        </w:rPr>
      </w:pPr>
      <w:r w:rsidRPr="00635EFB">
        <w:rPr>
          <w:rFonts w:ascii="Bookman Old Style" w:hAnsi="Bookman Old Style"/>
          <w:sz w:val="22"/>
          <w:szCs w:val="22"/>
        </w:rPr>
        <w:t>Cen</w:t>
      </w:r>
      <w:r w:rsidR="006F6806" w:rsidRPr="00635EFB">
        <w:rPr>
          <w:rFonts w:ascii="Bookman Old Style" w:hAnsi="Bookman Old Style"/>
          <w:sz w:val="22"/>
          <w:szCs w:val="22"/>
        </w:rPr>
        <w:t>y za</w:t>
      </w:r>
      <w:r w:rsidRPr="00635EFB">
        <w:rPr>
          <w:rFonts w:ascii="Bookman Old Style" w:hAnsi="Bookman Old Style"/>
          <w:sz w:val="22"/>
          <w:szCs w:val="22"/>
        </w:rPr>
        <w:t xml:space="preserve"> předmět koupě jsou uvedeny v přílo</w:t>
      </w:r>
      <w:r w:rsidR="00601E19" w:rsidRPr="00635EFB">
        <w:rPr>
          <w:rFonts w:ascii="Bookman Old Style" w:hAnsi="Bookman Old Style"/>
          <w:sz w:val="22"/>
          <w:szCs w:val="22"/>
        </w:rPr>
        <w:t>ze</w:t>
      </w:r>
      <w:r w:rsidRPr="00635EFB">
        <w:rPr>
          <w:rFonts w:ascii="Bookman Old Style" w:hAnsi="Bookman Old Style"/>
          <w:sz w:val="22"/>
          <w:szCs w:val="22"/>
        </w:rPr>
        <w:t xml:space="preserve"> č. 1</w:t>
      </w:r>
      <w:r w:rsidR="00601E19" w:rsidRPr="00635EFB">
        <w:rPr>
          <w:rFonts w:ascii="Bookman Old Style" w:hAnsi="Bookman Old Style"/>
          <w:sz w:val="22"/>
          <w:szCs w:val="22"/>
        </w:rPr>
        <w:t xml:space="preserve"> </w:t>
      </w:r>
      <w:r w:rsidRPr="00635EFB">
        <w:rPr>
          <w:rFonts w:ascii="Bookman Old Style" w:hAnsi="Bookman Old Style"/>
          <w:sz w:val="22"/>
          <w:szCs w:val="22"/>
        </w:rPr>
        <w:t>této smlouvy</w:t>
      </w:r>
      <w:r w:rsidR="00AD6B85" w:rsidRPr="00635EFB">
        <w:rPr>
          <w:rFonts w:ascii="Bookman Old Style" w:hAnsi="Bookman Old Style"/>
          <w:sz w:val="22"/>
          <w:szCs w:val="22"/>
        </w:rPr>
        <w:t xml:space="preserve"> –</w:t>
      </w:r>
      <w:r w:rsidR="002527ED" w:rsidRPr="00635EFB">
        <w:rPr>
          <w:rFonts w:ascii="Bookman Old Style" w:hAnsi="Bookman Old Style"/>
          <w:sz w:val="22"/>
          <w:szCs w:val="22"/>
        </w:rPr>
        <w:t xml:space="preserve"> tyto ceny</w:t>
      </w:r>
      <w:r w:rsidR="00E61E57" w:rsidRPr="00635EFB">
        <w:rPr>
          <w:rFonts w:ascii="Bookman Old Style" w:hAnsi="Bookman Old Style"/>
          <w:sz w:val="22"/>
          <w:szCs w:val="22"/>
        </w:rPr>
        <w:t xml:space="preserve"> jsou</w:t>
      </w:r>
      <w:r w:rsidR="002527ED" w:rsidRPr="00635EFB">
        <w:rPr>
          <w:rFonts w:ascii="Bookman Old Style" w:hAnsi="Bookman Old Style"/>
          <w:sz w:val="22"/>
          <w:szCs w:val="22"/>
        </w:rPr>
        <w:t xml:space="preserve"> konečné</w:t>
      </w:r>
      <w:r w:rsidR="00E61E57" w:rsidRPr="00635EFB">
        <w:rPr>
          <w:rFonts w:ascii="Bookman Old Style" w:hAnsi="Bookman Old Style"/>
          <w:sz w:val="22"/>
          <w:szCs w:val="22"/>
        </w:rPr>
        <w:t xml:space="preserve"> a </w:t>
      </w:r>
      <w:r w:rsidR="002527ED" w:rsidRPr="00635EFB">
        <w:rPr>
          <w:rFonts w:ascii="Bookman Old Style" w:hAnsi="Bookman Old Style"/>
          <w:sz w:val="22"/>
          <w:szCs w:val="22"/>
        </w:rPr>
        <w:t xml:space="preserve">zahrnují veškeré náklady prodávajícího (např. dopravné do místa plnění, pojištění zásilky, celní, bankovní a ostatní poplatky, finanční vlivy </w:t>
      </w:r>
      <w:r w:rsidR="00FB46CB" w:rsidRPr="00635EFB">
        <w:rPr>
          <w:rFonts w:ascii="Bookman Old Style" w:hAnsi="Bookman Old Style"/>
          <w:sz w:val="22"/>
          <w:szCs w:val="22"/>
        </w:rPr>
        <w:t xml:space="preserve">apod.). </w:t>
      </w:r>
      <w:r w:rsidR="002527ED" w:rsidRPr="00635EFB">
        <w:rPr>
          <w:rFonts w:ascii="Bookman Old Style" w:hAnsi="Bookman Old Style"/>
          <w:sz w:val="22"/>
          <w:szCs w:val="22"/>
        </w:rPr>
        <w:t xml:space="preserve">Ceny </w:t>
      </w:r>
      <w:r w:rsidR="00AD6B85" w:rsidRPr="00635EFB">
        <w:rPr>
          <w:rFonts w:ascii="Bookman Old Style" w:hAnsi="Bookman Old Style"/>
          <w:sz w:val="22"/>
          <w:szCs w:val="22"/>
        </w:rPr>
        <w:t>jsou platné</w:t>
      </w:r>
      <w:r w:rsidRPr="00635EFB">
        <w:rPr>
          <w:rFonts w:ascii="Bookman Old Style" w:hAnsi="Bookman Old Style"/>
          <w:sz w:val="22"/>
          <w:szCs w:val="22"/>
        </w:rPr>
        <w:t xml:space="preserve"> </w:t>
      </w:r>
      <w:r w:rsidR="00E61E57" w:rsidRPr="00635EFB">
        <w:rPr>
          <w:rFonts w:ascii="Bookman Old Style" w:hAnsi="Bookman Old Style"/>
          <w:sz w:val="22"/>
          <w:szCs w:val="22"/>
        </w:rPr>
        <w:t xml:space="preserve">a </w:t>
      </w:r>
      <w:r w:rsidR="00E61E57" w:rsidRPr="008F5DF9">
        <w:rPr>
          <w:rFonts w:ascii="Bookman Old Style" w:hAnsi="Bookman Old Style"/>
          <w:b/>
          <w:bCs/>
          <w:sz w:val="22"/>
          <w:szCs w:val="22"/>
        </w:rPr>
        <w:t xml:space="preserve">neměnné </w:t>
      </w:r>
      <w:r w:rsidRPr="008F5DF9">
        <w:rPr>
          <w:rFonts w:ascii="Bookman Old Style" w:hAnsi="Bookman Old Style"/>
          <w:b/>
          <w:bCs/>
          <w:sz w:val="22"/>
          <w:szCs w:val="22"/>
        </w:rPr>
        <w:t xml:space="preserve">po dobu </w:t>
      </w:r>
      <w:r w:rsidR="000C726C">
        <w:rPr>
          <w:rFonts w:ascii="Bookman Old Style" w:hAnsi="Bookman Old Style"/>
          <w:b/>
          <w:bCs/>
          <w:sz w:val="22"/>
          <w:szCs w:val="22"/>
        </w:rPr>
        <w:t>3</w:t>
      </w:r>
      <w:r w:rsidR="00800B1D" w:rsidRPr="008F5DF9">
        <w:rPr>
          <w:rFonts w:ascii="Bookman Old Style" w:hAnsi="Bookman Old Style"/>
          <w:b/>
          <w:bCs/>
          <w:sz w:val="22"/>
          <w:szCs w:val="22"/>
        </w:rPr>
        <w:t> </w:t>
      </w:r>
      <w:r w:rsidRPr="008F5DF9">
        <w:rPr>
          <w:rFonts w:ascii="Bookman Old Style" w:hAnsi="Bookman Old Style"/>
          <w:b/>
          <w:bCs/>
          <w:sz w:val="22"/>
          <w:szCs w:val="22"/>
        </w:rPr>
        <w:t>roků</w:t>
      </w:r>
      <w:r w:rsidRPr="00635EFB">
        <w:rPr>
          <w:rFonts w:ascii="Bookman Old Style" w:hAnsi="Bookman Old Style"/>
          <w:sz w:val="22"/>
          <w:szCs w:val="22"/>
        </w:rPr>
        <w:t xml:space="preserve"> od uzavření smlouvy</w:t>
      </w:r>
      <w:r w:rsidR="004D4CF9" w:rsidRPr="00635EFB">
        <w:rPr>
          <w:rFonts w:ascii="Bookman Old Style" w:hAnsi="Bookman Old Style"/>
          <w:sz w:val="22"/>
          <w:szCs w:val="22"/>
        </w:rPr>
        <w:t xml:space="preserve"> (vyjma změn dle ustanovení čl. V. odst. 3 této smlouvy)</w:t>
      </w:r>
      <w:r w:rsidR="00E61E57" w:rsidRPr="00635EFB">
        <w:rPr>
          <w:rFonts w:ascii="Bookman Old Style" w:hAnsi="Bookman Old Style"/>
          <w:sz w:val="22"/>
          <w:szCs w:val="22"/>
        </w:rPr>
        <w:t>,</w:t>
      </w:r>
      <w:r w:rsidR="00155957" w:rsidRPr="00635EFB">
        <w:rPr>
          <w:rFonts w:ascii="Bookman Old Style" w:hAnsi="Bookman Old Style"/>
          <w:sz w:val="22"/>
          <w:szCs w:val="22"/>
        </w:rPr>
        <w:t xml:space="preserve"> po</w:t>
      </w:r>
      <w:r w:rsidR="006F6806" w:rsidRPr="00635EFB">
        <w:rPr>
          <w:rFonts w:ascii="Bookman Old Style" w:hAnsi="Bookman Old Style"/>
          <w:sz w:val="22"/>
          <w:szCs w:val="22"/>
        </w:rPr>
        <w:t xml:space="preserve"> uplynutí této doby </w:t>
      </w:r>
      <w:r w:rsidR="00FC4006" w:rsidRPr="00635EFB">
        <w:rPr>
          <w:rFonts w:ascii="Bookman Old Style" w:hAnsi="Bookman Old Style"/>
          <w:sz w:val="22"/>
          <w:szCs w:val="22"/>
        </w:rPr>
        <w:t xml:space="preserve">je </w:t>
      </w:r>
      <w:r w:rsidR="00E61E57" w:rsidRPr="00635EFB">
        <w:rPr>
          <w:rFonts w:ascii="Bookman Old Style" w:hAnsi="Bookman Old Style"/>
          <w:sz w:val="22"/>
          <w:szCs w:val="22"/>
        </w:rPr>
        <w:t xml:space="preserve">u </w:t>
      </w:r>
      <w:r w:rsidR="006B6F44" w:rsidRPr="00635EFB">
        <w:rPr>
          <w:rFonts w:ascii="Bookman Old Style" w:hAnsi="Bookman Old Style"/>
          <w:sz w:val="22"/>
          <w:szCs w:val="22"/>
        </w:rPr>
        <w:t>těchto cen,</w:t>
      </w:r>
      <w:r w:rsidR="00E61E57" w:rsidRPr="00635EFB">
        <w:rPr>
          <w:rFonts w:ascii="Bookman Old Style" w:hAnsi="Bookman Old Style"/>
          <w:sz w:val="22"/>
          <w:szCs w:val="22"/>
        </w:rPr>
        <w:t xml:space="preserve"> </w:t>
      </w:r>
      <w:r w:rsidR="00FC4006" w:rsidRPr="00635EFB">
        <w:rPr>
          <w:rFonts w:ascii="Bookman Old Style" w:hAnsi="Bookman Old Style"/>
          <w:sz w:val="22"/>
          <w:szCs w:val="22"/>
        </w:rPr>
        <w:t>po</w:t>
      </w:r>
      <w:r w:rsidR="006F6806" w:rsidRPr="00635EFB">
        <w:rPr>
          <w:rFonts w:ascii="Bookman Old Style" w:hAnsi="Bookman Old Style"/>
          <w:sz w:val="22"/>
          <w:szCs w:val="22"/>
        </w:rPr>
        <w:t xml:space="preserve"> </w:t>
      </w:r>
      <w:r w:rsidR="007E7900" w:rsidRPr="00635EFB">
        <w:rPr>
          <w:rFonts w:ascii="Bookman Old Style" w:hAnsi="Bookman Old Style"/>
          <w:sz w:val="22"/>
          <w:szCs w:val="22"/>
        </w:rPr>
        <w:t xml:space="preserve">vzájemné </w:t>
      </w:r>
      <w:r w:rsidR="006F6806" w:rsidRPr="00635EFB">
        <w:rPr>
          <w:rFonts w:ascii="Bookman Old Style" w:hAnsi="Bookman Old Style"/>
          <w:sz w:val="22"/>
          <w:szCs w:val="22"/>
        </w:rPr>
        <w:t>dohodě s</w:t>
      </w:r>
      <w:r w:rsidR="006B6F44" w:rsidRPr="00635EFB">
        <w:rPr>
          <w:rFonts w:ascii="Bookman Old Style" w:hAnsi="Bookman Old Style"/>
          <w:sz w:val="22"/>
          <w:szCs w:val="22"/>
        </w:rPr>
        <w:t> </w:t>
      </w:r>
      <w:r w:rsidR="006F6806" w:rsidRPr="00635EFB">
        <w:rPr>
          <w:rFonts w:ascii="Bookman Old Style" w:hAnsi="Bookman Old Style"/>
          <w:sz w:val="22"/>
          <w:szCs w:val="22"/>
        </w:rPr>
        <w:t>kupujícím</w:t>
      </w:r>
      <w:r w:rsidR="006B6F44" w:rsidRPr="00635EFB">
        <w:rPr>
          <w:rFonts w:ascii="Bookman Old Style" w:hAnsi="Bookman Old Style"/>
          <w:sz w:val="22"/>
          <w:szCs w:val="22"/>
        </w:rPr>
        <w:t>,</w:t>
      </w:r>
      <w:r w:rsidR="00E61E57" w:rsidRPr="00635EFB">
        <w:rPr>
          <w:rFonts w:ascii="Bookman Old Style" w:hAnsi="Bookman Old Style"/>
          <w:sz w:val="22"/>
          <w:szCs w:val="22"/>
        </w:rPr>
        <w:t xml:space="preserve"> přípustné</w:t>
      </w:r>
      <w:r w:rsidR="001A60F9" w:rsidRPr="00635EFB">
        <w:rPr>
          <w:rFonts w:ascii="Bookman Old Style" w:hAnsi="Bookman Old Style"/>
          <w:sz w:val="22"/>
          <w:szCs w:val="22"/>
        </w:rPr>
        <w:t xml:space="preserve"> </w:t>
      </w:r>
      <w:r w:rsidR="006F6806" w:rsidRPr="00635EFB">
        <w:rPr>
          <w:rFonts w:ascii="Bookman Old Style" w:hAnsi="Bookman Old Style"/>
          <w:sz w:val="22"/>
          <w:szCs w:val="22"/>
        </w:rPr>
        <w:t>zohlednit</w:t>
      </w:r>
      <w:r w:rsidR="00D75FF4" w:rsidRPr="00635EFB">
        <w:rPr>
          <w:rFonts w:ascii="Bookman Old Style" w:hAnsi="Bookman Old Style"/>
          <w:sz w:val="22"/>
          <w:szCs w:val="22"/>
        </w:rPr>
        <w:t xml:space="preserve"> </w:t>
      </w:r>
      <w:r w:rsidR="006F6806" w:rsidRPr="00635EFB">
        <w:rPr>
          <w:rFonts w:ascii="Bookman Old Style" w:hAnsi="Bookman Old Style"/>
          <w:sz w:val="22"/>
          <w:szCs w:val="22"/>
        </w:rPr>
        <w:t xml:space="preserve">vývoj </w:t>
      </w:r>
      <w:r w:rsidR="00E61E57" w:rsidRPr="00635EFB">
        <w:rPr>
          <w:rFonts w:ascii="Bookman Old Style" w:hAnsi="Bookman Old Style"/>
          <w:sz w:val="22"/>
          <w:szCs w:val="22"/>
        </w:rPr>
        <w:t xml:space="preserve">finanční </w:t>
      </w:r>
      <w:r w:rsidR="006F6806" w:rsidRPr="00635EFB">
        <w:rPr>
          <w:rFonts w:ascii="Bookman Old Style" w:hAnsi="Bookman Old Style"/>
          <w:sz w:val="22"/>
          <w:szCs w:val="22"/>
        </w:rPr>
        <w:t>trhu</w:t>
      </w:r>
      <w:r w:rsidR="00FB46CB" w:rsidRPr="00635EFB">
        <w:rPr>
          <w:rFonts w:ascii="Bookman Old Style" w:hAnsi="Bookman Old Style"/>
          <w:sz w:val="22"/>
          <w:szCs w:val="22"/>
        </w:rPr>
        <w:t xml:space="preserve"> z </w:t>
      </w:r>
      <w:r w:rsidR="00D75FF4" w:rsidRPr="00635EFB">
        <w:rPr>
          <w:rFonts w:ascii="Bookman Old Style" w:hAnsi="Bookman Old Style"/>
          <w:sz w:val="22"/>
          <w:szCs w:val="22"/>
        </w:rPr>
        <w:t>pohledu</w:t>
      </w:r>
      <w:r w:rsidR="006F6806" w:rsidRPr="00635EFB">
        <w:rPr>
          <w:rFonts w:ascii="Bookman Old Style" w:hAnsi="Bookman Old Style"/>
          <w:sz w:val="22"/>
          <w:szCs w:val="22"/>
        </w:rPr>
        <w:t xml:space="preserve"> infla</w:t>
      </w:r>
      <w:r w:rsidR="00D75FF4" w:rsidRPr="00635EFB">
        <w:rPr>
          <w:rFonts w:ascii="Bookman Old Style" w:hAnsi="Bookman Old Style"/>
          <w:sz w:val="22"/>
          <w:szCs w:val="22"/>
        </w:rPr>
        <w:t>ce</w:t>
      </w:r>
      <w:r w:rsidR="006F6806" w:rsidRPr="00635EFB">
        <w:rPr>
          <w:rFonts w:ascii="Bookman Old Style" w:hAnsi="Bookman Old Style"/>
          <w:sz w:val="22"/>
          <w:szCs w:val="22"/>
        </w:rPr>
        <w:t xml:space="preserve"> a </w:t>
      </w:r>
      <w:r w:rsidR="00D75FF4" w:rsidRPr="00635EFB">
        <w:rPr>
          <w:rFonts w:ascii="Bookman Old Style" w:hAnsi="Bookman Old Style"/>
          <w:sz w:val="22"/>
          <w:szCs w:val="22"/>
        </w:rPr>
        <w:t>změn kurzů.</w:t>
      </w:r>
    </w:p>
    <w:p w14:paraId="6B28E26C" w14:textId="77777777" w:rsidR="002527ED" w:rsidRPr="00635EFB" w:rsidRDefault="00FB46CB" w:rsidP="00ED4CFE">
      <w:pPr>
        <w:pStyle w:val="Zkladntextodsazen"/>
        <w:numPr>
          <w:ilvl w:val="0"/>
          <w:numId w:val="4"/>
        </w:numPr>
        <w:tabs>
          <w:tab w:val="clear" w:pos="360"/>
          <w:tab w:val="left" w:pos="426"/>
        </w:tabs>
        <w:spacing w:before="120" w:after="120"/>
        <w:ind w:left="426" w:hanging="426"/>
        <w:rPr>
          <w:rFonts w:ascii="Bookman Old Style" w:hAnsi="Bookman Old Style"/>
          <w:sz w:val="22"/>
          <w:szCs w:val="22"/>
        </w:rPr>
      </w:pPr>
      <w:r w:rsidRPr="00635EFB">
        <w:rPr>
          <w:rFonts w:ascii="Bookman Old Style" w:hAnsi="Bookman Old Style"/>
          <w:sz w:val="22"/>
          <w:szCs w:val="22"/>
        </w:rPr>
        <w:t xml:space="preserve">Po </w:t>
      </w:r>
      <w:r w:rsidR="003B0F15" w:rsidRPr="00635EFB">
        <w:rPr>
          <w:rFonts w:ascii="Bookman Old Style" w:hAnsi="Bookman Old Style"/>
          <w:sz w:val="22"/>
          <w:szCs w:val="22"/>
        </w:rPr>
        <w:t xml:space="preserve">celou </w:t>
      </w:r>
      <w:r w:rsidRPr="00635EFB">
        <w:rPr>
          <w:rFonts w:ascii="Bookman Old Style" w:hAnsi="Bookman Old Style"/>
          <w:sz w:val="22"/>
          <w:szCs w:val="22"/>
        </w:rPr>
        <w:t>dobu plnění je možné změnit cenu</w:t>
      </w:r>
      <w:r w:rsidR="002527ED" w:rsidRPr="00635EFB">
        <w:rPr>
          <w:rFonts w:ascii="Bookman Old Style" w:hAnsi="Bookman Old Style"/>
          <w:sz w:val="22"/>
          <w:szCs w:val="22"/>
        </w:rPr>
        <w:t xml:space="preserve"> v případě, že dojde v průběhu realizace předmětu koupě ke změnám daňových předpisů </w:t>
      </w:r>
      <w:r w:rsidR="003F7815" w:rsidRPr="00635EFB">
        <w:rPr>
          <w:rFonts w:ascii="Bookman Old Style" w:hAnsi="Bookman Old Style"/>
          <w:sz w:val="22"/>
          <w:szCs w:val="22"/>
        </w:rPr>
        <w:t xml:space="preserve">– zákonných sazeb, </w:t>
      </w:r>
      <w:r w:rsidR="002527ED" w:rsidRPr="00635EFB">
        <w:rPr>
          <w:rFonts w:ascii="Bookman Old Style" w:hAnsi="Bookman Old Style"/>
          <w:sz w:val="22"/>
          <w:szCs w:val="22"/>
        </w:rPr>
        <w:t>upravujících výši sazby DPH; smluvní strany se dohodly, že v případě změny zákonných sazeb DPH nebudou uzavírat písemný dodatek k této smlouvě o změně výše ceny a DPH bude účtována podle předpisů platných v době uskutečnění zdanitelného plnění.</w:t>
      </w:r>
    </w:p>
    <w:p w14:paraId="1A834A43" w14:textId="77777777" w:rsidR="003F7815" w:rsidRPr="00635EFB" w:rsidRDefault="003F7815" w:rsidP="00ED4CFE">
      <w:pPr>
        <w:numPr>
          <w:ilvl w:val="0"/>
          <w:numId w:val="4"/>
        </w:numPr>
        <w:spacing w:before="120" w:after="120"/>
        <w:ind w:left="360" w:hanging="360"/>
        <w:jc w:val="both"/>
        <w:rPr>
          <w:rFonts w:ascii="Bookman Old Style" w:hAnsi="Bookman Old Style"/>
          <w:sz w:val="22"/>
          <w:szCs w:val="22"/>
        </w:rPr>
      </w:pPr>
      <w:r w:rsidRPr="00635EFB">
        <w:rPr>
          <w:rFonts w:ascii="Bookman Old Style" w:hAnsi="Bookman Old Style"/>
          <w:sz w:val="22"/>
          <w:szCs w:val="22"/>
        </w:rPr>
        <w:t xml:space="preserve">Jednotlivé dílčí dodávky budou fakturovány pro každou dílčí objednávku podle skutečně dodaného druhu a objemu zboží, a to po dodání dílčí dodávky do místa plnění a na základě potvrzeného dodacího listu. </w:t>
      </w:r>
    </w:p>
    <w:p w14:paraId="39C4BE16" w14:textId="77777777" w:rsidR="0069768B" w:rsidRPr="00635EFB" w:rsidRDefault="00FB46CB" w:rsidP="00ED4CFE">
      <w:pPr>
        <w:pStyle w:val="Zkladntextodsazen"/>
        <w:numPr>
          <w:ilvl w:val="0"/>
          <w:numId w:val="4"/>
        </w:numPr>
        <w:tabs>
          <w:tab w:val="clear" w:pos="360"/>
          <w:tab w:val="left" w:pos="426"/>
        </w:tabs>
        <w:spacing w:before="120" w:after="120"/>
        <w:ind w:left="426" w:hanging="426"/>
        <w:rPr>
          <w:rFonts w:ascii="Bookman Old Style" w:hAnsi="Bookman Old Style"/>
          <w:sz w:val="22"/>
          <w:szCs w:val="22"/>
        </w:rPr>
      </w:pPr>
      <w:r w:rsidRPr="00635EFB">
        <w:rPr>
          <w:rFonts w:ascii="Bookman Old Style" w:hAnsi="Bookman Old Style"/>
          <w:sz w:val="22"/>
          <w:szCs w:val="22"/>
        </w:rPr>
        <w:t>Kupující</w:t>
      </w:r>
      <w:r w:rsidR="0069768B" w:rsidRPr="00635EFB">
        <w:rPr>
          <w:rFonts w:ascii="Bookman Old Style" w:hAnsi="Bookman Old Style"/>
          <w:sz w:val="22"/>
          <w:szCs w:val="22"/>
        </w:rPr>
        <w:t xml:space="preserve"> se zavazuje hradit prodávajícímu cenu předmětu koupě, a to na základě daňového dokladu splňujícího všechny náležitosti daňového dokladu dle příslušných právních předpisů. Kupující je oprávněn vrátit vadný daňový doklad prodávajícímu, a to až do lhůty splatnosti. V takovém případě není kupující v prodlení s úhradou kupní ceny. Nová lhůta splatnosti začíná běžet dnem doručení bezvadného daňového dokladu.</w:t>
      </w:r>
    </w:p>
    <w:p w14:paraId="4BBD3259" w14:textId="77777777" w:rsidR="0069768B" w:rsidRPr="00635EFB" w:rsidRDefault="003F7815" w:rsidP="00ED4CFE">
      <w:pPr>
        <w:pStyle w:val="Zkladntextodsazen"/>
        <w:numPr>
          <w:ilvl w:val="0"/>
          <w:numId w:val="4"/>
        </w:numPr>
        <w:tabs>
          <w:tab w:val="clear" w:pos="360"/>
          <w:tab w:val="left" w:pos="426"/>
        </w:tabs>
        <w:spacing w:before="120" w:after="120"/>
        <w:ind w:left="426" w:hanging="426"/>
        <w:rPr>
          <w:rFonts w:ascii="Bookman Old Style" w:hAnsi="Bookman Old Style"/>
          <w:sz w:val="22"/>
          <w:szCs w:val="22"/>
        </w:rPr>
      </w:pPr>
      <w:r w:rsidRPr="00635EFB">
        <w:rPr>
          <w:rFonts w:ascii="Bookman Old Style" w:hAnsi="Bookman Old Style"/>
          <w:sz w:val="22"/>
          <w:szCs w:val="22"/>
        </w:rPr>
        <w:t>S</w:t>
      </w:r>
      <w:r w:rsidR="0069768B" w:rsidRPr="00635EFB">
        <w:rPr>
          <w:rFonts w:ascii="Bookman Old Style" w:hAnsi="Bookman Old Style"/>
          <w:sz w:val="22"/>
          <w:szCs w:val="22"/>
        </w:rPr>
        <w:t xml:space="preserve">platnost daňového dokladu bude </w:t>
      </w:r>
      <w:r w:rsidR="00392B8D" w:rsidRPr="00635EFB">
        <w:rPr>
          <w:rFonts w:ascii="Bookman Old Style" w:hAnsi="Bookman Old Style"/>
          <w:b/>
          <w:sz w:val="22"/>
          <w:szCs w:val="22"/>
        </w:rPr>
        <w:t>3</w:t>
      </w:r>
      <w:r w:rsidR="00897E03" w:rsidRPr="00635EFB">
        <w:rPr>
          <w:rFonts w:ascii="Bookman Old Style" w:hAnsi="Bookman Old Style"/>
          <w:b/>
          <w:sz w:val="22"/>
          <w:szCs w:val="22"/>
        </w:rPr>
        <w:t>0</w:t>
      </w:r>
      <w:r w:rsidR="0069768B" w:rsidRPr="00635EFB">
        <w:rPr>
          <w:rFonts w:ascii="Bookman Old Style" w:hAnsi="Bookman Old Style"/>
          <w:b/>
          <w:sz w:val="22"/>
          <w:szCs w:val="22"/>
        </w:rPr>
        <w:t xml:space="preserve"> kalendářních dnů</w:t>
      </w:r>
      <w:r w:rsidR="0069768B" w:rsidRPr="00635EFB">
        <w:rPr>
          <w:rFonts w:ascii="Bookman Old Style" w:hAnsi="Bookman Old Style"/>
          <w:sz w:val="22"/>
          <w:szCs w:val="22"/>
        </w:rPr>
        <w:t xml:space="preserve"> ode dne doručení daňového dokladu kupujícímu. </w:t>
      </w:r>
    </w:p>
    <w:p w14:paraId="344170CD" w14:textId="77777777" w:rsidR="0069768B" w:rsidRPr="00635EFB" w:rsidRDefault="0069768B" w:rsidP="00ED4CFE">
      <w:pPr>
        <w:pStyle w:val="Zkladntextodsazen"/>
        <w:numPr>
          <w:ilvl w:val="0"/>
          <w:numId w:val="4"/>
        </w:numPr>
        <w:tabs>
          <w:tab w:val="clear" w:pos="360"/>
          <w:tab w:val="left" w:pos="426"/>
        </w:tabs>
        <w:spacing w:before="120" w:after="120"/>
        <w:ind w:left="426" w:hanging="426"/>
        <w:rPr>
          <w:rFonts w:ascii="Bookman Old Style" w:hAnsi="Bookman Old Style"/>
          <w:sz w:val="22"/>
          <w:szCs w:val="22"/>
        </w:rPr>
      </w:pPr>
      <w:r w:rsidRPr="00635EFB">
        <w:rPr>
          <w:rFonts w:ascii="Bookman Old Style" w:hAnsi="Bookman Old Style"/>
          <w:sz w:val="22"/>
          <w:szCs w:val="22"/>
        </w:rPr>
        <w:t>Celkovou a pro účely fakturace rozhodnou cenou se rozumí cena včetně DPH.</w:t>
      </w:r>
    </w:p>
    <w:p w14:paraId="4D913499" w14:textId="77777777" w:rsidR="0069768B" w:rsidRPr="00635EFB" w:rsidRDefault="0069768B" w:rsidP="00ED4CFE">
      <w:pPr>
        <w:pStyle w:val="Zkladntextodsazen"/>
        <w:numPr>
          <w:ilvl w:val="0"/>
          <w:numId w:val="4"/>
        </w:numPr>
        <w:tabs>
          <w:tab w:val="clear" w:pos="360"/>
          <w:tab w:val="left" w:pos="426"/>
        </w:tabs>
        <w:spacing w:before="120" w:after="120"/>
        <w:ind w:left="426" w:hanging="426"/>
        <w:rPr>
          <w:rFonts w:ascii="Bookman Old Style" w:hAnsi="Bookman Old Style"/>
          <w:sz w:val="22"/>
          <w:szCs w:val="22"/>
        </w:rPr>
      </w:pPr>
      <w:r w:rsidRPr="00635EFB">
        <w:rPr>
          <w:rFonts w:ascii="Bookman Old Style" w:hAnsi="Bookman Old Style"/>
          <w:sz w:val="22"/>
          <w:szCs w:val="22"/>
        </w:rPr>
        <w:t xml:space="preserve">Úhrada za plnění z této smlouvy bude realizována bezhotovostním převodem na účet prodávajícího, který je správcem daně (finančním úřadem) zveřejněn způsobem umožňujícím dálkový přístup ve smyslu ustanovení </w:t>
      </w:r>
      <w:r w:rsidR="00A1725C" w:rsidRPr="00635EFB">
        <w:rPr>
          <w:rFonts w:ascii="Bookman Old Style" w:hAnsi="Bookman Old Style"/>
          <w:sz w:val="22"/>
          <w:szCs w:val="22"/>
        </w:rPr>
        <w:t xml:space="preserve">§98 </w:t>
      </w:r>
      <w:r w:rsidRPr="00635EFB">
        <w:rPr>
          <w:rFonts w:ascii="Bookman Old Style" w:hAnsi="Bookman Old Style"/>
          <w:sz w:val="22"/>
          <w:szCs w:val="22"/>
        </w:rPr>
        <w:t>zákona č. 235/2004 Sb., o dani z přidané hodnoty, ve znění pozdějších předpisů (dále jen „zákon o DPH“).</w:t>
      </w:r>
    </w:p>
    <w:p w14:paraId="569BC066" w14:textId="77777777" w:rsidR="0069768B" w:rsidRPr="00635EFB" w:rsidRDefault="0069768B" w:rsidP="00ED4CFE">
      <w:pPr>
        <w:pStyle w:val="Zkladntextodsazen"/>
        <w:numPr>
          <w:ilvl w:val="0"/>
          <w:numId w:val="4"/>
        </w:numPr>
        <w:tabs>
          <w:tab w:val="clear" w:pos="360"/>
          <w:tab w:val="left" w:pos="426"/>
        </w:tabs>
        <w:spacing w:before="120" w:after="120"/>
        <w:ind w:left="426" w:hanging="426"/>
        <w:rPr>
          <w:rFonts w:ascii="Bookman Old Style" w:hAnsi="Bookman Old Style"/>
          <w:sz w:val="22"/>
          <w:szCs w:val="22"/>
        </w:rPr>
      </w:pPr>
      <w:r w:rsidRPr="00635EFB">
        <w:rPr>
          <w:rFonts w:ascii="Bookman Old Style" w:hAnsi="Bookman Old Style"/>
          <w:sz w:val="22"/>
          <w:szCs w:val="22"/>
        </w:rPr>
        <w:t xml:space="preserve">Pokud se po dobu účinnosti této smlouvy prodávající stane nespolehlivým plátcem ve smyslu ustanovení § </w:t>
      </w:r>
      <w:r w:rsidR="00A1725C" w:rsidRPr="00635EFB">
        <w:rPr>
          <w:rFonts w:ascii="Bookman Old Style" w:hAnsi="Bookman Old Style"/>
          <w:sz w:val="22"/>
          <w:szCs w:val="22"/>
        </w:rPr>
        <w:t xml:space="preserve">106a </w:t>
      </w:r>
      <w:r w:rsidRPr="00635EFB">
        <w:rPr>
          <w:rFonts w:ascii="Bookman Old Style" w:hAnsi="Bookman Old Style"/>
          <w:sz w:val="22"/>
          <w:szCs w:val="22"/>
        </w:rPr>
        <w:t>o DPH,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3030FBB2" w14:textId="77777777" w:rsidR="00664DDF" w:rsidRPr="00635EFB" w:rsidRDefault="00664DDF" w:rsidP="00655B66">
      <w:pPr>
        <w:jc w:val="center"/>
        <w:rPr>
          <w:rFonts w:ascii="Bookman Old Style" w:hAnsi="Bookman Old Style"/>
          <w:sz w:val="22"/>
          <w:szCs w:val="22"/>
        </w:rPr>
      </w:pPr>
    </w:p>
    <w:p w14:paraId="6234B20E" w14:textId="77777777"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t>Článek VI.</w:t>
      </w:r>
    </w:p>
    <w:p w14:paraId="1A9FAD7D"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Smluvní pokuta a úrok z</w:t>
      </w:r>
      <w:r w:rsidR="0024742C" w:rsidRPr="00635EFB">
        <w:rPr>
          <w:rFonts w:ascii="Bookman Old Style" w:hAnsi="Bookman Old Style"/>
          <w:b/>
          <w:sz w:val="22"/>
          <w:szCs w:val="22"/>
        </w:rPr>
        <w:t> </w:t>
      </w:r>
      <w:r w:rsidRPr="00635EFB">
        <w:rPr>
          <w:rFonts w:ascii="Bookman Old Style" w:hAnsi="Bookman Old Style"/>
          <w:b/>
          <w:sz w:val="22"/>
          <w:szCs w:val="22"/>
        </w:rPr>
        <w:t>prodlení</w:t>
      </w:r>
    </w:p>
    <w:p w14:paraId="7ACF452F" w14:textId="77777777" w:rsidR="0024742C" w:rsidRPr="00635EFB" w:rsidRDefault="0024742C" w:rsidP="00655B66">
      <w:pPr>
        <w:jc w:val="center"/>
        <w:rPr>
          <w:rFonts w:ascii="Bookman Old Style" w:hAnsi="Bookman Old Style"/>
          <w:b/>
          <w:sz w:val="22"/>
          <w:szCs w:val="22"/>
        </w:rPr>
      </w:pPr>
    </w:p>
    <w:p w14:paraId="7C9E25CA" w14:textId="3825C1B0" w:rsidR="003801A4" w:rsidRPr="00635EFB" w:rsidRDefault="003801A4" w:rsidP="00ED4CFE">
      <w:pPr>
        <w:numPr>
          <w:ilvl w:val="0"/>
          <w:numId w:val="1"/>
        </w:numPr>
        <w:tabs>
          <w:tab w:val="left" w:pos="360"/>
        </w:tabs>
        <w:spacing w:before="120" w:after="120"/>
        <w:ind w:left="357" w:hanging="357"/>
        <w:jc w:val="both"/>
        <w:rPr>
          <w:rFonts w:ascii="Bookman Old Style" w:hAnsi="Bookman Old Style"/>
          <w:sz w:val="22"/>
          <w:szCs w:val="22"/>
        </w:rPr>
      </w:pPr>
      <w:r w:rsidRPr="00635EFB">
        <w:rPr>
          <w:rFonts w:ascii="Bookman Old Style" w:hAnsi="Bookman Old Style"/>
          <w:sz w:val="22"/>
          <w:szCs w:val="22"/>
        </w:rPr>
        <w:t xml:space="preserve">V případě, že prodávající nedodrží termíny dle čl. IV. odst. </w:t>
      </w:r>
      <w:r w:rsidR="00E811CE">
        <w:rPr>
          <w:rFonts w:ascii="Bookman Old Style" w:hAnsi="Bookman Old Style"/>
          <w:sz w:val="22"/>
          <w:szCs w:val="22"/>
        </w:rPr>
        <w:t>4</w:t>
      </w:r>
      <w:r w:rsidRPr="00635EFB">
        <w:rPr>
          <w:rFonts w:ascii="Bookman Old Style" w:hAnsi="Bookman Old Style"/>
          <w:sz w:val="22"/>
          <w:szCs w:val="22"/>
        </w:rPr>
        <w:t xml:space="preserve"> této smlouvy, má kupující právo na smluvní pokutu ve výši </w:t>
      </w:r>
      <w:proofErr w:type="gramStart"/>
      <w:r w:rsidRPr="00635EFB">
        <w:rPr>
          <w:rFonts w:ascii="Bookman Old Style" w:hAnsi="Bookman Old Style"/>
          <w:sz w:val="22"/>
          <w:szCs w:val="22"/>
        </w:rPr>
        <w:t>0,01%</w:t>
      </w:r>
      <w:proofErr w:type="gramEnd"/>
      <w:r w:rsidRPr="00635EFB">
        <w:rPr>
          <w:rFonts w:ascii="Bookman Old Style" w:hAnsi="Bookman Old Style"/>
          <w:sz w:val="22"/>
          <w:szCs w:val="22"/>
        </w:rPr>
        <w:t xml:space="preserve"> z ceny nedodaného předmětu koupě, a to za každý den prodlení.</w:t>
      </w:r>
    </w:p>
    <w:p w14:paraId="5A1CB130" w14:textId="77777777" w:rsidR="003801A4" w:rsidRPr="00635EFB" w:rsidRDefault="003801A4" w:rsidP="00ED4CFE">
      <w:pPr>
        <w:numPr>
          <w:ilvl w:val="0"/>
          <w:numId w:val="1"/>
        </w:numPr>
        <w:tabs>
          <w:tab w:val="left" w:pos="360"/>
        </w:tabs>
        <w:spacing w:before="120" w:after="120"/>
        <w:ind w:left="357" w:hanging="357"/>
        <w:jc w:val="both"/>
        <w:rPr>
          <w:rFonts w:ascii="Bookman Old Style" w:hAnsi="Bookman Old Style"/>
          <w:sz w:val="22"/>
          <w:szCs w:val="22"/>
        </w:rPr>
      </w:pPr>
      <w:r w:rsidRPr="00635EFB">
        <w:rPr>
          <w:rFonts w:ascii="Bookman Old Style" w:hAnsi="Bookman Old Style"/>
          <w:sz w:val="22"/>
          <w:szCs w:val="22"/>
        </w:rPr>
        <w:lastRenderedPageBreak/>
        <w:t>V případě, že bude kupující v prodlení s úhradou faktury, má prodávající právo účtovat úrok z prodlení ve výši 0,01% z dlužné částky za každý den prodlení s tím, že zaplacené úroky z prodlení plně kryjí i náhradu škody prodávajícího.</w:t>
      </w:r>
    </w:p>
    <w:p w14:paraId="6D4BBE63" w14:textId="77777777" w:rsidR="00020566" w:rsidRPr="00635EFB" w:rsidRDefault="003801A4" w:rsidP="00ED4CFE">
      <w:pPr>
        <w:pStyle w:val="Zkladntext"/>
        <w:numPr>
          <w:ilvl w:val="0"/>
          <w:numId w:val="1"/>
        </w:numPr>
        <w:suppressAutoHyphens w:val="0"/>
        <w:spacing w:before="120"/>
        <w:ind w:left="357" w:hanging="357"/>
        <w:jc w:val="both"/>
        <w:rPr>
          <w:rFonts w:ascii="Bookman Old Style" w:hAnsi="Bookman Old Style"/>
          <w:sz w:val="22"/>
          <w:szCs w:val="22"/>
        </w:rPr>
      </w:pPr>
      <w:r w:rsidRPr="00635EFB">
        <w:rPr>
          <w:rFonts w:ascii="Bookman Old Style" w:hAnsi="Bookman Old Style"/>
          <w:sz w:val="22"/>
          <w:szCs w:val="22"/>
        </w:rPr>
        <w:t>V případě, že prodávající poruší ustanovení o mlčenlivosti dle čl. IX této smlouvy, je prodávající povinen uhradit smluvní pokutu ve výši 20.000,- Kč za každé jednotlivé porušení.</w:t>
      </w:r>
    </w:p>
    <w:p w14:paraId="0DD3D7D3" w14:textId="77777777" w:rsidR="00FC492E" w:rsidRDefault="00FC492E" w:rsidP="00ED4CFE">
      <w:pPr>
        <w:pStyle w:val="Zkladntext"/>
        <w:numPr>
          <w:ilvl w:val="0"/>
          <w:numId w:val="1"/>
        </w:numPr>
        <w:suppressAutoHyphens w:val="0"/>
        <w:spacing w:before="120"/>
        <w:ind w:left="357" w:hanging="357"/>
        <w:jc w:val="both"/>
        <w:rPr>
          <w:rFonts w:ascii="Bookman Old Style" w:hAnsi="Bookman Old Style"/>
          <w:sz w:val="22"/>
          <w:szCs w:val="22"/>
          <w:lang w:eastAsia="cs-CZ"/>
        </w:rPr>
      </w:pPr>
      <w:r w:rsidRPr="00635EFB">
        <w:rPr>
          <w:rFonts w:ascii="Bookman Old Style" w:hAnsi="Bookman Old Style"/>
          <w:sz w:val="22"/>
          <w:szCs w:val="22"/>
        </w:rPr>
        <w:t>V případě, že při plnění předmětu smlouvy prodávající prokazatelně poruší ustanovení čl. XIII definující aspekty odpovědného zadávání pro plnění předmětu smlouvy, je prodávající povinen uhradit smluvní pokutu ve výši 5 000,- Kč za každé jednotlivé porušení.</w:t>
      </w:r>
    </w:p>
    <w:p w14:paraId="2261773D" w14:textId="77777777" w:rsidR="009865AB" w:rsidRPr="00F760B0" w:rsidRDefault="009865AB" w:rsidP="009865AB">
      <w:pPr>
        <w:pStyle w:val="Zkladntext"/>
        <w:numPr>
          <w:ilvl w:val="0"/>
          <w:numId w:val="1"/>
        </w:numPr>
        <w:suppressAutoHyphens w:val="0"/>
        <w:spacing w:before="120"/>
        <w:ind w:left="357" w:hanging="357"/>
        <w:jc w:val="both"/>
        <w:rPr>
          <w:rFonts w:ascii="Bookman Old Style" w:hAnsi="Bookman Old Style"/>
          <w:sz w:val="22"/>
          <w:szCs w:val="22"/>
        </w:rPr>
      </w:pPr>
      <w:r w:rsidRPr="00F760B0">
        <w:rPr>
          <w:rFonts w:ascii="Bookman Old Style" w:hAnsi="Bookman Old Style"/>
          <w:sz w:val="22"/>
          <w:szCs w:val="22"/>
        </w:rPr>
        <w:t xml:space="preserve">V případě, že ze strany prodávajícího nebudou dodrženy lhůty dle článku XI odst. </w:t>
      </w:r>
      <w:r>
        <w:rPr>
          <w:rFonts w:ascii="Bookman Old Style" w:hAnsi="Bookman Old Style"/>
          <w:sz w:val="22"/>
          <w:szCs w:val="22"/>
        </w:rPr>
        <w:t>5</w:t>
      </w:r>
      <w:r w:rsidRPr="00F760B0">
        <w:rPr>
          <w:rFonts w:ascii="Bookman Old Style" w:hAnsi="Bookman Old Style"/>
          <w:sz w:val="22"/>
          <w:szCs w:val="22"/>
        </w:rPr>
        <w:t xml:space="preserve"> této smlouvy, má kupující možnost požadovat po prodávajícím smluvní pokutu ve výši 1 000 Kč za každý započatý den prodlení.</w:t>
      </w:r>
    </w:p>
    <w:p w14:paraId="38BF8429" w14:textId="73090F65" w:rsidR="0038411F" w:rsidRDefault="00715D24" w:rsidP="00ED4CFE">
      <w:pPr>
        <w:numPr>
          <w:ilvl w:val="0"/>
          <w:numId w:val="1"/>
        </w:numPr>
        <w:suppressAutoHyphens w:val="0"/>
        <w:spacing w:before="120" w:after="120"/>
        <w:ind w:left="357" w:hanging="357"/>
        <w:jc w:val="both"/>
        <w:rPr>
          <w:rFonts w:ascii="Bookman Old Style" w:hAnsi="Bookman Old Style"/>
          <w:sz w:val="22"/>
          <w:szCs w:val="22"/>
        </w:rPr>
      </w:pPr>
      <w:r w:rsidRPr="007D3073">
        <w:rPr>
          <w:rFonts w:ascii="Bookman Old Style" w:hAnsi="Bookman Old Style"/>
          <w:sz w:val="22"/>
          <w:szCs w:val="22"/>
        </w:rPr>
        <w:t>V případě, že předpokládaná spotřeba reagencií,</w:t>
      </w:r>
      <w:r w:rsidR="00D35FBB" w:rsidRPr="007D3073">
        <w:rPr>
          <w:rFonts w:ascii="Bookman Old Style" w:hAnsi="Bookman Old Style"/>
          <w:sz w:val="22"/>
          <w:szCs w:val="22"/>
        </w:rPr>
        <w:t xml:space="preserve"> kontrolních a kalibračních materiálů a provozního spotřebního materiálu</w:t>
      </w:r>
      <w:r w:rsidRPr="007D3073">
        <w:rPr>
          <w:rFonts w:ascii="Bookman Old Style" w:hAnsi="Bookman Old Style"/>
          <w:sz w:val="22"/>
          <w:szCs w:val="22"/>
        </w:rPr>
        <w:t xml:space="preserve"> nebude odpovídat reálnému stavu dodávek, v době plnění a trvání smluvního vztahu s prodávajícím a </w:t>
      </w:r>
      <w:r w:rsidR="0038411F" w:rsidRPr="007D3073">
        <w:rPr>
          <w:rFonts w:ascii="Bookman Old Style" w:hAnsi="Bookman Old Style"/>
          <w:sz w:val="22"/>
          <w:szCs w:val="22"/>
        </w:rPr>
        <w:t>nákladovost</w:t>
      </w:r>
      <w:r w:rsidRPr="007D3073">
        <w:rPr>
          <w:rFonts w:ascii="Bookman Old Style" w:hAnsi="Bookman Old Style"/>
          <w:sz w:val="22"/>
          <w:szCs w:val="22"/>
        </w:rPr>
        <w:t xml:space="preserve"> bude o více než 5 % vyšší</w:t>
      </w:r>
      <w:r w:rsidR="005F285E" w:rsidRPr="007D3073">
        <w:rPr>
          <w:rFonts w:ascii="Bookman Old Style" w:hAnsi="Bookman Old Style"/>
          <w:sz w:val="22"/>
          <w:szCs w:val="22"/>
        </w:rPr>
        <w:t xml:space="preserve"> ve vztahu k cenám, uvedeným v příloze č. 1</w:t>
      </w:r>
      <w:r w:rsidRPr="007D3073">
        <w:rPr>
          <w:rFonts w:ascii="Bookman Old Style" w:hAnsi="Bookman Old Style"/>
          <w:sz w:val="22"/>
          <w:szCs w:val="22"/>
        </w:rPr>
        <w:t xml:space="preserve">, má kupující právo na smluvní </w:t>
      </w:r>
      <w:r w:rsidRPr="00635EFB">
        <w:rPr>
          <w:rFonts w:ascii="Bookman Old Style" w:hAnsi="Bookman Old Style"/>
          <w:sz w:val="22"/>
          <w:szCs w:val="22"/>
        </w:rPr>
        <w:t xml:space="preserve">pokutu ve výši </w:t>
      </w:r>
      <w:proofErr w:type="gramStart"/>
      <w:r w:rsidRPr="00635EFB">
        <w:rPr>
          <w:rFonts w:ascii="Bookman Old Style" w:hAnsi="Bookman Old Style"/>
          <w:sz w:val="22"/>
          <w:szCs w:val="22"/>
        </w:rPr>
        <w:t>10%</w:t>
      </w:r>
      <w:proofErr w:type="gramEnd"/>
      <w:r w:rsidRPr="00635EFB">
        <w:rPr>
          <w:rFonts w:ascii="Bookman Old Style" w:hAnsi="Bookman Old Style"/>
          <w:sz w:val="22"/>
          <w:szCs w:val="22"/>
        </w:rPr>
        <w:t xml:space="preserve"> z každé realizované dodávky reagencií</w:t>
      </w:r>
      <w:r w:rsidR="0038411F">
        <w:rPr>
          <w:rFonts w:ascii="Bookman Old Style" w:hAnsi="Bookman Old Style"/>
          <w:sz w:val="22"/>
          <w:szCs w:val="22"/>
        </w:rPr>
        <w:t xml:space="preserve">. </w:t>
      </w:r>
    </w:p>
    <w:p w14:paraId="046E8DA1" w14:textId="77777777" w:rsidR="009865AB" w:rsidRPr="00F760B0" w:rsidRDefault="009865AB" w:rsidP="009865AB">
      <w:pPr>
        <w:numPr>
          <w:ilvl w:val="0"/>
          <w:numId w:val="1"/>
        </w:numPr>
        <w:tabs>
          <w:tab w:val="left" w:pos="360"/>
        </w:tabs>
        <w:spacing w:before="120" w:after="120"/>
        <w:ind w:left="357" w:hanging="357"/>
        <w:jc w:val="both"/>
        <w:rPr>
          <w:rFonts w:ascii="Bookman Old Style" w:hAnsi="Bookman Old Style"/>
          <w:sz w:val="22"/>
          <w:szCs w:val="22"/>
        </w:rPr>
      </w:pPr>
      <w:r w:rsidRPr="00F760B0">
        <w:rPr>
          <w:rFonts w:ascii="Bookman Old Style" w:hAnsi="Bookman Old Style"/>
          <w:sz w:val="22"/>
          <w:szCs w:val="22"/>
        </w:rPr>
        <w:t xml:space="preserve">Úhradou smluvní pokuty není dotčena povinnost prodávajícího plnit podle této smlouvy. Zaplacením jakékoliv smluvní pokuty není dotčeno právo na náhradu škod v plném rozsahu, které vzniknou smluvní straně v příčinné souvislosti s porušením jakéhokoliv ustanovení této smlouvy (smluvní strany vylučují aplikaci </w:t>
      </w:r>
      <w:proofErr w:type="spellStart"/>
      <w:r w:rsidRPr="00F760B0">
        <w:rPr>
          <w:rFonts w:ascii="Bookman Old Style" w:hAnsi="Bookman Old Style"/>
          <w:sz w:val="22"/>
          <w:szCs w:val="22"/>
        </w:rPr>
        <w:t>ust</w:t>
      </w:r>
      <w:proofErr w:type="spellEnd"/>
      <w:r w:rsidRPr="00F760B0">
        <w:rPr>
          <w:rFonts w:ascii="Bookman Old Style" w:hAnsi="Bookman Old Style"/>
          <w:sz w:val="22"/>
          <w:szCs w:val="22"/>
        </w:rPr>
        <w:t>. § 2050 občanského zákoníku).</w:t>
      </w:r>
    </w:p>
    <w:p w14:paraId="203C1043" w14:textId="77777777" w:rsidR="009865AB" w:rsidRPr="00F760B0" w:rsidRDefault="009865AB" w:rsidP="009865AB">
      <w:pPr>
        <w:numPr>
          <w:ilvl w:val="0"/>
          <w:numId w:val="1"/>
        </w:numPr>
        <w:tabs>
          <w:tab w:val="left" w:pos="360"/>
        </w:tabs>
        <w:spacing w:before="120" w:after="120"/>
        <w:ind w:left="357" w:hanging="357"/>
        <w:jc w:val="both"/>
        <w:rPr>
          <w:rFonts w:ascii="Bookman Old Style" w:hAnsi="Bookman Old Style"/>
          <w:sz w:val="22"/>
          <w:szCs w:val="22"/>
        </w:rPr>
      </w:pPr>
      <w:r w:rsidRPr="00F760B0">
        <w:rPr>
          <w:rFonts w:ascii="Bookman Old Style" w:hAnsi="Bookman Old Style"/>
          <w:sz w:val="22"/>
          <w:szCs w:val="22"/>
        </w:rPr>
        <w:t>Sankce jsou splatné do 14 dnů poté, co bude písemná výzva oprávněné strany k úhradě sankce doručena straně povinné.</w:t>
      </w:r>
    </w:p>
    <w:p w14:paraId="3B48ABB6" w14:textId="77777777" w:rsidR="009865AB" w:rsidRPr="0002227E" w:rsidRDefault="009865AB" w:rsidP="009865AB">
      <w:pPr>
        <w:numPr>
          <w:ilvl w:val="0"/>
          <w:numId w:val="1"/>
        </w:numPr>
        <w:tabs>
          <w:tab w:val="left" w:pos="360"/>
        </w:tabs>
        <w:spacing w:before="120" w:after="120"/>
        <w:ind w:left="357" w:hanging="357"/>
        <w:jc w:val="both"/>
        <w:rPr>
          <w:rFonts w:ascii="Bookman Old Style" w:hAnsi="Bookman Old Style"/>
          <w:sz w:val="22"/>
          <w:szCs w:val="22"/>
        </w:rPr>
      </w:pPr>
      <w:r w:rsidRPr="00F760B0">
        <w:rPr>
          <w:rFonts w:ascii="Bookman Old Style" w:hAnsi="Bookman Old Style"/>
          <w:sz w:val="22"/>
          <w:szCs w:val="22"/>
        </w:rPr>
        <w:t>Vyskytnou-li se události, které jedné nebo oběma smluvním stranám částečně nebo úplně znemožní plnění jejich povinností podle této smlouvy, jsou smluvní strany povinny se o tom bez zbytečného prodlení informovat a společně podniknout kroky k jejich překonání. Nesplnění této informační povinnosti zakládá druhé smluvní straně právo na náhradu škody.</w:t>
      </w:r>
    </w:p>
    <w:p w14:paraId="49BF5E92" w14:textId="77777777" w:rsidR="00715D24" w:rsidRPr="00635EFB" w:rsidRDefault="00715D24" w:rsidP="00715D24">
      <w:pPr>
        <w:pStyle w:val="Zkladntext"/>
        <w:suppressAutoHyphens w:val="0"/>
        <w:spacing w:after="0"/>
        <w:ind w:left="360"/>
        <w:jc w:val="both"/>
        <w:rPr>
          <w:rFonts w:ascii="Bookman Old Style" w:hAnsi="Bookman Old Style"/>
          <w:sz w:val="22"/>
          <w:szCs w:val="22"/>
        </w:rPr>
      </w:pPr>
    </w:p>
    <w:p w14:paraId="4D9BDF9B" w14:textId="77777777"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t>Článek VII.</w:t>
      </w:r>
    </w:p>
    <w:p w14:paraId="6FDE0B9B"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Přechod nebezpečí škody</w:t>
      </w:r>
    </w:p>
    <w:p w14:paraId="4F4A148C" w14:textId="19CDE86A" w:rsidR="002A484B" w:rsidRPr="00635EFB" w:rsidRDefault="002A484B" w:rsidP="00655B66">
      <w:pPr>
        <w:numPr>
          <w:ilvl w:val="1"/>
          <w:numId w:val="4"/>
        </w:numPr>
        <w:tabs>
          <w:tab w:val="clear" w:pos="1080"/>
          <w:tab w:val="num" w:pos="426"/>
        </w:tabs>
        <w:ind w:left="426" w:hanging="426"/>
        <w:jc w:val="both"/>
        <w:rPr>
          <w:rFonts w:ascii="Bookman Old Style" w:hAnsi="Bookman Old Style"/>
          <w:sz w:val="22"/>
          <w:szCs w:val="22"/>
        </w:rPr>
      </w:pPr>
      <w:r w:rsidRPr="00635EFB">
        <w:rPr>
          <w:rFonts w:ascii="Bookman Old Style" w:hAnsi="Bookman Old Style"/>
          <w:sz w:val="22"/>
          <w:szCs w:val="22"/>
        </w:rPr>
        <w:t xml:space="preserve">Nebezpečí škody na předmětu koupě přechází na kupujícího okamžikem jeho převzetí dle čl. IV. odst. </w:t>
      </w:r>
      <w:r w:rsidR="009865AB">
        <w:rPr>
          <w:rFonts w:ascii="Bookman Old Style" w:hAnsi="Bookman Old Style"/>
          <w:sz w:val="22"/>
          <w:szCs w:val="22"/>
        </w:rPr>
        <w:t>7</w:t>
      </w:r>
      <w:r w:rsidRPr="00635EFB">
        <w:rPr>
          <w:rFonts w:ascii="Bookman Old Style" w:hAnsi="Bookman Old Style"/>
          <w:sz w:val="22"/>
          <w:szCs w:val="22"/>
        </w:rPr>
        <w:t xml:space="preserve"> této smlouvy.</w:t>
      </w:r>
    </w:p>
    <w:p w14:paraId="6803201D" w14:textId="77777777" w:rsidR="00813E2C" w:rsidRPr="00635EFB" w:rsidRDefault="00813E2C" w:rsidP="00655B66">
      <w:pPr>
        <w:jc w:val="center"/>
        <w:rPr>
          <w:rFonts w:ascii="Bookman Old Style" w:hAnsi="Bookman Old Style"/>
          <w:sz w:val="22"/>
          <w:szCs w:val="22"/>
        </w:rPr>
      </w:pPr>
    </w:p>
    <w:p w14:paraId="5AF3EFE5" w14:textId="77777777"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t>Článek VIII.</w:t>
      </w:r>
    </w:p>
    <w:p w14:paraId="5B470B97"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Nabytí vlastnického práva</w:t>
      </w:r>
    </w:p>
    <w:p w14:paraId="11DEC75E" w14:textId="11B43D93" w:rsidR="002A484B" w:rsidRPr="00635EFB" w:rsidRDefault="002A484B" w:rsidP="00655B66">
      <w:pPr>
        <w:numPr>
          <w:ilvl w:val="2"/>
          <w:numId w:val="4"/>
        </w:numPr>
        <w:tabs>
          <w:tab w:val="left" w:pos="426"/>
        </w:tabs>
        <w:ind w:left="426" w:hanging="426"/>
        <w:jc w:val="both"/>
        <w:rPr>
          <w:rFonts w:ascii="Bookman Old Style" w:hAnsi="Bookman Old Style"/>
          <w:sz w:val="22"/>
          <w:szCs w:val="22"/>
        </w:rPr>
      </w:pPr>
      <w:r w:rsidRPr="00635EFB">
        <w:rPr>
          <w:rFonts w:ascii="Bookman Old Style" w:hAnsi="Bookman Old Style"/>
          <w:sz w:val="22"/>
          <w:szCs w:val="22"/>
        </w:rPr>
        <w:t xml:space="preserve">Kupující nabývá vlastnické právo k předmětu koupě okamžikem jeho převzetí dle čl. IV. odst. </w:t>
      </w:r>
      <w:r w:rsidR="009865AB">
        <w:rPr>
          <w:rFonts w:ascii="Bookman Old Style" w:hAnsi="Bookman Old Style"/>
          <w:sz w:val="22"/>
          <w:szCs w:val="22"/>
        </w:rPr>
        <w:t>7</w:t>
      </w:r>
      <w:r w:rsidRPr="00635EFB">
        <w:rPr>
          <w:rFonts w:ascii="Bookman Old Style" w:hAnsi="Bookman Old Style"/>
          <w:sz w:val="22"/>
          <w:szCs w:val="22"/>
        </w:rPr>
        <w:t xml:space="preserve"> této smlouvy.</w:t>
      </w:r>
    </w:p>
    <w:p w14:paraId="2A932675" w14:textId="77777777" w:rsidR="009A7F18" w:rsidRPr="00635EFB" w:rsidRDefault="009A7F18" w:rsidP="00655B66">
      <w:pPr>
        <w:jc w:val="center"/>
        <w:rPr>
          <w:rFonts w:ascii="Bookman Old Style" w:hAnsi="Bookman Old Style"/>
          <w:sz w:val="22"/>
          <w:szCs w:val="22"/>
        </w:rPr>
      </w:pPr>
    </w:p>
    <w:p w14:paraId="6A373104" w14:textId="77777777" w:rsidR="00646390" w:rsidRPr="00635EFB" w:rsidRDefault="00646390" w:rsidP="00655B66">
      <w:pPr>
        <w:jc w:val="center"/>
        <w:rPr>
          <w:rFonts w:ascii="Bookman Old Style" w:hAnsi="Bookman Old Style"/>
          <w:sz w:val="22"/>
          <w:szCs w:val="22"/>
        </w:rPr>
      </w:pPr>
      <w:r w:rsidRPr="00635EFB">
        <w:rPr>
          <w:rFonts w:ascii="Bookman Old Style" w:hAnsi="Bookman Old Style"/>
          <w:sz w:val="22"/>
          <w:szCs w:val="22"/>
        </w:rPr>
        <w:t>Článek IX.</w:t>
      </w:r>
    </w:p>
    <w:p w14:paraId="6260507A" w14:textId="77777777" w:rsidR="00646390" w:rsidRPr="00635EFB" w:rsidRDefault="00646390" w:rsidP="00655B66">
      <w:pPr>
        <w:jc w:val="center"/>
        <w:rPr>
          <w:rFonts w:ascii="Bookman Old Style" w:hAnsi="Bookman Old Style"/>
          <w:b/>
          <w:sz w:val="22"/>
          <w:szCs w:val="22"/>
        </w:rPr>
      </w:pPr>
      <w:r w:rsidRPr="00635EFB">
        <w:rPr>
          <w:rFonts w:ascii="Bookman Old Style" w:hAnsi="Bookman Old Style"/>
          <w:b/>
          <w:sz w:val="22"/>
          <w:szCs w:val="22"/>
        </w:rPr>
        <w:t>Mlčenlivost</w:t>
      </w:r>
    </w:p>
    <w:p w14:paraId="1D3CBF25" w14:textId="77777777" w:rsidR="00BD7724" w:rsidRPr="00635EFB" w:rsidRDefault="00BD7724" w:rsidP="00BD7724">
      <w:pPr>
        <w:numPr>
          <w:ilvl w:val="0"/>
          <w:numId w:val="31"/>
        </w:numPr>
        <w:tabs>
          <w:tab w:val="clear" w:pos="720"/>
          <w:tab w:val="num" w:pos="426"/>
        </w:tabs>
        <w:suppressAutoHyphens w:val="0"/>
        <w:spacing w:before="120" w:after="120"/>
        <w:ind w:left="426"/>
        <w:jc w:val="both"/>
        <w:rPr>
          <w:rFonts w:ascii="Bookman Old Style" w:hAnsi="Bookman Old Style"/>
          <w:sz w:val="22"/>
          <w:szCs w:val="22"/>
          <w:lang w:eastAsia="cs-CZ"/>
        </w:rPr>
      </w:pPr>
      <w:r w:rsidRPr="00635EFB">
        <w:rPr>
          <w:rFonts w:ascii="Bookman Old Style" w:hAnsi="Bookman Old Style"/>
          <w:sz w:val="22"/>
          <w:szCs w:val="22"/>
          <w:lang w:eastAsia="cs-CZ"/>
        </w:rPr>
        <w:t>V průběhu plnění předmětu této smlouvy může prodávající přijít do styku s důvěrnými informacemi týkající se kupujícího, jeho zaměstnanců či pacientů</w:t>
      </w:r>
    </w:p>
    <w:p w14:paraId="3E7DC0DD" w14:textId="77777777" w:rsidR="00BD7724" w:rsidRPr="00635EFB" w:rsidRDefault="00BD7724" w:rsidP="00BD7724">
      <w:pPr>
        <w:widowControl w:val="0"/>
        <w:numPr>
          <w:ilvl w:val="3"/>
          <w:numId w:val="30"/>
        </w:numPr>
        <w:tabs>
          <w:tab w:val="left" w:pos="709"/>
        </w:tabs>
        <w:suppressAutoHyphens w:val="0"/>
        <w:autoSpaceDE w:val="0"/>
        <w:autoSpaceDN w:val="0"/>
        <w:adjustRightInd w:val="0"/>
        <w:spacing w:before="120" w:after="120"/>
        <w:ind w:left="709" w:hanging="284"/>
        <w:jc w:val="both"/>
        <w:rPr>
          <w:rFonts w:ascii="Bookman Old Style" w:hAnsi="Bookman Old Style" w:cs="Arial"/>
          <w:sz w:val="22"/>
          <w:szCs w:val="22"/>
          <w:lang w:eastAsia="cs-CZ"/>
        </w:rPr>
      </w:pPr>
      <w:r w:rsidRPr="00635EFB">
        <w:rPr>
          <w:rFonts w:ascii="Bookman Old Style" w:hAnsi="Bookman Old Style" w:cs="Arial"/>
          <w:sz w:val="22"/>
          <w:szCs w:val="22"/>
          <w:lang w:eastAsia="cs-CZ" w:bidi="cs-CZ"/>
        </w:rPr>
        <w:t>mající povahu osobních údajů identifikovatelných fyzických osob, obchodních údajů, či údajů o jiných právních a faktických vztazích kupujícího,</w:t>
      </w:r>
    </w:p>
    <w:p w14:paraId="795CB0A1" w14:textId="77777777" w:rsidR="00BD7724" w:rsidRPr="00635EFB" w:rsidRDefault="00BD7724" w:rsidP="00BD7724">
      <w:pPr>
        <w:widowControl w:val="0"/>
        <w:numPr>
          <w:ilvl w:val="3"/>
          <w:numId w:val="30"/>
        </w:numPr>
        <w:tabs>
          <w:tab w:val="left" w:pos="709"/>
        </w:tabs>
        <w:suppressAutoHyphens w:val="0"/>
        <w:autoSpaceDE w:val="0"/>
        <w:autoSpaceDN w:val="0"/>
        <w:adjustRightInd w:val="0"/>
        <w:spacing w:before="120" w:after="120"/>
        <w:ind w:left="709" w:hanging="284"/>
        <w:jc w:val="both"/>
        <w:rPr>
          <w:rFonts w:ascii="Bookman Old Style" w:hAnsi="Bookman Old Style" w:cs="Arial"/>
          <w:sz w:val="22"/>
          <w:szCs w:val="22"/>
          <w:lang w:eastAsia="cs-CZ"/>
        </w:rPr>
      </w:pPr>
      <w:r w:rsidRPr="00635EFB">
        <w:rPr>
          <w:rFonts w:ascii="Bookman Old Style" w:hAnsi="Bookman Old Style" w:cs="Arial"/>
          <w:sz w:val="22"/>
          <w:szCs w:val="22"/>
          <w:lang w:eastAsia="cs-CZ" w:bidi="cs-CZ"/>
        </w:rPr>
        <w:t>které prodávající obdržel či obdrží, a to ať již písemně, ústně, v elektronické či jiné formě, a to na jakémkoli nosiči, na němž takováto informace může být nahrána nebo uložena.</w:t>
      </w:r>
    </w:p>
    <w:p w14:paraId="73F1023A" w14:textId="77777777" w:rsidR="00BD7724" w:rsidRPr="00635EFB" w:rsidRDefault="00BD7724" w:rsidP="00BD7724">
      <w:pPr>
        <w:numPr>
          <w:ilvl w:val="0"/>
          <w:numId w:val="31"/>
        </w:numPr>
        <w:tabs>
          <w:tab w:val="clear" w:pos="720"/>
          <w:tab w:val="num" w:pos="426"/>
        </w:tabs>
        <w:suppressAutoHyphens w:val="0"/>
        <w:spacing w:before="120" w:after="120"/>
        <w:ind w:left="426"/>
        <w:jc w:val="both"/>
        <w:rPr>
          <w:rFonts w:ascii="Bookman Old Style" w:hAnsi="Bookman Old Style"/>
          <w:sz w:val="22"/>
          <w:szCs w:val="22"/>
          <w:lang w:eastAsia="cs-CZ"/>
        </w:rPr>
      </w:pPr>
      <w:r w:rsidRPr="00635EFB">
        <w:rPr>
          <w:rFonts w:ascii="Bookman Old Style" w:hAnsi="Bookman Old Style"/>
          <w:sz w:val="22"/>
          <w:szCs w:val="22"/>
          <w:lang w:eastAsia="cs-CZ"/>
        </w:rPr>
        <w:lastRenderedPageBreak/>
        <w:t>Za důvěrné informace se nepovažují informace, které jsou či se stanou veřejně přístupnými a mohou být kýmkoli získány bez nutnosti vyvinout větší úsilí za předpokladu, že nejsou získány jako důsledek protiprávního jednání.</w:t>
      </w:r>
    </w:p>
    <w:p w14:paraId="7FEF6114" w14:textId="77777777" w:rsidR="00BD7724" w:rsidRPr="00635EFB" w:rsidRDefault="00BD7724" w:rsidP="00BD7724">
      <w:pPr>
        <w:numPr>
          <w:ilvl w:val="0"/>
          <w:numId w:val="31"/>
        </w:numPr>
        <w:tabs>
          <w:tab w:val="clear" w:pos="720"/>
          <w:tab w:val="num" w:pos="426"/>
        </w:tabs>
        <w:suppressAutoHyphens w:val="0"/>
        <w:spacing w:before="120" w:after="120"/>
        <w:ind w:left="426"/>
        <w:jc w:val="both"/>
        <w:rPr>
          <w:rFonts w:ascii="Bookman Old Style" w:hAnsi="Bookman Old Style"/>
          <w:sz w:val="22"/>
          <w:szCs w:val="22"/>
          <w:lang w:eastAsia="cs-CZ"/>
        </w:rPr>
      </w:pPr>
      <w:r w:rsidRPr="00635EFB">
        <w:rPr>
          <w:rFonts w:ascii="Bookman Old Style" w:hAnsi="Bookman Old Style"/>
          <w:sz w:val="22"/>
          <w:szCs w:val="22"/>
          <w:lang w:eastAsia="cs-CZ"/>
        </w:rPr>
        <w:t>V případě pochybností sdělí kupující na žádost prodávajícího, zda informaci považuje za důvěrnou. Nepožádal-li prodávající o toto sdělení, má se v případě pochybností za to, že informace je důvěrná.</w:t>
      </w:r>
    </w:p>
    <w:p w14:paraId="1D6C3FC4" w14:textId="77777777" w:rsidR="00BD7724" w:rsidRPr="00635EFB" w:rsidRDefault="00BD7724" w:rsidP="00BD7724">
      <w:pPr>
        <w:numPr>
          <w:ilvl w:val="0"/>
          <w:numId w:val="31"/>
        </w:numPr>
        <w:tabs>
          <w:tab w:val="clear" w:pos="720"/>
          <w:tab w:val="num" w:pos="426"/>
        </w:tabs>
        <w:suppressAutoHyphens w:val="0"/>
        <w:spacing w:before="120" w:after="120"/>
        <w:ind w:left="426"/>
        <w:jc w:val="both"/>
        <w:rPr>
          <w:rFonts w:ascii="Bookman Old Style" w:hAnsi="Bookman Old Style"/>
          <w:sz w:val="22"/>
          <w:szCs w:val="22"/>
          <w:lang w:eastAsia="cs-CZ"/>
        </w:rPr>
      </w:pPr>
      <w:r w:rsidRPr="00635EFB">
        <w:rPr>
          <w:rFonts w:ascii="Bookman Old Style" w:hAnsi="Bookman Old Style"/>
          <w:sz w:val="22"/>
          <w:szCs w:val="22"/>
          <w:lang w:eastAsia="cs-CZ"/>
        </w:rPr>
        <w:t>Prodávající zajistí zachování mlčenlivosti o veškerých důvěrných informacích a zajistí přenesení povinnosti mlčenlivosti v plném rozsahu této smlouvy na své zaměstnance i jakékoli další osoby v právním či faktickém vztahu ke kupujícímu, které se budou na realizaci předmětu smlouvy podílet. To platí i pro ostatní povinnosti uložené touto smlouvou.</w:t>
      </w:r>
    </w:p>
    <w:p w14:paraId="5CD713A6" w14:textId="77777777" w:rsidR="00BD7724" w:rsidRPr="00635EFB" w:rsidRDefault="00BD7724" w:rsidP="00BD7724">
      <w:pPr>
        <w:numPr>
          <w:ilvl w:val="0"/>
          <w:numId w:val="31"/>
        </w:numPr>
        <w:tabs>
          <w:tab w:val="clear" w:pos="720"/>
          <w:tab w:val="num" w:pos="426"/>
        </w:tabs>
        <w:suppressAutoHyphens w:val="0"/>
        <w:spacing w:before="120" w:after="120"/>
        <w:ind w:left="426"/>
        <w:jc w:val="both"/>
        <w:rPr>
          <w:rFonts w:ascii="Bookman Old Style" w:hAnsi="Bookman Old Style"/>
          <w:sz w:val="22"/>
          <w:szCs w:val="22"/>
          <w:lang w:eastAsia="cs-CZ"/>
        </w:rPr>
      </w:pPr>
      <w:r w:rsidRPr="00635EFB">
        <w:rPr>
          <w:rFonts w:ascii="Bookman Old Style" w:hAnsi="Bookman Old Style"/>
          <w:sz w:val="22"/>
          <w:szCs w:val="22"/>
          <w:lang w:eastAsia="cs-CZ"/>
        </w:rPr>
        <w:t>Prodávající se dále zavazuje dodržovat pravidla a zásady zpracování a ochrany osobních údajů identifikovatelných fyzických osob podle zákona č. 110/2019 Sb., o zpracování osobních údajů a Obecného nařízení Evropského parlamentu a rady (EU) č. 2016/679 o ochraně fyzických osob v souvislosti se zpracováním osobních údajů a o volném pohybu těchto údajů a o zrušení směrnice 95/46/ES, zákona  č. 372/2011  Sb., zákon o zdravotních službách, zákona č. 373/2011 Sb., o specifických zdravotních službách  a vyhlášky č. 98/2012 Sb., o zdravotnické dokumentaci.</w:t>
      </w:r>
    </w:p>
    <w:p w14:paraId="0B84721C" w14:textId="103F6267" w:rsidR="00CD5F4C" w:rsidRDefault="00BD7724" w:rsidP="00732451">
      <w:pPr>
        <w:numPr>
          <w:ilvl w:val="0"/>
          <w:numId w:val="31"/>
        </w:numPr>
        <w:tabs>
          <w:tab w:val="clear" w:pos="720"/>
        </w:tabs>
        <w:suppressAutoHyphens w:val="0"/>
        <w:spacing w:before="120" w:after="120"/>
        <w:jc w:val="both"/>
      </w:pPr>
      <w:r w:rsidRPr="00635EFB">
        <w:rPr>
          <w:rFonts w:ascii="Bookman Old Style" w:hAnsi="Bookman Old Style"/>
          <w:sz w:val="22"/>
          <w:szCs w:val="22"/>
          <w:lang w:eastAsia="cs-CZ"/>
        </w:rPr>
        <w:t xml:space="preserve">Prodávající prohlašuje, že v předmětu dodávky: </w:t>
      </w:r>
    </w:p>
    <w:permStart w:id="557650915" w:edGrp="everyone"/>
    <w:p w14:paraId="731A5CC2" w14:textId="77777777" w:rsidR="00CD5F4C" w:rsidRPr="00732451" w:rsidRDefault="00CD5F4C" w:rsidP="00CD5F4C">
      <w:pPr>
        <w:tabs>
          <w:tab w:val="left" w:pos="426"/>
        </w:tabs>
        <w:ind w:left="426"/>
        <w:jc w:val="both"/>
        <w:rPr>
          <w:rFonts w:ascii="Bookman Old Style" w:hAnsi="Bookman Old Style"/>
          <w:sz w:val="22"/>
          <w:szCs w:val="22"/>
          <w:lang w:eastAsia="cs-CZ"/>
        </w:rPr>
      </w:pPr>
      <w:r>
        <w:fldChar w:fldCharType="begin">
          <w:ffData>
            <w:name w:val="Zaškrtávací1"/>
            <w:enabled/>
            <w:calcOnExit w:val="0"/>
            <w:checkBox>
              <w:sizeAuto/>
              <w:default w:val="0"/>
            </w:checkBox>
          </w:ffData>
        </w:fldChar>
      </w:r>
      <w:r>
        <w:instrText xml:space="preserve"> FORMCHECKBOX </w:instrText>
      </w:r>
      <w:r>
        <w:fldChar w:fldCharType="separate"/>
      </w:r>
      <w:r>
        <w:fldChar w:fldCharType="end"/>
      </w:r>
      <w:permEnd w:id="557650915"/>
      <w:r>
        <w:t xml:space="preserve"> jsou </w:t>
      </w:r>
      <w:r w:rsidRPr="00732451">
        <w:rPr>
          <w:rFonts w:ascii="Bookman Old Style" w:hAnsi="Bookman Old Style"/>
          <w:sz w:val="22"/>
          <w:szCs w:val="22"/>
          <w:lang w:eastAsia="cs-CZ"/>
        </w:rPr>
        <w:t>uchovávány osobní údaje a údaje zvláštní kategorie kupujícího, jeho zaměstnanců či pacientů, a to následující:</w:t>
      </w:r>
    </w:p>
    <w:p w14:paraId="55656E58" w14:textId="77777777" w:rsidR="00CD5F4C" w:rsidRDefault="00CD5F4C" w:rsidP="00CD5F4C">
      <w:pPr>
        <w:tabs>
          <w:tab w:val="left" w:pos="426"/>
        </w:tabs>
        <w:ind w:left="426"/>
        <w:jc w:val="both"/>
      </w:pPr>
      <w:r>
        <w:t xml:space="preserve">     </w:t>
      </w:r>
    </w:p>
    <w:p w14:paraId="2F470727" w14:textId="77777777" w:rsidR="00CD5F4C" w:rsidRDefault="00CD5F4C" w:rsidP="00CD5F4C">
      <w:pPr>
        <w:tabs>
          <w:tab w:val="left" w:pos="426"/>
        </w:tabs>
        <w:spacing w:after="120"/>
        <w:ind w:left="425"/>
        <w:jc w:val="both"/>
      </w:pPr>
      <w:permStart w:id="796410381" w:edGrp="everyone"/>
      <w:r>
        <w:t>……………………………..……………</w:t>
      </w:r>
    </w:p>
    <w:p w14:paraId="52EA2D32" w14:textId="77777777" w:rsidR="00CD5F4C" w:rsidRDefault="00CD5F4C" w:rsidP="00CD5F4C">
      <w:pPr>
        <w:tabs>
          <w:tab w:val="left" w:pos="426"/>
        </w:tabs>
        <w:spacing w:after="120"/>
        <w:ind w:left="425"/>
        <w:jc w:val="both"/>
      </w:pPr>
      <w:r>
        <w:t>…………………………………………..</w:t>
      </w:r>
    </w:p>
    <w:p w14:paraId="7CD4C2AF" w14:textId="77777777" w:rsidR="00CD5F4C" w:rsidRDefault="00CD5F4C" w:rsidP="00CD5F4C">
      <w:pPr>
        <w:tabs>
          <w:tab w:val="left" w:pos="426"/>
        </w:tabs>
        <w:spacing w:after="120"/>
        <w:ind w:left="425"/>
      </w:pPr>
      <w:r>
        <w:t>…………………………………………..</w:t>
      </w:r>
    </w:p>
    <w:permEnd w:id="796410381"/>
    <w:p w14:paraId="093DA685" w14:textId="77777777" w:rsidR="00CD5F4C" w:rsidRDefault="00CD5F4C" w:rsidP="00CD5F4C">
      <w:pPr>
        <w:tabs>
          <w:tab w:val="left" w:pos="426"/>
        </w:tabs>
        <w:ind w:left="426"/>
        <w:jc w:val="both"/>
      </w:pPr>
    </w:p>
    <w:permStart w:id="1842369877" w:edGrp="everyone"/>
    <w:p w14:paraId="1D29E202" w14:textId="77777777" w:rsidR="00CD5F4C" w:rsidRPr="00732451" w:rsidRDefault="00CD5F4C" w:rsidP="00CD5F4C">
      <w:pPr>
        <w:tabs>
          <w:tab w:val="left" w:pos="426"/>
        </w:tabs>
        <w:ind w:left="426"/>
        <w:jc w:val="both"/>
        <w:rPr>
          <w:rFonts w:ascii="Bookman Old Style" w:hAnsi="Bookman Old Style"/>
          <w:sz w:val="22"/>
          <w:szCs w:val="22"/>
          <w:lang w:eastAsia="cs-CZ"/>
        </w:rPr>
      </w:pPr>
      <w:r>
        <w:fldChar w:fldCharType="begin">
          <w:ffData>
            <w:name w:val="Zaškrtávací1"/>
            <w:enabled/>
            <w:calcOnExit w:val="0"/>
            <w:checkBox>
              <w:sizeAuto/>
              <w:default w:val="0"/>
            </w:checkBox>
          </w:ffData>
        </w:fldChar>
      </w:r>
      <w:r>
        <w:instrText xml:space="preserve"> FORMCHECKBOX </w:instrText>
      </w:r>
      <w:r>
        <w:fldChar w:fldCharType="separate"/>
      </w:r>
      <w:r>
        <w:fldChar w:fldCharType="end"/>
      </w:r>
      <w:r>
        <w:t xml:space="preserve"> </w:t>
      </w:r>
      <w:permEnd w:id="1842369877"/>
      <w:r w:rsidRPr="00732451">
        <w:rPr>
          <w:rFonts w:ascii="Bookman Old Style" w:hAnsi="Bookman Old Style"/>
          <w:sz w:val="22"/>
          <w:szCs w:val="22"/>
          <w:lang w:eastAsia="cs-CZ"/>
        </w:rPr>
        <w:t xml:space="preserve">nejsou uchovávány osobní údaje a údaje zvláštní kategorie kupujícího, jeho zaměstnanců či pacientů. </w:t>
      </w:r>
    </w:p>
    <w:p w14:paraId="3CF699A2" w14:textId="77777777" w:rsidR="00CD5F4C" w:rsidRDefault="00CD5F4C" w:rsidP="00CD5F4C">
      <w:pPr>
        <w:tabs>
          <w:tab w:val="left" w:pos="426"/>
        </w:tabs>
        <w:suppressAutoHyphens w:val="0"/>
        <w:ind w:left="426"/>
        <w:jc w:val="both"/>
        <w:rPr>
          <w:rFonts w:ascii="Bookman Old Style" w:hAnsi="Bookman Old Style"/>
          <w:sz w:val="22"/>
          <w:szCs w:val="22"/>
          <w:lang w:eastAsia="cs-CZ"/>
        </w:rPr>
      </w:pPr>
    </w:p>
    <w:p w14:paraId="6C0CB0C8" w14:textId="77777777" w:rsidR="00BD7724" w:rsidRPr="00732451" w:rsidRDefault="00BD7724" w:rsidP="00732451">
      <w:pPr>
        <w:pStyle w:val="Odstavecseseznamem"/>
        <w:numPr>
          <w:ilvl w:val="0"/>
          <w:numId w:val="31"/>
        </w:numPr>
        <w:tabs>
          <w:tab w:val="clear" w:pos="720"/>
          <w:tab w:val="num" w:pos="426"/>
        </w:tabs>
        <w:ind w:left="426" w:hanging="426"/>
        <w:rPr>
          <w:rFonts w:ascii="Bookman Old Style" w:hAnsi="Bookman Old Style"/>
          <w:sz w:val="22"/>
          <w:szCs w:val="22"/>
          <w:lang w:eastAsia="cs-CZ"/>
        </w:rPr>
      </w:pPr>
      <w:r w:rsidRPr="00732451">
        <w:rPr>
          <w:rFonts w:ascii="Bookman Old Style" w:hAnsi="Bookman Old Style"/>
          <w:sz w:val="22"/>
          <w:szCs w:val="22"/>
          <w:lang w:eastAsia="cs-CZ"/>
        </w:rPr>
        <w:t>Ustanovení tohoto článku se vztahují jak na období platnosti této smlouvy, tak na období po jejím ukončení.</w:t>
      </w:r>
    </w:p>
    <w:p w14:paraId="3DE6D18F" w14:textId="77777777" w:rsidR="0072702E" w:rsidRPr="00635EFB" w:rsidRDefault="0072702E" w:rsidP="00655B66">
      <w:pPr>
        <w:jc w:val="center"/>
        <w:rPr>
          <w:rFonts w:ascii="Bookman Old Style" w:hAnsi="Bookman Old Style"/>
          <w:sz w:val="22"/>
          <w:szCs w:val="22"/>
        </w:rPr>
      </w:pPr>
    </w:p>
    <w:p w14:paraId="5B0230E4" w14:textId="77777777" w:rsidR="007B4800" w:rsidRPr="00635EFB" w:rsidRDefault="007B4800" w:rsidP="00655B66">
      <w:pPr>
        <w:jc w:val="center"/>
        <w:rPr>
          <w:rFonts w:ascii="Bookman Old Style" w:hAnsi="Bookman Old Style"/>
          <w:sz w:val="22"/>
          <w:szCs w:val="22"/>
        </w:rPr>
      </w:pPr>
      <w:r w:rsidRPr="00635EFB">
        <w:rPr>
          <w:rFonts w:ascii="Bookman Old Style" w:hAnsi="Bookman Old Style"/>
          <w:sz w:val="22"/>
          <w:szCs w:val="22"/>
        </w:rPr>
        <w:t>Článek X.</w:t>
      </w:r>
    </w:p>
    <w:p w14:paraId="7E1A81C7" w14:textId="77777777" w:rsidR="007B4800" w:rsidRPr="00635EFB" w:rsidRDefault="007B4800" w:rsidP="00655B66">
      <w:pPr>
        <w:jc w:val="center"/>
        <w:rPr>
          <w:rFonts w:ascii="Bookman Old Style" w:hAnsi="Bookman Old Style"/>
          <w:b/>
          <w:sz w:val="22"/>
          <w:szCs w:val="22"/>
        </w:rPr>
      </w:pPr>
      <w:r w:rsidRPr="00635EFB">
        <w:rPr>
          <w:rFonts w:ascii="Bookman Old Style" w:hAnsi="Bookman Old Style"/>
          <w:b/>
          <w:sz w:val="22"/>
          <w:szCs w:val="22"/>
        </w:rPr>
        <w:t>Záruka za jakost</w:t>
      </w:r>
    </w:p>
    <w:p w14:paraId="2573C914" w14:textId="4AAAF530" w:rsidR="007B4800" w:rsidRPr="00635EFB" w:rsidRDefault="007B4800" w:rsidP="00F3758E">
      <w:pPr>
        <w:numPr>
          <w:ilvl w:val="2"/>
          <w:numId w:val="9"/>
        </w:numPr>
        <w:tabs>
          <w:tab w:val="left" w:pos="426"/>
        </w:tabs>
        <w:spacing w:before="120" w:after="120"/>
        <w:ind w:left="425" w:hanging="425"/>
        <w:jc w:val="both"/>
        <w:rPr>
          <w:rFonts w:ascii="Bookman Old Style" w:hAnsi="Bookman Old Style"/>
          <w:sz w:val="22"/>
          <w:szCs w:val="22"/>
        </w:rPr>
      </w:pPr>
      <w:r w:rsidRPr="00635EFB">
        <w:rPr>
          <w:rFonts w:ascii="Bookman Old Style" w:hAnsi="Bookman Old Style"/>
          <w:sz w:val="22"/>
          <w:szCs w:val="22"/>
        </w:rPr>
        <w:t>Za předpokladu, že budou ze strany kupujícího dodrženy požadované skladovací podmínky, bude předmět koupě po dobu exspirační lhůty, uvedené na jeho obalu, způsobilý k řádnému užívání a zachová si obvyklé vlastnosti. Při nedodržení této podmínky má kupující nárok na bezplatnou výměnu předmětu koupě.</w:t>
      </w:r>
      <w:r w:rsidR="005138F3" w:rsidRPr="00635EFB">
        <w:rPr>
          <w:rFonts w:ascii="Bookman Old Style" w:hAnsi="Bookman Old Style"/>
          <w:sz w:val="22"/>
          <w:szCs w:val="22"/>
        </w:rPr>
        <w:t xml:space="preserve"> </w:t>
      </w:r>
    </w:p>
    <w:p w14:paraId="2F74102F" w14:textId="77777777" w:rsidR="00635EFB" w:rsidRPr="00635EFB" w:rsidRDefault="00635EFB" w:rsidP="00655B66">
      <w:pPr>
        <w:tabs>
          <w:tab w:val="left" w:pos="426"/>
        </w:tabs>
        <w:ind w:left="426"/>
        <w:jc w:val="both"/>
        <w:rPr>
          <w:rFonts w:ascii="Bookman Old Style" w:hAnsi="Bookman Old Style"/>
          <w:sz w:val="22"/>
          <w:szCs w:val="22"/>
        </w:rPr>
      </w:pPr>
    </w:p>
    <w:p w14:paraId="21F7FEC5" w14:textId="77777777" w:rsidR="002A484B" w:rsidRPr="00635EFB" w:rsidRDefault="00320CBB" w:rsidP="00655B66">
      <w:pPr>
        <w:jc w:val="center"/>
        <w:rPr>
          <w:rFonts w:ascii="Bookman Old Style" w:hAnsi="Bookman Old Style"/>
          <w:sz w:val="22"/>
          <w:szCs w:val="22"/>
        </w:rPr>
      </w:pPr>
      <w:r w:rsidRPr="00635EFB">
        <w:rPr>
          <w:rFonts w:ascii="Bookman Old Style" w:hAnsi="Bookman Old Style"/>
          <w:sz w:val="22"/>
          <w:szCs w:val="22"/>
        </w:rPr>
        <w:t xml:space="preserve">Článek </w:t>
      </w:r>
      <w:r w:rsidR="002A484B" w:rsidRPr="00635EFB">
        <w:rPr>
          <w:rFonts w:ascii="Bookman Old Style" w:hAnsi="Bookman Old Style"/>
          <w:sz w:val="22"/>
          <w:szCs w:val="22"/>
        </w:rPr>
        <w:t>X</w:t>
      </w:r>
      <w:r w:rsidR="00B966DE" w:rsidRPr="00635EFB">
        <w:rPr>
          <w:rFonts w:ascii="Bookman Old Style" w:hAnsi="Bookman Old Style"/>
          <w:sz w:val="22"/>
          <w:szCs w:val="22"/>
        </w:rPr>
        <w:t>I</w:t>
      </w:r>
      <w:r w:rsidR="002A484B" w:rsidRPr="00635EFB">
        <w:rPr>
          <w:rFonts w:ascii="Bookman Old Style" w:hAnsi="Bookman Old Style"/>
          <w:sz w:val="22"/>
          <w:szCs w:val="22"/>
        </w:rPr>
        <w:t>.</w:t>
      </w:r>
    </w:p>
    <w:p w14:paraId="41F59825" w14:textId="77777777" w:rsidR="002A484B" w:rsidRPr="00635EFB" w:rsidRDefault="00243413" w:rsidP="00655B66">
      <w:pPr>
        <w:jc w:val="center"/>
        <w:rPr>
          <w:rFonts w:ascii="Bookman Old Style" w:hAnsi="Bookman Old Style"/>
          <w:b/>
          <w:sz w:val="22"/>
          <w:szCs w:val="22"/>
        </w:rPr>
      </w:pPr>
      <w:r w:rsidRPr="00635EFB">
        <w:rPr>
          <w:rFonts w:ascii="Bookman Old Style" w:hAnsi="Bookman Old Style"/>
          <w:b/>
          <w:sz w:val="22"/>
          <w:szCs w:val="22"/>
        </w:rPr>
        <w:t>Odpovědnost prodávajícího za vady</w:t>
      </w:r>
    </w:p>
    <w:p w14:paraId="2CB9FCE2" w14:textId="77777777" w:rsidR="00243413" w:rsidRPr="00635EFB" w:rsidRDefault="00243413" w:rsidP="00F3758E">
      <w:pPr>
        <w:numPr>
          <w:ilvl w:val="0"/>
          <w:numId w:val="7"/>
        </w:numPr>
        <w:suppressAutoHyphens w:val="0"/>
        <w:spacing w:before="120" w:after="120"/>
        <w:ind w:left="714" w:hanging="357"/>
        <w:jc w:val="both"/>
        <w:rPr>
          <w:rFonts w:ascii="Bookman Old Style" w:hAnsi="Bookman Old Style"/>
          <w:sz w:val="22"/>
          <w:szCs w:val="22"/>
        </w:rPr>
      </w:pPr>
      <w:r w:rsidRPr="00635EFB">
        <w:rPr>
          <w:rFonts w:ascii="Bookman Old Style" w:hAnsi="Bookman Old Style"/>
          <w:sz w:val="22"/>
          <w:szCs w:val="22"/>
        </w:rPr>
        <w:t xml:space="preserve">Poskytnutá záruka znamená, že dodaný předmět koupě bude po dobu </w:t>
      </w:r>
      <w:r w:rsidR="006B6F44" w:rsidRPr="00635EFB">
        <w:rPr>
          <w:rFonts w:ascii="Bookman Old Style" w:hAnsi="Bookman Old Style"/>
          <w:sz w:val="22"/>
          <w:szCs w:val="22"/>
        </w:rPr>
        <w:t xml:space="preserve">exspirační lhůty </w:t>
      </w:r>
      <w:r w:rsidRPr="00635EFB">
        <w:rPr>
          <w:rFonts w:ascii="Bookman Old Style" w:hAnsi="Bookman Old Style"/>
          <w:sz w:val="22"/>
          <w:szCs w:val="22"/>
        </w:rPr>
        <w:t>plně funkční a bude mít vlastnosti odpovídající jeho využití.</w:t>
      </w:r>
    </w:p>
    <w:p w14:paraId="762742BD" w14:textId="77777777" w:rsidR="00243413" w:rsidRPr="00635EFB" w:rsidRDefault="00243413" w:rsidP="00F3758E">
      <w:pPr>
        <w:numPr>
          <w:ilvl w:val="0"/>
          <w:numId w:val="7"/>
        </w:numPr>
        <w:suppressAutoHyphens w:val="0"/>
        <w:spacing w:before="120" w:after="120"/>
        <w:ind w:left="714" w:hanging="357"/>
        <w:jc w:val="both"/>
        <w:rPr>
          <w:rFonts w:ascii="Bookman Old Style" w:hAnsi="Bookman Old Style"/>
          <w:sz w:val="22"/>
          <w:szCs w:val="22"/>
        </w:rPr>
      </w:pPr>
      <w:r w:rsidRPr="00635EFB">
        <w:rPr>
          <w:rFonts w:ascii="Bookman Old Style" w:hAnsi="Bookman Old Style"/>
          <w:sz w:val="22"/>
          <w:szCs w:val="22"/>
        </w:rPr>
        <w:t xml:space="preserve">Prodávající neodpovídá za vady předmětu koupě, které byly způsobeny nevhodným a neodborným používáním. </w:t>
      </w:r>
    </w:p>
    <w:p w14:paraId="5B38484A" w14:textId="343EBC1A" w:rsidR="00243413" w:rsidRPr="00635EFB" w:rsidRDefault="00243413" w:rsidP="00F3758E">
      <w:pPr>
        <w:numPr>
          <w:ilvl w:val="0"/>
          <w:numId w:val="7"/>
        </w:numPr>
        <w:suppressAutoHyphens w:val="0"/>
        <w:spacing w:before="120" w:after="120"/>
        <w:ind w:left="714" w:hanging="357"/>
        <w:jc w:val="both"/>
        <w:rPr>
          <w:rFonts w:ascii="Bookman Old Style" w:hAnsi="Bookman Old Style"/>
          <w:sz w:val="22"/>
          <w:szCs w:val="22"/>
        </w:rPr>
      </w:pPr>
      <w:r w:rsidRPr="00635EFB">
        <w:rPr>
          <w:rFonts w:ascii="Bookman Old Style" w:hAnsi="Bookman Old Style"/>
          <w:sz w:val="22"/>
          <w:szCs w:val="22"/>
        </w:rPr>
        <w:t xml:space="preserve">Zjevné vady předmětu koupě, tedy vady, které lze zjistit při převzetí předmětu koupě kupujícím, musí být kupujícím reklamovány na </w:t>
      </w:r>
      <w:r w:rsidR="00C057EA">
        <w:rPr>
          <w:rFonts w:ascii="Bookman Old Style" w:hAnsi="Bookman Old Style"/>
          <w:sz w:val="22"/>
          <w:szCs w:val="22"/>
        </w:rPr>
        <w:t>dodacím listu</w:t>
      </w:r>
      <w:r w:rsidRPr="00635EFB">
        <w:rPr>
          <w:rFonts w:ascii="Bookman Old Style" w:hAnsi="Bookman Old Style"/>
          <w:sz w:val="22"/>
          <w:szCs w:val="22"/>
        </w:rPr>
        <w:t xml:space="preserve"> nebo neprodleně následnou písemností.</w:t>
      </w:r>
    </w:p>
    <w:p w14:paraId="193A3400" w14:textId="77777777" w:rsidR="00243413" w:rsidRPr="00635EFB" w:rsidRDefault="00243413" w:rsidP="00F3758E">
      <w:pPr>
        <w:numPr>
          <w:ilvl w:val="0"/>
          <w:numId w:val="7"/>
        </w:numPr>
        <w:suppressAutoHyphens w:val="0"/>
        <w:spacing w:before="120" w:after="120"/>
        <w:ind w:left="714" w:hanging="357"/>
        <w:jc w:val="both"/>
        <w:rPr>
          <w:rFonts w:ascii="Bookman Old Style" w:hAnsi="Bookman Old Style"/>
          <w:sz w:val="22"/>
          <w:szCs w:val="22"/>
        </w:rPr>
      </w:pPr>
      <w:r w:rsidRPr="00635EFB">
        <w:rPr>
          <w:rFonts w:ascii="Bookman Old Style" w:hAnsi="Bookman Old Style"/>
          <w:sz w:val="22"/>
          <w:szCs w:val="22"/>
        </w:rPr>
        <w:lastRenderedPageBreak/>
        <w:t>Vady, které lze zjistit až po dodání předmětu koupě, musí kupující reklamovat písemně nebo e-mailem bez zbytečného odkladu po tomto zjištění. Reklamace obsahuje stručný popis toho, jak se vada projevuje.</w:t>
      </w:r>
      <w:r w:rsidR="004D4CF9" w:rsidRPr="00635EFB">
        <w:rPr>
          <w:rFonts w:ascii="Bookman Old Style" w:hAnsi="Bookman Old Style"/>
          <w:sz w:val="22"/>
          <w:szCs w:val="22"/>
        </w:rPr>
        <w:t xml:space="preserve"> Kupující dále uvede, které právo dle čl. XI. odst. 5 si zvolil</w:t>
      </w:r>
      <w:r w:rsidR="00D110DF" w:rsidRPr="00635EFB">
        <w:rPr>
          <w:rFonts w:ascii="Bookman Old Style" w:hAnsi="Bookman Old Style"/>
          <w:sz w:val="22"/>
          <w:szCs w:val="22"/>
        </w:rPr>
        <w:t>.</w:t>
      </w:r>
    </w:p>
    <w:p w14:paraId="362BE003" w14:textId="77777777" w:rsidR="00C057EA" w:rsidRPr="00C057EA" w:rsidRDefault="00C057EA" w:rsidP="00C057EA">
      <w:pPr>
        <w:numPr>
          <w:ilvl w:val="0"/>
          <w:numId w:val="7"/>
        </w:numPr>
        <w:suppressAutoHyphens w:val="0"/>
        <w:spacing w:before="120" w:after="120"/>
        <w:ind w:left="714" w:hanging="357"/>
        <w:jc w:val="both"/>
        <w:rPr>
          <w:rFonts w:ascii="Bookman Old Style" w:hAnsi="Bookman Old Style"/>
          <w:sz w:val="22"/>
          <w:szCs w:val="22"/>
        </w:rPr>
      </w:pPr>
      <w:r w:rsidRPr="007976AD">
        <w:rPr>
          <w:rFonts w:ascii="Bookman Old Style" w:hAnsi="Bookman Old Style"/>
          <w:sz w:val="22"/>
          <w:szCs w:val="22"/>
        </w:rPr>
        <w:t>V případě reklamace</w:t>
      </w:r>
      <w:r>
        <w:rPr>
          <w:rFonts w:ascii="Bookman Old Style" w:hAnsi="Bookman Old Style"/>
          <w:sz w:val="22"/>
          <w:szCs w:val="22"/>
        </w:rPr>
        <w:t>, oznámení vad,</w:t>
      </w:r>
      <w:r w:rsidRPr="007976AD">
        <w:rPr>
          <w:rFonts w:ascii="Bookman Old Style" w:hAnsi="Bookman Old Style"/>
          <w:sz w:val="22"/>
          <w:szCs w:val="22"/>
        </w:rPr>
        <w:t xml:space="preserve"> má kupující vůči prodávajícímu tyto </w:t>
      </w:r>
      <w:r w:rsidRPr="00C057EA">
        <w:rPr>
          <w:rFonts w:ascii="Bookman Old Style" w:hAnsi="Bookman Old Style"/>
          <w:sz w:val="22"/>
          <w:szCs w:val="22"/>
        </w:rPr>
        <w:t>nároky:</w:t>
      </w:r>
    </w:p>
    <w:p w14:paraId="4C3D9A59" w14:textId="3DD131F8" w:rsidR="00C057EA" w:rsidRPr="00C057EA" w:rsidRDefault="00C057EA" w:rsidP="00C057EA">
      <w:pPr>
        <w:numPr>
          <w:ilvl w:val="1"/>
          <w:numId w:val="7"/>
        </w:numPr>
        <w:tabs>
          <w:tab w:val="clear" w:pos="1440"/>
          <w:tab w:val="num" w:pos="1134"/>
        </w:tabs>
        <w:suppressAutoHyphens w:val="0"/>
        <w:ind w:left="1134"/>
        <w:jc w:val="both"/>
        <w:rPr>
          <w:rFonts w:ascii="Bookman Old Style" w:hAnsi="Bookman Old Style"/>
          <w:sz w:val="22"/>
          <w:szCs w:val="22"/>
        </w:rPr>
      </w:pPr>
      <w:r w:rsidRPr="00C057EA">
        <w:rPr>
          <w:rFonts w:ascii="Bookman Old Style" w:hAnsi="Bookman Old Style"/>
          <w:sz w:val="22"/>
          <w:szCs w:val="22"/>
        </w:rPr>
        <w:t xml:space="preserve">právo žádat bezplatné odstranění vady v rozsahu uvedeném v reklamaci, oznámení vady, a to do nejdéle do 2 pracovních dnů ode dne oznámení vady, reklamace, případně v jiném dohodnutém termínu, </w:t>
      </w:r>
    </w:p>
    <w:p w14:paraId="72571834" w14:textId="099B2C54" w:rsidR="00C057EA" w:rsidRPr="00C057EA" w:rsidRDefault="00C057EA" w:rsidP="00C057EA">
      <w:pPr>
        <w:numPr>
          <w:ilvl w:val="1"/>
          <w:numId w:val="7"/>
        </w:numPr>
        <w:tabs>
          <w:tab w:val="clear" w:pos="1440"/>
          <w:tab w:val="num" w:pos="1134"/>
        </w:tabs>
        <w:suppressAutoHyphens w:val="0"/>
        <w:ind w:left="1134"/>
        <w:jc w:val="both"/>
        <w:rPr>
          <w:rFonts w:ascii="Bookman Old Style" w:hAnsi="Bookman Old Style"/>
          <w:sz w:val="22"/>
          <w:szCs w:val="22"/>
        </w:rPr>
      </w:pPr>
      <w:r w:rsidRPr="00C057EA">
        <w:rPr>
          <w:rFonts w:ascii="Bookman Old Style" w:hAnsi="Bookman Old Style"/>
          <w:sz w:val="22"/>
          <w:szCs w:val="22"/>
        </w:rPr>
        <w:t>právo žádat nové bezvadné plnění, a to do nejdéle do 2 pracovních dnů ode dne oznámení vady, reklamace, případně v jiném dohodnutém termínu</w:t>
      </w:r>
      <w:r w:rsidRPr="00C057EA" w:rsidDel="00B07BED">
        <w:rPr>
          <w:rFonts w:ascii="Bookman Old Style" w:hAnsi="Bookman Old Style"/>
          <w:sz w:val="22"/>
          <w:szCs w:val="22"/>
        </w:rPr>
        <w:t xml:space="preserve"> </w:t>
      </w:r>
    </w:p>
    <w:p w14:paraId="124874DC" w14:textId="77777777" w:rsidR="00C057EA" w:rsidRPr="00C057EA" w:rsidRDefault="00C057EA" w:rsidP="00C057EA">
      <w:pPr>
        <w:numPr>
          <w:ilvl w:val="1"/>
          <w:numId w:val="7"/>
        </w:numPr>
        <w:tabs>
          <w:tab w:val="clear" w:pos="1440"/>
          <w:tab w:val="num" w:pos="1134"/>
        </w:tabs>
        <w:suppressAutoHyphens w:val="0"/>
        <w:ind w:left="1134"/>
        <w:jc w:val="both"/>
        <w:rPr>
          <w:rFonts w:ascii="Bookman Old Style" w:hAnsi="Bookman Old Style"/>
          <w:sz w:val="22"/>
          <w:szCs w:val="22"/>
        </w:rPr>
      </w:pPr>
      <w:r w:rsidRPr="00C057EA">
        <w:rPr>
          <w:rFonts w:ascii="Bookman Old Style" w:hAnsi="Bookman Old Style"/>
          <w:sz w:val="22"/>
          <w:szCs w:val="22"/>
        </w:rPr>
        <w:t>právo na poskytnutí slevy odpovídající rozdílu ceny vadného plnění a bezvadného výrobku,</w:t>
      </w:r>
    </w:p>
    <w:p w14:paraId="00B7DA0B" w14:textId="77777777" w:rsidR="00C057EA" w:rsidRPr="007976AD" w:rsidRDefault="00C057EA" w:rsidP="00C057EA">
      <w:pPr>
        <w:numPr>
          <w:ilvl w:val="1"/>
          <w:numId w:val="7"/>
        </w:numPr>
        <w:tabs>
          <w:tab w:val="clear" w:pos="1440"/>
          <w:tab w:val="num" w:pos="1134"/>
        </w:tabs>
        <w:suppressAutoHyphens w:val="0"/>
        <w:ind w:left="1134"/>
        <w:jc w:val="both"/>
        <w:rPr>
          <w:rFonts w:ascii="Bookman Old Style" w:hAnsi="Bookman Old Style"/>
          <w:sz w:val="22"/>
          <w:szCs w:val="22"/>
        </w:rPr>
      </w:pPr>
      <w:r w:rsidRPr="00C057EA">
        <w:rPr>
          <w:rFonts w:ascii="Bookman Old Style" w:hAnsi="Bookman Old Style"/>
          <w:sz w:val="22"/>
          <w:szCs w:val="22"/>
        </w:rPr>
        <w:t>právo odstoupit od smlouvy</w:t>
      </w:r>
      <w:r w:rsidRPr="007976AD">
        <w:rPr>
          <w:rFonts w:ascii="Bookman Old Style" w:hAnsi="Bookman Old Style"/>
          <w:sz w:val="22"/>
          <w:szCs w:val="22"/>
        </w:rPr>
        <w:t xml:space="preserve"> v případě, že se jedná o vadu, která brání řádnému užívání a v termínu </w:t>
      </w:r>
      <w:r>
        <w:rPr>
          <w:rFonts w:ascii="Bookman Old Style" w:hAnsi="Bookman Old Style"/>
          <w:sz w:val="22"/>
          <w:szCs w:val="22"/>
        </w:rPr>
        <w:t xml:space="preserve">dle písm. b) tohoto ustanovení </w:t>
      </w:r>
      <w:r w:rsidRPr="007976AD">
        <w:rPr>
          <w:rFonts w:ascii="Bookman Old Style" w:hAnsi="Bookman Old Style"/>
          <w:sz w:val="22"/>
          <w:szCs w:val="22"/>
        </w:rPr>
        <w:t xml:space="preserve">nebylo dodáno nové bezvadné plnění. </w:t>
      </w:r>
    </w:p>
    <w:p w14:paraId="1C36DA68" w14:textId="77777777" w:rsidR="00243413" w:rsidRPr="00635EFB" w:rsidRDefault="00243413" w:rsidP="00F3758E">
      <w:pPr>
        <w:pStyle w:val="Zkladntext"/>
        <w:numPr>
          <w:ilvl w:val="0"/>
          <w:numId w:val="7"/>
        </w:numPr>
        <w:suppressAutoHyphens w:val="0"/>
        <w:spacing w:before="120"/>
        <w:ind w:left="714" w:hanging="357"/>
        <w:jc w:val="both"/>
        <w:rPr>
          <w:rFonts w:ascii="Bookman Old Style" w:hAnsi="Bookman Old Style"/>
          <w:sz w:val="22"/>
          <w:szCs w:val="22"/>
        </w:rPr>
      </w:pPr>
      <w:r w:rsidRPr="00635EFB">
        <w:rPr>
          <w:rFonts w:ascii="Bookman Old Style" w:hAnsi="Bookman Old Style"/>
          <w:sz w:val="22"/>
          <w:szCs w:val="22"/>
        </w:rPr>
        <w:t>V ostatním platí pro uplatňování a způsob odstraňování vad příslušná ustanovení Ob</w:t>
      </w:r>
      <w:r w:rsidR="00793005" w:rsidRPr="00635EFB">
        <w:rPr>
          <w:rFonts w:ascii="Bookman Old Style" w:hAnsi="Bookman Old Style"/>
          <w:sz w:val="22"/>
          <w:szCs w:val="22"/>
        </w:rPr>
        <w:t>čanského</w:t>
      </w:r>
      <w:r w:rsidRPr="00635EFB">
        <w:rPr>
          <w:rFonts w:ascii="Bookman Old Style" w:hAnsi="Bookman Old Style"/>
          <w:sz w:val="22"/>
          <w:szCs w:val="22"/>
        </w:rPr>
        <w:t xml:space="preserve"> zákoníku.</w:t>
      </w:r>
    </w:p>
    <w:p w14:paraId="7F65957A" w14:textId="77777777" w:rsidR="00813E2C" w:rsidRPr="00635EFB" w:rsidRDefault="00813E2C" w:rsidP="00655B66">
      <w:pPr>
        <w:jc w:val="center"/>
        <w:rPr>
          <w:rFonts w:ascii="Bookman Old Style" w:hAnsi="Bookman Old Style"/>
          <w:sz w:val="22"/>
          <w:szCs w:val="22"/>
        </w:rPr>
      </w:pPr>
    </w:p>
    <w:p w14:paraId="77247762" w14:textId="77777777"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t>Článek X</w:t>
      </w:r>
      <w:r w:rsidR="00D13F15" w:rsidRPr="00635EFB">
        <w:rPr>
          <w:rFonts w:ascii="Bookman Old Style" w:hAnsi="Bookman Old Style"/>
          <w:sz w:val="22"/>
          <w:szCs w:val="22"/>
        </w:rPr>
        <w:t>I</w:t>
      </w:r>
      <w:r w:rsidR="00B966DE" w:rsidRPr="00635EFB">
        <w:rPr>
          <w:rFonts w:ascii="Bookman Old Style" w:hAnsi="Bookman Old Style"/>
          <w:sz w:val="22"/>
          <w:szCs w:val="22"/>
        </w:rPr>
        <w:t>I</w:t>
      </w:r>
      <w:r w:rsidRPr="00635EFB">
        <w:rPr>
          <w:rFonts w:ascii="Bookman Old Style" w:hAnsi="Bookman Old Style"/>
          <w:sz w:val="22"/>
          <w:szCs w:val="22"/>
        </w:rPr>
        <w:t>.</w:t>
      </w:r>
    </w:p>
    <w:p w14:paraId="4D04D36D"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Odstoupení od smlouvy</w:t>
      </w:r>
    </w:p>
    <w:p w14:paraId="3FEED09A" w14:textId="77777777" w:rsidR="002A484B" w:rsidRPr="00635EFB" w:rsidRDefault="002A484B" w:rsidP="00F3758E">
      <w:pPr>
        <w:spacing w:before="120" w:after="120"/>
        <w:jc w:val="both"/>
        <w:rPr>
          <w:rFonts w:ascii="Bookman Old Style" w:hAnsi="Bookman Old Style"/>
          <w:sz w:val="22"/>
          <w:szCs w:val="22"/>
        </w:rPr>
      </w:pPr>
      <w:r w:rsidRPr="00635EFB">
        <w:rPr>
          <w:rFonts w:ascii="Bookman Old Style" w:hAnsi="Bookman Old Style"/>
          <w:sz w:val="22"/>
          <w:szCs w:val="22"/>
        </w:rPr>
        <w:t xml:space="preserve">Kromě důvodů stanovených </w:t>
      </w:r>
      <w:r w:rsidR="00192B05" w:rsidRPr="00635EFB">
        <w:rPr>
          <w:rFonts w:ascii="Bookman Old Style" w:hAnsi="Bookman Old Style"/>
          <w:sz w:val="22"/>
          <w:szCs w:val="22"/>
        </w:rPr>
        <w:t>O</w:t>
      </w:r>
      <w:r w:rsidRPr="00635EFB">
        <w:rPr>
          <w:rFonts w:ascii="Bookman Old Style" w:hAnsi="Bookman Old Style"/>
          <w:sz w:val="22"/>
          <w:szCs w:val="22"/>
        </w:rPr>
        <w:t>b</w:t>
      </w:r>
      <w:r w:rsidR="007F6DB1" w:rsidRPr="00635EFB">
        <w:rPr>
          <w:rFonts w:ascii="Bookman Old Style" w:hAnsi="Bookman Old Style"/>
          <w:sz w:val="22"/>
          <w:szCs w:val="22"/>
        </w:rPr>
        <w:t>čanským</w:t>
      </w:r>
      <w:r w:rsidRPr="00635EFB">
        <w:rPr>
          <w:rFonts w:ascii="Bookman Old Style" w:hAnsi="Bookman Old Style"/>
          <w:sz w:val="22"/>
          <w:szCs w:val="22"/>
        </w:rPr>
        <w:t xml:space="preserve"> zákoníkem lze od této smlouvy jednostranně odstoupit v následujících případech:</w:t>
      </w:r>
    </w:p>
    <w:p w14:paraId="47C56C40" w14:textId="77777777" w:rsidR="002A484B" w:rsidRPr="00635EFB" w:rsidRDefault="002A484B" w:rsidP="00F3758E">
      <w:pPr>
        <w:numPr>
          <w:ilvl w:val="0"/>
          <w:numId w:val="2"/>
        </w:numPr>
        <w:tabs>
          <w:tab w:val="left" w:pos="360"/>
        </w:tabs>
        <w:spacing w:before="120" w:after="120"/>
        <w:ind w:left="360" w:hanging="360"/>
        <w:jc w:val="both"/>
        <w:rPr>
          <w:rFonts w:ascii="Bookman Old Style" w:hAnsi="Bookman Old Style"/>
          <w:sz w:val="22"/>
          <w:szCs w:val="22"/>
        </w:rPr>
      </w:pPr>
      <w:r w:rsidRPr="00635EFB">
        <w:rPr>
          <w:rFonts w:ascii="Bookman Old Style" w:hAnsi="Bookman Old Style"/>
          <w:sz w:val="22"/>
          <w:szCs w:val="22"/>
        </w:rPr>
        <w:t>prodávající v případě, že na straně kupujícího dojde k prodlení s</w:t>
      </w:r>
      <w:r w:rsidR="00290EDF" w:rsidRPr="00635EFB">
        <w:rPr>
          <w:rFonts w:ascii="Bookman Old Style" w:hAnsi="Bookman Old Style"/>
          <w:sz w:val="22"/>
          <w:szCs w:val="22"/>
        </w:rPr>
        <w:t> úhradou faktury</w:t>
      </w:r>
      <w:r w:rsidRPr="00635EFB">
        <w:rPr>
          <w:rFonts w:ascii="Bookman Old Style" w:hAnsi="Bookman Old Style"/>
          <w:sz w:val="22"/>
          <w:szCs w:val="22"/>
        </w:rPr>
        <w:t xml:space="preserve"> delší než 90 dnů po splatnosti a </w:t>
      </w:r>
      <w:r w:rsidR="0003411A" w:rsidRPr="00635EFB">
        <w:rPr>
          <w:rFonts w:ascii="Bookman Old Style" w:hAnsi="Bookman Old Style"/>
          <w:sz w:val="22"/>
          <w:szCs w:val="22"/>
        </w:rPr>
        <w:t>pokud kupující ne</w:t>
      </w:r>
      <w:r w:rsidR="008E6C94" w:rsidRPr="00635EFB">
        <w:rPr>
          <w:rFonts w:ascii="Bookman Old Style" w:hAnsi="Bookman Old Style"/>
          <w:sz w:val="22"/>
          <w:szCs w:val="22"/>
        </w:rPr>
        <w:t>z</w:t>
      </w:r>
      <w:r w:rsidR="0003411A" w:rsidRPr="00635EFB">
        <w:rPr>
          <w:rFonts w:ascii="Bookman Old Style" w:hAnsi="Bookman Old Style"/>
          <w:sz w:val="22"/>
          <w:szCs w:val="22"/>
        </w:rPr>
        <w:t>jedná nápravu, přestože bude prodávajícím na tuto skutečnost prokazatelně upozorněn, do 7 kalendářních dnů od doručení upozornění</w:t>
      </w:r>
      <w:r w:rsidR="006B624B" w:rsidRPr="00635EFB">
        <w:rPr>
          <w:rFonts w:ascii="Bookman Old Style" w:hAnsi="Bookman Old Style"/>
          <w:sz w:val="22"/>
          <w:szCs w:val="22"/>
        </w:rPr>
        <w:t>,</w:t>
      </w:r>
    </w:p>
    <w:p w14:paraId="7BD6B7F3" w14:textId="38AF9964" w:rsidR="00EB36AC" w:rsidRPr="007B159D" w:rsidRDefault="002A484B" w:rsidP="00F3758E">
      <w:pPr>
        <w:numPr>
          <w:ilvl w:val="0"/>
          <w:numId w:val="2"/>
        </w:numPr>
        <w:tabs>
          <w:tab w:val="left" w:pos="360"/>
        </w:tabs>
        <w:spacing w:before="120" w:after="120"/>
        <w:ind w:left="360" w:hanging="360"/>
        <w:jc w:val="both"/>
        <w:rPr>
          <w:rFonts w:ascii="Bookman Old Style" w:hAnsi="Bookman Old Style"/>
          <w:sz w:val="22"/>
          <w:szCs w:val="22"/>
        </w:rPr>
      </w:pPr>
      <w:r w:rsidRPr="00635EFB">
        <w:rPr>
          <w:rFonts w:ascii="Bookman Old Style" w:hAnsi="Bookman Old Style"/>
          <w:sz w:val="22"/>
          <w:szCs w:val="22"/>
        </w:rPr>
        <w:t xml:space="preserve">kupující v případě, že na straně prodávajícího dojde k neplnění předmětu </w:t>
      </w:r>
      <w:r w:rsidR="00192B05" w:rsidRPr="00635EFB">
        <w:rPr>
          <w:rFonts w:ascii="Bookman Old Style" w:hAnsi="Bookman Old Style"/>
          <w:sz w:val="22"/>
          <w:szCs w:val="22"/>
        </w:rPr>
        <w:t>koupě</w:t>
      </w:r>
      <w:r w:rsidRPr="00635EFB">
        <w:rPr>
          <w:rFonts w:ascii="Bookman Old Style" w:hAnsi="Bookman Old Style"/>
          <w:sz w:val="22"/>
          <w:szCs w:val="22"/>
        </w:rPr>
        <w:t xml:space="preserve"> v termínech </w:t>
      </w:r>
      <w:r w:rsidR="004533EC">
        <w:rPr>
          <w:rFonts w:ascii="Bookman Old Style" w:hAnsi="Bookman Old Style"/>
          <w:sz w:val="22"/>
          <w:szCs w:val="22"/>
        </w:rPr>
        <w:t>nebo</w:t>
      </w:r>
      <w:r w:rsidRPr="00635EFB">
        <w:rPr>
          <w:rFonts w:ascii="Bookman Old Style" w:hAnsi="Bookman Old Style"/>
          <w:sz w:val="22"/>
          <w:szCs w:val="22"/>
        </w:rPr>
        <w:t xml:space="preserve"> kvalitě dle příslušných ustanovení této smlouvy a </w:t>
      </w:r>
      <w:r w:rsidR="0003411A" w:rsidRPr="00635EFB">
        <w:rPr>
          <w:rFonts w:ascii="Bookman Old Style" w:hAnsi="Bookman Old Style"/>
          <w:sz w:val="22"/>
          <w:szCs w:val="22"/>
        </w:rPr>
        <w:t>pokud prodávající ne</w:t>
      </w:r>
      <w:r w:rsidR="008E6C94" w:rsidRPr="00635EFB">
        <w:rPr>
          <w:rFonts w:ascii="Bookman Old Style" w:hAnsi="Bookman Old Style"/>
          <w:sz w:val="22"/>
          <w:szCs w:val="22"/>
        </w:rPr>
        <w:t>z</w:t>
      </w:r>
      <w:r w:rsidR="0003411A" w:rsidRPr="00635EFB">
        <w:rPr>
          <w:rFonts w:ascii="Bookman Old Style" w:hAnsi="Bookman Old Style"/>
          <w:sz w:val="22"/>
          <w:szCs w:val="22"/>
        </w:rPr>
        <w:t xml:space="preserve">jedná nápravu, přestože bude kupujícím na tuto skutečnost </w:t>
      </w:r>
      <w:r w:rsidR="0003411A" w:rsidRPr="007B159D">
        <w:rPr>
          <w:rFonts w:ascii="Bookman Old Style" w:hAnsi="Bookman Old Style"/>
          <w:sz w:val="22"/>
          <w:szCs w:val="22"/>
        </w:rPr>
        <w:t>prokazatelně upozorněn, do 7 kalendářních dnů od doručení upozornění</w:t>
      </w:r>
      <w:r w:rsidR="00EB36AC" w:rsidRPr="007B159D">
        <w:rPr>
          <w:rFonts w:ascii="Bookman Old Style" w:hAnsi="Bookman Old Style"/>
          <w:sz w:val="22"/>
          <w:szCs w:val="22"/>
        </w:rPr>
        <w:t>,</w:t>
      </w:r>
    </w:p>
    <w:p w14:paraId="6DDAEE5D" w14:textId="7EB7D03F" w:rsidR="0038411F" w:rsidRPr="00635EFB" w:rsidRDefault="0038411F" w:rsidP="00F3758E">
      <w:pPr>
        <w:numPr>
          <w:ilvl w:val="0"/>
          <w:numId w:val="2"/>
        </w:numPr>
        <w:tabs>
          <w:tab w:val="left" w:pos="360"/>
        </w:tabs>
        <w:spacing w:before="120" w:after="120"/>
        <w:ind w:left="360" w:hanging="360"/>
        <w:jc w:val="both"/>
        <w:rPr>
          <w:rFonts w:ascii="Bookman Old Style" w:hAnsi="Bookman Old Style"/>
          <w:sz w:val="22"/>
          <w:szCs w:val="22"/>
        </w:rPr>
      </w:pPr>
      <w:r w:rsidRPr="007B159D">
        <w:rPr>
          <w:rFonts w:ascii="Bookman Old Style" w:hAnsi="Bookman Old Style"/>
          <w:sz w:val="22"/>
          <w:szCs w:val="22"/>
        </w:rPr>
        <w:t>kupující v případě, že předpokládaná spotřeba reagencií,</w:t>
      </w:r>
      <w:r w:rsidR="0009423E" w:rsidRPr="007B159D">
        <w:rPr>
          <w:rFonts w:ascii="Bookman Old Style" w:hAnsi="Bookman Old Style"/>
          <w:sz w:val="22"/>
          <w:szCs w:val="22"/>
        </w:rPr>
        <w:t xml:space="preserve"> kontrolních a kalibračních materiálů a provozního spotřebního materiálu</w:t>
      </w:r>
      <w:r w:rsidRPr="007B159D">
        <w:rPr>
          <w:rFonts w:ascii="Bookman Old Style" w:hAnsi="Bookman Old Style"/>
          <w:sz w:val="22"/>
          <w:szCs w:val="22"/>
        </w:rPr>
        <w:t xml:space="preserve"> nebude odpovídat reálnému stavu dodávek, v době plnění a trvání smluvního vztahu s prodávajícím a nákladovost bude o více než </w:t>
      </w:r>
      <w:r w:rsidR="00AB2210" w:rsidRPr="007B159D">
        <w:rPr>
          <w:rFonts w:ascii="Bookman Old Style" w:hAnsi="Bookman Old Style"/>
          <w:sz w:val="22"/>
          <w:szCs w:val="22"/>
        </w:rPr>
        <w:t xml:space="preserve">20 </w:t>
      </w:r>
      <w:r w:rsidRPr="007B159D">
        <w:rPr>
          <w:rFonts w:ascii="Bookman Old Style" w:hAnsi="Bookman Old Style"/>
          <w:sz w:val="22"/>
          <w:szCs w:val="22"/>
        </w:rPr>
        <w:t xml:space="preserve">% vyšší </w:t>
      </w:r>
      <w:r w:rsidR="005F285E" w:rsidRPr="007B159D">
        <w:rPr>
          <w:rFonts w:ascii="Bookman Old Style" w:hAnsi="Bookman Old Style"/>
          <w:sz w:val="22"/>
          <w:szCs w:val="22"/>
        </w:rPr>
        <w:t xml:space="preserve">ve </w:t>
      </w:r>
      <w:r w:rsidR="005F285E">
        <w:rPr>
          <w:rFonts w:ascii="Bookman Old Style" w:hAnsi="Bookman Old Style"/>
          <w:sz w:val="22"/>
          <w:szCs w:val="22"/>
        </w:rPr>
        <w:t>vztahu k cenám uvedeným v příloze č. 1 této smlouvy.</w:t>
      </w:r>
    </w:p>
    <w:p w14:paraId="775BEA46" w14:textId="77777777" w:rsidR="00FF2FFB" w:rsidRPr="00635EFB" w:rsidRDefault="00FF2FFB" w:rsidP="00F3758E">
      <w:pPr>
        <w:numPr>
          <w:ilvl w:val="0"/>
          <w:numId w:val="2"/>
        </w:numPr>
        <w:tabs>
          <w:tab w:val="left" w:pos="360"/>
        </w:tabs>
        <w:spacing w:before="120" w:after="120"/>
        <w:ind w:left="360" w:hanging="360"/>
        <w:jc w:val="both"/>
        <w:rPr>
          <w:rFonts w:ascii="Bookman Old Style" w:hAnsi="Bookman Old Style"/>
          <w:sz w:val="22"/>
          <w:szCs w:val="22"/>
        </w:rPr>
      </w:pPr>
      <w:r w:rsidRPr="00635EFB">
        <w:rPr>
          <w:rFonts w:ascii="Bookman Old Style" w:hAnsi="Bookman Old Style"/>
          <w:sz w:val="22"/>
          <w:szCs w:val="22"/>
        </w:rPr>
        <w:t>kupující v případě, že v souvislosti s plněním účelu smlouvy do</w:t>
      </w:r>
      <w:r w:rsidR="0047794D" w:rsidRPr="00635EFB">
        <w:rPr>
          <w:rFonts w:ascii="Bookman Old Style" w:hAnsi="Bookman Old Style"/>
          <w:sz w:val="22"/>
          <w:szCs w:val="22"/>
        </w:rPr>
        <w:t>jde ke spáchání trestného činu,</w:t>
      </w:r>
    </w:p>
    <w:p w14:paraId="1C376928" w14:textId="77777777" w:rsidR="0047794D" w:rsidRDefault="0047794D" w:rsidP="00F3758E">
      <w:pPr>
        <w:numPr>
          <w:ilvl w:val="0"/>
          <w:numId w:val="2"/>
        </w:numPr>
        <w:tabs>
          <w:tab w:val="left" w:pos="360"/>
        </w:tabs>
        <w:spacing w:before="120" w:after="120"/>
        <w:ind w:left="360" w:hanging="360"/>
        <w:jc w:val="both"/>
        <w:rPr>
          <w:rFonts w:ascii="Bookman Old Style" w:hAnsi="Bookman Old Style"/>
          <w:sz w:val="22"/>
          <w:szCs w:val="22"/>
        </w:rPr>
      </w:pPr>
      <w:r w:rsidRPr="00635EFB">
        <w:rPr>
          <w:rFonts w:ascii="Bookman Old Style" w:hAnsi="Bookman Old Style"/>
          <w:sz w:val="22"/>
          <w:szCs w:val="22"/>
        </w:rPr>
        <w:t>prodávající nesplní povinnost uvedenou v čl. IV. odst. 9 a 10 této smlouvy.</w:t>
      </w:r>
    </w:p>
    <w:p w14:paraId="10FA5D1D" w14:textId="4050C067" w:rsidR="00683286" w:rsidRPr="00683286" w:rsidRDefault="00683286" w:rsidP="00683286">
      <w:pPr>
        <w:numPr>
          <w:ilvl w:val="0"/>
          <w:numId w:val="2"/>
        </w:numPr>
        <w:tabs>
          <w:tab w:val="left" w:pos="360"/>
        </w:tabs>
        <w:spacing w:before="120" w:after="120"/>
        <w:ind w:left="360" w:hanging="360"/>
        <w:jc w:val="both"/>
      </w:pPr>
      <w:r w:rsidRPr="00F760B0">
        <w:rPr>
          <w:rFonts w:ascii="Bookman Old Style" w:hAnsi="Bookman Old Style"/>
          <w:sz w:val="22"/>
          <w:szCs w:val="22"/>
        </w:rPr>
        <w:t>kupující v případě uplatnění práva odstoupit dle čl. XI odst. 5 písm. d)</w:t>
      </w:r>
    </w:p>
    <w:p w14:paraId="1FFF25BE" w14:textId="77777777" w:rsidR="005138F3" w:rsidRPr="00635EFB" w:rsidRDefault="005138F3" w:rsidP="00F3758E">
      <w:pPr>
        <w:tabs>
          <w:tab w:val="left" w:pos="360"/>
        </w:tabs>
        <w:spacing w:before="120" w:after="120"/>
        <w:jc w:val="both"/>
        <w:rPr>
          <w:rFonts w:ascii="Bookman Old Style" w:hAnsi="Bookman Old Style"/>
          <w:sz w:val="22"/>
          <w:szCs w:val="22"/>
        </w:rPr>
      </w:pPr>
      <w:r w:rsidRPr="00635EFB">
        <w:rPr>
          <w:rFonts w:ascii="Bookman Old Style" w:hAnsi="Bookman Old Style"/>
          <w:sz w:val="22"/>
          <w:szCs w:val="22"/>
        </w:rPr>
        <w:t>Odstoupení se stává účinným dnem následujícím po dni, kdy bylo písemné vyhotovení odstoupení doručeno druhé smluvní straně.</w:t>
      </w:r>
    </w:p>
    <w:p w14:paraId="01FE55D0" w14:textId="77777777" w:rsidR="00683286" w:rsidRDefault="00683286" w:rsidP="00655B66">
      <w:pPr>
        <w:jc w:val="center"/>
        <w:rPr>
          <w:rFonts w:ascii="Bookman Old Style" w:hAnsi="Bookman Old Style"/>
          <w:sz w:val="22"/>
          <w:szCs w:val="22"/>
        </w:rPr>
      </w:pPr>
    </w:p>
    <w:p w14:paraId="3AEF2F50" w14:textId="77777777" w:rsidR="00683286" w:rsidRDefault="00683286" w:rsidP="00655B66">
      <w:pPr>
        <w:jc w:val="center"/>
        <w:rPr>
          <w:rFonts w:ascii="Bookman Old Style" w:hAnsi="Bookman Old Style"/>
          <w:sz w:val="22"/>
          <w:szCs w:val="22"/>
        </w:rPr>
      </w:pPr>
    </w:p>
    <w:p w14:paraId="320D9D76" w14:textId="04F6D719" w:rsidR="001A3F5B" w:rsidRPr="00635EFB" w:rsidRDefault="001A3F5B" w:rsidP="00655B66">
      <w:pPr>
        <w:jc w:val="center"/>
        <w:rPr>
          <w:rFonts w:ascii="Bookman Old Style" w:hAnsi="Bookman Old Style"/>
          <w:sz w:val="22"/>
          <w:szCs w:val="22"/>
        </w:rPr>
      </w:pPr>
      <w:r w:rsidRPr="00635EFB">
        <w:rPr>
          <w:rFonts w:ascii="Bookman Old Style" w:hAnsi="Bookman Old Style"/>
          <w:sz w:val="22"/>
          <w:szCs w:val="22"/>
        </w:rPr>
        <w:t>Článek XI</w:t>
      </w:r>
      <w:r w:rsidR="00B406E9" w:rsidRPr="00635EFB">
        <w:rPr>
          <w:rFonts w:ascii="Bookman Old Style" w:hAnsi="Bookman Old Style"/>
          <w:sz w:val="22"/>
          <w:szCs w:val="22"/>
        </w:rPr>
        <w:t>II</w:t>
      </w:r>
      <w:r w:rsidRPr="00635EFB">
        <w:rPr>
          <w:rFonts w:ascii="Bookman Old Style" w:hAnsi="Bookman Old Style"/>
          <w:sz w:val="22"/>
          <w:szCs w:val="22"/>
        </w:rPr>
        <w:t>.</w:t>
      </w:r>
    </w:p>
    <w:p w14:paraId="4F5E856B" w14:textId="77777777" w:rsidR="001A3F5B" w:rsidRPr="00635EFB" w:rsidRDefault="001A3F5B" w:rsidP="00655B66">
      <w:pPr>
        <w:pStyle w:val="Zkladntextodsazen"/>
        <w:tabs>
          <w:tab w:val="num" w:pos="1068"/>
        </w:tabs>
        <w:suppressAutoHyphens w:val="0"/>
        <w:jc w:val="center"/>
        <w:rPr>
          <w:rFonts w:ascii="Bookman Old Style" w:hAnsi="Bookman Old Style"/>
          <w:b/>
          <w:bCs/>
          <w:sz w:val="22"/>
          <w:szCs w:val="22"/>
        </w:rPr>
      </w:pPr>
      <w:r w:rsidRPr="00635EFB">
        <w:rPr>
          <w:rFonts w:ascii="Bookman Old Style" w:hAnsi="Bookman Old Style"/>
          <w:b/>
          <w:bCs/>
          <w:sz w:val="22"/>
          <w:szCs w:val="22"/>
        </w:rPr>
        <w:t>Aspekty odpovědného zadávání</w:t>
      </w:r>
    </w:p>
    <w:p w14:paraId="783133A2" w14:textId="77777777" w:rsidR="001A3F5B" w:rsidRPr="00635EFB" w:rsidRDefault="001A3F5B" w:rsidP="00F3758E">
      <w:pPr>
        <w:numPr>
          <w:ilvl w:val="0"/>
          <w:numId w:val="23"/>
        </w:numPr>
        <w:tabs>
          <w:tab w:val="left" w:pos="360"/>
        </w:tabs>
        <w:spacing w:before="120" w:after="120"/>
        <w:ind w:left="357" w:hanging="357"/>
        <w:jc w:val="both"/>
        <w:rPr>
          <w:rFonts w:ascii="Bookman Old Style" w:hAnsi="Bookman Old Style"/>
          <w:sz w:val="22"/>
          <w:szCs w:val="22"/>
        </w:rPr>
      </w:pPr>
      <w:r w:rsidRPr="00635EFB">
        <w:rPr>
          <w:rFonts w:ascii="Bookman Old Style" w:hAnsi="Bookman Old Style"/>
          <w:sz w:val="22"/>
          <w:szCs w:val="22"/>
        </w:rPr>
        <w:t xml:space="preserve">Prodávající se zavazuje, že při plnění předmětu smlouvy bude dbát o dodržování důstojných pracovních podmínek osob, které se na jejím plnění budou podílet. Prodávající se proto zavazuje po celou dobu trvání smluvního vztahu založeného </w:t>
      </w:r>
      <w:r w:rsidRPr="00635EFB">
        <w:rPr>
          <w:rFonts w:ascii="Bookman Old Style" w:hAnsi="Bookman Old Style"/>
          <w:sz w:val="22"/>
          <w:szCs w:val="22"/>
        </w:rPr>
        <w:lastRenderedPageBreak/>
        <w:t xml:space="preserve">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w:t>
      </w:r>
      <w:proofErr w:type="spellStart"/>
      <w:r w:rsidRPr="00635EFB">
        <w:rPr>
          <w:rFonts w:ascii="Bookman Old Style" w:hAnsi="Bookman Old Style"/>
          <w:sz w:val="22"/>
          <w:szCs w:val="22"/>
        </w:rPr>
        <w:t>z.č</w:t>
      </w:r>
      <w:proofErr w:type="spellEnd"/>
      <w:r w:rsidRPr="00635EFB">
        <w:rPr>
          <w:rFonts w:ascii="Bookman Old Style" w:hAnsi="Bookman Old Style"/>
          <w:sz w:val="22"/>
          <w:szCs w:val="22"/>
        </w:rPr>
        <w:t>. 262/2006 Sb., zákoníku práce, ve znění pozdějších předpisů, a to vůči všem osobám, které se na plnění zakázky podílejí (a bez ohledu na to, zda budou činnosti prováděny prodávajícím či jeho poddodavateli). Prodávající se také zavazuje zajistit, že všechny osoby, které se na plnění předmětu smlouvy podílejí (a bez ohledu na to, zda budou činnosti prováděny prodávajícím či jeho poddodavateli), jsou vedeny v příslušných registrech, jako například v registru pojištěnců ČSSZ, a mají příslušná povolení k pobytu v ČR. Prodávající je dále povinen zajistit, že všechny osoby, které se na plnění zakázky podílejí (a bez ohledu na to, zda budou činnosti prováděny prodávajícím či jeho poddodavateli) budou proškoleny z problematiky BOZP a že jsou vybaveny osobními ochrannými pracovními prostředky dle účinné legislativy.</w:t>
      </w:r>
    </w:p>
    <w:p w14:paraId="1296BEEC" w14:textId="77777777" w:rsidR="001A3F5B" w:rsidRPr="00635EFB" w:rsidRDefault="001A3F5B" w:rsidP="00F3758E">
      <w:pPr>
        <w:numPr>
          <w:ilvl w:val="0"/>
          <w:numId w:val="23"/>
        </w:numPr>
        <w:tabs>
          <w:tab w:val="left" w:pos="360"/>
        </w:tabs>
        <w:spacing w:before="120" w:after="120"/>
        <w:ind w:left="357" w:hanging="357"/>
        <w:jc w:val="both"/>
        <w:rPr>
          <w:rFonts w:ascii="Bookman Old Style" w:hAnsi="Bookman Old Style"/>
          <w:sz w:val="22"/>
          <w:szCs w:val="22"/>
        </w:rPr>
      </w:pPr>
      <w:r w:rsidRPr="00635EFB">
        <w:rPr>
          <w:rFonts w:ascii="Bookman Old Style" w:hAnsi="Bookman Old Style"/>
          <w:sz w:val="22"/>
          <w:szCs w:val="22"/>
        </w:rPr>
        <w:t xml:space="preserve">Prodávající se zavazuje při své činnosti v maximální míře naplňovat požadavky, vyplývající z usnesení vlády České republiky ze dne 24. července 2017 č. 531, o Pravidlech uplatňování odpovědného přístupu při zadávání veřejných zakázek a nákupech státní správy a samosprávy, které zohledňuje sociální resp. širší společenské a zejména také enviromentální aspekty směřující k prospěchu pro společnost a ekonomiku a minimalizaci negativních dopadů na životní prostředí – viz </w:t>
      </w:r>
      <w:hyperlink r:id="rId13" w:history="1">
        <w:r w:rsidRPr="00635EFB">
          <w:rPr>
            <w:rStyle w:val="Hypertextovodkaz"/>
            <w:rFonts w:ascii="Bookman Old Style" w:hAnsi="Bookman Old Style"/>
            <w:sz w:val="22"/>
            <w:szCs w:val="22"/>
          </w:rPr>
          <w:t>https://apps.odok.cz/attachment/-/down/RCIAAPNEQ20J</w:t>
        </w:r>
      </w:hyperlink>
      <w:r w:rsidRPr="00635EFB">
        <w:rPr>
          <w:rFonts w:ascii="Bookman Old Style" w:hAnsi="Bookman Old Style"/>
          <w:sz w:val="22"/>
          <w:szCs w:val="22"/>
        </w:rPr>
        <w:t xml:space="preserve"> . </w:t>
      </w:r>
    </w:p>
    <w:p w14:paraId="3C271AF5" w14:textId="77777777" w:rsidR="001A3F5B" w:rsidRPr="00635EFB" w:rsidRDefault="001A3F5B" w:rsidP="00F3758E">
      <w:pPr>
        <w:numPr>
          <w:ilvl w:val="0"/>
          <w:numId w:val="23"/>
        </w:numPr>
        <w:tabs>
          <w:tab w:val="left" w:pos="360"/>
        </w:tabs>
        <w:spacing w:before="120" w:after="120"/>
        <w:ind w:left="357" w:hanging="357"/>
        <w:jc w:val="both"/>
        <w:rPr>
          <w:rFonts w:ascii="Bookman Old Style" w:hAnsi="Bookman Old Style"/>
          <w:sz w:val="22"/>
          <w:szCs w:val="22"/>
        </w:rPr>
      </w:pPr>
      <w:r w:rsidRPr="00635EFB">
        <w:rPr>
          <w:rFonts w:ascii="Bookman Old Style" w:hAnsi="Bookman Old Style"/>
          <w:sz w:val="22"/>
          <w:szCs w:val="22"/>
        </w:rPr>
        <w:t>V rámci plnění předmětu smlouvy se prodávající zavazuje</w:t>
      </w:r>
      <w:r w:rsidR="008B70C1" w:rsidRPr="00635EFB">
        <w:rPr>
          <w:rFonts w:ascii="Bookman Old Style" w:hAnsi="Bookman Old Style"/>
          <w:sz w:val="22"/>
          <w:szCs w:val="22"/>
        </w:rPr>
        <w:t xml:space="preserve"> </w:t>
      </w:r>
      <w:r w:rsidRPr="00635EFB">
        <w:rPr>
          <w:rFonts w:ascii="Bookman Old Style" w:hAnsi="Bookman Old Style"/>
          <w:sz w:val="22"/>
          <w:szCs w:val="22"/>
        </w:rPr>
        <w:t>dodržov</w:t>
      </w:r>
      <w:r w:rsidR="00AC2FE0" w:rsidRPr="00635EFB">
        <w:rPr>
          <w:rFonts w:ascii="Bookman Old Style" w:hAnsi="Bookman Old Style"/>
          <w:sz w:val="22"/>
          <w:szCs w:val="22"/>
        </w:rPr>
        <w:t>at</w:t>
      </w:r>
      <w:r w:rsidRPr="00635EFB">
        <w:rPr>
          <w:rFonts w:ascii="Bookman Old Style" w:hAnsi="Bookman Old Style"/>
          <w:sz w:val="22"/>
          <w:szCs w:val="22"/>
        </w:rPr>
        <w:t xml:space="preserve"> předpis</w:t>
      </w:r>
      <w:r w:rsidR="00AC2FE0" w:rsidRPr="00635EFB">
        <w:rPr>
          <w:rFonts w:ascii="Bookman Old Style" w:hAnsi="Bookman Old Style"/>
          <w:sz w:val="22"/>
          <w:szCs w:val="22"/>
        </w:rPr>
        <w:t>y</w:t>
      </w:r>
      <w:r w:rsidRPr="00635EFB">
        <w:rPr>
          <w:rFonts w:ascii="Bookman Old Style" w:hAnsi="Bookman Old Style"/>
          <w:sz w:val="22"/>
          <w:szCs w:val="22"/>
        </w:rPr>
        <w:t xml:space="preserve"> z oblasti ochrany životního prostředí, odpadového a vodního hospodářství zejména zákon č. 17/1992 Sb., o životním prostředí ve znění pozdějších předpisů</w:t>
      </w:r>
      <w:r w:rsidR="00AC2FE0" w:rsidRPr="00635EFB">
        <w:rPr>
          <w:rFonts w:ascii="Bookman Old Style" w:hAnsi="Bookman Old Style"/>
          <w:sz w:val="22"/>
          <w:szCs w:val="22"/>
        </w:rPr>
        <w:t>,</w:t>
      </w:r>
      <w:r w:rsidRPr="00635EFB">
        <w:rPr>
          <w:rFonts w:ascii="Bookman Old Style" w:hAnsi="Bookman Old Style"/>
          <w:sz w:val="22"/>
          <w:szCs w:val="22"/>
        </w:rPr>
        <w:t xml:space="preserve"> zákon č. 541/2020 Sb., o odpadech a také zákon č. 477/2001 Sb., o obalech a o změně některých zákonů, ve znění pozdějších předpisů. </w:t>
      </w:r>
      <w:r w:rsidR="00926FEB" w:rsidRPr="00635EFB">
        <w:rPr>
          <w:rFonts w:ascii="Bookman Old Style" w:hAnsi="Bookman Old Style"/>
          <w:sz w:val="22"/>
          <w:szCs w:val="22"/>
        </w:rPr>
        <w:t>Související náklady s dodržováním shora uvedených předpisů</w:t>
      </w:r>
      <w:r w:rsidRPr="00635EFB">
        <w:rPr>
          <w:rFonts w:ascii="Bookman Old Style" w:hAnsi="Bookman Old Style"/>
          <w:sz w:val="22"/>
          <w:szCs w:val="22"/>
        </w:rPr>
        <w:t xml:space="preserve"> jsou zahrnuty v ceně za předmět smlouvy uvedené v čl. III odst. 1 této smlouvy. </w:t>
      </w:r>
    </w:p>
    <w:p w14:paraId="4341FDD3" w14:textId="77777777" w:rsidR="001A3F5B" w:rsidRPr="00635EFB" w:rsidRDefault="001A3F5B" w:rsidP="00F3758E">
      <w:pPr>
        <w:numPr>
          <w:ilvl w:val="0"/>
          <w:numId w:val="23"/>
        </w:numPr>
        <w:tabs>
          <w:tab w:val="left" w:pos="360"/>
        </w:tabs>
        <w:spacing w:before="120" w:after="120"/>
        <w:ind w:left="357" w:hanging="357"/>
        <w:jc w:val="both"/>
        <w:rPr>
          <w:rFonts w:ascii="Bookman Old Style" w:hAnsi="Bookman Old Style"/>
          <w:sz w:val="22"/>
          <w:szCs w:val="22"/>
        </w:rPr>
      </w:pPr>
      <w:r w:rsidRPr="00635EFB">
        <w:rPr>
          <w:rFonts w:ascii="Bookman Old Style" w:hAnsi="Bookman Old Style"/>
          <w:sz w:val="22"/>
          <w:szCs w:val="22"/>
        </w:rPr>
        <w:t>Prodávající se zavazuje kdykoliv v průběhu plnění poskytnout kupujícímu na základě jeho žádosti doklady a údaje týkající se jeho činnosti ve smyslu prokázání naplňování shora uvedených sociálních a enviromentálních aspektů odpovědného zadávání.</w:t>
      </w:r>
    </w:p>
    <w:p w14:paraId="5B7C89CB" w14:textId="77777777" w:rsidR="001A3F5B" w:rsidRPr="00635EFB" w:rsidRDefault="001A3F5B" w:rsidP="00655B66">
      <w:pPr>
        <w:jc w:val="center"/>
        <w:rPr>
          <w:rFonts w:ascii="Bookman Old Style" w:hAnsi="Bookman Old Style"/>
          <w:sz w:val="22"/>
          <w:szCs w:val="22"/>
        </w:rPr>
      </w:pPr>
    </w:p>
    <w:p w14:paraId="53BF0C3C" w14:textId="77777777"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t xml:space="preserve">Článek </w:t>
      </w:r>
      <w:r w:rsidR="00B406E9" w:rsidRPr="00635EFB">
        <w:rPr>
          <w:rFonts w:ascii="Bookman Old Style" w:hAnsi="Bookman Old Style"/>
          <w:sz w:val="22"/>
          <w:szCs w:val="22"/>
        </w:rPr>
        <w:t>XIV</w:t>
      </w:r>
      <w:r w:rsidRPr="00635EFB">
        <w:rPr>
          <w:rFonts w:ascii="Bookman Old Style" w:hAnsi="Bookman Old Style"/>
          <w:sz w:val="22"/>
          <w:szCs w:val="22"/>
        </w:rPr>
        <w:t>.</w:t>
      </w:r>
    </w:p>
    <w:p w14:paraId="63452B51"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Závěrečná ustanovení</w:t>
      </w:r>
    </w:p>
    <w:p w14:paraId="435E84FE" w14:textId="77777777" w:rsidR="00927124" w:rsidRPr="00635EFB" w:rsidRDefault="00927124"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1C20CF6E" w14:textId="77777777" w:rsidR="00057EAA" w:rsidRPr="00635EFB" w:rsidRDefault="00057EAA"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Tato smlouva nabývá platnosti dnem podpisu obou smluvních stran a účinnosti dnem uveřejnění v informačním systému veřejné správy – Registru smluv.</w:t>
      </w:r>
    </w:p>
    <w:p w14:paraId="31C2698E" w14:textId="77777777" w:rsidR="00057EAA" w:rsidRPr="00635EFB" w:rsidRDefault="00057EAA"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Prodávající výslovně souhlasí se zveřejněním celého textu této smlouvy v informačním systému veřejné správy – Registru smluv.</w:t>
      </w:r>
    </w:p>
    <w:p w14:paraId="0A584814" w14:textId="77777777" w:rsidR="00057EAA" w:rsidRPr="00635EFB" w:rsidRDefault="00057EAA"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Smluvní strany se dohodly, že zákonnou povinnost dle § 5 odst. 2 zákona č. 340/2015 Sb., o zvláštních podmínkách účinnosti některých smluv, uveřejňování těchto smluv a o registru smluv (zákon o registru smluv) splní kupující a splnění této povinnosti doloží prodávajícímu. Současně berou smluvní strany na vědomí, že v případě nesplnění zákonné povinnosti je smlouva do tří měsíců od jejího podpisu bez dalšího zrušena od samého počátku.</w:t>
      </w:r>
    </w:p>
    <w:p w14:paraId="77D1D26C" w14:textId="77777777" w:rsidR="00E663F3" w:rsidRPr="00635EFB" w:rsidRDefault="00E663F3"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lastRenderedPageBreak/>
        <w:t>Jakékoliv změny nebo doplňky této smlouvy nebo jejich příloh musí být provedeny formou písemných, chronologicky číslovaných dodatků, podepsaných oběma smluvními stranami.</w:t>
      </w:r>
    </w:p>
    <w:p w14:paraId="47826B0D" w14:textId="77777777" w:rsidR="00927124" w:rsidRPr="00635EFB" w:rsidRDefault="00927124"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příslušných soudů. Smluvní strany se dále dle § 89a zákona č. 99/1963 Sb., občanský soudní řád, v platném znění, dohodly, že k řešení případných sporů mezi smluvními stranami plynoucích z této smlouvy je místně příslušným soudem soud, jehož místní příslušnost se řídí obecným soudem kupujícího.</w:t>
      </w:r>
    </w:p>
    <w:p w14:paraId="7151A843" w14:textId="77777777" w:rsidR="00E663F3" w:rsidRPr="00635EFB" w:rsidRDefault="00E663F3"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Právní vztahy touto smlouvou výslovně neupravené se řídí příslušnými ustanoveními občanského zákoníku.</w:t>
      </w:r>
    </w:p>
    <w:p w14:paraId="64B10AAC" w14:textId="6318D0CF" w:rsidR="00E663F3" w:rsidRPr="00635EFB" w:rsidRDefault="001F58D7"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1F58D7">
        <w:rPr>
          <w:rFonts w:ascii="Bookman Old Style" w:eastAsia="SimSun" w:hAnsi="Bookman Old Style"/>
          <w:kern w:val="1"/>
          <w:sz w:val="22"/>
          <w:szCs w:val="22"/>
          <w:lang w:eastAsia="hi-IN" w:bidi="hi-IN"/>
        </w:rPr>
        <w:t>Tato smlouva je vyhotovena ve dvou stejnopisech s platností originálu, přičemž každá smluvní strana obdrží po jednom vyhotovení. To neplatí v případě, že tato smlouva byla podepsána elektronickým podpisem dle zákona č. 297/2016 Sb., o službách vytvářejících důvěru pro elektronické transakce, ve znění pozdějších předpisů.</w:t>
      </w:r>
    </w:p>
    <w:p w14:paraId="76F35DE5" w14:textId="77777777" w:rsidR="00E663F3" w:rsidRPr="00635EFB" w:rsidRDefault="00E663F3"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Smluvní strany prohlašují, že si tuto smlouvu přečetly, že se dohodly na celém jejím obsahu, že se smluvními podmínkami souhlasí a že smlouva nebyla podepsána v tísni ani za nápadně jednostranně nevýhodných podmínek.</w:t>
      </w:r>
    </w:p>
    <w:p w14:paraId="71660C3B" w14:textId="77777777" w:rsidR="00916EAC" w:rsidRPr="00635EFB" w:rsidRDefault="00916EAC"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Nedílnou součástí této smlouvy jsou přílohy:</w:t>
      </w:r>
    </w:p>
    <w:p w14:paraId="3C4224FA" w14:textId="0F2A5566" w:rsidR="00813E2C" w:rsidRPr="00635EFB" w:rsidRDefault="00813E2C" w:rsidP="006C38D0">
      <w:pPr>
        <w:widowControl w:val="0"/>
        <w:numPr>
          <w:ilvl w:val="0"/>
          <w:numId w:val="26"/>
        </w:numPr>
        <w:tabs>
          <w:tab w:val="left" w:pos="360"/>
        </w:tabs>
        <w:suppressAutoHyphens w:val="0"/>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 xml:space="preserve">Příloha č. </w:t>
      </w:r>
      <w:r w:rsidR="006C38D0">
        <w:rPr>
          <w:rFonts w:ascii="Bookman Old Style" w:eastAsia="SimSun" w:hAnsi="Bookman Old Style"/>
          <w:kern w:val="1"/>
          <w:sz w:val="22"/>
          <w:szCs w:val="22"/>
          <w:lang w:eastAsia="hi-IN" w:bidi="hi-IN"/>
        </w:rPr>
        <w:t>1</w:t>
      </w:r>
      <w:r w:rsidR="006C38D0" w:rsidRPr="00635EFB">
        <w:rPr>
          <w:rFonts w:ascii="Bookman Old Style" w:eastAsia="SimSun" w:hAnsi="Bookman Old Style"/>
          <w:kern w:val="1"/>
          <w:sz w:val="22"/>
          <w:szCs w:val="22"/>
          <w:lang w:eastAsia="hi-IN" w:bidi="hi-IN"/>
        </w:rPr>
        <w:t xml:space="preserve"> </w:t>
      </w:r>
      <w:r w:rsidRPr="00635EFB">
        <w:rPr>
          <w:rFonts w:ascii="Bookman Old Style" w:eastAsia="SimSun" w:hAnsi="Bookman Old Style"/>
          <w:kern w:val="1"/>
          <w:sz w:val="22"/>
          <w:szCs w:val="22"/>
          <w:lang w:eastAsia="hi-IN" w:bidi="hi-IN"/>
        </w:rPr>
        <w:t xml:space="preserve">– </w:t>
      </w:r>
      <w:r w:rsidR="00B17E5F" w:rsidRPr="00B17E5F">
        <w:rPr>
          <w:rFonts w:ascii="Bookman Old Style" w:eastAsia="SimSun" w:hAnsi="Bookman Old Style"/>
          <w:kern w:val="1"/>
          <w:sz w:val="22"/>
          <w:szCs w:val="22"/>
          <w:lang w:eastAsia="hi-IN" w:bidi="hi-IN"/>
        </w:rPr>
        <w:t>Cenová nabídka a položkový ceník reagencií, kontrolních</w:t>
      </w:r>
      <w:r w:rsidR="00B17E5F">
        <w:rPr>
          <w:rFonts w:ascii="Bookman Old Style" w:eastAsia="SimSun" w:hAnsi="Bookman Old Style"/>
          <w:kern w:val="1"/>
          <w:sz w:val="22"/>
          <w:szCs w:val="22"/>
          <w:lang w:eastAsia="hi-IN" w:bidi="hi-IN"/>
        </w:rPr>
        <w:t xml:space="preserve"> </w:t>
      </w:r>
      <w:proofErr w:type="gramStart"/>
      <w:r w:rsidR="00B17E5F">
        <w:rPr>
          <w:rFonts w:ascii="Bookman Old Style" w:eastAsia="SimSun" w:hAnsi="Bookman Old Style"/>
          <w:kern w:val="1"/>
          <w:sz w:val="22"/>
          <w:szCs w:val="22"/>
          <w:lang w:eastAsia="hi-IN" w:bidi="hi-IN"/>
        </w:rPr>
        <w:t xml:space="preserve">a </w:t>
      </w:r>
      <w:r w:rsidR="00B17E5F" w:rsidRPr="00B17E5F">
        <w:rPr>
          <w:rFonts w:ascii="Bookman Old Style" w:eastAsia="SimSun" w:hAnsi="Bookman Old Style"/>
          <w:kern w:val="1"/>
          <w:sz w:val="22"/>
          <w:szCs w:val="22"/>
          <w:lang w:eastAsia="hi-IN" w:bidi="hi-IN"/>
        </w:rPr>
        <w:t xml:space="preserve"> kalibračních</w:t>
      </w:r>
      <w:proofErr w:type="gramEnd"/>
      <w:r w:rsidR="00B17E5F">
        <w:rPr>
          <w:rFonts w:ascii="Bookman Old Style" w:eastAsia="SimSun" w:hAnsi="Bookman Old Style"/>
          <w:kern w:val="1"/>
          <w:sz w:val="22"/>
          <w:szCs w:val="22"/>
          <w:lang w:eastAsia="hi-IN" w:bidi="hi-IN"/>
        </w:rPr>
        <w:t xml:space="preserve"> materiálů a</w:t>
      </w:r>
      <w:r w:rsidR="00B17E5F" w:rsidRPr="00B17E5F">
        <w:rPr>
          <w:rFonts w:ascii="Bookman Old Style" w:eastAsia="SimSun" w:hAnsi="Bookman Old Style"/>
          <w:kern w:val="1"/>
          <w:sz w:val="22"/>
          <w:szCs w:val="22"/>
          <w:lang w:eastAsia="hi-IN" w:bidi="hi-IN"/>
        </w:rPr>
        <w:t xml:space="preserve"> provozní</w:t>
      </w:r>
      <w:r w:rsidR="00DB321A">
        <w:rPr>
          <w:rFonts w:ascii="Bookman Old Style" w:eastAsia="SimSun" w:hAnsi="Bookman Old Style"/>
          <w:kern w:val="1"/>
          <w:sz w:val="22"/>
          <w:szCs w:val="22"/>
          <w:lang w:eastAsia="hi-IN" w:bidi="hi-IN"/>
        </w:rPr>
        <w:t>ho</w:t>
      </w:r>
      <w:r w:rsidR="00B17E5F" w:rsidRPr="00B17E5F">
        <w:rPr>
          <w:rFonts w:ascii="Bookman Old Style" w:eastAsia="SimSun" w:hAnsi="Bookman Old Style"/>
          <w:kern w:val="1"/>
          <w:sz w:val="22"/>
          <w:szCs w:val="22"/>
          <w:lang w:eastAsia="hi-IN" w:bidi="hi-IN"/>
        </w:rPr>
        <w:t xml:space="preserve"> spotřební</w:t>
      </w:r>
      <w:r w:rsidR="00DB321A">
        <w:rPr>
          <w:rFonts w:ascii="Bookman Old Style" w:eastAsia="SimSun" w:hAnsi="Bookman Old Style"/>
          <w:kern w:val="1"/>
          <w:sz w:val="22"/>
          <w:szCs w:val="22"/>
          <w:lang w:eastAsia="hi-IN" w:bidi="hi-IN"/>
        </w:rPr>
        <w:t>ho</w:t>
      </w:r>
      <w:r w:rsidR="00B17E5F" w:rsidRPr="00B17E5F">
        <w:rPr>
          <w:rFonts w:ascii="Bookman Old Style" w:eastAsia="SimSun" w:hAnsi="Bookman Old Style"/>
          <w:kern w:val="1"/>
          <w:sz w:val="22"/>
          <w:szCs w:val="22"/>
          <w:lang w:eastAsia="hi-IN" w:bidi="hi-IN"/>
        </w:rPr>
        <w:t xml:space="preserve"> materiál</w:t>
      </w:r>
      <w:r w:rsidR="00DB321A">
        <w:rPr>
          <w:rFonts w:ascii="Bookman Old Style" w:eastAsia="SimSun" w:hAnsi="Bookman Old Style"/>
          <w:kern w:val="1"/>
          <w:sz w:val="22"/>
          <w:szCs w:val="22"/>
          <w:lang w:eastAsia="hi-IN" w:bidi="hi-IN"/>
        </w:rPr>
        <w:t>u</w:t>
      </w:r>
      <w:r w:rsidR="00B17E5F" w:rsidRPr="00B17E5F">
        <w:rPr>
          <w:rFonts w:ascii="Bookman Old Style" w:eastAsia="SimSun" w:hAnsi="Bookman Old Style"/>
          <w:kern w:val="1"/>
          <w:sz w:val="22"/>
          <w:szCs w:val="22"/>
          <w:lang w:eastAsia="hi-IN" w:bidi="hi-IN"/>
        </w:rPr>
        <w:t>; podklady pro hodnocení</w:t>
      </w:r>
    </w:p>
    <w:p w14:paraId="50916795" w14:textId="6C5CEFCC" w:rsidR="00916EAC" w:rsidRPr="00635EFB" w:rsidRDefault="00916EAC" w:rsidP="00655B66">
      <w:pPr>
        <w:widowControl w:val="0"/>
        <w:numPr>
          <w:ilvl w:val="0"/>
          <w:numId w:val="26"/>
        </w:numPr>
        <w:tabs>
          <w:tab w:val="left" w:pos="360"/>
        </w:tabs>
        <w:suppressAutoHyphens w:val="0"/>
        <w:ind w:left="714" w:hanging="357"/>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Příloha č. </w:t>
      </w:r>
      <w:r w:rsidR="006C38D0">
        <w:rPr>
          <w:rFonts w:ascii="Bookman Old Style" w:eastAsia="SimSun" w:hAnsi="Bookman Old Style"/>
          <w:kern w:val="1"/>
          <w:sz w:val="22"/>
          <w:szCs w:val="22"/>
          <w:lang w:eastAsia="hi-IN" w:bidi="hi-IN"/>
        </w:rPr>
        <w:t>2</w:t>
      </w:r>
      <w:r w:rsidR="006C38D0" w:rsidRPr="00635EFB">
        <w:rPr>
          <w:rFonts w:ascii="Bookman Old Style" w:eastAsia="SimSun" w:hAnsi="Bookman Old Style"/>
          <w:kern w:val="1"/>
          <w:sz w:val="22"/>
          <w:szCs w:val="22"/>
          <w:lang w:eastAsia="hi-IN" w:bidi="hi-IN"/>
        </w:rPr>
        <w:t> </w:t>
      </w:r>
      <w:r w:rsidRPr="00635EFB">
        <w:rPr>
          <w:rFonts w:ascii="Bookman Old Style" w:eastAsia="SimSun" w:hAnsi="Bookman Old Style"/>
          <w:kern w:val="1"/>
          <w:sz w:val="22"/>
          <w:szCs w:val="22"/>
          <w:lang w:eastAsia="hi-IN" w:bidi="hi-IN"/>
        </w:rPr>
        <w:t>- </w:t>
      </w:r>
      <w:r w:rsidR="006C38D0" w:rsidRPr="008C04F6">
        <w:rPr>
          <w:rFonts w:ascii="Bookman Old Style" w:eastAsia="SimSun" w:hAnsi="Bookman Old Style"/>
          <w:kern w:val="1"/>
          <w:sz w:val="22"/>
          <w:szCs w:val="22"/>
          <w:lang w:eastAsia="hi-IN" w:bidi="hi-IN"/>
        </w:rPr>
        <w:t>Technická specifikace předmětu plnění – požadavky na dílčí dodávky reagencií, kontrolních a kalibračních materiálů, a provozního spotřebního materiálu</w:t>
      </w:r>
    </w:p>
    <w:p w14:paraId="24D64884" w14:textId="7425FE41" w:rsidR="00916EAC" w:rsidRPr="00635EFB" w:rsidRDefault="00916EAC" w:rsidP="00655B66">
      <w:pPr>
        <w:widowControl w:val="0"/>
        <w:numPr>
          <w:ilvl w:val="0"/>
          <w:numId w:val="26"/>
        </w:numPr>
        <w:tabs>
          <w:tab w:val="left" w:pos="360"/>
        </w:tabs>
        <w:suppressAutoHyphens w:val="0"/>
        <w:ind w:left="714" w:hanging="357"/>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 xml:space="preserve">Příloha č. </w:t>
      </w:r>
      <w:r w:rsidR="00A564EF">
        <w:rPr>
          <w:rFonts w:ascii="Bookman Old Style" w:eastAsia="SimSun" w:hAnsi="Bookman Old Style"/>
          <w:kern w:val="1"/>
          <w:sz w:val="22"/>
          <w:szCs w:val="22"/>
          <w:lang w:eastAsia="hi-IN" w:bidi="hi-IN"/>
        </w:rPr>
        <w:t>3</w:t>
      </w:r>
      <w:r w:rsidR="00A564EF" w:rsidRPr="00635EFB">
        <w:rPr>
          <w:rFonts w:ascii="Bookman Old Style" w:eastAsia="SimSun" w:hAnsi="Bookman Old Style"/>
          <w:kern w:val="1"/>
          <w:sz w:val="22"/>
          <w:szCs w:val="22"/>
          <w:lang w:eastAsia="hi-IN" w:bidi="hi-IN"/>
        </w:rPr>
        <w:t xml:space="preserve"> </w:t>
      </w:r>
      <w:r w:rsidRPr="00635EFB">
        <w:rPr>
          <w:rFonts w:ascii="Bookman Old Style" w:eastAsia="SimSun" w:hAnsi="Bookman Old Style"/>
          <w:kern w:val="1"/>
          <w:sz w:val="22"/>
          <w:szCs w:val="22"/>
          <w:lang w:eastAsia="hi-IN" w:bidi="hi-IN"/>
        </w:rPr>
        <w:t>– Seznam poddodavatelů</w:t>
      </w:r>
    </w:p>
    <w:p w14:paraId="4BA8BC28" w14:textId="77777777" w:rsidR="00916EAC" w:rsidRPr="00635EFB" w:rsidRDefault="00916EAC" w:rsidP="00655B66">
      <w:pPr>
        <w:widowControl w:val="0"/>
        <w:tabs>
          <w:tab w:val="left" w:pos="360"/>
        </w:tabs>
        <w:suppressAutoHyphens w:val="0"/>
        <w:jc w:val="both"/>
        <w:rPr>
          <w:rFonts w:ascii="Bookman Old Style" w:eastAsia="SimSun" w:hAnsi="Bookman Old Style"/>
          <w:kern w:val="1"/>
          <w:sz w:val="22"/>
          <w:szCs w:val="22"/>
          <w:lang w:eastAsia="hi-IN" w:bidi="hi-IN"/>
        </w:rPr>
      </w:pPr>
    </w:p>
    <w:p w14:paraId="234719F5" w14:textId="77777777" w:rsidR="002A484B" w:rsidRPr="00635EFB" w:rsidRDefault="006C04F3" w:rsidP="00655B66">
      <w:pPr>
        <w:rPr>
          <w:rFonts w:ascii="Bookman Old Style" w:hAnsi="Bookman Old Style"/>
          <w:sz w:val="22"/>
          <w:szCs w:val="22"/>
        </w:rPr>
      </w:pPr>
      <w:r w:rsidRPr="00635EFB">
        <w:rPr>
          <w:rFonts w:ascii="Bookman Old Style" w:hAnsi="Bookman Old Style"/>
          <w:sz w:val="22"/>
          <w:szCs w:val="22"/>
        </w:rPr>
        <w:t>V</w:t>
      </w:r>
      <w:permStart w:id="235627183" w:edGrp="everyone"/>
      <w:r w:rsidRPr="00635EFB">
        <w:rPr>
          <w:rFonts w:ascii="Bookman Old Style" w:hAnsi="Bookman Old Style"/>
          <w:sz w:val="22"/>
          <w:szCs w:val="22"/>
        </w:rPr>
        <w:t>……………</w:t>
      </w:r>
      <w:proofErr w:type="gramStart"/>
      <w:r w:rsidRPr="00635EFB">
        <w:rPr>
          <w:rFonts w:ascii="Bookman Old Style" w:hAnsi="Bookman Old Style"/>
          <w:sz w:val="22"/>
          <w:szCs w:val="22"/>
        </w:rPr>
        <w:t>…….</w:t>
      </w:r>
      <w:permEnd w:id="235627183"/>
      <w:proofErr w:type="gramEnd"/>
      <w:r w:rsidRPr="00635EFB">
        <w:rPr>
          <w:rFonts w:ascii="Bookman Old Style" w:hAnsi="Bookman Old Style"/>
          <w:sz w:val="22"/>
          <w:szCs w:val="22"/>
        </w:rPr>
        <w:t>dne</w:t>
      </w:r>
      <w:permStart w:id="740327146" w:edGrp="everyone"/>
      <w:r w:rsidRPr="00635EFB">
        <w:rPr>
          <w:rFonts w:ascii="Bookman Old Style" w:hAnsi="Bookman Old Style"/>
          <w:sz w:val="22"/>
          <w:szCs w:val="22"/>
        </w:rPr>
        <w:t>…………</w:t>
      </w:r>
      <w:permEnd w:id="740327146"/>
      <w:r w:rsidRPr="00635EFB">
        <w:rPr>
          <w:rFonts w:ascii="Bookman Old Style" w:hAnsi="Bookman Old Style"/>
          <w:sz w:val="22"/>
          <w:szCs w:val="22"/>
        </w:rPr>
        <w:tab/>
      </w:r>
      <w:r w:rsidRPr="00635EFB">
        <w:rPr>
          <w:rFonts w:ascii="Bookman Old Style" w:hAnsi="Bookman Old Style"/>
          <w:sz w:val="22"/>
          <w:szCs w:val="22"/>
        </w:rPr>
        <w:tab/>
      </w:r>
      <w:r w:rsidR="002A484B" w:rsidRPr="00635EFB">
        <w:rPr>
          <w:rFonts w:ascii="Bookman Old Style" w:hAnsi="Bookman Old Style"/>
          <w:sz w:val="22"/>
          <w:szCs w:val="22"/>
        </w:rPr>
        <w:t>V Novém Městě na Moravě dne …………</w:t>
      </w:r>
    </w:p>
    <w:p w14:paraId="79BB9428" w14:textId="77777777" w:rsidR="002A484B" w:rsidRPr="00635EFB" w:rsidRDefault="002A484B" w:rsidP="00655B66">
      <w:pPr>
        <w:rPr>
          <w:rFonts w:ascii="Bookman Old Style" w:hAnsi="Bookman Old Style"/>
          <w:sz w:val="22"/>
          <w:szCs w:val="22"/>
        </w:rPr>
      </w:pPr>
      <w:r w:rsidRPr="00635EFB">
        <w:rPr>
          <w:rFonts w:ascii="Bookman Old Style" w:hAnsi="Bookman Old Style"/>
          <w:sz w:val="22"/>
          <w:szCs w:val="22"/>
        </w:rPr>
        <w:t xml:space="preserve"> </w:t>
      </w:r>
    </w:p>
    <w:p w14:paraId="2C2FBFAA" w14:textId="77777777" w:rsidR="004A53F0" w:rsidRPr="00635EFB" w:rsidRDefault="004A53F0" w:rsidP="00655B66">
      <w:pPr>
        <w:rPr>
          <w:rFonts w:ascii="Bookman Old Style" w:hAnsi="Bookman Old Style"/>
          <w:sz w:val="22"/>
          <w:szCs w:val="22"/>
          <w:u w:val="single"/>
        </w:rPr>
      </w:pPr>
    </w:p>
    <w:p w14:paraId="3ED89D6C" w14:textId="77777777" w:rsidR="00400A10" w:rsidRPr="00635EFB" w:rsidRDefault="00400A10" w:rsidP="00655B66">
      <w:pPr>
        <w:rPr>
          <w:rFonts w:ascii="Bookman Old Style" w:hAnsi="Bookman Old Style"/>
          <w:sz w:val="22"/>
          <w:szCs w:val="22"/>
          <w:u w:val="single"/>
        </w:rPr>
      </w:pPr>
      <w:r w:rsidRPr="00635EFB">
        <w:rPr>
          <w:rFonts w:ascii="Bookman Old Style" w:hAnsi="Bookman Old Style"/>
          <w:sz w:val="22"/>
          <w:szCs w:val="22"/>
          <w:u w:val="single"/>
        </w:rPr>
        <w:t>Za prodávajícího:</w:t>
      </w:r>
      <w:r w:rsidRPr="00635EFB">
        <w:rPr>
          <w:rFonts w:ascii="Bookman Old Style" w:hAnsi="Bookman Old Style"/>
          <w:sz w:val="22"/>
          <w:szCs w:val="22"/>
        </w:rPr>
        <w:tab/>
      </w:r>
      <w:r w:rsidRPr="00635EFB">
        <w:rPr>
          <w:rFonts w:ascii="Bookman Old Style" w:hAnsi="Bookman Old Style"/>
          <w:sz w:val="22"/>
          <w:szCs w:val="22"/>
        </w:rPr>
        <w:tab/>
      </w:r>
      <w:r w:rsidRPr="00635EFB">
        <w:rPr>
          <w:rFonts w:ascii="Bookman Old Style" w:hAnsi="Bookman Old Style"/>
          <w:sz w:val="22"/>
          <w:szCs w:val="22"/>
        </w:rPr>
        <w:tab/>
      </w:r>
      <w:r w:rsidRPr="00635EFB">
        <w:rPr>
          <w:rFonts w:ascii="Bookman Old Style" w:hAnsi="Bookman Old Style"/>
          <w:sz w:val="22"/>
          <w:szCs w:val="22"/>
        </w:rPr>
        <w:tab/>
      </w:r>
      <w:r w:rsidRPr="00635EFB">
        <w:rPr>
          <w:rFonts w:ascii="Bookman Old Style" w:hAnsi="Bookman Old Style"/>
          <w:sz w:val="22"/>
          <w:szCs w:val="22"/>
        </w:rPr>
        <w:tab/>
      </w:r>
      <w:r w:rsidRPr="00635EFB">
        <w:rPr>
          <w:rFonts w:ascii="Bookman Old Style" w:hAnsi="Bookman Old Style"/>
          <w:sz w:val="22"/>
          <w:szCs w:val="22"/>
          <w:u w:val="single"/>
        </w:rPr>
        <w:t>Za kupujícího:</w:t>
      </w:r>
    </w:p>
    <w:p w14:paraId="171C08B6" w14:textId="77777777" w:rsidR="0072702E" w:rsidRPr="00635EFB" w:rsidRDefault="0072702E" w:rsidP="00655B66">
      <w:pPr>
        <w:rPr>
          <w:rFonts w:ascii="Bookman Old Style" w:hAnsi="Bookman Old Style"/>
          <w:sz w:val="22"/>
          <w:szCs w:val="22"/>
          <w:u w:val="dotted"/>
        </w:rPr>
      </w:pPr>
    </w:p>
    <w:p w14:paraId="2986E4BE" w14:textId="77777777" w:rsidR="0072702E" w:rsidRPr="00635EFB" w:rsidRDefault="0072702E" w:rsidP="00655B66">
      <w:pPr>
        <w:rPr>
          <w:rFonts w:ascii="Bookman Old Style" w:hAnsi="Bookman Old Style"/>
          <w:sz w:val="22"/>
          <w:szCs w:val="22"/>
          <w:u w:val="dotted"/>
        </w:rPr>
      </w:pPr>
    </w:p>
    <w:p w14:paraId="37021076" w14:textId="77777777" w:rsidR="00E11A95" w:rsidRPr="00635EFB" w:rsidRDefault="00E11A95" w:rsidP="00655B66">
      <w:pPr>
        <w:rPr>
          <w:rFonts w:ascii="Bookman Old Style" w:hAnsi="Bookman Old Style"/>
          <w:sz w:val="22"/>
          <w:szCs w:val="22"/>
          <w:u w:val="dotted"/>
        </w:rPr>
      </w:pPr>
    </w:p>
    <w:p w14:paraId="653E44A0" w14:textId="77777777" w:rsidR="00400A10" w:rsidRPr="00635EFB" w:rsidRDefault="00400A10" w:rsidP="00655B66">
      <w:pPr>
        <w:rPr>
          <w:rFonts w:ascii="Bookman Old Style" w:hAnsi="Bookman Old Style"/>
          <w:sz w:val="22"/>
          <w:szCs w:val="22"/>
          <w:u w:val="dotted"/>
        </w:rPr>
      </w:pP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rPr>
        <w:tab/>
      </w:r>
      <w:r w:rsidRPr="00635EFB">
        <w:rPr>
          <w:rFonts w:ascii="Bookman Old Style" w:hAnsi="Bookman Old Style"/>
          <w:sz w:val="22"/>
          <w:szCs w:val="22"/>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p>
    <w:p w14:paraId="20DB8C16" w14:textId="0DB5EEAB" w:rsidR="00400A10" w:rsidRPr="00635EFB" w:rsidRDefault="00400A10" w:rsidP="00655B66">
      <w:pPr>
        <w:rPr>
          <w:rFonts w:ascii="Bookman Old Style" w:hAnsi="Bookman Old Style"/>
          <w:sz w:val="22"/>
          <w:szCs w:val="22"/>
        </w:rPr>
      </w:pPr>
      <w:r w:rsidRPr="00635EFB">
        <w:rPr>
          <w:rFonts w:ascii="Bookman Old Style" w:hAnsi="Bookman Old Style"/>
          <w:sz w:val="22"/>
          <w:szCs w:val="22"/>
        </w:rPr>
        <w:t xml:space="preserve"> </w:t>
      </w:r>
      <w:permStart w:id="1973187981" w:edGrp="everyone"/>
      <w:r w:rsidRPr="00635EFB">
        <w:rPr>
          <w:rFonts w:ascii="Bookman Old Style" w:hAnsi="Bookman Old Style"/>
          <w:sz w:val="22"/>
          <w:szCs w:val="22"/>
        </w:rPr>
        <w:t>(jméno, příjmení, razítko a podpis)</w:t>
      </w:r>
      <w:permEnd w:id="1973187981"/>
      <w:r w:rsidRPr="00635EFB">
        <w:rPr>
          <w:rFonts w:ascii="Bookman Old Style" w:hAnsi="Bookman Old Style"/>
          <w:sz w:val="22"/>
          <w:szCs w:val="22"/>
        </w:rPr>
        <w:tab/>
      </w:r>
      <w:r w:rsidRPr="00635EFB">
        <w:rPr>
          <w:rFonts w:ascii="Bookman Old Style" w:hAnsi="Bookman Old Style"/>
          <w:sz w:val="22"/>
          <w:szCs w:val="22"/>
        </w:rPr>
        <w:tab/>
      </w:r>
      <w:r w:rsidRPr="00635EFB">
        <w:rPr>
          <w:rFonts w:ascii="Bookman Old Style" w:hAnsi="Bookman Old Style"/>
          <w:sz w:val="22"/>
          <w:szCs w:val="22"/>
        </w:rPr>
        <w:tab/>
        <w:t>JUDr. Věra Palečková</w:t>
      </w:r>
    </w:p>
    <w:p w14:paraId="2199F94B" w14:textId="1791CA20" w:rsidR="00400A10" w:rsidRPr="00635EFB" w:rsidRDefault="004A53F0" w:rsidP="00655B66">
      <w:pPr>
        <w:rPr>
          <w:rFonts w:ascii="Bookman Old Style" w:hAnsi="Bookman Old Style"/>
          <w:sz w:val="22"/>
          <w:szCs w:val="22"/>
        </w:rPr>
      </w:pPr>
      <w:permStart w:id="108673254" w:edGrp="everyone"/>
      <w:r w:rsidRPr="00635EFB">
        <w:rPr>
          <w:rFonts w:ascii="Bookman Old Style" w:hAnsi="Bookman Old Style"/>
          <w:sz w:val="22"/>
          <w:szCs w:val="22"/>
        </w:rPr>
        <w:t>oprávněné osoby prodávajícího</w:t>
      </w:r>
      <w:permEnd w:id="108673254"/>
      <w:r w:rsidR="00400A10" w:rsidRPr="00635EFB">
        <w:rPr>
          <w:rFonts w:ascii="Bookman Old Style" w:hAnsi="Bookman Old Style"/>
          <w:sz w:val="22"/>
          <w:szCs w:val="22"/>
        </w:rPr>
        <w:t xml:space="preserve"> </w:t>
      </w:r>
      <w:r w:rsidRPr="00635EFB">
        <w:rPr>
          <w:rFonts w:ascii="Bookman Old Style" w:hAnsi="Bookman Old Style"/>
          <w:sz w:val="22"/>
          <w:szCs w:val="22"/>
        </w:rPr>
        <w:tab/>
      </w:r>
      <w:r w:rsidRPr="00635EFB">
        <w:rPr>
          <w:rFonts w:ascii="Bookman Old Style" w:hAnsi="Bookman Old Style"/>
          <w:sz w:val="22"/>
          <w:szCs w:val="22"/>
        </w:rPr>
        <w:tab/>
      </w:r>
      <w:r w:rsidRPr="00635EFB">
        <w:rPr>
          <w:rFonts w:ascii="Bookman Old Style" w:hAnsi="Bookman Old Style"/>
          <w:sz w:val="22"/>
          <w:szCs w:val="22"/>
        </w:rPr>
        <w:tab/>
      </w:r>
      <w:r w:rsidRPr="00635EFB">
        <w:rPr>
          <w:rFonts w:ascii="Bookman Old Style" w:hAnsi="Bookman Old Style"/>
          <w:sz w:val="22"/>
          <w:szCs w:val="22"/>
        </w:rPr>
        <w:tab/>
      </w:r>
      <w:r w:rsidR="00400A10" w:rsidRPr="00635EFB">
        <w:rPr>
          <w:rFonts w:ascii="Bookman Old Style" w:hAnsi="Bookman Old Style"/>
          <w:sz w:val="22"/>
          <w:szCs w:val="22"/>
        </w:rPr>
        <w:t>ředitelka nemocnice</w:t>
      </w:r>
    </w:p>
    <w:p w14:paraId="2AFD68CC" w14:textId="77777777" w:rsidR="00813E2C" w:rsidRPr="00635EFB" w:rsidRDefault="00813E2C" w:rsidP="00655B66">
      <w:pPr>
        <w:rPr>
          <w:rFonts w:ascii="Bookman Old Style" w:hAnsi="Bookman Old Style"/>
          <w:sz w:val="22"/>
          <w:szCs w:val="22"/>
          <w:u w:val="single"/>
        </w:rPr>
        <w:sectPr w:rsidR="00813E2C" w:rsidRPr="00635EFB" w:rsidSect="0091206D">
          <w:footerReference w:type="default" r:id="rId14"/>
          <w:footnotePr>
            <w:pos w:val="beneathText"/>
          </w:footnotePr>
          <w:pgSz w:w="11905" w:h="16837"/>
          <w:pgMar w:top="1134" w:right="1418" w:bottom="1134" w:left="1418" w:header="708" w:footer="708" w:gutter="0"/>
          <w:cols w:space="708"/>
          <w:docGrid w:linePitch="360"/>
        </w:sectPr>
      </w:pPr>
    </w:p>
    <w:p w14:paraId="75C5B46F" w14:textId="77777777" w:rsidR="002C64FA" w:rsidRPr="00635EFB" w:rsidRDefault="00355779" w:rsidP="00655B66">
      <w:pPr>
        <w:rPr>
          <w:rFonts w:ascii="Bookman Old Style" w:hAnsi="Bookman Old Style"/>
          <w:sz w:val="22"/>
          <w:szCs w:val="22"/>
        </w:rPr>
      </w:pPr>
      <w:permStart w:id="2122210873" w:edGrp="everyone"/>
      <w:r w:rsidRPr="00635EFB">
        <w:rPr>
          <w:rFonts w:ascii="Bookman Old Style" w:hAnsi="Bookman Old Style"/>
          <w:sz w:val="22"/>
          <w:szCs w:val="22"/>
        </w:rPr>
        <w:lastRenderedPageBreak/>
        <w:t>___________________________________________________________________________</w:t>
      </w:r>
    </w:p>
    <w:p w14:paraId="3CA80DA5" w14:textId="77777777" w:rsidR="00355779" w:rsidRPr="00635EFB" w:rsidRDefault="00355779" w:rsidP="00655B66">
      <w:pPr>
        <w:rPr>
          <w:rFonts w:ascii="Bookman Old Style" w:hAnsi="Bookman Old Style"/>
          <w:sz w:val="22"/>
          <w:szCs w:val="22"/>
        </w:rPr>
      </w:pPr>
    </w:p>
    <w:p w14:paraId="16204E95" w14:textId="58277DE9" w:rsidR="00D90F73" w:rsidRPr="00635EFB" w:rsidRDefault="00D90F73" w:rsidP="00655B66">
      <w:pPr>
        <w:rPr>
          <w:rFonts w:ascii="Bookman Old Style" w:hAnsi="Bookman Old Style"/>
          <w:sz w:val="22"/>
          <w:szCs w:val="22"/>
        </w:rPr>
      </w:pPr>
      <w:r w:rsidRPr="00635EFB">
        <w:rPr>
          <w:rFonts w:ascii="Bookman Old Style" w:hAnsi="Bookman Old Style"/>
          <w:sz w:val="22"/>
          <w:szCs w:val="22"/>
        </w:rPr>
        <w:t xml:space="preserve">Příloha č. </w:t>
      </w:r>
      <w:r w:rsidR="00A564EF">
        <w:rPr>
          <w:rFonts w:ascii="Bookman Old Style" w:hAnsi="Bookman Old Style"/>
          <w:sz w:val="22"/>
          <w:szCs w:val="22"/>
        </w:rPr>
        <w:t>1</w:t>
      </w:r>
    </w:p>
    <w:p w14:paraId="78CA8072" w14:textId="40BD1B11" w:rsidR="00813E2C" w:rsidRPr="00635EFB" w:rsidRDefault="00B17E5F" w:rsidP="00813E2C">
      <w:pPr>
        <w:rPr>
          <w:rFonts w:ascii="Bookman Old Style" w:hAnsi="Bookman Old Style"/>
          <w:sz w:val="22"/>
          <w:szCs w:val="22"/>
        </w:rPr>
      </w:pPr>
      <w:r w:rsidRPr="00B17E5F">
        <w:rPr>
          <w:rFonts w:ascii="Bookman Old Style" w:eastAsia="SimSun" w:hAnsi="Bookman Old Style"/>
          <w:kern w:val="1"/>
          <w:sz w:val="22"/>
          <w:szCs w:val="22"/>
          <w:lang w:eastAsia="hi-IN" w:bidi="hi-IN"/>
        </w:rPr>
        <w:t xml:space="preserve">Cenová nabídka a položkový ceník reagencií, kontrolních </w:t>
      </w:r>
      <w:proofErr w:type="gramStart"/>
      <w:r w:rsidRPr="00B17E5F">
        <w:rPr>
          <w:rFonts w:ascii="Bookman Old Style" w:eastAsia="SimSun" w:hAnsi="Bookman Old Style"/>
          <w:kern w:val="1"/>
          <w:sz w:val="22"/>
          <w:szCs w:val="22"/>
          <w:lang w:eastAsia="hi-IN" w:bidi="hi-IN"/>
        </w:rPr>
        <w:t>a  kalibračních</w:t>
      </w:r>
      <w:proofErr w:type="gramEnd"/>
      <w:r w:rsidRPr="00B17E5F">
        <w:rPr>
          <w:rFonts w:ascii="Bookman Old Style" w:eastAsia="SimSun" w:hAnsi="Bookman Old Style"/>
          <w:kern w:val="1"/>
          <w:sz w:val="22"/>
          <w:szCs w:val="22"/>
          <w:lang w:eastAsia="hi-IN" w:bidi="hi-IN"/>
        </w:rPr>
        <w:t xml:space="preserve"> materiálů a provozní</w:t>
      </w:r>
      <w:r w:rsidR="00DB321A">
        <w:rPr>
          <w:rFonts w:ascii="Bookman Old Style" w:eastAsia="SimSun" w:hAnsi="Bookman Old Style"/>
          <w:kern w:val="1"/>
          <w:sz w:val="22"/>
          <w:szCs w:val="22"/>
          <w:lang w:eastAsia="hi-IN" w:bidi="hi-IN"/>
        </w:rPr>
        <w:t xml:space="preserve">ho </w:t>
      </w:r>
      <w:r w:rsidRPr="00B17E5F">
        <w:rPr>
          <w:rFonts w:ascii="Bookman Old Style" w:eastAsia="SimSun" w:hAnsi="Bookman Old Style"/>
          <w:kern w:val="1"/>
          <w:sz w:val="22"/>
          <w:szCs w:val="22"/>
          <w:lang w:eastAsia="hi-IN" w:bidi="hi-IN"/>
        </w:rPr>
        <w:t>spotřební</w:t>
      </w:r>
      <w:r w:rsidR="00DB321A">
        <w:rPr>
          <w:rFonts w:ascii="Bookman Old Style" w:eastAsia="SimSun" w:hAnsi="Bookman Old Style"/>
          <w:kern w:val="1"/>
          <w:sz w:val="22"/>
          <w:szCs w:val="22"/>
          <w:lang w:eastAsia="hi-IN" w:bidi="hi-IN"/>
        </w:rPr>
        <w:t>ho</w:t>
      </w:r>
      <w:r w:rsidRPr="00B17E5F">
        <w:rPr>
          <w:rFonts w:ascii="Bookman Old Style" w:eastAsia="SimSun" w:hAnsi="Bookman Old Style"/>
          <w:kern w:val="1"/>
          <w:sz w:val="22"/>
          <w:szCs w:val="22"/>
          <w:lang w:eastAsia="hi-IN" w:bidi="hi-IN"/>
        </w:rPr>
        <w:t xml:space="preserve"> materiál</w:t>
      </w:r>
      <w:r w:rsidR="00DB321A">
        <w:rPr>
          <w:rFonts w:ascii="Bookman Old Style" w:eastAsia="SimSun" w:hAnsi="Bookman Old Style"/>
          <w:kern w:val="1"/>
          <w:sz w:val="22"/>
          <w:szCs w:val="22"/>
          <w:lang w:eastAsia="hi-IN" w:bidi="hi-IN"/>
        </w:rPr>
        <w:t>u</w:t>
      </w:r>
      <w:r w:rsidRPr="00B17E5F">
        <w:rPr>
          <w:rFonts w:ascii="Bookman Old Style" w:eastAsia="SimSun" w:hAnsi="Bookman Old Style"/>
          <w:kern w:val="1"/>
          <w:sz w:val="22"/>
          <w:szCs w:val="22"/>
          <w:lang w:eastAsia="hi-IN" w:bidi="hi-IN"/>
        </w:rPr>
        <w:t>; podklady pro hodnocení</w:t>
      </w:r>
      <w:r w:rsidRPr="00B17E5F" w:rsidDel="00B17E5F">
        <w:rPr>
          <w:rFonts w:ascii="Bookman Old Style" w:eastAsia="SimSun" w:hAnsi="Bookman Old Style"/>
          <w:kern w:val="1"/>
          <w:sz w:val="22"/>
          <w:szCs w:val="22"/>
          <w:lang w:eastAsia="hi-IN" w:bidi="hi-IN"/>
        </w:rPr>
        <w:t xml:space="preserve"> </w:t>
      </w:r>
      <w:r w:rsidR="00813E2C" w:rsidRPr="00635EFB">
        <w:rPr>
          <w:rFonts w:ascii="Bookman Old Style" w:hAnsi="Bookman Old Style"/>
          <w:i/>
          <w:sz w:val="22"/>
          <w:szCs w:val="22"/>
        </w:rPr>
        <w:t xml:space="preserve">(vyplněná příloha č. </w:t>
      </w:r>
      <w:r w:rsidR="00A564EF">
        <w:rPr>
          <w:rFonts w:ascii="Bookman Old Style" w:hAnsi="Bookman Old Style"/>
          <w:i/>
          <w:sz w:val="22"/>
          <w:szCs w:val="22"/>
        </w:rPr>
        <w:t>1</w:t>
      </w:r>
      <w:r w:rsidR="00A564EF" w:rsidRPr="00635EFB">
        <w:rPr>
          <w:rFonts w:ascii="Bookman Old Style" w:hAnsi="Bookman Old Style"/>
          <w:i/>
          <w:sz w:val="22"/>
          <w:szCs w:val="22"/>
        </w:rPr>
        <w:t xml:space="preserve"> </w:t>
      </w:r>
      <w:r w:rsidR="00813E2C" w:rsidRPr="00635EFB">
        <w:rPr>
          <w:rFonts w:ascii="Bookman Old Style" w:hAnsi="Bookman Old Style"/>
          <w:i/>
          <w:sz w:val="22"/>
          <w:szCs w:val="22"/>
        </w:rPr>
        <w:t>ZD)</w:t>
      </w:r>
    </w:p>
    <w:p w14:paraId="0BAE86B6" w14:textId="77777777" w:rsidR="00813E2C" w:rsidRPr="00635EFB" w:rsidRDefault="00813E2C" w:rsidP="00813E2C">
      <w:pPr>
        <w:rPr>
          <w:rFonts w:ascii="Bookman Old Style" w:hAnsi="Bookman Old Style"/>
          <w:sz w:val="22"/>
          <w:szCs w:val="22"/>
        </w:rPr>
      </w:pPr>
      <w:r w:rsidRPr="00635EFB">
        <w:rPr>
          <w:rFonts w:ascii="Bookman Old Style" w:hAnsi="Bookman Old Style"/>
          <w:sz w:val="22"/>
          <w:szCs w:val="22"/>
        </w:rPr>
        <w:t>___________________________________________________________________________</w:t>
      </w:r>
    </w:p>
    <w:p w14:paraId="417299CE" w14:textId="77777777" w:rsidR="00813E2C" w:rsidRPr="00635EFB" w:rsidRDefault="00813E2C" w:rsidP="00813E2C">
      <w:pPr>
        <w:rPr>
          <w:rFonts w:ascii="Bookman Old Style" w:hAnsi="Bookman Old Style"/>
          <w:sz w:val="22"/>
          <w:szCs w:val="22"/>
        </w:rPr>
      </w:pPr>
    </w:p>
    <w:p w14:paraId="5DA106CB" w14:textId="580EE14C" w:rsidR="00355779" w:rsidRPr="00635EFB" w:rsidRDefault="00355779" w:rsidP="00655B66">
      <w:pPr>
        <w:rPr>
          <w:rFonts w:ascii="Bookman Old Style" w:hAnsi="Bookman Old Style"/>
          <w:sz w:val="22"/>
          <w:szCs w:val="22"/>
          <w:u w:val="single"/>
        </w:rPr>
      </w:pPr>
      <w:r w:rsidRPr="00635EFB">
        <w:rPr>
          <w:rFonts w:ascii="Bookman Old Style" w:hAnsi="Bookman Old Style"/>
          <w:sz w:val="22"/>
          <w:szCs w:val="22"/>
          <w:u w:val="single"/>
        </w:rPr>
        <w:t xml:space="preserve">Příloha č. </w:t>
      </w:r>
      <w:r w:rsidR="00A564EF">
        <w:rPr>
          <w:rFonts w:ascii="Bookman Old Style" w:hAnsi="Bookman Old Style"/>
          <w:sz w:val="22"/>
          <w:szCs w:val="22"/>
          <w:u w:val="single"/>
        </w:rPr>
        <w:t>2</w:t>
      </w:r>
    </w:p>
    <w:p w14:paraId="058E8E1D" w14:textId="77777777" w:rsidR="00355779" w:rsidRPr="00635EFB" w:rsidRDefault="00355779" w:rsidP="00655B66">
      <w:pPr>
        <w:rPr>
          <w:rFonts w:ascii="Bookman Old Style" w:hAnsi="Bookman Old Style"/>
          <w:sz w:val="22"/>
          <w:szCs w:val="22"/>
        </w:rPr>
      </w:pPr>
    </w:p>
    <w:p w14:paraId="48EEA562" w14:textId="31C42415" w:rsidR="00355779" w:rsidRPr="00635EFB" w:rsidRDefault="00A564EF" w:rsidP="00F32B14">
      <w:pPr>
        <w:rPr>
          <w:rFonts w:ascii="Bookman Old Style" w:hAnsi="Bookman Old Style"/>
          <w:sz w:val="22"/>
          <w:szCs w:val="22"/>
        </w:rPr>
      </w:pPr>
      <w:r w:rsidRPr="008C04F6">
        <w:rPr>
          <w:rFonts w:ascii="Bookman Old Style" w:eastAsia="SimSun" w:hAnsi="Bookman Old Style"/>
          <w:kern w:val="1"/>
          <w:sz w:val="22"/>
          <w:szCs w:val="22"/>
          <w:lang w:eastAsia="hi-IN" w:bidi="hi-IN"/>
        </w:rPr>
        <w:t>Technická specifikace předmětu plnění – požadavky na dílčí dodávky reagencií, kontrolních a kalibračních materiálů a provozního spotřebního materiálu</w:t>
      </w:r>
      <w:r w:rsidR="00AE3D58">
        <w:rPr>
          <w:rFonts w:ascii="Bookman Old Style" w:hAnsi="Bookman Old Style"/>
          <w:sz w:val="22"/>
          <w:szCs w:val="22"/>
        </w:rPr>
        <w:t xml:space="preserve"> </w:t>
      </w:r>
      <w:r w:rsidR="00355779" w:rsidRPr="00635EFB">
        <w:rPr>
          <w:rFonts w:ascii="Bookman Old Style" w:hAnsi="Bookman Old Style"/>
          <w:i/>
          <w:sz w:val="22"/>
          <w:szCs w:val="22"/>
        </w:rPr>
        <w:t xml:space="preserve">(vyplněná příloha č. </w:t>
      </w:r>
      <w:r w:rsidR="00EC3AE0" w:rsidRPr="00635EFB">
        <w:rPr>
          <w:rFonts w:ascii="Bookman Old Style" w:hAnsi="Bookman Old Style"/>
          <w:i/>
          <w:sz w:val="22"/>
          <w:szCs w:val="22"/>
        </w:rPr>
        <w:t xml:space="preserve"> </w:t>
      </w:r>
      <w:r>
        <w:rPr>
          <w:rFonts w:ascii="Bookman Old Style" w:hAnsi="Bookman Old Style"/>
          <w:i/>
          <w:sz w:val="22"/>
          <w:szCs w:val="22"/>
        </w:rPr>
        <w:t>2</w:t>
      </w:r>
      <w:r w:rsidRPr="00635EFB">
        <w:rPr>
          <w:rFonts w:ascii="Bookman Old Style" w:hAnsi="Bookman Old Style"/>
          <w:i/>
          <w:sz w:val="22"/>
          <w:szCs w:val="22"/>
        </w:rPr>
        <w:t xml:space="preserve"> </w:t>
      </w:r>
      <w:r w:rsidR="00DE106C" w:rsidRPr="00635EFB">
        <w:rPr>
          <w:rFonts w:ascii="Bookman Old Style" w:hAnsi="Bookman Old Style"/>
          <w:i/>
          <w:sz w:val="22"/>
          <w:szCs w:val="22"/>
        </w:rPr>
        <w:t>ZD</w:t>
      </w:r>
      <w:r w:rsidR="00355779" w:rsidRPr="00635EFB">
        <w:rPr>
          <w:rFonts w:ascii="Bookman Old Style" w:hAnsi="Bookman Old Style"/>
          <w:i/>
          <w:sz w:val="22"/>
          <w:szCs w:val="22"/>
        </w:rPr>
        <w:t>)</w:t>
      </w:r>
    </w:p>
    <w:p w14:paraId="064B78F2" w14:textId="77777777" w:rsidR="00355779" w:rsidRPr="00635EFB" w:rsidRDefault="00355779" w:rsidP="00655B66">
      <w:pPr>
        <w:rPr>
          <w:rFonts w:ascii="Bookman Old Style" w:hAnsi="Bookman Old Style"/>
          <w:sz w:val="22"/>
          <w:szCs w:val="22"/>
        </w:rPr>
      </w:pPr>
      <w:r w:rsidRPr="00635EFB">
        <w:rPr>
          <w:rFonts w:ascii="Bookman Old Style" w:hAnsi="Bookman Old Style"/>
          <w:sz w:val="22"/>
          <w:szCs w:val="22"/>
        </w:rPr>
        <w:t>___________________________________________________________________________</w:t>
      </w:r>
    </w:p>
    <w:p w14:paraId="186B9550" w14:textId="77777777" w:rsidR="001C738F" w:rsidRPr="00635EFB" w:rsidRDefault="001C738F" w:rsidP="00655B66">
      <w:pPr>
        <w:rPr>
          <w:rFonts w:ascii="Bookman Old Style" w:hAnsi="Bookman Old Style"/>
          <w:sz w:val="22"/>
          <w:szCs w:val="22"/>
          <w:u w:val="single"/>
        </w:rPr>
      </w:pPr>
    </w:p>
    <w:p w14:paraId="1D309537" w14:textId="77777777" w:rsidR="00DE106C" w:rsidRPr="00635EFB" w:rsidRDefault="00DE106C" w:rsidP="00655B66">
      <w:pPr>
        <w:rPr>
          <w:rFonts w:ascii="Bookman Old Style" w:hAnsi="Bookman Old Style"/>
          <w:sz w:val="22"/>
          <w:szCs w:val="22"/>
          <w:u w:val="single"/>
        </w:rPr>
      </w:pPr>
    </w:p>
    <w:p w14:paraId="5A2964A6" w14:textId="074BF5E7" w:rsidR="00C476CE" w:rsidRPr="00635EFB" w:rsidRDefault="00C476CE" w:rsidP="00655B66">
      <w:pPr>
        <w:numPr>
          <w:ilvl w:val="12"/>
          <w:numId w:val="0"/>
        </w:numPr>
        <w:suppressAutoHyphens w:val="0"/>
        <w:jc w:val="both"/>
        <w:rPr>
          <w:rFonts w:ascii="Bookman Old Style" w:hAnsi="Bookman Old Style"/>
          <w:sz w:val="20"/>
          <w:szCs w:val="20"/>
          <w:lang w:eastAsia="cs-CZ"/>
        </w:rPr>
      </w:pPr>
      <w:r w:rsidRPr="00635EFB">
        <w:rPr>
          <w:rFonts w:ascii="Bookman Old Style" w:hAnsi="Bookman Old Style"/>
          <w:sz w:val="22"/>
          <w:szCs w:val="22"/>
          <w:lang w:eastAsia="cs-CZ"/>
        </w:rPr>
        <w:br w:type="page"/>
      </w:r>
      <w:permEnd w:id="2122210873"/>
      <w:r w:rsidRPr="00635EFB">
        <w:rPr>
          <w:rFonts w:ascii="Bookman Old Style" w:hAnsi="Bookman Old Style"/>
          <w:sz w:val="20"/>
          <w:szCs w:val="20"/>
          <w:lang w:eastAsia="cs-CZ"/>
        </w:rPr>
        <w:lastRenderedPageBreak/>
        <w:t xml:space="preserve">Příloha č. </w:t>
      </w:r>
      <w:r w:rsidR="002A10B0">
        <w:rPr>
          <w:rFonts w:ascii="Bookman Old Style" w:hAnsi="Bookman Old Style"/>
          <w:sz w:val="20"/>
          <w:szCs w:val="20"/>
          <w:lang w:eastAsia="cs-CZ"/>
        </w:rPr>
        <w:t>3</w:t>
      </w:r>
    </w:p>
    <w:p w14:paraId="0107226A" w14:textId="77777777" w:rsidR="00C476CE" w:rsidRPr="00635EFB" w:rsidRDefault="00C476CE" w:rsidP="00655B66">
      <w:pPr>
        <w:numPr>
          <w:ilvl w:val="12"/>
          <w:numId w:val="0"/>
        </w:numPr>
        <w:suppressAutoHyphens w:val="0"/>
        <w:jc w:val="center"/>
        <w:rPr>
          <w:rFonts w:ascii="Bookman Old Style" w:hAnsi="Bookman Old Style"/>
          <w:sz w:val="20"/>
          <w:szCs w:val="20"/>
          <w:lang w:eastAsia="cs-CZ"/>
        </w:rPr>
      </w:pPr>
    </w:p>
    <w:p w14:paraId="09C00019" w14:textId="77777777" w:rsidR="00C476CE" w:rsidRPr="00635EFB" w:rsidRDefault="00C476CE" w:rsidP="00655B66">
      <w:pPr>
        <w:numPr>
          <w:ilvl w:val="12"/>
          <w:numId w:val="0"/>
        </w:numPr>
        <w:suppressAutoHyphens w:val="0"/>
        <w:jc w:val="center"/>
        <w:rPr>
          <w:rFonts w:ascii="Bookman Old Style" w:hAnsi="Bookman Old Style"/>
          <w:b/>
          <w:sz w:val="20"/>
          <w:szCs w:val="20"/>
          <w:lang w:eastAsia="cs-CZ"/>
        </w:rPr>
      </w:pPr>
      <w:r w:rsidRPr="00635EFB">
        <w:rPr>
          <w:rFonts w:ascii="Bookman Old Style" w:hAnsi="Bookman Old Style"/>
          <w:b/>
          <w:sz w:val="20"/>
          <w:szCs w:val="20"/>
          <w:lang w:eastAsia="cs-CZ"/>
        </w:rPr>
        <w:t>Seznam poddodavatelů</w:t>
      </w:r>
    </w:p>
    <w:p w14:paraId="25D06C6B" w14:textId="77777777" w:rsidR="00C476CE" w:rsidRPr="00635EFB" w:rsidRDefault="00C476CE" w:rsidP="00655B66">
      <w:pPr>
        <w:numPr>
          <w:ilvl w:val="12"/>
          <w:numId w:val="0"/>
        </w:numPr>
        <w:suppressAutoHyphens w:val="0"/>
        <w:jc w:val="center"/>
        <w:rPr>
          <w:rFonts w:ascii="Bookman Old Style" w:hAnsi="Bookman Old Style"/>
          <w:b/>
          <w:sz w:val="20"/>
          <w:szCs w:val="20"/>
          <w:lang w:eastAsia="cs-CZ"/>
        </w:rPr>
      </w:pPr>
    </w:p>
    <w:p w14:paraId="47DBFFBA" w14:textId="77777777" w:rsidR="00C476CE" w:rsidRPr="00635EFB" w:rsidRDefault="00C476CE" w:rsidP="00655B66">
      <w:pPr>
        <w:numPr>
          <w:ilvl w:val="12"/>
          <w:numId w:val="0"/>
        </w:numPr>
        <w:suppressAutoHyphens w:val="0"/>
        <w:jc w:val="both"/>
        <w:rPr>
          <w:rFonts w:ascii="Bookman Old Style" w:hAnsi="Bookman Old Style"/>
          <w:sz w:val="20"/>
          <w:szCs w:val="20"/>
          <w:lang w:eastAsia="cs-CZ"/>
        </w:rPr>
      </w:pPr>
    </w:p>
    <w:tbl>
      <w:tblPr>
        <w:tblW w:w="10241" w:type="dxa"/>
        <w:jc w:val="center"/>
        <w:tblCellMar>
          <w:left w:w="70" w:type="dxa"/>
          <w:right w:w="70" w:type="dxa"/>
        </w:tblCellMar>
        <w:tblLook w:val="04A0" w:firstRow="1" w:lastRow="0" w:firstColumn="1" w:lastColumn="0" w:noHBand="0" w:noVBand="1"/>
      </w:tblPr>
      <w:tblGrid>
        <w:gridCol w:w="328"/>
        <w:gridCol w:w="2402"/>
        <w:gridCol w:w="2551"/>
        <w:gridCol w:w="2127"/>
        <w:gridCol w:w="1008"/>
        <w:gridCol w:w="1825"/>
      </w:tblGrid>
      <w:tr w:rsidR="00C476CE" w:rsidRPr="00635EFB" w14:paraId="79B7E93E" w14:textId="77777777" w:rsidTr="00815F33">
        <w:trPr>
          <w:trHeight w:val="390"/>
          <w:jc w:val="center"/>
        </w:trPr>
        <w:tc>
          <w:tcPr>
            <w:tcW w:w="2730" w:type="dxa"/>
            <w:gridSpan w:val="2"/>
            <w:tcBorders>
              <w:top w:val="single" w:sz="12" w:space="0" w:color="auto"/>
              <w:left w:val="single" w:sz="12" w:space="0" w:color="auto"/>
              <w:bottom w:val="single" w:sz="4" w:space="0" w:color="auto"/>
              <w:right w:val="single" w:sz="4" w:space="0" w:color="auto"/>
            </w:tcBorders>
            <w:shd w:val="clear" w:color="000000" w:fill="D9D9D9"/>
            <w:noWrap/>
            <w:vAlign w:val="center"/>
          </w:tcPr>
          <w:p w14:paraId="5DEE6344" w14:textId="77777777" w:rsidR="00C476CE" w:rsidRPr="00635EFB" w:rsidRDefault="00C476CE" w:rsidP="00655B66">
            <w:pPr>
              <w:suppressAutoHyphens w:val="0"/>
              <w:jc w:val="right"/>
              <w:rPr>
                <w:rFonts w:ascii="Bookman Old Style" w:hAnsi="Bookman Old Style"/>
                <w:i/>
                <w:iCs/>
                <w:sz w:val="20"/>
                <w:szCs w:val="20"/>
                <w:lang w:eastAsia="cs-CZ"/>
              </w:rPr>
            </w:pPr>
            <w:r w:rsidRPr="00635EFB">
              <w:rPr>
                <w:rFonts w:ascii="Bookman Old Style" w:hAnsi="Bookman Old Style"/>
                <w:i/>
                <w:iCs/>
                <w:sz w:val="20"/>
                <w:szCs w:val="20"/>
                <w:lang w:eastAsia="cs-CZ"/>
              </w:rPr>
              <w:t>Zadavatel:</w:t>
            </w:r>
          </w:p>
        </w:tc>
        <w:tc>
          <w:tcPr>
            <w:tcW w:w="7511" w:type="dxa"/>
            <w:gridSpan w:val="4"/>
            <w:tcBorders>
              <w:top w:val="single" w:sz="12" w:space="0" w:color="auto"/>
              <w:left w:val="nil"/>
              <w:bottom w:val="single" w:sz="4" w:space="0" w:color="auto"/>
              <w:right w:val="single" w:sz="12" w:space="0" w:color="auto"/>
            </w:tcBorders>
            <w:shd w:val="clear" w:color="auto" w:fill="auto"/>
            <w:noWrap/>
            <w:vAlign w:val="center"/>
          </w:tcPr>
          <w:p w14:paraId="1D62FE06" w14:textId="77777777" w:rsidR="00C476CE" w:rsidRPr="00635EFB" w:rsidRDefault="00C476CE" w:rsidP="00655B66">
            <w:pPr>
              <w:suppressAutoHyphens w:val="0"/>
              <w:rPr>
                <w:rFonts w:ascii="Bookman Old Style" w:hAnsi="Bookman Old Style"/>
                <w:b/>
                <w:bCs/>
                <w:sz w:val="20"/>
                <w:szCs w:val="20"/>
                <w:lang w:eastAsia="cs-CZ"/>
              </w:rPr>
            </w:pPr>
            <w:r w:rsidRPr="00635EFB">
              <w:rPr>
                <w:rFonts w:ascii="Bookman Old Style" w:hAnsi="Bookman Old Style"/>
                <w:b/>
                <w:bCs/>
                <w:sz w:val="20"/>
                <w:szCs w:val="20"/>
                <w:lang w:eastAsia="cs-CZ"/>
              </w:rPr>
              <w:t>Nemocnice Nové Město na Moravě, příspěvková organizace</w:t>
            </w:r>
          </w:p>
        </w:tc>
      </w:tr>
      <w:tr w:rsidR="00C476CE" w:rsidRPr="00635EFB" w14:paraId="3B25B394" w14:textId="77777777" w:rsidTr="00815F33">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1F7BF127" w14:textId="77777777" w:rsidR="00C476CE" w:rsidRPr="00635EFB" w:rsidRDefault="00C476CE" w:rsidP="00655B66">
            <w:pPr>
              <w:suppressAutoHyphens w:val="0"/>
              <w:jc w:val="right"/>
              <w:rPr>
                <w:rFonts w:ascii="Bookman Old Style" w:hAnsi="Bookman Old Style"/>
                <w:i/>
                <w:iCs/>
                <w:sz w:val="20"/>
                <w:szCs w:val="20"/>
                <w:lang w:eastAsia="cs-CZ"/>
              </w:rPr>
            </w:pPr>
            <w:r w:rsidRPr="00635EFB">
              <w:rPr>
                <w:rFonts w:ascii="Bookman Old Style" w:hAnsi="Bookman Old Style"/>
                <w:i/>
                <w:iCs/>
                <w:sz w:val="20"/>
                <w:szCs w:val="20"/>
                <w:lang w:eastAsia="cs-CZ"/>
              </w:rPr>
              <w:t>sídlo zadavatele:</w:t>
            </w:r>
          </w:p>
        </w:tc>
        <w:tc>
          <w:tcPr>
            <w:tcW w:w="7511" w:type="dxa"/>
            <w:gridSpan w:val="4"/>
            <w:tcBorders>
              <w:top w:val="single" w:sz="4" w:space="0" w:color="auto"/>
              <w:left w:val="nil"/>
              <w:bottom w:val="single" w:sz="4" w:space="0" w:color="auto"/>
              <w:right w:val="single" w:sz="12" w:space="0" w:color="auto"/>
            </w:tcBorders>
            <w:shd w:val="clear" w:color="auto" w:fill="auto"/>
            <w:noWrap/>
            <w:vAlign w:val="center"/>
          </w:tcPr>
          <w:p w14:paraId="70DF21EF" w14:textId="77777777" w:rsidR="00C476CE" w:rsidRPr="00635EFB" w:rsidRDefault="00C476CE" w:rsidP="00655B66">
            <w:pPr>
              <w:suppressAutoHyphens w:val="0"/>
              <w:rPr>
                <w:rFonts w:ascii="Bookman Old Style" w:hAnsi="Bookman Old Style"/>
                <w:b/>
                <w:bCs/>
                <w:sz w:val="20"/>
                <w:szCs w:val="20"/>
                <w:lang w:eastAsia="cs-CZ"/>
              </w:rPr>
            </w:pPr>
            <w:r w:rsidRPr="00635EFB">
              <w:rPr>
                <w:rFonts w:ascii="Bookman Old Style" w:hAnsi="Bookman Old Style"/>
                <w:b/>
                <w:bCs/>
                <w:sz w:val="20"/>
                <w:szCs w:val="20"/>
                <w:lang w:eastAsia="cs-CZ"/>
              </w:rPr>
              <w:t xml:space="preserve">Žďárská 610, 592 </w:t>
            </w:r>
            <w:proofErr w:type="gramStart"/>
            <w:r w:rsidRPr="00635EFB">
              <w:rPr>
                <w:rFonts w:ascii="Bookman Old Style" w:hAnsi="Bookman Old Style"/>
                <w:b/>
                <w:bCs/>
                <w:sz w:val="20"/>
                <w:szCs w:val="20"/>
                <w:lang w:eastAsia="cs-CZ"/>
              </w:rPr>
              <w:t>31  Nové</w:t>
            </w:r>
            <w:proofErr w:type="gramEnd"/>
            <w:r w:rsidRPr="00635EFB">
              <w:rPr>
                <w:rFonts w:ascii="Bookman Old Style" w:hAnsi="Bookman Old Style"/>
                <w:b/>
                <w:bCs/>
                <w:sz w:val="20"/>
                <w:szCs w:val="20"/>
                <w:lang w:eastAsia="cs-CZ"/>
              </w:rPr>
              <w:t xml:space="preserve"> Město na Moravě</w:t>
            </w:r>
          </w:p>
        </w:tc>
      </w:tr>
      <w:tr w:rsidR="00C476CE" w:rsidRPr="00635EFB" w14:paraId="7AF6F5F0" w14:textId="77777777" w:rsidTr="00815F33">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30670205" w14:textId="77777777" w:rsidR="00C476CE" w:rsidRPr="00635EFB" w:rsidRDefault="00C476CE" w:rsidP="00655B66">
            <w:pPr>
              <w:suppressAutoHyphens w:val="0"/>
              <w:jc w:val="right"/>
              <w:rPr>
                <w:rFonts w:ascii="Bookman Old Style" w:hAnsi="Bookman Old Style"/>
                <w:i/>
                <w:iCs/>
                <w:sz w:val="20"/>
                <w:szCs w:val="20"/>
                <w:lang w:eastAsia="cs-CZ"/>
              </w:rPr>
            </w:pPr>
            <w:r w:rsidRPr="00635EFB">
              <w:rPr>
                <w:rFonts w:ascii="Bookman Old Style" w:hAnsi="Bookman Old Style"/>
                <w:i/>
                <w:iCs/>
                <w:sz w:val="20"/>
                <w:szCs w:val="20"/>
                <w:lang w:eastAsia="cs-CZ"/>
              </w:rPr>
              <w:t>zastoupený:</w:t>
            </w:r>
          </w:p>
        </w:tc>
        <w:tc>
          <w:tcPr>
            <w:tcW w:w="7511" w:type="dxa"/>
            <w:gridSpan w:val="4"/>
            <w:tcBorders>
              <w:top w:val="single" w:sz="4" w:space="0" w:color="auto"/>
              <w:left w:val="nil"/>
              <w:bottom w:val="single" w:sz="4" w:space="0" w:color="auto"/>
              <w:right w:val="single" w:sz="12" w:space="0" w:color="auto"/>
            </w:tcBorders>
            <w:shd w:val="clear" w:color="auto" w:fill="auto"/>
            <w:noWrap/>
            <w:vAlign w:val="center"/>
          </w:tcPr>
          <w:p w14:paraId="7AC537B4" w14:textId="77777777" w:rsidR="00C476CE" w:rsidRPr="00635EFB" w:rsidRDefault="00C476CE" w:rsidP="00655B66">
            <w:pPr>
              <w:suppressAutoHyphens w:val="0"/>
              <w:rPr>
                <w:rFonts w:ascii="Bookman Old Style" w:hAnsi="Bookman Old Style"/>
                <w:b/>
                <w:bCs/>
                <w:sz w:val="20"/>
                <w:szCs w:val="20"/>
                <w:lang w:eastAsia="cs-CZ"/>
              </w:rPr>
            </w:pPr>
            <w:r w:rsidRPr="00635EFB">
              <w:rPr>
                <w:rFonts w:ascii="Bookman Old Style" w:hAnsi="Bookman Old Style"/>
                <w:b/>
                <w:bCs/>
                <w:sz w:val="20"/>
                <w:szCs w:val="20"/>
                <w:lang w:eastAsia="cs-CZ"/>
              </w:rPr>
              <w:t>JUDr. Věrou Palečkovou</w:t>
            </w:r>
          </w:p>
        </w:tc>
      </w:tr>
      <w:tr w:rsidR="00C476CE" w:rsidRPr="00635EFB" w14:paraId="0F05B00F" w14:textId="77777777" w:rsidTr="00815F33">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6F45FAA3" w14:textId="77777777" w:rsidR="00C476CE" w:rsidRPr="00635EFB" w:rsidRDefault="00C476CE" w:rsidP="00655B66">
            <w:pPr>
              <w:suppressAutoHyphens w:val="0"/>
              <w:jc w:val="right"/>
              <w:rPr>
                <w:rFonts w:ascii="Bookman Old Style" w:hAnsi="Bookman Old Style"/>
                <w:i/>
                <w:iCs/>
                <w:sz w:val="20"/>
                <w:szCs w:val="20"/>
                <w:lang w:eastAsia="cs-CZ"/>
              </w:rPr>
            </w:pPr>
            <w:r w:rsidRPr="00635EFB">
              <w:rPr>
                <w:rFonts w:ascii="Bookman Old Style" w:hAnsi="Bookman Old Style"/>
                <w:i/>
                <w:iCs/>
                <w:sz w:val="20"/>
                <w:szCs w:val="20"/>
                <w:lang w:eastAsia="cs-CZ"/>
              </w:rPr>
              <w:t>IČO:</w:t>
            </w:r>
          </w:p>
        </w:tc>
        <w:tc>
          <w:tcPr>
            <w:tcW w:w="7511" w:type="dxa"/>
            <w:gridSpan w:val="4"/>
            <w:tcBorders>
              <w:top w:val="single" w:sz="4" w:space="0" w:color="auto"/>
              <w:left w:val="nil"/>
              <w:bottom w:val="single" w:sz="4" w:space="0" w:color="auto"/>
              <w:right w:val="single" w:sz="12" w:space="0" w:color="auto"/>
            </w:tcBorders>
            <w:shd w:val="clear" w:color="auto" w:fill="auto"/>
            <w:noWrap/>
            <w:vAlign w:val="center"/>
          </w:tcPr>
          <w:p w14:paraId="6AAD2231" w14:textId="77777777" w:rsidR="00C476CE" w:rsidRPr="00635EFB" w:rsidRDefault="00C476CE" w:rsidP="00655B66">
            <w:pPr>
              <w:suppressAutoHyphens w:val="0"/>
              <w:rPr>
                <w:rFonts w:ascii="Bookman Old Style" w:hAnsi="Bookman Old Style"/>
                <w:b/>
                <w:bCs/>
                <w:sz w:val="20"/>
                <w:szCs w:val="20"/>
                <w:lang w:eastAsia="cs-CZ"/>
              </w:rPr>
            </w:pPr>
            <w:r w:rsidRPr="00635EFB">
              <w:rPr>
                <w:rFonts w:ascii="Bookman Old Style" w:hAnsi="Bookman Old Style"/>
                <w:b/>
                <w:bCs/>
                <w:sz w:val="20"/>
                <w:szCs w:val="20"/>
                <w:lang w:eastAsia="cs-CZ"/>
              </w:rPr>
              <w:t>00842001</w:t>
            </w:r>
          </w:p>
        </w:tc>
      </w:tr>
      <w:tr w:rsidR="00C476CE" w:rsidRPr="00635EFB" w14:paraId="016D585A" w14:textId="77777777" w:rsidTr="00815F33">
        <w:trPr>
          <w:trHeight w:val="57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683FE565" w14:textId="77777777" w:rsidR="00C476CE" w:rsidRPr="00635EFB" w:rsidRDefault="00C476CE" w:rsidP="00655B66">
            <w:pPr>
              <w:suppressAutoHyphens w:val="0"/>
              <w:jc w:val="right"/>
              <w:rPr>
                <w:rFonts w:ascii="Bookman Old Style" w:hAnsi="Bookman Old Style"/>
                <w:i/>
                <w:iCs/>
                <w:sz w:val="20"/>
                <w:szCs w:val="20"/>
                <w:lang w:eastAsia="cs-CZ"/>
              </w:rPr>
            </w:pPr>
            <w:r w:rsidRPr="00635EFB">
              <w:rPr>
                <w:rFonts w:ascii="Bookman Old Style" w:hAnsi="Bookman Old Style"/>
                <w:i/>
                <w:iCs/>
                <w:sz w:val="20"/>
                <w:szCs w:val="20"/>
                <w:lang w:eastAsia="cs-CZ"/>
              </w:rPr>
              <w:t>název VZ:</w:t>
            </w:r>
          </w:p>
        </w:tc>
        <w:tc>
          <w:tcPr>
            <w:tcW w:w="7511" w:type="dxa"/>
            <w:gridSpan w:val="4"/>
            <w:tcBorders>
              <w:top w:val="single" w:sz="4" w:space="0" w:color="auto"/>
              <w:left w:val="nil"/>
              <w:bottom w:val="single" w:sz="4" w:space="0" w:color="auto"/>
              <w:right w:val="single" w:sz="12" w:space="0" w:color="auto"/>
            </w:tcBorders>
            <w:shd w:val="clear" w:color="auto" w:fill="auto"/>
            <w:vAlign w:val="center"/>
          </w:tcPr>
          <w:p w14:paraId="76504B80" w14:textId="70002D9B" w:rsidR="00C476CE" w:rsidRPr="00635EFB" w:rsidRDefault="00955B32" w:rsidP="00655B66">
            <w:pPr>
              <w:suppressAutoHyphens w:val="0"/>
              <w:rPr>
                <w:rFonts w:ascii="Bookman Old Style" w:hAnsi="Bookman Old Style"/>
                <w:b/>
                <w:bCs/>
                <w:sz w:val="20"/>
                <w:szCs w:val="20"/>
                <w:lang w:eastAsia="cs-CZ"/>
              </w:rPr>
            </w:pPr>
            <w:r w:rsidRPr="00955B32">
              <w:rPr>
                <w:rFonts w:ascii="Bookman Old Style" w:hAnsi="Bookman Old Style"/>
                <w:b/>
                <w:bCs/>
                <w:sz w:val="20"/>
                <w:szCs w:val="20"/>
                <w:lang w:eastAsia="cs-CZ"/>
              </w:rPr>
              <w:t xml:space="preserve">Dílčí dodávky reagencií, kontrolních a kalibračních materiálů a provozního spotřebního materiálu včetně výpůjčky 2 ks </w:t>
            </w:r>
            <w:proofErr w:type="spellStart"/>
            <w:r w:rsidRPr="00955B32">
              <w:rPr>
                <w:rFonts w:ascii="Bookman Old Style" w:hAnsi="Bookman Old Style"/>
                <w:b/>
                <w:bCs/>
                <w:sz w:val="20"/>
                <w:szCs w:val="20"/>
                <w:lang w:eastAsia="cs-CZ"/>
              </w:rPr>
              <w:t>koagulometrů</w:t>
            </w:r>
            <w:proofErr w:type="spellEnd"/>
          </w:p>
        </w:tc>
      </w:tr>
      <w:tr w:rsidR="00C476CE" w:rsidRPr="00635EFB" w14:paraId="66F89592" w14:textId="77777777" w:rsidTr="00815F33">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5AE32912" w14:textId="77777777" w:rsidR="00C476CE" w:rsidRPr="00635EFB" w:rsidRDefault="00C476CE" w:rsidP="00655B66">
            <w:pPr>
              <w:suppressAutoHyphens w:val="0"/>
              <w:jc w:val="right"/>
              <w:rPr>
                <w:rFonts w:ascii="Bookman Old Style" w:hAnsi="Bookman Old Style"/>
                <w:i/>
                <w:iCs/>
                <w:sz w:val="20"/>
                <w:szCs w:val="20"/>
                <w:lang w:eastAsia="cs-CZ"/>
              </w:rPr>
            </w:pPr>
            <w:r w:rsidRPr="00635EFB">
              <w:rPr>
                <w:rFonts w:ascii="Bookman Old Style" w:hAnsi="Bookman Old Style"/>
                <w:i/>
                <w:iCs/>
                <w:sz w:val="20"/>
                <w:szCs w:val="20"/>
                <w:lang w:eastAsia="cs-CZ"/>
              </w:rPr>
              <w:t>druh zadávacího řízení:</w:t>
            </w:r>
          </w:p>
        </w:tc>
        <w:tc>
          <w:tcPr>
            <w:tcW w:w="7511" w:type="dxa"/>
            <w:gridSpan w:val="4"/>
            <w:tcBorders>
              <w:top w:val="single" w:sz="4" w:space="0" w:color="auto"/>
              <w:left w:val="nil"/>
              <w:bottom w:val="single" w:sz="4" w:space="0" w:color="auto"/>
              <w:right w:val="single" w:sz="12" w:space="0" w:color="auto"/>
            </w:tcBorders>
            <w:shd w:val="clear" w:color="auto" w:fill="auto"/>
            <w:noWrap/>
            <w:vAlign w:val="center"/>
          </w:tcPr>
          <w:p w14:paraId="57AB701B" w14:textId="77777777" w:rsidR="00C476CE" w:rsidRPr="00635EFB" w:rsidRDefault="00D80982" w:rsidP="00655B66">
            <w:pPr>
              <w:suppressAutoHyphens w:val="0"/>
              <w:rPr>
                <w:rFonts w:ascii="Bookman Old Style" w:hAnsi="Bookman Old Style"/>
                <w:b/>
                <w:bCs/>
                <w:sz w:val="20"/>
                <w:szCs w:val="20"/>
                <w:lang w:eastAsia="cs-CZ"/>
              </w:rPr>
            </w:pPr>
            <w:r w:rsidRPr="00635EFB">
              <w:rPr>
                <w:rFonts w:ascii="Bookman Old Style" w:hAnsi="Bookman Old Style" w:cs="Arial"/>
                <w:b/>
                <w:bCs/>
                <w:sz w:val="20"/>
                <w:szCs w:val="20"/>
              </w:rPr>
              <w:t>nadlimitní veřejná zakázka na dodávky zadávaná v otevřeném řízení</w:t>
            </w:r>
          </w:p>
        </w:tc>
      </w:tr>
      <w:tr w:rsidR="00F002DB" w:rsidRPr="00635EFB" w14:paraId="2A7787A4" w14:textId="77777777" w:rsidTr="00815F33">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698EF31B" w14:textId="77777777" w:rsidR="00F002DB" w:rsidRPr="00635EFB" w:rsidRDefault="00F002DB" w:rsidP="00655B66">
            <w:pPr>
              <w:suppressAutoHyphens w:val="0"/>
              <w:jc w:val="right"/>
              <w:rPr>
                <w:b/>
                <w:i/>
                <w:iCs/>
                <w:sz w:val="20"/>
                <w:szCs w:val="20"/>
              </w:rPr>
            </w:pPr>
            <w:proofErr w:type="spellStart"/>
            <w:r w:rsidRPr="00635EFB">
              <w:rPr>
                <w:rFonts w:ascii="Bookman Old Style" w:hAnsi="Bookman Old Style"/>
                <w:i/>
                <w:iCs/>
                <w:sz w:val="20"/>
                <w:szCs w:val="20"/>
                <w:lang w:eastAsia="cs-CZ"/>
              </w:rPr>
              <w:t>ev.č</w:t>
            </w:r>
            <w:proofErr w:type="spellEnd"/>
            <w:r w:rsidRPr="00635EFB">
              <w:rPr>
                <w:rFonts w:ascii="Bookman Old Style" w:hAnsi="Bookman Old Style"/>
                <w:i/>
                <w:iCs/>
                <w:sz w:val="20"/>
                <w:szCs w:val="20"/>
                <w:lang w:eastAsia="cs-CZ"/>
              </w:rPr>
              <w:t>. VZ ve VVZ:</w:t>
            </w:r>
          </w:p>
        </w:tc>
        <w:tc>
          <w:tcPr>
            <w:tcW w:w="7511" w:type="dxa"/>
            <w:gridSpan w:val="4"/>
            <w:tcBorders>
              <w:top w:val="single" w:sz="4" w:space="0" w:color="auto"/>
              <w:left w:val="nil"/>
              <w:bottom w:val="single" w:sz="4" w:space="0" w:color="auto"/>
              <w:right w:val="single" w:sz="12" w:space="0" w:color="auto"/>
            </w:tcBorders>
            <w:shd w:val="clear" w:color="auto" w:fill="auto"/>
            <w:noWrap/>
            <w:vAlign w:val="center"/>
          </w:tcPr>
          <w:p w14:paraId="2C113052" w14:textId="7EF077A4" w:rsidR="00F002DB" w:rsidRPr="00635EFB" w:rsidRDefault="00B45181" w:rsidP="00655B66">
            <w:pPr>
              <w:suppressAutoHyphens w:val="0"/>
              <w:rPr>
                <w:bCs/>
                <w:sz w:val="20"/>
                <w:szCs w:val="20"/>
              </w:rPr>
            </w:pPr>
            <w:r>
              <w:rPr>
                <w:rFonts w:ascii="Bookman Old Style" w:hAnsi="Bookman Old Style"/>
                <w:b/>
                <w:bCs/>
                <w:sz w:val="20"/>
                <w:szCs w:val="20"/>
                <w:lang w:eastAsia="cs-CZ"/>
              </w:rPr>
              <w:t>Z2025-022120</w:t>
            </w:r>
          </w:p>
        </w:tc>
      </w:tr>
      <w:tr w:rsidR="00C476CE" w:rsidRPr="00635EFB" w14:paraId="3FD9C54D" w14:textId="77777777" w:rsidTr="00815F33">
        <w:trPr>
          <w:trHeight w:val="390"/>
          <w:jc w:val="center"/>
        </w:trPr>
        <w:tc>
          <w:tcPr>
            <w:tcW w:w="2730" w:type="dxa"/>
            <w:gridSpan w:val="2"/>
            <w:tcBorders>
              <w:top w:val="single" w:sz="4" w:space="0" w:color="auto"/>
              <w:left w:val="single" w:sz="12" w:space="0" w:color="auto"/>
              <w:bottom w:val="single" w:sz="8" w:space="0" w:color="auto"/>
              <w:right w:val="single" w:sz="4" w:space="0" w:color="auto"/>
            </w:tcBorders>
            <w:shd w:val="clear" w:color="000000" w:fill="D9D9D9"/>
            <w:noWrap/>
            <w:vAlign w:val="center"/>
          </w:tcPr>
          <w:p w14:paraId="469B6DDA" w14:textId="77777777" w:rsidR="00C476CE" w:rsidRPr="00635EFB" w:rsidRDefault="00C476CE" w:rsidP="00655B66">
            <w:pPr>
              <w:suppressAutoHyphens w:val="0"/>
              <w:jc w:val="right"/>
              <w:rPr>
                <w:rFonts w:ascii="Bookman Old Style" w:hAnsi="Bookman Old Style"/>
                <w:i/>
                <w:iCs/>
                <w:sz w:val="20"/>
                <w:szCs w:val="20"/>
                <w:lang w:eastAsia="cs-CZ"/>
              </w:rPr>
            </w:pPr>
            <w:r w:rsidRPr="00635EFB">
              <w:rPr>
                <w:rFonts w:ascii="Bookman Old Style" w:hAnsi="Bookman Old Style"/>
                <w:i/>
                <w:iCs/>
                <w:sz w:val="20"/>
                <w:szCs w:val="20"/>
                <w:lang w:eastAsia="cs-CZ"/>
              </w:rPr>
              <w:t>ev. č. VZ u zadavatele:</w:t>
            </w:r>
          </w:p>
        </w:tc>
        <w:tc>
          <w:tcPr>
            <w:tcW w:w="7511" w:type="dxa"/>
            <w:gridSpan w:val="4"/>
            <w:tcBorders>
              <w:top w:val="single" w:sz="4" w:space="0" w:color="auto"/>
              <w:left w:val="nil"/>
              <w:bottom w:val="single" w:sz="8" w:space="0" w:color="auto"/>
              <w:right w:val="single" w:sz="12" w:space="0" w:color="auto"/>
            </w:tcBorders>
            <w:shd w:val="clear" w:color="auto" w:fill="auto"/>
            <w:noWrap/>
            <w:vAlign w:val="center"/>
          </w:tcPr>
          <w:p w14:paraId="53D224C7" w14:textId="7848481D" w:rsidR="00C476CE" w:rsidRPr="00635EFB" w:rsidRDefault="00740EF9" w:rsidP="006B74E9">
            <w:pPr>
              <w:suppressAutoHyphens w:val="0"/>
              <w:rPr>
                <w:rFonts w:ascii="Bookman Old Style" w:hAnsi="Bookman Old Style"/>
                <w:b/>
                <w:bCs/>
                <w:sz w:val="20"/>
                <w:szCs w:val="20"/>
                <w:lang w:eastAsia="cs-CZ"/>
              </w:rPr>
            </w:pPr>
            <w:r>
              <w:rPr>
                <w:rFonts w:ascii="Bookman Old Style" w:hAnsi="Bookman Old Style"/>
                <w:b/>
                <w:bCs/>
                <w:sz w:val="20"/>
                <w:szCs w:val="20"/>
                <w:lang w:eastAsia="cs-CZ"/>
              </w:rPr>
              <w:t>0</w:t>
            </w:r>
            <w:r w:rsidR="00955B32">
              <w:rPr>
                <w:rFonts w:ascii="Bookman Old Style" w:hAnsi="Bookman Old Style"/>
                <w:b/>
                <w:bCs/>
                <w:sz w:val="20"/>
                <w:szCs w:val="20"/>
                <w:lang w:eastAsia="cs-CZ"/>
              </w:rPr>
              <w:t>3</w:t>
            </w:r>
            <w:r w:rsidR="00AE3D58">
              <w:rPr>
                <w:rFonts w:ascii="Bookman Old Style" w:hAnsi="Bookman Old Style"/>
                <w:b/>
                <w:bCs/>
                <w:sz w:val="20"/>
                <w:szCs w:val="20"/>
                <w:lang w:eastAsia="cs-CZ"/>
              </w:rPr>
              <w:t>/25</w:t>
            </w:r>
            <w:r w:rsidR="00C476CE" w:rsidRPr="00635EFB">
              <w:rPr>
                <w:rFonts w:ascii="Bookman Old Style" w:hAnsi="Bookman Old Style"/>
                <w:b/>
                <w:bCs/>
                <w:sz w:val="20"/>
                <w:szCs w:val="20"/>
                <w:lang w:eastAsia="cs-CZ"/>
              </w:rPr>
              <w:t>/VZ</w:t>
            </w:r>
          </w:p>
        </w:tc>
      </w:tr>
      <w:tr w:rsidR="00C476CE" w:rsidRPr="00635EFB" w14:paraId="0A9D5A18" w14:textId="77777777" w:rsidTr="00815F33">
        <w:trPr>
          <w:trHeight w:val="330"/>
          <w:jc w:val="center"/>
        </w:trPr>
        <w:tc>
          <w:tcPr>
            <w:tcW w:w="328" w:type="dxa"/>
            <w:tcBorders>
              <w:top w:val="nil"/>
              <w:left w:val="single" w:sz="12" w:space="0" w:color="auto"/>
              <w:bottom w:val="single" w:sz="12" w:space="0" w:color="auto"/>
              <w:right w:val="nil"/>
            </w:tcBorders>
            <w:shd w:val="clear" w:color="auto" w:fill="auto"/>
            <w:noWrap/>
            <w:vAlign w:val="center"/>
          </w:tcPr>
          <w:p w14:paraId="2073011A" w14:textId="77777777" w:rsidR="00C476CE" w:rsidRPr="00635EFB" w:rsidRDefault="00C476CE" w:rsidP="00655B66">
            <w:pPr>
              <w:suppressAutoHyphens w:val="0"/>
              <w:jc w:val="right"/>
              <w:rPr>
                <w:rFonts w:ascii="Bookman Old Style" w:hAnsi="Bookman Old Style"/>
                <w:i/>
                <w:iCs/>
                <w:sz w:val="20"/>
                <w:szCs w:val="20"/>
                <w:lang w:eastAsia="cs-CZ"/>
              </w:rPr>
            </w:pPr>
          </w:p>
        </w:tc>
        <w:tc>
          <w:tcPr>
            <w:tcW w:w="2402" w:type="dxa"/>
            <w:tcBorders>
              <w:top w:val="nil"/>
              <w:left w:val="nil"/>
              <w:bottom w:val="single" w:sz="12" w:space="0" w:color="auto"/>
              <w:right w:val="nil"/>
            </w:tcBorders>
            <w:shd w:val="clear" w:color="auto" w:fill="auto"/>
            <w:noWrap/>
            <w:vAlign w:val="center"/>
          </w:tcPr>
          <w:p w14:paraId="76FE0C06" w14:textId="77777777" w:rsidR="00C476CE" w:rsidRPr="00635EFB" w:rsidRDefault="00C476CE" w:rsidP="00655B66">
            <w:pPr>
              <w:suppressAutoHyphens w:val="0"/>
              <w:jc w:val="right"/>
              <w:rPr>
                <w:rFonts w:ascii="Bookman Old Style" w:hAnsi="Bookman Old Style"/>
                <w:i/>
                <w:iCs/>
                <w:sz w:val="20"/>
                <w:szCs w:val="20"/>
                <w:lang w:eastAsia="cs-CZ"/>
              </w:rPr>
            </w:pPr>
          </w:p>
        </w:tc>
        <w:tc>
          <w:tcPr>
            <w:tcW w:w="2551" w:type="dxa"/>
            <w:tcBorders>
              <w:top w:val="nil"/>
              <w:left w:val="nil"/>
              <w:bottom w:val="single" w:sz="12" w:space="0" w:color="auto"/>
              <w:right w:val="nil"/>
            </w:tcBorders>
            <w:shd w:val="clear" w:color="auto" w:fill="auto"/>
            <w:noWrap/>
            <w:vAlign w:val="center"/>
          </w:tcPr>
          <w:p w14:paraId="0B202A42" w14:textId="77777777" w:rsidR="00C476CE" w:rsidRPr="00635EFB" w:rsidRDefault="00C476CE" w:rsidP="00655B66">
            <w:pPr>
              <w:suppressAutoHyphens w:val="0"/>
              <w:rPr>
                <w:rFonts w:ascii="Bookman Old Style" w:hAnsi="Bookman Old Style"/>
                <w:b/>
                <w:bCs/>
                <w:sz w:val="20"/>
                <w:szCs w:val="20"/>
                <w:lang w:eastAsia="cs-CZ"/>
              </w:rPr>
            </w:pPr>
          </w:p>
        </w:tc>
        <w:tc>
          <w:tcPr>
            <w:tcW w:w="2127" w:type="dxa"/>
            <w:tcBorders>
              <w:top w:val="nil"/>
              <w:left w:val="nil"/>
              <w:bottom w:val="single" w:sz="12" w:space="0" w:color="auto"/>
              <w:right w:val="nil"/>
            </w:tcBorders>
            <w:shd w:val="clear" w:color="auto" w:fill="auto"/>
            <w:noWrap/>
            <w:vAlign w:val="center"/>
          </w:tcPr>
          <w:p w14:paraId="6C01E4FD" w14:textId="77777777" w:rsidR="00C476CE" w:rsidRPr="00635EFB" w:rsidRDefault="00C476CE" w:rsidP="00655B66">
            <w:pPr>
              <w:suppressAutoHyphens w:val="0"/>
              <w:rPr>
                <w:rFonts w:ascii="Bookman Old Style" w:hAnsi="Bookman Old Style"/>
                <w:b/>
                <w:bCs/>
                <w:sz w:val="20"/>
                <w:szCs w:val="20"/>
                <w:lang w:eastAsia="cs-CZ"/>
              </w:rPr>
            </w:pPr>
          </w:p>
        </w:tc>
        <w:tc>
          <w:tcPr>
            <w:tcW w:w="1008" w:type="dxa"/>
            <w:tcBorders>
              <w:top w:val="nil"/>
              <w:left w:val="nil"/>
              <w:bottom w:val="single" w:sz="12" w:space="0" w:color="auto"/>
              <w:right w:val="nil"/>
            </w:tcBorders>
            <w:shd w:val="clear" w:color="auto" w:fill="auto"/>
            <w:noWrap/>
            <w:vAlign w:val="center"/>
          </w:tcPr>
          <w:p w14:paraId="1FBAB4E6" w14:textId="77777777" w:rsidR="00C476CE" w:rsidRPr="00635EFB" w:rsidRDefault="00C476CE" w:rsidP="00655B66">
            <w:pPr>
              <w:suppressAutoHyphens w:val="0"/>
              <w:rPr>
                <w:rFonts w:ascii="Bookman Old Style" w:hAnsi="Bookman Old Style"/>
                <w:b/>
                <w:bCs/>
                <w:sz w:val="20"/>
                <w:szCs w:val="20"/>
                <w:lang w:eastAsia="cs-CZ"/>
              </w:rPr>
            </w:pPr>
          </w:p>
        </w:tc>
        <w:tc>
          <w:tcPr>
            <w:tcW w:w="1825" w:type="dxa"/>
            <w:tcBorders>
              <w:top w:val="nil"/>
              <w:left w:val="nil"/>
              <w:bottom w:val="single" w:sz="12" w:space="0" w:color="auto"/>
              <w:right w:val="single" w:sz="12" w:space="0" w:color="auto"/>
            </w:tcBorders>
            <w:shd w:val="clear" w:color="auto" w:fill="auto"/>
            <w:noWrap/>
            <w:vAlign w:val="center"/>
          </w:tcPr>
          <w:p w14:paraId="58BAA01D" w14:textId="77777777" w:rsidR="00C476CE" w:rsidRPr="00635EFB" w:rsidRDefault="00C476CE" w:rsidP="00655B66">
            <w:pPr>
              <w:suppressAutoHyphens w:val="0"/>
              <w:rPr>
                <w:rFonts w:ascii="Bookman Old Style" w:hAnsi="Bookman Old Style"/>
                <w:b/>
                <w:bCs/>
                <w:sz w:val="20"/>
                <w:szCs w:val="20"/>
                <w:lang w:eastAsia="cs-CZ"/>
              </w:rPr>
            </w:pPr>
            <w:r w:rsidRPr="00635EFB">
              <w:rPr>
                <w:rFonts w:ascii="Bookman Old Style" w:hAnsi="Bookman Old Style"/>
                <w:b/>
                <w:bCs/>
                <w:sz w:val="20"/>
                <w:szCs w:val="20"/>
                <w:lang w:eastAsia="cs-CZ"/>
              </w:rPr>
              <w:t> </w:t>
            </w:r>
          </w:p>
        </w:tc>
      </w:tr>
      <w:tr w:rsidR="00C476CE" w:rsidRPr="00635EFB" w14:paraId="37E4A33E" w14:textId="77777777" w:rsidTr="00815F33">
        <w:trPr>
          <w:trHeight w:val="258"/>
          <w:jc w:val="center"/>
        </w:trPr>
        <w:tc>
          <w:tcPr>
            <w:tcW w:w="5281" w:type="dxa"/>
            <w:gridSpan w:val="3"/>
            <w:vMerge w:val="restart"/>
            <w:tcBorders>
              <w:top w:val="single" w:sz="12" w:space="0" w:color="auto"/>
              <w:left w:val="single" w:sz="12" w:space="0" w:color="auto"/>
              <w:bottom w:val="single" w:sz="12" w:space="0" w:color="auto"/>
              <w:right w:val="single" w:sz="8" w:space="0" w:color="000000"/>
            </w:tcBorders>
            <w:shd w:val="clear" w:color="000000" w:fill="D9D9D9"/>
            <w:vAlign w:val="center"/>
          </w:tcPr>
          <w:p w14:paraId="5196113A" w14:textId="77777777" w:rsidR="00C476CE" w:rsidRPr="00635EFB" w:rsidRDefault="00C476CE" w:rsidP="00655B66">
            <w:pPr>
              <w:suppressAutoHyphens w:val="0"/>
              <w:jc w:val="center"/>
              <w:rPr>
                <w:rFonts w:ascii="Bookman Old Style" w:hAnsi="Bookman Old Style"/>
                <w:b/>
                <w:bCs/>
                <w:sz w:val="20"/>
                <w:szCs w:val="20"/>
                <w:lang w:eastAsia="cs-CZ"/>
              </w:rPr>
            </w:pPr>
            <w:r w:rsidRPr="00635EFB">
              <w:rPr>
                <w:rFonts w:ascii="Bookman Old Style" w:hAnsi="Bookman Old Style"/>
                <w:b/>
                <w:bCs/>
                <w:sz w:val="20"/>
                <w:szCs w:val="20"/>
                <w:lang w:eastAsia="cs-CZ"/>
              </w:rPr>
              <w:t>PODDODAVATEL</w:t>
            </w:r>
          </w:p>
        </w:tc>
        <w:tc>
          <w:tcPr>
            <w:tcW w:w="2127" w:type="dxa"/>
            <w:vMerge w:val="restart"/>
            <w:tcBorders>
              <w:top w:val="single" w:sz="12" w:space="0" w:color="auto"/>
              <w:left w:val="single" w:sz="8" w:space="0" w:color="auto"/>
              <w:bottom w:val="single" w:sz="12" w:space="0" w:color="auto"/>
              <w:right w:val="single" w:sz="8" w:space="0" w:color="auto"/>
            </w:tcBorders>
            <w:shd w:val="clear" w:color="000000" w:fill="D9D9D9"/>
            <w:vAlign w:val="center"/>
          </w:tcPr>
          <w:p w14:paraId="051FB4FE" w14:textId="77777777" w:rsidR="00C476CE" w:rsidRPr="00635EFB" w:rsidRDefault="00C476CE" w:rsidP="00655B66">
            <w:pPr>
              <w:suppressAutoHyphens w:val="0"/>
              <w:jc w:val="center"/>
              <w:rPr>
                <w:rFonts w:ascii="Bookman Old Style" w:hAnsi="Bookman Old Style"/>
                <w:b/>
                <w:bCs/>
                <w:sz w:val="20"/>
                <w:szCs w:val="20"/>
                <w:lang w:eastAsia="cs-CZ"/>
              </w:rPr>
            </w:pPr>
            <w:r w:rsidRPr="00635EFB">
              <w:rPr>
                <w:rFonts w:ascii="Bookman Old Style" w:hAnsi="Bookman Old Style"/>
                <w:b/>
                <w:bCs/>
                <w:sz w:val="20"/>
                <w:szCs w:val="20"/>
                <w:lang w:eastAsia="cs-CZ"/>
              </w:rPr>
              <w:t xml:space="preserve"> Část plnění VZ, kterou hodlá účastník řízení zadat poddodavateli</w:t>
            </w:r>
          </w:p>
        </w:tc>
        <w:tc>
          <w:tcPr>
            <w:tcW w:w="1008" w:type="dxa"/>
            <w:vMerge w:val="restart"/>
            <w:tcBorders>
              <w:top w:val="single" w:sz="12" w:space="0" w:color="auto"/>
              <w:left w:val="single" w:sz="8" w:space="0" w:color="auto"/>
              <w:bottom w:val="single" w:sz="12" w:space="0" w:color="auto"/>
              <w:right w:val="single" w:sz="8" w:space="0" w:color="auto"/>
            </w:tcBorders>
            <w:shd w:val="clear" w:color="000000" w:fill="D9D9D9"/>
            <w:textDirection w:val="btLr"/>
            <w:vAlign w:val="center"/>
          </w:tcPr>
          <w:p w14:paraId="2C6F1C5D" w14:textId="77777777" w:rsidR="00C476CE" w:rsidRPr="00635EFB" w:rsidRDefault="00C476CE" w:rsidP="00655B66">
            <w:pPr>
              <w:suppressAutoHyphens w:val="0"/>
              <w:jc w:val="center"/>
              <w:rPr>
                <w:rFonts w:ascii="Bookman Old Style" w:hAnsi="Bookman Old Style"/>
                <w:b/>
                <w:bCs/>
                <w:sz w:val="20"/>
                <w:szCs w:val="20"/>
                <w:lang w:eastAsia="cs-CZ"/>
              </w:rPr>
            </w:pPr>
            <w:r w:rsidRPr="00635EFB">
              <w:rPr>
                <w:rFonts w:ascii="Bookman Old Style" w:hAnsi="Bookman Old Style"/>
                <w:b/>
                <w:bCs/>
                <w:sz w:val="20"/>
                <w:szCs w:val="20"/>
                <w:lang w:eastAsia="cs-CZ"/>
              </w:rPr>
              <w:t>% podíl na plnění VZ</w:t>
            </w:r>
          </w:p>
        </w:tc>
        <w:tc>
          <w:tcPr>
            <w:tcW w:w="1825" w:type="dxa"/>
            <w:vMerge w:val="restart"/>
            <w:tcBorders>
              <w:top w:val="single" w:sz="12" w:space="0" w:color="auto"/>
              <w:left w:val="single" w:sz="8" w:space="0" w:color="auto"/>
              <w:bottom w:val="single" w:sz="12" w:space="0" w:color="auto"/>
              <w:right w:val="single" w:sz="12" w:space="0" w:color="auto"/>
            </w:tcBorders>
            <w:shd w:val="clear" w:color="000000" w:fill="D9D9D9"/>
            <w:vAlign w:val="center"/>
          </w:tcPr>
          <w:p w14:paraId="3D9FD614" w14:textId="77777777" w:rsidR="00C476CE" w:rsidRPr="00635EFB" w:rsidRDefault="00C476CE" w:rsidP="00655B66">
            <w:pPr>
              <w:suppressAutoHyphens w:val="0"/>
              <w:jc w:val="center"/>
              <w:rPr>
                <w:rFonts w:ascii="Bookman Old Style" w:hAnsi="Bookman Old Style"/>
                <w:b/>
                <w:bCs/>
                <w:sz w:val="20"/>
                <w:szCs w:val="20"/>
                <w:lang w:eastAsia="cs-CZ"/>
              </w:rPr>
            </w:pPr>
            <w:r w:rsidRPr="00635EFB">
              <w:rPr>
                <w:rFonts w:ascii="Bookman Old Style" w:hAnsi="Bookman Old Style"/>
                <w:b/>
                <w:bCs/>
                <w:sz w:val="20"/>
                <w:szCs w:val="20"/>
                <w:lang w:eastAsia="cs-CZ"/>
              </w:rPr>
              <w:t>Prokazování kvalifikace prostřednictvím poddodavatele</w:t>
            </w:r>
            <w:r w:rsidRPr="00635EFB">
              <w:rPr>
                <w:rFonts w:ascii="Bookman Old Style" w:hAnsi="Bookman Old Style"/>
                <w:b/>
                <w:bCs/>
                <w:sz w:val="20"/>
                <w:szCs w:val="20"/>
                <w:lang w:eastAsia="cs-CZ"/>
              </w:rPr>
              <w:br/>
            </w:r>
            <w:r w:rsidRPr="00635EFB">
              <w:rPr>
                <w:rFonts w:ascii="Bookman Old Style" w:hAnsi="Bookman Old Style"/>
                <w:b/>
                <w:bCs/>
                <w:sz w:val="20"/>
                <w:szCs w:val="20"/>
                <w:lang w:eastAsia="cs-CZ"/>
              </w:rPr>
              <w:br/>
              <w:t>[Ano/Ne]</w:t>
            </w:r>
          </w:p>
        </w:tc>
      </w:tr>
      <w:tr w:rsidR="00C476CE" w:rsidRPr="00635EFB" w14:paraId="5B0403D8" w14:textId="77777777" w:rsidTr="00815F33">
        <w:trPr>
          <w:trHeight w:val="258"/>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tcPr>
          <w:p w14:paraId="59576387" w14:textId="77777777" w:rsidR="00C476CE" w:rsidRPr="00635EFB" w:rsidRDefault="00C476CE" w:rsidP="00655B66">
            <w:pPr>
              <w:suppressAutoHyphens w:val="0"/>
              <w:rPr>
                <w:rFonts w:ascii="Bookman Old Style" w:hAnsi="Bookman Old Style"/>
                <w:b/>
                <w:bCs/>
                <w:sz w:val="20"/>
                <w:szCs w:val="20"/>
                <w:lang w:eastAsia="cs-CZ"/>
              </w:rPr>
            </w:pPr>
          </w:p>
        </w:tc>
        <w:tc>
          <w:tcPr>
            <w:tcW w:w="2127" w:type="dxa"/>
            <w:vMerge/>
            <w:tcBorders>
              <w:top w:val="single" w:sz="8" w:space="0" w:color="auto"/>
              <w:left w:val="single" w:sz="8" w:space="0" w:color="auto"/>
              <w:bottom w:val="single" w:sz="12" w:space="0" w:color="auto"/>
              <w:right w:val="single" w:sz="8" w:space="0" w:color="auto"/>
            </w:tcBorders>
            <w:vAlign w:val="center"/>
          </w:tcPr>
          <w:p w14:paraId="0892225D" w14:textId="77777777" w:rsidR="00C476CE" w:rsidRPr="00635EFB" w:rsidRDefault="00C476CE" w:rsidP="00655B66">
            <w:pPr>
              <w:suppressAutoHyphens w:val="0"/>
              <w:rPr>
                <w:rFonts w:ascii="Bookman Old Style" w:hAnsi="Bookman Old Style"/>
                <w:b/>
                <w:bCs/>
                <w:sz w:val="20"/>
                <w:szCs w:val="20"/>
                <w:lang w:eastAsia="cs-CZ"/>
              </w:rPr>
            </w:pPr>
          </w:p>
        </w:tc>
        <w:tc>
          <w:tcPr>
            <w:tcW w:w="1008" w:type="dxa"/>
            <w:vMerge/>
            <w:tcBorders>
              <w:top w:val="single" w:sz="8" w:space="0" w:color="auto"/>
              <w:left w:val="single" w:sz="8" w:space="0" w:color="auto"/>
              <w:bottom w:val="single" w:sz="12" w:space="0" w:color="auto"/>
              <w:right w:val="single" w:sz="8" w:space="0" w:color="auto"/>
            </w:tcBorders>
            <w:vAlign w:val="center"/>
          </w:tcPr>
          <w:p w14:paraId="693D07F9" w14:textId="77777777" w:rsidR="00C476CE" w:rsidRPr="00635EFB" w:rsidRDefault="00C476CE" w:rsidP="00655B66">
            <w:pPr>
              <w:suppressAutoHyphens w:val="0"/>
              <w:rPr>
                <w:rFonts w:ascii="Bookman Old Style" w:hAnsi="Bookman Old Style"/>
                <w:b/>
                <w:bCs/>
                <w:sz w:val="20"/>
                <w:szCs w:val="20"/>
                <w:lang w:eastAsia="cs-CZ"/>
              </w:rPr>
            </w:pPr>
          </w:p>
        </w:tc>
        <w:tc>
          <w:tcPr>
            <w:tcW w:w="1825" w:type="dxa"/>
            <w:vMerge/>
            <w:tcBorders>
              <w:top w:val="single" w:sz="8" w:space="0" w:color="auto"/>
              <w:left w:val="single" w:sz="8" w:space="0" w:color="auto"/>
              <w:bottom w:val="single" w:sz="12" w:space="0" w:color="auto"/>
              <w:right w:val="single" w:sz="12" w:space="0" w:color="auto"/>
            </w:tcBorders>
            <w:vAlign w:val="center"/>
          </w:tcPr>
          <w:p w14:paraId="6567D284" w14:textId="77777777" w:rsidR="00C476CE" w:rsidRPr="00635EFB" w:rsidRDefault="00C476CE" w:rsidP="00655B66">
            <w:pPr>
              <w:suppressAutoHyphens w:val="0"/>
              <w:rPr>
                <w:rFonts w:ascii="Bookman Old Style" w:hAnsi="Bookman Old Style"/>
                <w:b/>
                <w:bCs/>
                <w:sz w:val="20"/>
                <w:szCs w:val="20"/>
                <w:lang w:eastAsia="cs-CZ"/>
              </w:rPr>
            </w:pPr>
          </w:p>
        </w:tc>
      </w:tr>
      <w:tr w:rsidR="00C476CE" w:rsidRPr="00635EFB" w14:paraId="185A38E9" w14:textId="77777777" w:rsidTr="00815F33">
        <w:trPr>
          <w:trHeight w:val="855"/>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tcPr>
          <w:p w14:paraId="441452E8" w14:textId="77777777" w:rsidR="00C476CE" w:rsidRPr="00635EFB" w:rsidRDefault="00C476CE" w:rsidP="00655B66">
            <w:pPr>
              <w:suppressAutoHyphens w:val="0"/>
              <w:rPr>
                <w:rFonts w:ascii="Bookman Old Style" w:hAnsi="Bookman Old Style"/>
                <w:b/>
                <w:bCs/>
                <w:sz w:val="20"/>
                <w:szCs w:val="20"/>
                <w:lang w:eastAsia="cs-CZ"/>
              </w:rPr>
            </w:pPr>
          </w:p>
        </w:tc>
        <w:tc>
          <w:tcPr>
            <w:tcW w:w="2127" w:type="dxa"/>
            <w:vMerge/>
            <w:tcBorders>
              <w:top w:val="single" w:sz="8" w:space="0" w:color="auto"/>
              <w:left w:val="single" w:sz="8" w:space="0" w:color="auto"/>
              <w:bottom w:val="single" w:sz="12" w:space="0" w:color="auto"/>
              <w:right w:val="single" w:sz="8" w:space="0" w:color="auto"/>
            </w:tcBorders>
            <w:vAlign w:val="center"/>
          </w:tcPr>
          <w:p w14:paraId="5ABD552A" w14:textId="77777777" w:rsidR="00C476CE" w:rsidRPr="00635EFB" w:rsidRDefault="00C476CE" w:rsidP="00655B66">
            <w:pPr>
              <w:suppressAutoHyphens w:val="0"/>
              <w:rPr>
                <w:rFonts w:ascii="Bookman Old Style" w:hAnsi="Bookman Old Style"/>
                <w:b/>
                <w:bCs/>
                <w:sz w:val="20"/>
                <w:szCs w:val="20"/>
                <w:lang w:eastAsia="cs-CZ"/>
              </w:rPr>
            </w:pPr>
          </w:p>
        </w:tc>
        <w:tc>
          <w:tcPr>
            <w:tcW w:w="1008" w:type="dxa"/>
            <w:vMerge/>
            <w:tcBorders>
              <w:top w:val="single" w:sz="8" w:space="0" w:color="auto"/>
              <w:left w:val="single" w:sz="8" w:space="0" w:color="auto"/>
              <w:bottom w:val="single" w:sz="12" w:space="0" w:color="auto"/>
              <w:right w:val="single" w:sz="8" w:space="0" w:color="auto"/>
            </w:tcBorders>
            <w:vAlign w:val="center"/>
          </w:tcPr>
          <w:p w14:paraId="2C78FFA8" w14:textId="77777777" w:rsidR="00C476CE" w:rsidRPr="00635EFB" w:rsidRDefault="00C476CE" w:rsidP="00655B66">
            <w:pPr>
              <w:suppressAutoHyphens w:val="0"/>
              <w:rPr>
                <w:rFonts w:ascii="Bookman Old Style" w:hAnsi="Bookman Old Style"/>
                <w:b/>
                <w:bCs/>
                <w:sz w:val="20"/>
                <w:szCs w:val="20"/>
                <w:lang w:eastAsia="cs-CZ"/>
              </w:rPr>
            </w:pPr>
          </w:p>
        </w:tc>
        <w:tc>
          <w:tcPr>
            <w:tcW w:w="1825" w:type="dxa"/>
            <w:vMerge/>
            <w:tcBorders>
              <w:top w:val="single" w:sz="8" w:space="0" w:color="auto"/>
              <w:left w:val="single" w:sz="8" w:space="0" w:color="auto"/>
              <w:bottom w:val="single" w:sz="12" w:space="0" w:color="auto"/>
              <w:right w:val="single" w:sz="12" w:space="0" w:color="auto"/>
            </w:tcBorders>
            <w:vAlign w:val="center"/>
          </w:tcPr>
          <w:p w14:paraId="38F489E0" w14:textId="77777777" w:rsidR="00C476CE" w:rsidRPr="00635EFB" w:rsidRDefault="00C476CE" w:rsidP="00655B66">
            <w:pPr>
              <w:suppressAutoHyphens w:val="0"/>
              <w:rPr>
                <w:rFonts w:ascii="Bookman Old Style" w:hAnsi="Bookman Old Style"/>
                <w:b/>
                <w:bCs/>
                <w:sz w:val="20"/>
                <w:szCs w:val="20"/>
                <w:lang w:eastAsia="cs-CZ"/>
              </w:rPr>
            </w:pPr>
          </w:p>
        </w:tc>
      </w:tr>
      <w:tr w:rsidR="00C476CE" w:rsidRPr="00635EFB" w14:paraId="1BD17600" w14:textId="77777777" w:rsidTr="004B7718">
        <w:trPr>
          <w:trHeight w:val="525"/>
          <w:jc w:val="center"/>
        </w:trPr>
        <w:tc>
          <w:tcPr>
            <w:tcW w:w="328" w:type="dxa"/>
            <w:vMerge w:val="restart"/>
            <w:tcBorders>
              <w:top w:val="single" w:sz="12" w:space="0" w:color="auto"/>
              <w:left w:val="single" w:sz="12" w:space="0" w:color="auto"/>
              <w:bottom w:val="single" w:sz="8" w:space="0" w:color="000000"/>
              <w:right w:val="single" w:sz="8" w:space="0" w:color="auto"/>
            </w:tcBorders>
            <w:shd w:val="clear" w:color="auto" w:fill="auto"/>
            <w:noWrap/>
          </w:tcPr>
          <w:p w14:paraId="5845F0A6"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1.</w:t>
            </w:r>
          </w:p>
        </w:tc>
        <w:tc>
          <w:tcPr>
            <w:tcW w:w="2402" w:type="dxa"/>
            <w:tcBorders>
              <w:top w:val="single" w:sz="12" w:space="0" w:color="auto"/>
              <w:left w:val="nil"/>
              <w:bottom w:val="single" w:sz="4" w:space="0" w:color="auto"/>
              <w:right w:val="single" w:sz="8" w:space="0" w:color="auto"/>
            </w:tcBorders>
            <w:shd w:val="clear" w:color="auto" w:fill="auto"/>
            <w:vAlign w:val="bottom"/>
          </w:tcPr>
          <w:p w14:paraId="0E2DFE61"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xml:space="preserve">Obchodní firma nebo název / Obchodní firma nebo jméno a příjmení: </w:t>
            </w:r>
          </w:p>
        </w:tc>
        <w:tc>
          <w:tcPr>
            <w:tcW w:w="2551" w:type="dxa"/>
            <w:tcBorders>
              <w:top w:val="single" w:sz="12" w:space="0" w:color="auto"/>
              <w:left w:val="nil"/>
              <w:bottom w:val="single" w:sz="4" w:space="0" w:color="auto"/>
              <w:right w:val="single" w:sz="8" w:space="0" w:color="auto"/>
            </w:tcBorders>
            <w:shd w:val="clear" w:color="auto" w:fill="auto"/>
            <w:vAlign w:val="center"/>
          </w:tcPr>
          <w:p w14:paraId="15847C33" w14:textId="77777777" w:rsidR="00C476CE" w:rsidRPr="00635EFB" w:rsidRDefault="00C476CE" w:rsidP="00655B66">
            <w:pPr>
              <w:suppressAutoHyphens w:val="0"/>
              <w:rPr>
                <w:rFonts w:ascii="Bookman Old Style" w:hAnsi="Bookman Old Style"/>
                <w:sz w:val="20"/>
                <w:szCs w:val="20"/>
                <w:lang w:eastAsia="cs-CZ"/>
              </w:rPr>
            </w:pPr>
            <w:permStart w:id="725950660" w:edGrp="everyone"/>
            <w:r w:rsidRPr="00635EFB">
              <w:rPr>
                <w:rFonts w:ascii="Bookman Old Style" w:hAnsi="Bookman Old Style"/>
                <w:sz w:val="20"/>
                <w:szCs w:val="20"/>
                <w:lang w:eastAsia="cs-CZ"/>
              </w:rPr>
              <w:t> </w:t>
            </w:r>
            <w:r w:rsidR="004B7718" w:rsidRPr="00635EFB">
              <w:rPr>
                <w:rFonts w:ascii="Bookman Old Style" w:hAnsi="Bookman Old Style"/>
                <w:sz w:val="20"/>
                <w:szCs w:val="20"/>
                <w:lang w:eastAsia="cs-CZ"/>
              </w:rPr>
              <w:t>……………..</w:t>
            </w:r>
            <w:permEnd w:id="725950660"/>
          </w:p>
        </w:tc>
        <w:tc>
          <w:tcPr>
            <w:tcW w:w="2127" w:type="dxa"/>
            <w:vMerge w:val="restart"/>
            <w:tcBorders>
              <w:top w:val="single" w:sz="12" w:space="0" w:color="auto"/>
              <w:left w:val="single" w:sz="8" w:space="0" w:color="auto"/>
              <w:bottom w:val="single" w:sz="8" w:space="0" w:color="000000"/>
              <w:right w:val="single" w:sz="8" w:space="0" w:color="auto"/>
            </w:tcBorders>
            <w:shd w:val="clear" w:color="auto" w:fill="auto"/>
            <w:vAlign w:val="center"/>
          </w:tcPr>
          <w:p w14:paraId="169D6368" w14:textId="77777777" w:rsidR="00C476CE" w:rsidRPr="00635EFB" w:rsidRDefault="004B7718" w:rsidP="00655B66">
            <w:pPr>
              <w:suppressAutoHyphens w:val="0"/>
              <w:jc w:val="center"/>
              <w:rPr>
                <w:rFonts w:ascii="Bookman Old Style" w:hAnsi="Bookman Old Style"/>
                <w:sz w:val="20"/>
                <w:szCs w:val="20"/>
                <w:lang w:eastAsia="cs-CZ"/>
              </w:rPr>
            </w:pPr>
            <w:permStart w:id="2001678528" w:edGrp="everyone"/>
            <w:r w:rsidRPr="00635EFB">
              <w:rPr>
                <w:rFonts w:ascii="Bookman Old Style" w:hAnsi="Bookman Old Style"/>
                <w:sz w:val="20"/>
                <w:szCs w:val="20"/>
                <w:lang w:eastAsia="cs-CZ"/>
              </w:rPr>
              <w:t>……………..</w:t>
            </w:r>
            <w:permEnd w:id="2001678528"/>
          </w:p>
        </w:tc>
        <w:tc>
          <w:tcPr>
            <w:tcW w:w="1008" w:type="dxa"/>
            <w:vMerge w:val="restart"/>
            <w:tcBorders>
              <w:top w:val="single" w:sz="12" w:space="0" w:color="auto"/>
              <w:left w:val="single" w:sz="8" w:space="0" w:color="auto"/>
              <w:bottom w:val="single" w:sz="8" w:space="0" w:color="000000"/>
              <w:right w:val="single" w:sz="8" w:space="0" w:color="auto"/>
            </w:tcBorders>
            <w:shd w:val="clear" w:color="auto" w:fill="auto"/>
            <w:noWrap/>
            <w:vAlign w:val="center"/>
          </w:tcPr>
          <w:p w14:paraId="2EFB4D12" w14:textId="77777777" w:rsidR="00C476CE" w:rsidRPr="00635EFB" w:rsidRDefault="004B7718" w:rsidP="00655B66">
            <w:pPr>
              <w:suppressAutoHyphens w:val="0"/>
              <w:jc w:val="center"/>
              <w:rPr>
                <w:rFonts w:ascii="Bookman Old Style" w:hAnsi="Bookman Old Style"/>
                <w:sz w:val="20"/>
                <w:szCs w:val="20"/>
                <w:lang w:eastAsia="cs-CZ"/>
              </w:rPr>
            </w:pPr>
            <w:permStart w:id="1855286235" w:edGrp="everyone"/>
            <w:r w:rsidRPr="00635EFB">
              <w:rPr>
                <w:rFonts w:ascii="Bookman Old Style" w:hAnsi="Bookman Old Style"/>
                <w:sz w:val="20"/>
                <w:szCs w:val="20"/>
                <w:lang w:eastAsia="cs-CZ"/>
              </w:rPr>
              <w:t>……….</w:t>
            </w:r>
            <w:permEnd w:id="1855286235"/>
          </w:p>
        </w:tc>
        <w:tc>
          <w:tcPr>
            <w:tcW w:w="1825" w:type="dxa"/>
            <w:vMerge w:val="restart"/>
            <w:tcBorders>
              <w:top w:val="single" w:sz="12" w:space="0" w:color="auto"/>
              <w:left w:val="single" w:sz="8" w:space="0" w:color="auto"/>
              <w:bottom w:val="single" w:sz="8" w:space="0" w:color="000000"/>
              <w:right w:val="single" w:sz="12" w:space="0" w:color="auto"/>
            </w:tcBorders>
            <w:shd w:val="clear" w:color="auto" w:fill="auto"/>
            <w:noWrap/>
            <w:vAlign w:val="center"/>
          </w:tcPr>
          <w:p w14:paraId="79C87F88" w14:textId="77777777" w:rsidR="00C476CE" w:rsidRPr="00635EFB" w:rsidRDefault="004B7718" w:rsidP="00655B66">
            <w:pPr>
              <w:suppressAutoHyphens w:val="0"/>
              <w:jc w:val="center"/>
              <w:rPr>
                <w:rFonts w:ascii="Bookman Old Style" w:hAnsi="Bookman Old Style"/>
                <w:sz w:val="20"/>
                <w:szCs w:val="20"/>
                <w:lang w:eastAsia="cs-CZ"/>
              </w:rPr>
            </w:pPr>
            <w:permStart w:id="916919198" w:edGrp="everyone"/>
            <w:r w:rsidRPr="00635EFB">
              <w:rPr>
                <w:rFonts w:ascii="Bookman Old Style" w:hAnsi="Bookman Old Style"/>
                <w:sz w:val="20"/>
                <w:szCs w:val="20"/>
                <w:lang w:eastAsia="cs-CZ"/>
              </w:rPr>
              <w:t>……………..</w:t>
            </w:r>
            <w:permEnd w:id="916919198"/>
          </w:p>
        </w:tc>
      </w:tr>
      <w:tr w:rsidR="00C476CE" w:rsidRPr="00635EFB" w14:paraId="671B7A32" w14:textId="77777777" w:rsidTr="00815F33">
        <w:trPr>
          <w:trHeight w:val="525"/>
          <w:jc w:val="center"/>
        </w:trPr>
        <w:tc>
          <w:tcPr>
            <w:tcW w:w="328" w:type="dxa"/>
            <w:vMerge/>
            <w:tcBorders>
              <w:top w:val="nil"/>
              <w:left w:val="single" w:sz="12" w:space="0" w:color="auto"/>
              <w:bottom w:val="single" w:sz="8" w:space="0" w:color="000000"/>
              <w:right w:val="single" w:sz="8" w:space="0" w:color="auto"/>
            </w:tcBorders>
            <w:vAlign w:val="center"/>
          </w:tcPr>
          <w:p w14:paraId="4DA89F90"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4" w:space="0" w:color="auto"/>
              <w:right w:val="single" w:sz="8" w:space="0" w:color="auto"/>
            </w:tcBorders>
            <w:shd w:val="clear" w:color="auto" w:fill="auto"/>
            <w:vAlign w:val="bottom"/>
          </w:tcPr>
          <w:p w14:paraId="58FE2EAD"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tcPr>
          <w:p w14:paraId="2A519B1C"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118446312" w:edGrp="everyone"/>
            <w:r w:rsidR="004B7718" w:rsidRPr="00635EFB">
              <w:rPr>
                <w:rFonts w:ascii="Bookman Old Style" w:hAnsi="Bookman Old Style"/>
                <w:sz w:val="20"/>
                <w:szCs w:val="20"/>
                <w:lang w:eastAsia="cs-CZ"/>
              </w:rPr>
              <w:t> ……………..</w:t>
            </w:r>
            <w:permEnd w:id="118446312"/>
          </w:p>
        </w:tc>
        <w:tc>
          <w:tcPr>
            <w:tcW w:w="2127" w:type="dxa"/>
            <w:vMerge/>
            <w:tcBorders>
              <w:top w:val="nil"/>
              <w:left w:val="single" w:sz="8" w:space="0" w:color="auto"/>
              <w:bottom w:val="single" w:sz="8" w:space="0" w:color="000000"/>
              <w:right w:val="single" w:sz="8" w:space="0" w:color="auto"/>
            </w:tcBorders>
            <w:vAlign w:val="center"/>
          </w:tcPr>
          <w:p w14:paraId="17B8491B"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nil"/>
              <w:left w:val="single" w:sz="8" w:space="0" w:color="auto"/>
              <w:bottom w:val="single" w:sz="8" w:space="0" w:color="000000"/>
              <w:right w:val="single" w:sz="8" w:space="0" w:color="auto"/>
            </w:tcBorders>
            <w:vAlign w:val="center"/>
          </w:tcPr>
          <w:p w14:paraId="13D952AC"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nil"/>
              <w:left w:val="single" w:sz="8" w:space="0" w:color="auto"/>
              <w:bottom w:val="single" w:sz="8" w:space="0" w:color="000000"/>
              <w:right w:val="single" w:sz="12" w:space="0" w:color="auto"/>
            </w:tcBorders>
            <w:vAlign w:val="center"/>
          </w:tcPr>
          <w:p w14:paraId="13455D5D"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2B7C5F9A" w14:textId="77777777" w:rsidTr="00815F33">
        <w:trPr>
          <w:trHeight w:val="345"/>
          <w:jc w:val="center"/>
        </w:trPr>
        <w:tc>
          <w:tcPr>
            <w:tcW w:w="328" w:type="dxa"/>
            <w:vMerge/>
            <w:tcBorders>
              <w:top w:val="nil"/>
              <w:left w:val="single" w:sz="12" w:space="0" w:color="auto"/>
              <w:bottom w:val="single" w:sz="8" w:space="0" w:color="000000"/>
              <w:right w:val="single" w:sz="8" w:space="0" w:color="auto"/>
            </w:tcBorders>
            <w:vAlign w:val="center"/>
          </w:tcPr>
          <w:p w14:paraId="242BBFF6"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4" w:space="0" w:color="auto"/>
              <w:right w:val="single" w:sz="8" w:space="0" w:color="auto"/>
            </w:tcBorders>
            <w:shd w:val="clear" w:color="auto" w:fill="auto"/>
            <w:vAlign w:val="bottom"/>
          </w:tcPr>
          <w:p w14:paraId="3D6FF425"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xml:space="preserve">IČ:  </w:t>
            </w:r>
          </w:p>
        </w:tc>
        <w:tc>
          <w:tcPr>
            <w:tcW w:w="2551" w:type="dxa"/>
            <w:tcBorders>
              <w:top w:val="nil"/>
              <w:left w:val="nil"/>
              <w:bottom w:val="single" w:sz="4" w:space="0" w:color="auto"/>
              <w:right w:val="single" w:sz="8" w:space="0" w:color="auto"/>
            </w:tcBorders>
            <w:shd w:val="clear" w:color="auto" w:fill="auto"/>
            <w:vAlign w:val="center"/>
          </w:tcPr>
          <w:p w14:paraId="0AF5F6A0"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450589644" w:edGrp="everyone"/>
            <w:r w:rsidR="004B7718" w:rsidRPr="00635EFB">
              <w:rPr>
                <w:rFonts w:ascii="Bookman Old Style" w:hAnsi="Bookman Old Style"/>
                <w:sz w:val="20"/>
                <w:szCs w:val="20"/>
                <w:lang w:eastAsia="cs-CZ"/>
              </w:rPr>
              <w:t> ……………..</w:t>
            </w:r>
            <w:permEnd w:id="450589644"/>
          </w:p>
        </w:tc>
        <w:tc>
          <w:tcPr>
            <w:tcW w:w="2127" w:type="dxa"/>
            <w:vMerge/>
            <w:tcBorders>
              <w:top w:val="nil"/>
              <w:left w:val="single" w:sz="8" w:space="0" w:color="auto"/>
              <w:bottom w:val="single" w:sz="8" w:space="0" w:color="000000"/>
              <w:right w:val="single" w:sz="8" w:space="0" w:color="auto"/>
            </w:tcBorders>
            <w:vAlign w:val="center"/>
          </w:tcPr>
          <w:p w14:paraId="19032108"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nil"/>
              <w:left w:val="single" w:sz="8" w:space="0" w:color="auto"/>
              <w:bottom w:val="single" w:sz="8" w:space="0" w:color="000000"/>
              <w:right w:val="single" w:sz="8" w:space="0" w:color="auto"/>
            </w:tcBorders>
            <w:vAlign w:val="center"/>
          </w:tcPr>
          <w:p w14:paraId="2816FFA2"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nil"/>
              <w:left w:val="single" w:sz="8" w:space="0" w:color="auto"/>
              <w:bottom w:val="single" w:sz="8" w:space="0" w:color="000000"/>
              <w:right w:val="single" w:sz="12" w:space="0" w:color="auto"/>
            </w:tcBorders>
            <w:vAlign w:val="center"/>
          </w:tcPr>
          <w:p w14:paraId="1559A785"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47B3AAC2" w14:textId="77777777" w:rsidTr="00815F33">
        <w:trPr>
          <w:trHeight w:val="345"/>
          <w:jc w:val="center"/>
        </w:trPr>
        <w:tc>
          <w:tcPr>
            <w:tcW w:w="328" w:type="dxa"/>
            <w:vMerge/>
            <w:tcBorders>
              <w:top w:val="nil"/>
              <w:left w:val="single" w:sz="12" w:space="0" w:color="auto"/>
              <w:bottom w:val="single" w:sz="8" w:space="0" w:color="000000"/>
              <w:right w:val="single" w:sz="8" w:space="0" w:color="auto"/>
            </w:tcBorders>
            <w:vAlign w:val="center"/>
          </w:tcPr>
          <w:p w14:paraId="5D6C58F5"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4" w:space="0" w:color="auto"/>
              <w:right w:val="single" w:sz="8" w:space="0" w:color="auto"/>
            </w:tcBorders>
            <w:shd w:val="clear" w:color="auto" w:fill="auto"/>
            <w:vAlign w:val="center"/>
          </w:tcPr>
          <w:p w14:paraId="209D89D2"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xml:space="preserve">Osoba oprávněná jednat jménem či za subdodavatele: </w:t>
            </w:r>
          </w:p>
        </w:tc>
        <w:tc>
          <w:tcPr>
            <w:tcW w:w="2551" w:type="dxa"/>
            <w:tcBorders>
              <w:top w:val="nil"/>
              <w:left w:val="nil"/>
              <w:bottom w:val="single" w:sz="4" w:space="0" w:color="auto"/>
              <w:right w:val="single" w:sz="8" w:space="0" w:color="auto"/>
            </w:tcBorders>
            <w:shd w:val="clear" w:color="auto" w:fill="auto"/>
            <w:vAlign w:val="center"/>
          </w:tcPr>
          <w:p w14:paraId="56BCF675"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257979846" w:edGrp="everyone"/>
            <w:r w:rsidR="004B7718" w:rsidRPr="00635EFB">
              <w:rPr>
                <w:rFonts w:ascii="Bookman Old Style" w:hAnsi="Bookman Old Style"/>
                <w:sz w:val="20"/>
                <w:szCs w:val="20"/>
                <w:lang w:eastAsia="cs-CZ"/>
              </w:rPr>
              <w:t> ……………..</w:t>
            </w:r>
            <w:permEnd w:id="257979846"/>
          </w:p>
        </w:tc>
        <w:tc>
          <w:tcPr>
            <w:tcW w:w="2127" w:type="dxa"/>
            <w:vMerge/>
            <w:tcBorders>
              <w:top w:val="nil"/>
              <w:left w:val="single" w:sz="8" w:space="0" w:color="auto"/>
              <w:bottom w:val="single" w:sz="8" w:space="0" w:color="000000"/>
              <w:right w:val="single" w:sz="8" w:space="0" w:color="auto"/>
            </w:tcBorders>
            <w:vAlign w:val="center"/>
          </w:tcPr>
          <w:p w14:paraId="2A47D70C"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nil"/>
              <w:left w:val="single" w:sz="8" w:space="0" w:color="auto"/>
              <w:bottom w:val="single" w:sz="8" w:space="0" w:color="000000"/>
              <w:right w:val="single" w:sz="8" w:space="0" w:color="auto"/>
            </w:tcBorders>
            <w:vAlign w:val="center"/>
          </w:tcPr>
          <w:p w14:paraId="2111BA75"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nil"/>
              <w:left w:val="single" w:sz="8" w:space="0" w:color="auto"/>
              <w:bottom w:val="single" w:sz="8" w:space="0" w:color="000000"/>
              <w:right w:val="single" w:sz="12" w:space="0" w:color="auto"/>
            </w:tcBorders>
            <w:vAlign w:val="center"/>
          </w:tcPr>
          <w:p w14:paraId="402ADED7"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51AB0FDE" w14:textId="77777777" w:rsidTr="00815F33">
        <w:trPr>
          <w:trHeight w:val="345"/>
          <w:jc w:val="center"/>
        </w:trPr>
        <w:tc>
          <w:tcPr>
            <w:tcW w:w="328" w:type="dxa"/>
            <w:vMerge/>
            <w:tcBorders>
              <w:top w:val="nil"/>
              <w:left w:val="single" w:sz="12" w:space="0" w:color="auto"/>
              <w:bottom w:val="single" w:sz="8" w:space="0" w:color="000000"/>
              <w:right w:val="single" w:sz="8" w:space="0" w:color="auto"/>
            </w:tcBorders>
            <w:vAlign w:val="center"/>
          </w:tcPr>
          <w:p w14:paraId="52AAA759"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4" w:space="0" w:color="auto"/>
              <w:right w:val="single" w:sz="8" w:space="0" w:color="auto"/>
            </w:tcBorders>
            <w:shd w:val="clear" w:color="auto" w:fill="auto"/>
            <w:noWrap/>
            <w:vAlign w:val="bottom"/>
          </w:tcPr>
          <w:p w14:paraId="77E2D71F"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Tel./fax:</w:t>
            </w:r>
          </w:p>
        </w:tc>
        <w:tc>
          <w:tcPr>
            <w:tcW w:w="2551" w:type="dxa"/>
            <w:tcBorders>
              <w:top w:val="nil"/>
              <w:left w:val="nil"/>
              <w:bottom w:val="single" w:sz="4" w:space="0" w:color="auto"/>
              <w:right w:val="single" w:sz="8" w:space="0" w:color="auto"/>
            </w:tcBorders>
            <w:shd w:val="clear" w:color="auto" w:fill="auto"/>
            <w:vAlign w:val="center"/>
          </w:tcPr>
          <w:p w14:paraId="5463BFA4"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1371868579" w:edGrp="everyone"/>
            <w:r w:rsidR="004B7718" w:rsidRPr="00635EFB">
              <w:rPr>
                <w:rFonts w:ascii="Bookman Old Style" w:hAnsi="Bookman Old Style"/>
                <w:sz w:val="20"/>
                <w:szCs w:val="20"/>
                <w:lang w:eastAsia="cs-CZ"/>
              </w:rPr>
              <w:t> ……………..</w:t>
            </w:r>
            <w:permEnd w:id="1371868579"/>
          </w:p>
        </w:tc>
        <w:tc>
          <w:tcPr>
            <w:tcW w:w="2127" w:type="dxa"/>
            <w:vMerge/>
            <w:tcBorders>
              <w:top w:val="nil"/>
              <w:left w:val="single" w:sz="8" w:space="0" w:color="auto"/>
              <w:bottom w:val="single" w:sz="8" w:space="0" w:color="000000"/>
              <w:right w:val="single" w:sz="8" w:space="0" w:color="auto"/>
            </w:tcBorders>
            <w:vAlign w:val="center"/>
          </w:tcPr>
          <w:p w14:paraId="11BBC854"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nil"/>
              <w:left w:val="single" w:sz="8" w:space="0" w:color="auto"/>
              <w:bottom w:val="single" w:sz="8" w:space="0" w:color="000000"/>
              <w:right w:val="single" w:sz="8" w:space="0" w:color="auto"/>
            </w:tcBorders>
            <w:vAlign w:val="center"/>
          </w:tcPr>
          <w:p w14:paraId="6C00F882"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nil"/>
              <w:left w:val="single" w:sz="8" w:space="0" w:color="auto"/>
              <w:bottom w:val="single" w:sz="8" w:space="0" w:color="000000"/>
              <w:right w:val="single" w:sz="12" w:space="0" w:color="auto"/>
            </w:tcBorders>
            <w:vAlign w:val="center"/>
          </w:tcPr>
          <w:p w14:paraId="7C4A83B1"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65D64828" w14:textId="77777777" w:rsidTr="00815F33">
        <w:trPr>
          <w:trHeight w:val="345"/>
          <w:jc w:val="center"/>
        </w:trPr>
        <w:tc>
          <w:tcPr>
            <w:tcW w:w="328" w:type="dxa"/>
            <w:vMerge/>
            <w:tcBorders>
              <w:top w:val="nil"/>
              <w:left w:val="single" w:sz="12" w:space="0" w:color="auto"/>
              <w:bottom w:val="single" w:sz="8" w:space="0" w:color="000000"/>
              <w:right w:val="single" w:sz="8" w:space="0" w:color="auto"/>
            </w:tcBorders>
            <w:vAlign w:val="center"/>
          </w:tcPr>
          <w:p w14:paraId="2A8C8726"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8" w:space="0" w:color="auto"/>
              <w:right w:val="single" w:sz="8" w:space="0" w:color="auto"/>
            </w:tcBorders>
            <w:shd w:val="clear" w:color="auto" w:fill="auto"/>
            <w:noWrap/>
            <w:vAlign w:val="bottom"/>
          </w:tcPr>
          <w:p w14:paraId="6C298BED"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E-mail:</w:t>
            </w:r>
          </w:p>
        </w:tc>
        <w:tc>
          <w:tcPr>
            <w:tcW w:w="2551" w:type="dxa"/>
            <w:tcBorders>
              <w:top w:val="nil"/>
              <w:left w:val="nil"/>
              <w:bottom w:val="single" w:sz="8" w:space="0" w:color="auto"/>
              <w:right w:val="single" w:sz="8" w:space="0" w:color="auto"/>
            </w:tcBorders>
            <w:shd w:val="clear" w:color="auto" w:fill="auto"/>
            <w:vAlign w:val="center"/>
          </w:tcPr>
          <w:p w14:paraId="10E9FC1C"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1073753212" w:edGrp="everyone"/>
            <w:r w:rsidR="004B7718" w:rsidRPr="00635EFB">
              <w:rPr>
                <w:rFonts w:ascii="Bookman Old Style" w:hAnsi="Bookman Old Style"/>
                <w:sz w:val="20"/>
                <w:szCs w:val="20"/>
                <w:lang w:eastAsia="cs-CZ"/>
              </w:rPr>
              <w:t> ……………..</w:t>
            </w:r>
            <w:permEnd w:id="1073753212"/>
          </w:p>
        </w:tc>
        <w:tc>
          <w:tcPr>
            <w:tcW w:w="2127" w:type="dxa"/>
            <w:vMerge/>
            <w:tcBorders>
              <w:top w:val="nil"/>
              <w:left w:val="single" w:sz="8" w:space="0" w:color="auto"/>
              <w:bottom w:val="single" w:sz="8" w:space="0" w:color="000000"/>
              <w:right w:val="single" w:sz="8" w:space="0" w:color="auto"/>
            </w:tcBorders>
            <w:vAlign w:val="center"/>
          </w:tcPr>
          <w:p w14:paraId="7B797F22"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nil"/>
              <w:left w:val="single" w:sz="8" w:space="0" w:color="auto"/>
              <w:bottom w:val="single" w:sz="8" w:space="0" w:color="000000"/>
              <w:right w:val="single" w:sz="8" w:space="0" w:color="auto"/>
            </w:tcBorders>
            <w:vAlign w:val="center"/>
          </w:tcPr>
          <w:p w14:paraId="7F0F27B2"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nil"/>
              <w:left w:val="single" w:sz="8" w:space="0" w:color="auto"/>
              <w:bottom w:val="single" w:sz="8" w:space="0" w:color="000000"/>
              <w:right w:val="single" w:sz="12" w:space="0" w:color="auto"/>
            </w:tcBorders>
            <w:vAlign w:val="center"/>
          </w:tcPr>
          <w:p w14:paraId="0372CAAF"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55691C33" w14:textId="77777777" w:rsidTr="00815F33">
        <w:trPr>
          <w:trHeight w:val="76"/>
          <w:jc w:val="center"/>
        </w:trPr>
        <w:tc>
          <w:tcPr>
            <w:tcW w:w="8416" w:type="dxa"/>
            <w:gridSpan w:val="5"/>
            <w:tcBorders>
              <w:top w:val="single" w:sz="8" w:space="0" w:color="auto"/>
              <w:left w:val="single" w:sz="12" w:space="0" w:color="auto"/>
              <w:bottom w:val="nil"/>
              <w:right w:val="single" w:sz="8" w:space="0" w:color="000000"/>
            </w:tcBorders>
            <w:shd w:val="clear" w:color="auto" w:fill="auto"/>
            <w:noWrap/>
          </w:tcPr>
          <w:p w14:paraId="689B034A"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
        </w:tc>
        <w:tc>
          <w:tcPr>
            <w:tcW w:w="1825" w:type="dxa"/>
            <w:tcBorders>
              <w:top w:val="nil"/>
              <w:left w:val="nil"/>
              <w:bottom w:val="nil"/>
              <w:right w:val="single" w:sz="12" w:space="0" w:color="auto"/>
            </w:tcBorders>
            <w:shd w:val="clear" w:color="auto" w:fill="auto"/>
            <w:noWrap/>
            <w:vAlign w:val="bottom"/>
          </w:tcPr>
          <w:p w14:paraId="1DDA2924"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32D9F17A" w14:textId="77777777" w:rsidTr="004B7718">
        <w:trPr>
          <w:trHeight w:val="525"/>
          <w:jc w:val="center"/>
        </w:trPr>
        <w:tc>
          <w:tcPr>
            <w:tcW w:w="328" w:type="dxa"/>
            <w:vMerge w:val="restart"/>
            <w:tcBorders>
              <w:top w:val="single" w:sz="8" w:space="0" w:color="auto"/>
              <w:left w:val="single" w:sz="12" w:space="0" w:color="auto"/>
              <w:bottom w:val="single" w:sz="4" w:space="0" w:color="auto"/>
              <w:right w:val="single" w:sz="8" w:space="0" w:color="auto"/>
            </w:tcBorders>
            <w:shd w:val="clear" w:color="auto" w:fill="auto"/>
            <w:noWrap/>
          </w:tcPr>
          <w:p w14:paraId="3C6BAD5D"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2.</w:t>
            </w:r>
          </w:p>
        </w:tc>
        <w:tc>
          <w:tcPr>
            <w:tcW w:w="2402" w:type="dxa"/>
            <w:tcBorders>
              <w:top w:val="single" w:sz="8" w:space="0" w:color="auto"/>
              <w:left w:val="nil"/>
              <w:bottom w:val="single" w:sz="4" w:space="0" w:color="auto"/>
              <w:right w:val="single" w:sz="8" w:space="0" w:color="auto"/>
            </w:tcBorders>
            <w:shd w:val="clear" w:color="auto" w:fill="auto"/>
            <w:vAlign w:val="bottom"/>
          </w:tcPr>
          <w:p w14:paraId="09E6A4A7"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xml:space="preserve">Obchodní firma nebo název / Obchodní firma nebo jméno a příjmení: </w:t>
            </w:r>
          </w:p>
        </w:tc>
        <w:tc>
          <w:tcPr>
            <w:tcW w:w="2551" w:type="dxa"/>
            <w:tcBorders>
              <w:top w:val="single" w:sz="8" w:space="0" w:color="auto"/>
              <w:left w:val="nil"/>
              <w:bottom w:val="single" w:sz="4" w:space="0" w:color="auto"/>
              <w:right w:val="single" w:sz="8" w:space="0" w:color="auto"/>
            </w:tcBorders>
            <w:shd w:val="clear" w:color="auto" w:fill="auto"/>
            <w:vAlign w:val="center"/>
          </w:tcPr>
          <w:p w14:paraId="7047424D"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991261715" w:edGrp="everyone"/>
            <w:r w:rsidR="004B7718" w:rsidRPr="00635EFB">
              <w:rPr>
                <w:rFonts w:ascii="Bookman Old Style" w:hAnsi="Bookman Old Style"/>
                <w:sz w:val="20"/>
                <w:szCs w:val="20"/>
                <w:lang w:eastAsia="cs-CZ"/>
              </w:rPr>
              <w:t> ……………..</w:t>
            </w:r>
            <w:permEnd w:id="991261715"/>
          </w:p>
        </w:tc>
        <w:tc>
          <w:tcPr>
            <w:tcW w:w="2127"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78C7878B" w14:textId="77777777" w:rsidR="00C476CE" w:rsidRPr="00635EFB" w:rsidRDefault="004B7718" w:rsidP="00655B66">
            <w:pPr>
              <w:suppressAutoHyphens w:val="0"/>
              <w:jc w:val="center"/>
              <w:rPr>
                <w:rFonts w:ascii="Bookman Old Style" w:hAnsi="Bookman Old Style"/>
                <w:sz w:val="20"/>
                <w:szCs w:val="20"/>
                <w:lang w:eastAsia="cs-CZ"/>
              </w:rPr>
            </w:pPr>
            <w:permStart w:id="1674137243" w:edGrp="everyone"/>
            <w:r w:rsidRPr="00635EFB">
              <w:rPr>
                <w:rFonts w:ascii="Bookman Old Style" w:hAnsi="Bookman Old Style"/>
                <w:sz w:val="20"/>
                <w:szCs w:val="20"/>
                <w:lang w:eastAsia="cs-CZ"/>
              </w:rPr>
              <w:t>……………..</w:t>
            </w:r>
            <w:permEnd w:id="1674137243"/>
          </w:p>
        </w:tc>
        <w:tc>
          <w:tcPr>
            <w:tcW w:w="1008"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tcPr>
          <w:p w14:paraId="19A7DE34" w14:textId="77777777" w:rsidR="00C476CE" w:rsidRPr="00635EFB" w:rsidRDefault="004B7718" w:rsidP="00655B66">
            <w:pPr>
              <w:suppressAutoHyphens w:val="0"/>
              <w:jc w:val="center"/>
              <w:rPr>
                <w:rFonts w:ascii="Bookman Old Style" w:hAnsi="Bookman Old Style"/>
                <w:sz w:val="20"/>
                <w:szCs w:val="20"/>
                <w:lang w:eastAsia="cs-CZ"/>
              </w:rPr>
            </w:pPr>
            <w:permStart w:id="241198487" w:edGrp="everyone"/>
            <w:r w:rsidRPr="00635EFB">
              <w:rPr>
                <w:rFonts w:ascii="Bookman Old Style" w:hAnsi="Bookman Old Style"/>
                <w:sz w:val="20"/>
                <w:szCs w:val="20"/>
                <w:lang w:eastAsia="cs-CZ"/>
              </w:rPr>
              <w:t>……..</w:t>
            </w:r>
            <w:permEnd w:id="241198487"/>
          </w:p>
        </w:tc>
        <w:tc>
          <w:tcPr>
            <w:tcW w:w="1825" w:type="dxa"/>
            <w:vMerge w:val="restart"/>
            <w:tcBorders>
              <w:top w:val="single" w:sz="8" w:space="0" w:color="auto"/>
              <w:left w:val="single" w:sz="8" w:space="0" w:color="auto"/>
              <w:bottom w:val="single" w:sz="8" w:space="0" w:color="000000"/>
              <w:right w:val="single" w:sz="12" w:space="0" w:color="auto"/>
            </w:tcBorders>
            <w:shd w:val="clear" w:color="auto" w:fill="auto"/>
            <w:noWrap/>
            <w:vAlign w:val="center"/>
          </w:tcPr>
          <w:p w14:paraId="58042A5C" w14:textId="77777777" w:rsidR="00C476CE" w:rsidRPr="00635EFB" w:rsidRDefault="004B7718" w:rsidP="00655B66">
            <w:pPr>
              <w:suppressAutoHyphens w:val="0"/>
              <w:jc w:val="center"/>
              <w:rPr>
                <w:rFonts w:ascii="Bookman Old Style" w:hAnsi="Bookman Old Style"/>
                <w:sz w:val="20"/>
                <w:szCs w:val="20"/>
                <w:lang w:eastAsia="cs-CZ"/>
              </w:rPr>
            </w:pPr>
            <w:permStart w:id="1742484615" w:edGrp="everyone"/>
            <w:r w:rsidRPr="00635EFB">
              <w:rPr>
                <w:rFonts w:ascii="Bookman Old Style" w:hAnsi="Bookman Old Style"/>
                <w:sz w:val="20"/>
                <w:szCs w:val="20"/>
                <w:lang w:eastAsia="cs-CZ"/>
              </w:rPr>
              <w:t>……………..</w:t>
            </w:r>
            <w:permEnd w:id="1742484615"/>
          </w:p>
        </w:tc>
      </w:tr>
      <w:tr w:rsidR="00C476CE" w:rsidRPr="00635EFB" w14:paraId="6B0AC35E" w14:textId="77777777" w:rsidTr="00815F33">
        <w:trPr>
          <w:trHeight w:val="525"/>
          <w:jc w:val="center"/>
        </w:trPr>
        <w:tc>
          <w:tcPr>
            <w:tcW w:w="328" w:type="dxa"/>
            <w:vMerge/>
            <w:tcBorders>
              <w:top w:val="single" w:sz="8" w:space="0" w:color="auto"/>
              <w:left w:val="single" w:sz="12" w:space="0" w:color="auto"/>
              <w:bottom w:val="single" w:sz="4" w:space="0" w:color="auto"/>
              <w:right w:val="single" w:sz="8" w:space="0" w:color="auto"/>
            </w:tcBorders>
            <w:vAlign w:val="center"/>
          </w:tcPr>
          <w:p w14:paraId="6E1197EE"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4" w:space="0" w:color="auto"/>
              <w:right w:val="single" w:sz="8" w:space="0" w:color="auto"/>
            </w:tcBorders>
            <w:shd w:val="clear" w:color="auto" w:fill="auto"/>
            <w:vAlign w:val="bottom"/>
          </w:tcPr>
          <w:p w14:paraId="33FE71A9"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tcPr>
          <w:p w14:paraId="435B1EF6"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778051680" w:edGrp="everyone"/>
            <w:r w:rsidR="004B7718" w:rsidRPr="00635EFB">
              <w:rPr>
                <w:rFonts w:ascii="Bookman Old Style" w:hAnsi="Bookman Old Style"/>
                <w:sz w:val="20"/>
                <w:szCs w:val="20"/>
                <w:lang w:eastAsia="cs-CZ"/>
              </w:rPr>
              <w:t> ……………..</w:t>
            </w:r>
            <w:permEnd w:id="778051680"/>
          </w:p>
        </w:tc>
        <w:tc>
          <w:tcPr>
            <w:tcW w:w="2127" w:type="dxa"/>
            <w:vMerge/>
            <w:tcBorders>
              <w:top w:val="single" w:sz="8" w:space="0" w:color="auto"/>
              <w:left w:val="single" w:sz="8" w:space="0" w:color="auto"/>
              <w:bottom w:val="single" w:sz="8" w:space="0" w:color="000000"/>
              <w:right w:val="single" w:sz="8" w:space="0" w:color="auto"/>
            </w:tcBorders>
            <w:vAlign w:val="center"/>
          </w:tcPr>
          <w:p w14:paraId="19BF908C"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single" w:sz="8" w:space="0" w:color="auto"/>
              <w:left w:val="single" w:sz="8" w:space="0" w:color="auto"/>
              <w:bottom w:val="single" w:sz="8" w:space="0" w:color="000000"/>
              <w:right w:val="single" w:sz="8" w:space="0" w:color="auto"/>
            </w:tcBorders>
            <w:vAlign w:val="center"/>
          </w:tcPr>
          <w:p w14:paraId="651901C8"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single" w:sz="8" w:space="0" w:color="auto"/>
              <w:left w:val="single" w:sz="8" w:space="0" w:color="auto"/>
              <w:bottom w:val="single" w:sz="8" w:space="0" w:color="000000"/>
              <w:right w:val="single" w:sz="12" w:space="0" w:color="auto"/>
            </w:tcBorders>
            <w:vAlign w:val="center"/>
          </w:tcPr>
          <w:p w14:paraId="0B6634F8"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3F71387F" w14:textId="77777777" w:rsidTr="00815F33">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tcPr>
          <w:p w14:paraId="16F5CC9C"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4" w:space="0" w:color="auto"/>
              <w:right w:val="single" w:sz="8" w:space="0" w:color="auto"/>
            </w:tcBorders>
            <w:shd w:val="clear" w:color="auto" w:fill="auto"/>
            <w:vAlign w:val="bottom"/>
          </w:tcPr>
          <w:p w14:paraId="6EB74008"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xml:space="preserve">IČ:  </w:t>
            </w:r>
          </w:p>
        </w:tc>
        <w:tc>
          <w:tcPr>
            <w:tcW w:w="2551" w:type="dxa"/>
            <w:tcBorders>
              <w:top w:val="nil"/>
              <w:left w:val="nil"/>
              <w:bottom w:val="single" w:sz="4" w:space="0" w:color="auto"/>
              <w:right w:val="single" w:sz="8" w:space="0" w:color="auto"/>
            </w:tcBorders>
            <w:shd w:val="clear" w:color="auto" w:fill="auto"/>
            <w:vAlign w:val="center"/>
          </w:tcPr>
          <w:p w14:paraId="07205810"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900621593" w:edGrp="everyone"/>
            <w:r w:rsidR="004B7718" w:rsidRPr="00635EFB">
              <w:rPr>
                <w:rFonts w:ascii="Bookman Old Style" w:hAnsi="Bookman Old Style"/>
                <w:sz w:val="20"/>
                <w:szCs w:val="20"/>
                <w:lang w:eastAsia="cs-CZ"/>
              </w:rPr>
              <w:t> ……………..</w:t>
            </w:r>
            <w:permEnd w:id="900621593"/>
          </w:p>
        </w:tc>
        <w:tc>
          <w:tcPr>
            <w:tcW w:w="2127" w:type="dxa"/>
            <w:vMerge/>
            <w:tcBorders>
              <w:top w:val="single" w:sz="8" w:space="0" w:color="auto"/>
              <w:left w:val="single" w:sz="8" w:space="0" w:color="auto"/>
              <w:bottom w:val="single" w:sz="8" w:space="0" w:color="000000"/>
              <w:right w:val="single" w:sz="8" w:space="0" w:color="auto"/>
            </w:tcBorders>
            <w:vAlign w:val="center"/>
          </w:tcPr>
          <w:p w14:paraId="7EDF19AD"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single" w:sz="8" w:space="0" w:color="auto"/>
              <w:left w:val="single" w:sz="8" w:space="0" w:color="auto"/>
              <w:bottom w:val="single" w:sz="8" w:space="0" w:color="000000"/>
              <w:right w:val="single" w:sz="8" w:space="0" w:color="auto"/>
            </w:tcBorders>
            <w:vAlign w:val="center"/>
          </w:tcPr>
          <w:p w14:paraId="4FE90712"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single" w:sz="8" w:space="0" w:color="auto"/>
              <w:left w:val="single" w:sz="8" w:space="0" w:color="auto"/>
              <w:bottom w:val="single" w:sz="8" w:space="0" w:color="000000"/>
              <w:right w:val="single" w:sz="12" w:space="0" w:color="auto"/>
            </w:tcBorders>
            <w:vAlign w:val="center"/>
          </w:tcPr>
          <w:p w14:paraId="39C115E1"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24AE3C58" w14:textId="77777777" w:rsidTr="00815F33">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tcPr>
          <w:p w14:paraId="75913F38"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4" w:space="0" w:color="auto"/>
              <w:right w:val="single" w:sz="8" w:space="0" w:color="auto"/>
            </w:tcBorders>
            <w:shd w:val="clear" w:color="auto" w:fill="auto"/>
            <w:vAlign w:val="center"/>
          </w:tcPr>
          <w:p w14:paraId="60333470"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xml:space="preserve">Osoba oprávněná jednat jménem či za subdodavatele: </w:t>
            </w:r>
          </w:p>
        </w:tc>
        <w:tc>
          <w:tcPr>
            <w:tcW w:w="2551" w:type="dxa"/>
            <w:tcBorders>
              <w:top w:val="nil"/>
              <w:left w:val="nil"/>
              <w:bottom w:val="single" w:sz="4" w:space="0" w:color="auto"/>
              <w:right w:val="single" w:sz="8" w:space="0" w:color="auto"/>
            </w:tcBorders>
            <w:shd w:val="clear" w:color="auto" w:fill="auto"/>
            <w:vAlign w:val="center"/>
          </w:tcPr>
          <w:p w14:paraId="276F9883"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536416414" w:edGrp="everyone"/>
            <w:r w:rsidR="004B7718" w:rsidRPr="00635EFB">
              <w:rPr>
                <w:rFonts w:ascii="Bookman Old Style" w:hAnsi="Bookman Old Style"/>
                <w:sz w:val="20"/>
                <w:szCs w:val="20"/>
                <w:lang w:eastAsia="cs-CZ"/>
              </w:rPr>
              <w:t> ……………..</w:t>
            </w:r>
            <w:permEnd w:id="536416414"/>
          </w:p>
        </w:tc>
        <w:tc>
          <w:tcPr>
            <w:tcW w:w="2127" w:type="dxa"/>
            <w:vMerge/>
            <w:tcBorders>
              <w:top w:val="single" w:sz="8" w:space="0" w:color="auto"/>
              <w:left w:val="single" w:sz="8" w:space="0" w:color="auto"/>
              <w:bottom w:val="single" w:sz="8" w:space="0" w:color="000000"/>
              <w:right w:val="single" w:sz="8" w:space="0" w:color="auto"/>
            </w:tcBorders>
            <w:vAlign w:val="center"/>
          </w:tcPr>
          <w:p w14:paraId="7F3A9BAC"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single" w:sz="8" w:space="0" w:color="auto"/>
              <w:left w:val="single" w:sz="8" w:space="0" w:color="auto"/>
              <w:bottom w:val="single" w:sz="8" w:space="0" w:color="000000"/>
              <w:right w:val="single" w:sz="8" w:space="0" w:color="auto"/>
            </w:tcBorders>
            <w:vAlign w:val="center"/>
          </w:tcPr>
          <w:p w14:paraId="06731DA2"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single" w:sz="8" w:space="0" w:color="auto"/>
              <w:left w:val="single" w:sz="8" w:space="0" w:color="auto"/>
              <w:bottom w:val="single" w:sz="8" w:space="0" w:color="000000"/>
              <w:right w:val="single" w:sz="12" w:space="0" w:color="auto"/>
            </w:tcBorders>
            <w:vAlign w:val="center"/>
          </w:tcPr>
          <w:p w14:paraId="094484FB"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3B90F850" w14:textId="77777777" w:rsidTr="00815F33">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tcPr>
          <w:p w14:paraId="4B4DC76C"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4" w:space="0" w:color="auto"/>
              <w:right w:val="single" w:sz="8" w:space="0" w:color="auto"/>
            </w:tcBorders>
            <w:shd w:val="clear" w:color="auto" w:fill="auto"/>
            <w:noWrap/>
            <w:vAlign w:val="bottom"/>
          </w:tcPr>
          <w:p w14:paraId="01E850B5"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Tel./fax:</w:t>
            </w:r>
          </w:p>
        </w:tc>
        <w:tc>
          <w:tcPr>
            <w:tcW w:w="2551" w:type="dxa"/>
            <w:tcBorders>
              <w:top w:val="nil"/>
              <w:left w:val="nil"/>
              <w:bottom w:val="single" w:sz="4" w:space="0" w:color="auto"/>
              <w:right w:val="single" w:sz="8" w:space="0" w:color="auto"/>
            </w:tcBorders>
            <w:shd w:val="clear" w:color="auto" w:fill="auto"/>
            <w:vAlign w:val="center"/>
          </w:tcPr>
          <w:p w14:paraId="486CD465"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21384009" w:edGrp="everyone"/>
            <w:r w:rsidR="004B7718" w:rsidRPr="00635EFB">
              <w:rPr>
                <w:rFonts w:ascii="Bookman Old Style" w:hAnsi="Bookman Old Style"/>
                <w:sz w:val="20"/>
                <w:szCs w:val="20"/>
                <w:lang w:eastAsia="cs-CZ"/>
              </w:rPr>
              <w:t> ……………..</w:t>
            </w:r>
            <w:permEnd w:id="21384009"/>
          </w:p>
        </w:tc>
        <w:tc>
          <w:tcPr>
            <w:tcW w:w="2127" w:type="dxa"/>
            <w:vMerge/>
            <w:tcBorders>
              <w:top w:val="single" w:sz="8" w:space="0" w:color="auto"/>
              <w:left w:val="single" w:sz="8" w:space="0" w:color="auto"/>
              <w:bottom w:val="single" w:sz="8" w:space="0" w:color="000000"/>
              <w:right w:val="single" w:sz="8" w:space="0" w:color="auto"/>
            </w:tcBorders>
            <w:vAlign w:val="center"/>
          </w:tcPr>
          <w:p w14:paraId="121CF9B8"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single" w:sz="8" w:space="0" w:color="auto"/>
              <w:left w:val="single" w:sz="8" w:space="0" w:color="auto"/>
              <w:bottom w:val="single" w:sz="8" w:space="0" w:color="000000"/>
              <w:right w:val="single" w:sz="8" w:space="0" w:color="auto"/>
            </w:tcBorders>
            <w:vAlign w:val="center"/>
          </w:tcPr>
          <w:p w14:paraId="7CA4B5D9"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single" w:sz="8" w:space="0" w:color="auto"/>
              <w:left w:val="single" w:sz="8" w:space="0" w:color="auto"/>
              <w:bottom w:val="single" w:sz="8" w:space="0" w:color="000000"/>
              <w:right w:val="single" w:sz="12" w:space="0" w:color="auto"/>
            </w:tcBorders>
            <w:vAlign w:val="center"/>
          </w:tcPr>
          <w:p w14:paraId="55E133E7" w14:textId="77777777" w:rsidR="00C476CE" w:rsidRPr="00635EFB" w:rsidRDefault="00C476CE" w:rsidP="00655B66">
            <w:pPr>
              <w:suppressAutoHyphens w:val="0"/>
              <w:rPr>
                <w:rFonts w:ascii="Bookman Old Style" w:hAnsi="Bookman Old Style"/>
                <w:sz w:val="20"/>
                <w:szCs w:val="20"/>
                <w:lang w:eastAsia="cs-CZ"/>
              </w:rPr>
            </w:pPr>
          </w:p>
        </w:tc>
      </w:tr>
      <w:tr w:rsidR="00C476CE" w:rsidRPr="00F32B14" w14:paraId="3DC77A57" w14:textId="77777777" w:rsidTr="00815F33">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tcPr>
          <w:p w14:paraId="4392F545"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8" w:space="0" w:color="auto"/>
              <w:right w:val="single" w:sz="8" w:space="0" w:color="auto"/>
            </w:tcBorders>
            <w:shd w:val="clear" w:color="auto" w:fill="auto"/>
            <w:noWrap/>
            <w:vAlign w:val="bottom"/>
          </w:tcPr>
          <w:p w14:paraId="77D83A98"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E-mail:</w:t>
            </w:r>
          </w:p>
        </w:tc>
        <w:tc>
          <w:tcPr>
            <w:tcW w:w="2551" w:type="dxa"/>
            <w:tcBorders>
              <w:top w:val="nil"/>
              <w:left w:val="nil"/>
              <w:bottom w:val="single" w:sz="4" w:space="0" w:color="auto"/>
              <w:right w:val="single" w:sz="8" w:space="0" w:color="auto"/>
            </w:tcBorders>
            <w:shd w:val="clear" w:color="auto" w:fill="auto"/>
            <w:vAlign w:val="center"/>
          </w:tcPr>
          <w:p w14:paraId="3D4CD3F4" w14:textId="77777777" w:rsidR="00C476CE" w:rsidRPr="00F32B14"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2016902872" w:edGrp="everyone"/>
            <w:r w:rsidR="004B7718" w:rsidRPr="00635EFB">
              <w:rPr>
                <w:rFonts w:ascii="Bookman Old Style" w:hAnsi="Bookman Old Style"/>
                <w:sz w:val="20"/>
                <w:szCs w:val="20"/>
                <w:lang w:eastAsia="cs-CZ"/>
              </w:rPr>
              <w:t> ……………..</w:t>
            </w:r>
            <w:permEnd w:id="2016902872"/>
          </w:p>
        </w:tc>
        <w:tc>
          <w:tcPr>
            <w:tcW w:w="2127" w:type="dxa"/>
            <w:vMerge/>
            <w:tcBorders>
              <w:top w:val="single" w:sz="8" w:space="0" w:color="auto"/>
              <w:left w:val="single" w:sz="8" w:space="0" w:color="auto"/>
              <w:bottom w:val="single" w:sz="8" w:space="0" w:color="000000"/>
              <w:right w:val="single" w:sz="8" w:space="0" w:color="auto"/>
            </w:tcBorders>
            <w:vAlign w:val="center"/>
          </w:tcPr>
          <w:p w14:paraId="476BFF7F" w14:textId="77777777" w:rsidR="00C476CE" w:rsidRPr="00F32B14" w:rsidRDefault="00C476CE" w:rsidP="00655B66">
            <w:pPr>
              <w:suppressAutoHyphens w:val="0"/>
              <w:rPr>
                <w:rFonts w:ascii="Bookman Old Style" w:hAnsi="Bookman Old Style"/>
                <w:sz w:val="20"/>
                <w:szCs w:val="20"/>
                <w:lang w:eastAsia="cs-CZ"/>
              </w:rPr>
            </w:pPr>
          </w:p>
        </w:tc>
        <w:tc>
          <w:tcPr>
            <w:tcW w:w="1008" w:type="dxa"/>
            <w:vMerge/>
            <w:tcBorders>
              <w:top w:val="single" w:sz="8" w:space="0" w:color="auto"/>
              <w:left w:val="single" w:sz="8" w:space="0" w:color="auto"/>
              <w:bottom w:val="single" w:sz="8" w:space="0" w:color="000000"/>
              <w:right w:val="single" w:sz="8" w:space="0" w:color="auto"/>
            </w:tcBorders>
            <w:vAlign w:val="center"/>
          </w:tcPr>
          <w:p w14:paraId="15358C66" w14:textId="77777777" w:rsidR="00C476CE" w:rsidRPr="00F32B14" w:rsidRDefault="00C476CE" w:rsidP="00655B66">
            <w:pPr>
              <w:suppressAutoHyphens w:val="0"/>
              <w:rPr>
                <w:rFonts w:ascii="Bookman Old Style" w:hAnsi="Bookman Old Style"/>
                <w:sz w:val="20"/>
                <w:szCs w:val="20"/>
                <w:lang w:eastAsia="cs-CZ"/>
              </w:rPr>
            </w:pPr>
          </w:p>
        </w:tc>
        <w:tc>
          <w:tcPr>
            <w:tcW w:w="1825" w:type="dxa"/>
            <w:vMerge/>
            <w:tcBorders>
              <w:top w:val="single" w:sz="8" w:space="0" w:color="auto"/>
              <w:left w:val="single" w:sz="8" w:space="0" w:color="auto"/>
              <w:bottom w:val="single" w:sz="8" w:space="0" w:color="000000"/>
              <w:right w:val="single" w:sz="12" w:space="0" w:color="auto"/>
            </w:tcBorders>
            <w:vAlign w:val="center"/>
          </w:tcPr>
          <w:p w14:paraId="4257CFB0" w14:textId="77777777" w:rsidR="00C476CE" w:rsidRPr="00F32B14" w:rsidRDefault="00C476CE" w:rsidP="00655B66">
            <w:pPr>
              <w:suppressAutoHyphens w:val="0"/>
              <w:rPr>
                <w:rFonts w:ascii="Bookman Old Style" w:hAnsi="Bookman Old Style"/>
                <w:sz w:val="20"/>
                <w:szCs w:val="20"/>
                <w:lang w:eastAsia="cs-CZ"/>
              </w:rPr>
            </w:pPr>
          </w:p>
        </w:tc>
      </w:tr>
    </w:tbl>
    <w:p w14:paraId="28AD288F" w14:textId="77777777" w:rsidR="00C476CE" w:rsidRPr="00F32B14" w:rsidRDefault="00C476CE" w:rsidP="00655B66">
      <w:pPr>
        <w:rPr>
          <w:rFonts w:ascii="Bookman Old Style" w:hAnsi="Bookman Old Style"/>
          <w:sz w:val="20"/>
          <w:szCs w:val="20"/>
        </w:rPr>
      </w:pPr>
    </w:p>
    <w:sectPr w:rsidR="00C476CE" w:rsidRPr="00F32B14" w:rsidSect="0091206D">
      <w:footerReference w:type="default" r:id="rId15"/>
      <w:footnotePr>
        <w:pos w:val="beneathText"/>
      </w:footnotePr>
      <w:pgSz w:w="11905" w:h="16837"/>
      <w:pgMar w:top="1134"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CB0382" w14:textId="77777777" w:rsidR="000A3B4C" w:rsidRDefault="000A3B4C" w:rsidP="002A4694">
      <w:r>
        <w:separator/>
      </w:r>
    </w:p>
  </w:endnote>
  <w:endnote w:type="continuationSeparator" w:id="0">
    <w:p w14:paraId="521B3527" w14:textId="77777777" w:rsidR="000A3B4C" w:rsidRDefault="000A3B4C" w:rsidP="002A4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4192520"/>
      <w:docPartObj>
        <w:docPartGallery w:val="Page Numbers (Bottom of Page)"/>
        <w:docPartUnique/>
      </w:docPartObj>
    </w:sdtPr>
    <w:sdtContent>
      <w:p w14:paraId="5B9F9220" w14:textId="442609F4" w:rsidR="00DB2496" w:rsidRDefault="00DB2496">
        <w:pPr>
          <w:pStyle w:val="Zpat"/>
          <w:jc w:val="right"/>
        </w:pPr>
        <w:r>
          <w:fldChar w:fldCharType="begin"/>
        </w:r>
        <w:r>
          <w:instrText>PAGE   \* MERGEFORMAT</w:instrText>
        </w:r>
        <w:r>
          <w:fldChar w:fldCharType="separate"/>
        </w:r>
        <w:r w:rsidR="004724B1">
          <w:rPr>
            <w:noProof/>
          </w:rPr>
          <w:t>12</w:t>
        </w:r>
        <w:r>
          <w:fldChar w:fldCharType="end"/>
        </w:r>
      </w:p>
    </w:sdtContent>
  </w:sdt>
  <w:p w14:paraId="188A4043" w14:textId="77777777" w:rsidR="00813E2C" w:rsidRDefault="00813E2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51903" w14:textId="77777777" w:rsidR="00A9662D" w:rsidRDefault="00A9662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1CB00" w14:textId="77777777" w:rsidR="000A3B4C" w:rsidRDefault="000A3B4C" w:rsidP="002A4694">
      <w:r>
        <w:separator/>
      </w:r>
    </w:p>
  </w:footnote>
  <w:footnote w:type="continuationSeparator" w:id="0">
    <w:p w14:paraId="0EBE0280" w14:textId="77777777" w:rsidR="000A3B4C" w:rsidRDefault="000A3B4C" w:rsidP="002A46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E32246CA"/>
    <w:name w:val="WW8Num2"/>
    <w:lvl w:ilvl="0">
      <w:start w:val="1"/>
      <w:numFmt w:val="decimal"/>
      <w:lvlText w:val="%1."/>
      <w:lvlJc w:val="left"/>
      <w:pPr>
        <w:tabs>
          <w:tab w:val="num" w:pos="36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 w15:restartNumberingAfterBreak="0">
    <w:nsid w:val="00000002"/>
    <w:multiLevelType w:val="singleLevel"/>
    <w:tmpl w:val="00000002"/>
    <w:name w:val="WW8Num3"/>
    <w:lvl w:ilvl="0">
      <w:start w:val="1"/>
      <w:numFmt w:val="decimal"/>
      <w:lvlText w:val="%1."/>
      <w:lvlJc w:val="left"/>
      <w:pPr>
        <w:tabs>
          <w:tab w:val="num" w:pos="360"/>
        </w:tabs>
      </w:pPr>
    </w:lvl>
  </w:abstractNum>
  <w:abstractNum w:abstractNumId="2" w15:restartNumberingAfterBreak="0">
    <w:nsid w:val="00000004"/>
    <w:multiLevelType w:val="singleLevel"/>
    <w:tmpl w:val="00000004"/>
    <w:name w:val="WW8Num5"/>
    <w:lvl w:ilvl="0">
      <w:start w:val="1"/>
      <w:numFmt w:val="decimal"/>
      <w:lvlText w:val="%1."/>
      <w:lvlJc w:val="left"/>
      <w:pPr>
        <w:tabs>
          <w:tab w:val="num" w:pos="720"/>
        </w:tabs>
      </w:pPr>
    </w:lvl>
  </w:abstractNum>
  <w:abstractNum w:abstractNumId="3" w15:restartNumberingAfterBreak="0">
    <w:nsid w:val="00000005"/>
    <w:multiLevelType w:val="singleLevel"/>
    <w:tmpl w:val="00000005"/>
    <w:name w:val="WW8Num6"/>
    <w:lvl w:ilvl="0">
      <w:start w:val="1"/>
      <w:numFmt w:val="decimal"/>
      <w:lvlText w:val="%1."/>
      <w:lvlJc w:val="left"/>
      <w:pPr>
        <w:tabs>
          <w:tab w:val="num" w:pos="720"/>
        </w:tabs>
      </w:pPr>
    </w:lvl>
  </w:abstractNum>
  <w:abstractNum w:abstractNumId="4" w15:restartNumberingAfterBreak="0">
    <w:nsid w:val="00000007"/>
    <w:multiLevelType w:val="multilevel"/>
    <w:tmpl w:val="D76CC4B6"/>
    <w:lvl w:ilvl="0">
      <w:start w:val="1"/>
      <w:numFmt w:val="decimal"/>
      <w:lvlText w:val="%1."/>
      <w:lvlJc w:val="left"/>
      <w:pPr>
        <w:tabs>
          <w:tab w:val="num" w:pos="720"/>
        </w:tabs>
      </w:pPr>
      <w:rPr>
        <w:b w:val="0"/>
      </w:r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5" w15:restartNumberingAfterBreak="0">
    <w:nsid w:val="020E7130"/>
    <w:multiLevelType w:val="hybridMultilevel"/>
    <w:tmpl w:val="307A3468"/>
    <w:lvl w:ilvl="0" w:tplc="1F44F26A">
      <w:start w:val="1"/>
      <w:numFmt w:val="bullet"/>
      <w:lvlText w:val="–"/>
      <w:lvlJc w:val="left"/>
      <w:pPr>
        <w:ind w:left="720" w:hanging="360"/>
      </w:pPr>
      <w:rPr>
        <w:rFonts w:ascii="Times New Roman" w:hAnsi="Times New Roman" w:cs="Times New Roman" w:hint="default"/>
      </w:rPr>
    </w:lvl>
    <w:lvl w:ilvl="1" w:tplc="1F44F26A">
      <w:start w:val="1"/>
      <w:numFmt w:val="bullet"/>
      <w:lvlText w:val="–"/>
      <w:lvlJc w:val="left"/>
      <w:pPr>
        <w:ind w:left="1440" w:hanging="360"/>
      </w:pPr>
      <w:rPr>
        <w:rFonts w:ascii="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2C03348"/>
    <w:multiLevelType w:val="multilevel"/>
    <w:tmpl w:val="1EAC1F78"/>
    <w:lvl w:ilvl="0">
      <w:start w:val="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060B0B59"/>
    <w:multiLevelType w:val="singleLevel"/>
    <w:tmpl w:val="00000005"/>
    <w:lvl w:ilvl="0">
      <w:start w:val="1"/>
      <w:numFmt w:val="decimal"/>
      <w:lvlText w:val="%1."/>
      <w:lvlJc w:val="left"/>
      <w:pPr>
        <w:tabs>
          <w:tab w:val="num" w:pos="720"/>
        </w:tabs>
      </w:pPr>
    </w:lvl>
  </w:abstractNum>
  <w:abstractNum w:abstractNumId="8" w15:restartNumberingAfterBreak="0">
    <w:nsid w:val="0A412173"/>
    <w:multiLevelType w:val="hybridMultilevel"/>
    <w:tmpl w:val="977ABB7E"/>
    <w:lvl w:ilvl="0" w:tplc="1F44F26A">
      <w:start w:val="1"/>
      <w:numFmt w:val="bullet"/>
      <w:lvlText w:val="–"/>
      <w:lvlJc w:val="left"/>
      <w:pPr>
        <w:tabs>
          <w:tab w:val="num" w:pos="786"/>
        </w:tabs>
        <w:ind w:left="786" w:hanging="360"/>
      </w:pPr>
      <w:rPr>
        <w:rFonts w:ascii="Times New Roman" w:hAnsi="Times New Roman" w:cs="Times New Roman" w:hint="default"/>
      </w:rPr>
    </w:lvl>
    <w:lvl w:ilvl="1" w:tplc="04050003" w:tentative="1">
      <w:start w:val="1"/>
      <w:numFmt w:val="bullet"/>
      <w:lvlText w:val="o"/>
      <w:lvlJc w:val="left"/>
      <w:pPr>
        <w:tabs>
          <w:tab w:val="num" w:pos="1506"/>
        </w:tabs>
        <w:ind w:left="1506" w:hanging="360"/>
      </w:pPr>
      <w:rPr>
        <w:rFonts w:ascii="Courier New" w:hAnsi="Courier New" w:cs="Courier New" w:hint="default"/>
      </w:rPr>
    </w:lvl>
    <w:lvl w:ilvl="2" w:tplc="04050005" w:tentative="1">
      <w:start w:val="1"/>
      <w:numFmt w:val="bullet"/>
      <w:lvlText w:val=""/>
      <w:lvlJc w:val="left"/>
      <w:pPr>
        <w:tabs>
          <w:tab w:val="num" w:pos="2226"/>
        </w:tabs>
        <w:ind w:left="2226" w:hanging="360"/>
      </w:pPr>
      <w:rPr>
        <w:rFonts w:ascii="Wingdings" w:hAnsi="Wingdings" w:hint="default"/>
      </w:rPr>
    </w:lvl>
    <w:lvl w:ilvl="3" w:tplc="04050001" w:tentative="1">
      <w:start w:val="1"/>
      <w:numFmt w:val="bullet"/>
      <w:lvlText w:val=""/>
      <w:lvlJc w:val="left"/>
      <w:pPr>
        <w:tabs>
          <w:tab w:val="num" w:pos="2946"/>
        </w:tabs>
        <w:ind w:left="2946" w:hanging="360"/>
      </w:pPr>
      <w:rPr>
        <w:rFonts w:ascii="Symbol" w:hAnsi="Symbol" w:hint="default"/>
      </w:rPr>
    </w:lvl>
    <w:lvl w:ilvl="4" w:tplc="04050003" w:tentative="1">
      <w:start w:val="1"/>
      <w:numFmt w:val="bullet"/>
      <w:lvlText w:val="o"/>
      <w:lvlJc w:val="left"/>
      <w:pPr>
        <w:tabs>
          <w:tab w:val="num" w:pos="3666"/>
        </w:tabs>
        <w:ind w:left="3666" w:hanging="360"/>
      </w:pPr>
      <w:rPr>
        <w:rFonts w:ascii="Courier New" w:hAnsi="Courier New" w:cs="Courier New" w:hint="default"/>
      </w:rPr>
    </w:lvl>
    <w:lvl w:ilvl="5" w:tplc="04050005" w:tentative="1">
      <w:start w:val="1"/>
      <w:numFmt w:val="bullet"/>
      <w:lvlText w:val=""/>
      <w:lvlJc w:val="left"/>
      <w:pPr>
        <w:tabs>
          <w:tab w:val="num" w:pos="4386"/>
        </w:tabs>
        <w:ind w:left="4386" w:hanging="360"/>
      </w:pPr>
      <w:rPr>
        <w:rFonts w:ascii="Wingdings" w:hAnsi="Wingdings" w:hint="default"/>
      </w:rPr>
    </w:lvl>
    <w:lvl w:ilvl="6" w:tplc="04050001" w:tentative="1">
      <w:start w:val="1"/>
      <w:numFmt w:val="bullet"/>
      <w:lvlText w:val=""/>
      <w:lvlJc w:val="left"/>
      <w:pPr>
        <w:tabs>
          <w:tab w:val="num" w:pos="5106"/>
        </w:tabs>
        <w:ind w:left="5106" w:hanging="360"/>
      </w:pPr>
      <w:rPr>
        <w:rFonts w:ascii="Symbol" w:hAnsi="Symbol" w:hint="default"/>
      </w:rPr>
    </w:lvl>
    <w:lvl w:ilvl="7" w:tplc="04050003" w:tentative="1">
      <w:start w:val="1"/>
      <w:numFmt w:val="bullet"/>
      <w:lvlText w:val="o"/>
      <w:lvlJc w:val="left"/>
      <w:pPr>
        <w:tabs>
          <w:tab w:val="num" w:pos="5826"/>
        </w:tabs>
        <w:ind w:left="5826" w:hanging="360"/>
      </w:pPr>
      <w:rPr>
        <w:rFonts w:ascii="Courier New" w:hAnsi="Courier New" w:cs="Courier New" w:hint="default"/>
      </w:rPr>
    </w:lvl>
    <w:lvl w:ilvl="8" w:tplc="04050005" w:tentative="1">
      <w:start w:val="1"/>
      <w:numFmt w:val="bullet"/>
      <w:lvlText w:val=""/>
      <w:lvlJc w:val="left"/>
      <w:pPr>
        <w:tabs>
          <w:tab w:val="num" w:pos="6546"/>
        </w:tabs>
        <w:ind w:left="6546" w:hanging="360"/>
      </w:pPr>
      <w:rPr>
        <w:rFonts w:ascii="Wingdings" w:hAnsi="Wingdings" w:hint="default"/>
      </w:rPr>
    </w:lvl>
  </w:abstractNum>
  <w:abstractNum w:abstractNumId="9" w15:restartNumberingAfterBreak="0">
    <w:nsid w:val="0EAD258E"/>
    <w:multiLevelType w:val="hybridMultilevel"/>
    <w:tmpl w:val="FC18BC88"/>
    <w:lvl w:ilvl="0" w:tplc="0405000F">
      <w:start w:val="1"/>
      <w:numFmt w:val="decimal"/>
      <w:lvlText w:val="%1."/>
      <w:lvlJc w:val="left"/>
      <w:pPr>
        <w:tabs>
          <w:tab w:val="num" w:pos="720"/>
        </w:tabs>
        <w:ind w:left="720" w:hanging="360"/>
      </w:pPr>
      <w:rPr>
        <w:rFonts w:hint="default"/>
      </w:rPr>
    </w:lvl>
    <w:lvl w:ilvl="1" w:tplc="56D22F2A">
      <w:numFmt w:val="bullet"/>
      <w:lvlText w:val="-"/>
      <w:lvlJc w:val="left"/>
      <w:pPr>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5D70DCD"/>
    <w:multiLevelType w:val="hybridMultilevel"/>
    <w:tmpl w:val="501EDF0E"/>
    <w:lvl w:ilvl="0" w:tplc="0405000F">
      <w:start w:val="1"/>
      <w:numFmt w:val="decimal"/>
      <w:lvlText w:val="%1."/>
      <w:lvlJc w:val="left"/>
      <w:pPr>
        <w:tabs>
          <w:tab w:val="num" w:pos="720"/>
        </w:tabs>
        <w:ind w:left="720" w:hanging="360"/>
      </w:pPr>
      <w:rPr>
        <w:rFonts w:hint="default"/>
      </w:rPr>
    </w:lvl>
    <w:lvl w:ilvl="1" w:tplc="1F44F26A">
      <w:start w:val="1"/>
      <w:numFmt w:val="bullet"/>
      <w:lvlText w:val="–"/>
      <w:lvlJc w:val="left"/>
      <w:pPr>
        <w:ind w:left="1440" w:hanging="360"/>
      </w:pPr>
      <w:rPr>
        <w:rFonts w:ascii="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8187651"/>
    <w:multiLevelType w:val="multilevel"/>
    <w:tmpl w:val="E21871F8"/>
    <w:lvl w:ilvl="0">
      <w:start w:val="1"/>
      <w:numFmt w:val="decimal"/>
      <w:lvlText w:val="%1."/>
      <w:lvlJc w:val="left"/>
      <w:pPr>
        <w:tabs>
          <w:tab w:val="num" w:pos="720"/>
        </w:tabs>
        <w:ind w:left="720" w:hanging="360"/>
      </w:pPr>
      <w:rPr>
        <w:rFonts w:cs="Bookman Old Style"/>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BE26FCF"/>
    <w:multiLevelType w:val="hybridMultilevel"/>
    <w:tmpl w:val="4220597E"/>
    <w:lvl w:ilvl="0" w:tplc="0BF299B6">
      <w:start w:val="1"/>
      <w:numFmt w:val="decimal"/>
      <w:lvlText w:val="%1."/>
      <w:lvlJc w:val="left"/>
      <w:pPr>
        <w:tabs>
          <w:tab w:val="num" w:pos="1068"/>
        </w:tabs>
        <w:ind w:left="1068" w:hanging="360"/>
      </w:pPr>
    </w:lvl>
    <w:lvl w:ilvl="1" w:tplc="04050019">
      <w:start w:val="1"/>
      <w:numFmt w:val="lowerLetter"/>
      <w:lvlText w:val="%2."/>
      <w:lvlJc w:val="left"/>
      <w:pPr>
        <w:tabs>
          <w:tab w:val="num" w:pos="1788"/>
        </w:tabs>
        <w:ind w:left="1788" w:hanging="360"/>
      </w:pPr>
    </w:lvl>
    <w:lvl w:ilvl="2" w:tplc="0405001B">
      <w:start w:val="1"/>
      <w:numFmt w:val="lowerRoman"/>
      <w:lvlText w:val="%3."/>
      <w:lvlJc w:val="right"/>
      <w:pPr>
        <w:tabs>
          <w:tab w:val="num" w:pos="2508"/>
        </w:tabs>
        <w:ind w:left="2508" w:hanging="180"/>
      </w:pPr>
    </w:lvl>
    <w:lvl w:ilvl="3" w:tplc="0405000F">
      <w:start w:val="1"/>
      <w:numFmt w:val="decimal"/>
      <w:lvlText w:val="%4."/>
      <w:lvlJc w:val="left"/>
      <w:pPr>
        <w:tabs>
          <w:tab w:val="num" w:pos="3228"/>
        </w:tabs>
        <w:ind w:left="3228" w:hanging="360"/>
      </w:pPr>
    </w:lvl>
    <w:lvl w:ilvl="4" w:tplc="04050019">
      <w:start w:val="1"/>
      <w:numFmt w:val="lowerLetter"/>
      <w:lvlText w:val="%5."/>
      <w:lvlJc w:val="left"/>
      <w:pPr>
        <w:tabs>
          <w:tab w:val="num" w:pos="3948"/>
        </w:tabs>
        <w:ind w:left="3948" w:hanging="360"/>
      </w:pPr>
    </w:lvl>
    <w:lvl w:ilvl="5" w:tplc="0405001B">
      <w:start w:val="1"/>
      <w:numFmt w:val="lowerRoman"/>
      <w:lvlText w:val="%6."/>
      <w:lvlJc w:val="right"/>
      <w:pPr>
        <w:tabs>
          <w:tab w:val="num" w:pos="4668"/>
        </w:tabs>
        <w:ind w:left="4668" w:hanging="180"/>
      </w:pPr>
    </w:lvl>
    <w:lvl w:ilvl="6" w:tplc="0405000F">
      <w:start w:val="1"/>
      <w:numFmt w:val="decimal"/>
      <w:lvlText w:val="%7."/>
      <w:lvlJc w:val="left"/>
      <w:pPr>
        <w:tabs>
          <w:tab w:val="num" w:pos="5388"/>
        </w:tabs>
        <w:ind w:left="5388" w:hanging="360"/>
      </w:pPr>
    </w:lvl>
    <w:lvl w:ilvl="7" w:tplc="04050019">
      <w:start w:val="1"/>
      <w:numFmt w:val="lowerLetter"/>
      <w:lvlText w:val="%8."/>
      <w:lvlJc w:val="left"/>
      <w:pPr>
        <w:tabs>
          <w:tab w:val="num" w:pos="6108"/>
        </w:tabs>
        <w:ind w:left="6108" w:hanging="360"/>
      </w:pPr>
    </w:lvl>
    <w:lvl w:ilvl="8" w:tplc="0405001B">
      <w:start w:val="1"/>
      <w:numFmt w:val="lowerRoman"/>
      <w:lvlText w:val="%9."/>
      <w:lvlJc w:val="right"/>
      <w:pPr>
        <w:tabs>
          <w:tab w:val="num" w:pos="6828"/>
        </w:tabs>
        <w:ind w:left="6828" w:hanging="180"/>
      </w:pPr>
    </w:lvl>
  </w:abstractNum>
  <w:abstractNum w:abstractNumId="13" w15:restartNumberingAfterBreak="0">
    <w:nsid w:val="1C0E68F9"/>
    <w:multiLevelType w:val="hybridMultilevel"/>
    <w:tmpl w:val="88B05B9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0076644"/>
    <w:multiLevelType w:val="hybridMultilevel"/>
    <w:tmpl w:val="05B686A0"/>
    <w:lvl w:ilvl="0" w:tplc="E168EB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4D35BF8"/>
    <w:multiLevelType w:val="hybridMultilevel"/>
    <w:tmpl w:val="0890D7C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15:restartNumberingAfterBreak="0">
    <w:nsid w:val="27E11895"/>
    <w:multiLevelType w:val="hybridMultilevel"/>
    <w:tmpl w:val="88B05B9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8714183"/>
    <w:multiLevelType w:val="multilevel"/>
    <w:tmpl w:val="2A22A32E"/>
    <w:lvl w:ilvl="0">
      <w:start w:val="1"/>
      <w:numFmt w:val="decimal"/>
      <w:pStyle w:val="slovanseznam"/>
      <w:lvlText w:val="%1."/>
      <w:lvlJc w:val="left"/>
      <w:pPr>
        <w:tabs>
          <w:tab w:val="num" w:pos="360"/>
        </w:tabs>
        <w:ind w:left="360" w:hanging="360"/>
      </w:p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28AF0A46"/>
    <w:multiLevelType w:val="hybridMultilevel"/>
    <w:tmpl w:val="C336A116"/>
    <w:lvl w:ilvl="0" w:tplc="CA222C3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6D59D9"/>
    <w:multiLevelType w:val="multilevel"/>
    <w:tmpl w:val="E32246CA"/>
    <w:lvl w:ilvl="0">
      <w:start w:val="1"/>
      <w:numFmt w:val="decimal"/>
      <w:lvlText w:val="%1."/>
      <w:lvlJc w:val="left"/>
      <w:pPr>
        <w:tabs>
          <w:tab w:val="num" w:pos="36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0" w15:restartNumberingAfterBreak="0">
    <w:nsid w:val="3CB8290E"/>
    <w:multiLevelType w:val="hybridMultilevel"/>
    <w:tmpl w:val="0890D7C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1" w15:restartNumberingAfterBreak="0">
    <w:nsid w:val="430A1781"/>
    <w:multiLevelType w:val="hybridMultilevel"/>
    <w:tmpl w:val="485A2B50"/>
    <w:lvl w:ilvl="0" w:tplc="04050001">
      <w:start w:val="1"/>
      <w:numFmt w:val="bullet"/>
      <w:lvlText w:val=""/>
      <w:lvlJc w:val="left"/>
      <w:pPr>
        <w:ind w:left="717" w:hanging="360"/>
      </w:pPr>
      <w:rPr>
        <w:rFonts w:ascii="Symbol" w:hAnsi="Symbo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2" w15:restartNumberingAfterBreak="0">
    <w:nsid w:val="45550A06"/>
    <w:multiLevelType w:val="singleLevel"/>
    <w:tmpl w:val="6AFCA54C"/>
    <w:lvl w:ilvl="0">
      <w:start w:val="1"/>
      <w:numFmt w:val="decimal"/>
      <w:lvlText w:val="%1."/>
      <w:lvlJc w:val="left"/>
      <w:pPr>
        <w:tabs>
          <w:tab w:val="num" w:pos="360"/>
        </w:tabs>
        <w:ind w:left="360" w:hanging="360"/>
      </w:pPr>
      <w:rPr>
        <w:b w:val="0"/>
      </w:rPr>
    </w:lvl>
  </w:abstractNum>
  <w:abstractNum w:abstractNumId="23" w15:restartNumberingAfterBreak="0">
    <w:nsid w:val="47EE4542"/>
    <w:multiLevelType w:val="hybridMultilevel"/>
    <w:tmpl w:val="56381440"/>
    <w:lvl w:ilvl="0" w:tplc="E168EB88">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48BC27A3"/>
    <w:multiLevelType w:val="multilevel"/>
    <w:tmpl w:val="E32246CA"/>
    <w:lvl w:ilvl="0">
      <w:start w:val="1"/>
      <w:numFmt w:val="decimal"/>
      <w:lvlText w:val="%1."/>
      <w:lvlJc w:val="left"/>
      <w:pPr>
        <w:tabs>
          <w:tab w:val="num" w:pos="36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6" w15:restartNumberingAfterBreak="0">
    <w:nsid w:val="4E490892"/>
    <w:multiLevelType w:val="multilevel"/>
    <w:tmpl w:val="E21871F8"/>
    <w:lvl w:ilvl="0">
      <w:start w:val="1"/>
      <w:numFmt w:val="decimal"/>
      <w:lvlText w:val="%1."/>
      <w:lvlJc w:val="left"/>
      <w:pPr>
        <w:tabs>
          <w:tab w:val="num" w:pos="360"/>
        </w:tabs>
        <w:ind w:left="360" w:hanging="360"/>
      </w:pPr>
      <w:rPr>
        <w:rFonts w:cs="Bookman Old Style"/>
        <w:b w:val="0"/>
        <w:bCs/>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7" w15:restartNumberingAfterBreak="0">
    <w:nsid w:val="4FAD72EA"/>
    <w:multiLevelType w:val="hybridMultilevel"/>
    <w:tmpl w:val="8CFC0CC0"/>
    <w:lvl w:ilvl="0" w:tplc="E168EB88">
      <w:start w:val="1"/>
      <w:numFmt w:val="bullet"/>
      <w:lvlText w:val=""/>
      <w:lvlJc w:val="left"/>
      <w:pPr>
        <w:ind w:left="720" w:hanging="360"/>
      </w:pPr>
      <w:rPr>
        <w:rFonts w:ascii="Symbol" w:hAnsi="Symbol" w:hint="default"/>
      </w:rPr>
    </w:lvl>
    <w:lvl w:ilvl="1" w:tplc="9906FA4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E390D66"/>
    <w:multiLevelType w:val="multilevel"/>
    <w:tmpl w:val="6E2E4F9A"/>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778" w:hanging="698"/>
      </w:pPr>
      <w:rPr>
        <w:rFonts w:cs="Times New Roman"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15:restartNumberingAfterBreak="0">
    <w:nsid w:val="682A672F"/>
    <w:multiLevelType w:val="hybridMultilevel"/>
    <w:tmpl w:val="80EAFFFC"/>
    <w:lvl w:ilvl="0" w:tplc="0405000F">
      <w:start w:val="1"/>
      <w:numFmt w:val="decimal"/>
      <w:lvlText w:val="%1."/>
      <w:lvlJc w:val="left"/>
      <w:pPr>
        <w:tabs>
          <w:tab w:val="num" w:pos="426"/>
        </w:tabs>
        <w:ind w:left="426" w:hanging="360"/>
      </w:pPr>
      <w:rPr>
        <w:rFonts w:hint="default"/>
      </w:rPr>
    </w:lvl>
    <w:lvl w:ilvl="1" w:tplc="1F44F26A">
      <w:start w:val="1"/>
      <w:numFmt w:val="bullet"/>
      <w:lvlText w:val="–"/>
      <w:lvlJc w:val="left"/>
      <w:pPr>
        <w:ind w:left="1146" w:hanging="360"/>
      </w:pPr>
      <w:rPr>
        <w:rFonts w:ascii="Times New Roman" w:hAnsi="Times New Roman" w:cs="Times New Roman" w:hint="default"/>
      </w:rPr>
    </w:lvl>
    <w:lvl w:ilvl="2" w:tplc="0405001B">
      <w:start w:val="1"/>
      <w:numFmt w:val="lowerRoman"/>
      <w:lvlText w:val="%3."/>
      <w:lvlJc w:val="right"/>
      <w:pPr>
        <w:tabs>
          <w:tab w:val="num" w:pos="1866"/>
        </w:tabs>
        <w:ind w:left="1866" w:hanging="180"/>
      </w:pPr>
    </w:lvl>
    <w:lvl w:ilvl="3" w:tplc="0405000F" w:tentative="1">
      <w:start w:val="1"/>
      <w:numFmt w:val="decimal"/>
      <w:lvlText w:val="%4."/>
      <w:lvlJc w:val="left"/>
      <w:pPr>
        <w:tabs>
          <w:tab w:val="num" w:pos="2586"/>
        </w:tabs>
        <w:ind w:left="2586" w:hanging="360"/>
      </w:pPr>
    </w:lvl>
    <w:lvl w:ilvl="4" w:tplc="04050019" w:tentative="1">
      <w:start w:val="1"/>
      <w:numFmt w:val="lowerLetter"/>
      <w:lvlText w:val="%5."/>
      <w:lvlJc w:val="left"/>
      <w:pPr>
        <w:tabs>
          <w:tab w:val="num" w:pos="3306"/>
        </w:tabs>
        <w:ind w:left="3306" w:hanging="360"/>
      </w:pPr>
    </w:lvl>
    <w:lvl w:ilvl="5" w:tplc="0405001B" w:tentative="1">
      <w:start w:val="1"/>
      <w:numFmt w:val="lowerRoman"/>
      <w:lvlText w:val="%6."/>
      <w:lvlJc w:val="right"/>
      <w:pPr>
        <w:tabs>
          <w:tab w:val="num" w:pos="4026"/>
        </w:tabs>
        <w:ind w:left="4026" w:hanging="180"/>
      </w:pPr>
    </w:lvl>
    <w:lvl w:ilvl="6" w:tplc="0405000F" w:tentative="1">
      <w:start w:val="1"/>
      <w:numFmt w:val="decimal"/>
      <w:lvlText w:val="%7."/>
      <w:lvlJc w:val="left"/>
      <w:pPr>
        <w:tabs>
          <w:tab w:val="num" w:pos="4746"/>
        </w:tabs>
        <w:ind w:left="4746" w:hanging="360"/>
      </w:pPr>
    </w:lvl>
    <w:lvl w:ilvl="7" w:tplc="04050019" w:tentative="1">
      <w:start w:val="1"/>
      <w:numFmt w:val="lowerLetter"/>
      <w:lvlText w:val="%8."/>
      <w:lvlJc w:val="left"/>
      <w:pPr>
        <w:tabs>
          <w:tab w:val="num" w:pos="5466"/>
        </w:tabs>
        <w:ind w:left="5466" w:hanging="360"/>
      </w:pPr>
    </w:lvl>
    <w:lvl w:ilvl="8" w:tplc="0405001B" w:tentative="1">
      <w:start w:val="1"/>
      <w:numFmt w:val="lowerRoman"/>
      <w:lvlText w:val="%9."/>
      <w:lvlJc w:val="right"/>
      <w:pPr>
        <w:tabs>
          <w:tab w:val="num" w:pos="6186"/>
        </w:tabs>
        <w:ind w:left="6186" w:hanging="180"/>
      </w:pPr>
    </w:lvl>
  </w:abstractNum>
  <w:abstractNum w:abstractNumId="30" w15:restartNumberingAfterBreak="0">
    <w:nsid w:val="6FF968CB"/>
    <w:multiLevelType w:val="hybridMultilevel"/>
    <w:tmpl w:val="03C26B4C"/>
    <w:lvl w:ilvl="0" w:tplc="67989498">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1" w15:restartNumberingAfterBreak="0">
    <w:nsid w:val="71E112F8"/>
    <w:multiLevelType w:val="hybridMultilevel"/>
    <w:tmpl w:val="EE72437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1">
      <w:start w:val="1"/>
      <w:numFmt w:val="bullet"/>
      <w:lvlText w:val=""/>
      <w:lvlJc w:val="left"/>
      <w:pPr>
        <w:ind w:left="2880" w:hanging="360"/>
      </w:pPr>
      <w:rPr>
        <w:rFonts w:ascii="Symbol" w:hAnsi="Symbol" w:hint="default"/>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2" w15:restartNumberingAfterBreak="0">
    <w:nsid w:val="76CB2C35"/>
    <w:multiLevelType w:val="hybridMultilevel"/>
    <w:tmpl w:val="6EDA1580"/>
    <w:lvl w:ilvl="0" w:tplc="FFFFFFFF">
      <w:start w:val="1"/>
      <w:numFmt w:val="decimal"/>
      <w:lvlText w:val="%1."/>
      <w:lvlJc w:val="left"/>
      <w:pPr>
        <w:tabs>
          <w:tab w:val="num" w:pos="720"/>
        </w:tabs>
        <w:ind w:left="720" w:hanging="360"/>
      </w:pPr>
      <w:rPr>
        <w:rFonts w:hint="default"/>
      </w:rPr>
    </w:lvl>
    <w:lvl w:ilvl="1" w:tplc="04050017">
      <w:start w:val="1"/>
      <w:numFmt w:val="lowerLetter"/>
      <w:lvlText w:val="%2)"/>
      <w:lvlJc w:val="left"/>
      <w:pPr>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77A55620"/>
    <w:multiLevelType w:val="hybridMultilevel"/>
    <w:tmpl w:val="866E973C"/>
    <w:lvl w:ilvl="0" w:tplc="E168EB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8026B7"/>
    <w:multiLevelType w:val="hybridMultilevel"/>
    <w:tmpl w:val="152C7F18"/>
    <w:lvl w:ilvl="0" w:tplc="FFFFFFFF">
      <w:start w:val="1"/>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457183549">
    <w:abstractNumId w:val="1"/>
  </w:num>
  <w:num w:numId="2" w16cid:durableId="1638341807">
    <w:abstractNumId w:val="3"/>
  </w:num>
  <w:num w:numId="3" w16cid:durableId="1229000246">
    <w:abstractNumId w:val="4"/>
  </w:num>
  <w:num w:numId="4" w16cid:durableId="1807310185">
    <w:abstractNumId w:val="25"/>
  </w:num>
  <w:num w:numId="5" w16cid:durableId="276986056">
    <w:abstractNumId w:val="22"/>
  </w:num>
  <w:num w:numId="6" w16cid:durableId="1602107650">
    <w:abstractNumId w:val="16"/>
  </w:num>
  <w:num w:numId="7" w16cid:durableId="791166647">
    <w:abstractNumId w:val="34"/>
  </w:num>
  <w:num w:numId="8" w16cid:durableId="1344015301">
    <w:abstractNumId w:val="21"/>
  </w:num>
  <w:num w:numId="9" w16cid:durableId="883829284">
    <w:abstractNumId w:val="19"/>
  </w:num>
  <w:num w:numId="10" w16cid:durableId="377702524">
    <w:abstractNumId w:val="17"/>
  </w:num>
  <w:num w:numId="11" w16cid:durableId="1740589713">
    <w:abstractNumId w:val="9"/>
  </w:num>
  <w:num w:numId="12" w16cid:durableId="1232305722">
    <w:abstractNumId w:val="13"/>
  </w:num>
  <w:num w:numId="13" w16cid:durableId="1183980581">
    <w:abstractNumId w:val="6"/>
  </w:num>
  <w:num w:numId="14" w16cid:durableId="1389571650">
    <w:abstractNumId w:val="11"/>
  </w:num>
  <w:num w:numId="15" w16cid:durableId="1134297563">
    <w:abstractNumId w:val="5"/>
  </w:num>
  <w:num w:numId="16" w16cid:durableId="1765148530">
    <w:abstractNumId w:val="29"/>
  </w:num>
  <w:num w:numId="17" w16cid:durableId="32730350">
    <w:abstractNumId w:val="10"/>
  </w:num>
  <w:num w:numId="18" w16cid:durableId="9514744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4919617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17322662">
    <w:abstractNumId w:val="3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47738100">
    <w:abstractNumId w:val="30"/>
  </w:num>
  <w:num w:numId="22" w16cid:durableId="819920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91657409">
    <w:abstractNumId w:val="7"/>
  </w:num>
  <w:num w:numId="24" w16cid:durableId="1560944405">
    <w:abstractNumId w:val="14"/>
  </w:num>
  <w:num w:numId="25" w16cid:durableId="860360894">
    <w:abstractNumId w:val="23"/>
  </w:num>
  <w:num w:numId="26" w16cid:durableId="735052906">
    <w:abstractNumId w:val="33"/>
  </w:num>
  <w:num w:numId="27" w16cid:durableId="7042548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33400988">
    <w:abstractNumId w:val="26"/>
  </w:num>
  <w:num w:numId="29" w16cid:durableId="2034960962">
    <w:abstractNumId w:val="8"/>
  </w:num>
  <w:num w:numId="30" w16cid:durableId="1555236781">
    <w:abstractNumId w:val="28"/>
  </w:num>
  <w:num w:numId="31" w16cid:durableId="1380592329">
    <w:abstractNumId w:val="18"/>
  </w:num>
  <w:num w:numId="32" w16cid:durableId="1558740183">
    <w:abstractNumId w:val="27"/>
  </w:num>
  <w:num w:numId="33" w16cid:durableId="921262247">
    <w:abstractNumId w:val="3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vpmKd43MjhG2ww4siULOXIbGf21IMD7xRJbmf/zsUT6xOrYKFDxzoSb0h0C/KRdGTrMuOfhZl5UajxI3Pf7ZQA==" w:salt="w58Ksw9UX6mTPnpwqReZpw=="/>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0B0"/>
    <w:rsid w:val="00004069"/>
    <w:rsid w:val="00005814"/>
    <w:rsid w:val="000116F2"/>
    <w:rsid w:val="000202DC"/>
    <w:rsid w:val="00020566"/>
    <w:rsid w:val="0002337B"/>
    <w:rsid w:val="00023F6A"/>
    <w:rsid w:val="00024027"/>
    <w:rsid w:val="000244A2"/>
    <w:rsid w:val="00025E88"/>
    <w:rsid w:val="00031D7D"/>
    <w:rsid w:val="0003411A"/>
    <w:rsid w:val="00035370"/>
    <w:rsid w:val="00037C9C"/>
    <w:rsid w:val="000538D6"/>
    <w:rsid w:val="00057EAA"/>
    <w:rsid w:val="00060C67"/>
    <w:rsid w:val="0006679D"/>
    <w:rsid w:val="00072F4C"/>
    <w:rsid w:val="000802A9"/>
    <w:rsid w:val="0008075A"/>
    <w:rsid w:val="000840DD"/>
    <w:rsid w:val="00084542"/>
    <w:rsid w:val="00086279"/>
    <w:rsid w:val="00087E4B"/>
    <w:rsid w:val="000900D0"/>
    <w:rsid w:val="00091269"/>
    <w:rsid w:val="0009423E"/>
    <w:rsid w:val="00095E5B"/>
    <w:rsid w:val="000A0B63"/>
    <w:rsid w:val="000A3B4C"/>
    <w:rsid w:val="000A62FF"/>
    <w:rsid w:val="000A7A66"/>
    <w:rsid w:val="000B0B49"/>
    <w:rsid w:val="000B1F5E"/>
    <w:rsid w:val="000B3E15"/>
    <w:rsid w:val="000B5364"/>
    <w:rsid w:val="000C1855"/>
    <w:rsid w:val="000C6100"/>
    <w:rsid w:val="000C726C"/>
    <w:rsid w:val="000C7F44"/>
    <w:rsid w:val="000D1E01"/>
    <w:rsid w:val="000D25BC"/>
    <w:rsid w:val="000D2A15"/>
    <w:rsid w:val="000D63E5"/>
    <w:rsid w:val="000D756E"/>
    <w:rsid w:val="000E0AB0"/>
    <w:rsid w:val="000E6BC9"/>
    <w:rsid w:val="000F1EC0"/>
    <w:rsid w:val="000F2B33"/>
    <w:rsid w:val="000F38FE"/>
    <w:rsid w:val="001001BB"/>
    <w:rsid w:val="00100C9E"/>
    <w:rsid w:val="001071A5"/>
    <w:rsid w:val="00115E23"/>
    <w:rsid w:val="00125323"/>
    <w:rsid w:val="00134105"/>
    <w:rsid w:val="00135423"/>
    <w:rsid w:val="00137432"/>
    <w:rsid w:val="001377A7"/>
    <w:rsid w:val="00142AA7"/>
    <w:rsid w:val="00142E0A"/>
    <w:rsid w:val="00145664"/>
    <w:rsid w:val="001459D8"/>
    <w:rsid w:val="0014693C"/>
    <w:rsid w:val="00146A4A"/>
    <w:rsid w:val="0015042E"/>
    <w:rsid w:val="001540E0"/>
    <w:rsid w:val="00155957"/>
    <w:rsid w:val="001610BD"/>
    <w:rsid w:val="001612C2"/>
    <w:rsid w:val="001662E7"/>
    <w:rsid w:val="00170E23"/>
    <w:rsid w:val="001736BD"/>
    <w:rsid w:val="0018154C"/>
    <w:rsid w:val="001817C6"/>
    <w:rsid w:val="00182508"/>
    <w:rsid w:val="001845FB"/>
    <w:rsid w:val="0018511E"/>
    <w:rsid w:val="00187F24"/>
    <w:rsid w:val="00190DD6"/>
    <w:rsid w:val="00192B05"/>
    <w:rsid w:val="001A2B62"/>
    <w:rsid w:val="001A37EB"/>
    <w:rsid w:val="001A3F5B"/>
    <w:rsid w:val="001A60F9"/>
    <w:rsid w:val="001B0595"/>
    <w:rsid w:val="001B1236"/>
    <w:rsid w:val="001B1BA8"/>
    <w:rsid w:val="001C0F49"/>
    <w:rsid w:val="001C1790"/>
    <w:rsid w:val="001C33C7"/>
    <w:rsid w:val="001C4AD5"/>
    <w:rsid w:val="001C738F"/>
    <w:rsid w:val="001D13C2"/>
    <w:rsid w:val="001E18F8"/>
    <w:rsid w:val="001E651D"/>
    <w:rsid w:val="001F13E8"/>
    <w:rsid w:val="001F58D7"/>
    <w:rsid w:val="001F7151"/>
    <w:rsid w:val="00200072"/>
    <w:rsid w:val="00202AB3"/>
    <w:rsid w:val="002057DF"/>
    <w:rsid w:val="00207734"/>
    <w:rsid w:val="00210395"/>
    <w:rsid w:val="00215606"/>
    <w:rsid w:val="0022134B"/>
    <w:rsid w:val="002238C1"/>
    <w:rsid w:val="002266D9"/>
    <w:rsid w:val="00226B63"/>
    <w:rsid w:val="0022739B"/>
    <w:rsid w:val="00227EC6"/>
    <w:rsid w:val="0023458D"/>
    <w:rsid w:val="00237365"/>
    <w:rsid w:val="0024070D"/>
    <w:rsid w:val="00240CA3"/>
    <w:rsid w:val="002415D8"/>
    <w:rsid w:val="00243413"/>
    <w:rsid w:val="002447FB"/>
    <w:rsid w:val="00245113"/>
    <w:rsid w:val="002452A5"/>
    <w:rsid w:val="0024742C"/>
    <w:rsid w:val="002477DA"/>
    <w:rsid w:val="00251905"/>
    <w:rsid w:val="002527ED"/>
    <w:rsid w:val="002615E4"/>
    <w:rsid w:val="00265293"/>
    <w:rsid w:val="002704EE"/>
    <w:rsid w:val="00273796"/>
    <w:rsid w:val="00274344"/>
    <w:rsid w:val="00274708"/>
    <w:rsid w:val="0028005C"/>
    <w:rsid w:val="002827A3"/>
    <w:rsid w:val="00282962"/>
    <w:rsid w:val="00283C33"/>
    <w:rsid w:val="002849EC"/>
    <w:rsid w:val="0028790A"/>
    <w:rsid w:val="00290893"/>
    <w:rsid w:val="002909C7"/>
    <w:rsid w:val="00290EDF"/>
    <w:rsid w:val="00292E9C"/>
    <w:rsid w:val="0029797C"/>
    <w:rsid w:val="00297E87"/>
    <w:rsid w:val="002A10B0"/>
    <w:rsid w:val="002A2365"/>
    <w:rsid w:val="002A37C6"/>
    <w:rsid w:val="002A4694"/>
    <w:rsid w:val="002A484B"/>
    <w:rsid w:val="002B0886"/>
    <w:rsid w:val="002B5446"/>
    <w:rsid w:val="002B6E21"/>
    <w:rsid w:val="002C13FA"/>
    <w:rsid w:val="002C4A8A"/>
    <w:rsid w:val="002C64FA"/>
    <w:rsid w:val="002D5838"/>
    <w:rsid w:val="002E1F48"/>
    <w:rsid w:val="002E53F2"/>
    <w:rsid w:val="002F61DD"/>
    <w:rsid w:val="00301DD3"/>
    <w:rsid w:val="00301EBE"/>
    <w:rsid w:val="00302DE7"/>
    <w:rsid w:val="00303450"/>
    <w:rsid w:val="00303AAF"/>
    <w:rsid w:val="003055F5"/>
    <w:rsid w:val="00307069"/>
    <w:rsid w:val="00310F28"/>
    <w:rsid w:val="0031240A"/>
    <w:rsid w:val="00313CA7"/>
    <w:rsid w:val="0031446E"/>
    <w:rsid w:val="0031639C"/>
    <w:rsid w:val="00320CBB"/>
    <w:rsid w:val="00322098"/>
    <w:rsid w:val="0032416C"/>
    <w:rsid w:val="00324FA5"/>
    <w:rsid w:val="00331D30"/>
    <w:rsid w:val="003323C9"/>
    <w:rsid w:val="00333888"/>
    <w:rsid w:val="00337312"/>
    <w:rsid w:val="00340B10"/>
    <w:rsid w:val="003526B1"/>
    <w:rsid w:val="00354DEA"/>
    <w:rsid w:val="00355779"/>
    <w:rsid w:val="00356DCB"/>
    <w:rsid w:val="003748A3"/>
    <w:rsid w:val="00376E63"/>
    <w:rsid w:val="003801A4"/>
    <w:rsid w:val="00381B7B"/>
    <w:rsid w:val="0038254B"/>
    <w:rsid w:val="00382EB5"/>
    <w:rsid w:val="0038411F"/>
    <w:rsid w:val="0038602B"/>
    <w:rsid w:val="00387FC4"/>
    <w:rsid w:val="00392B8D"/>
    <w:rsid w:val="00394038"/>
    <w:rsid w:val="003974A3"/>
    <w:rsid w:val="003A022B"/>
    <w:rsid w:val="003A1E1D"/>
    <w:rsid w:val="003A396E"/>
    <w:rsid w:val="003A6A4F"/>
    <w:rsid w:val="003B07E5"/>
    <w:rsid w:val="003B0F15"/>
    <w:rsid w:val="003B7D6B"/>
    <w:rsid w:val="003C00F4"/>
    <w:rsid w:val="003C2663"/>
    <w:rsid w:val="003D00C3"/>
    <w:rsid w:val="003D4CD1"/>
    <w:rsid w:val="003D4DB3"/>
    <w:rsid w:val="003E4E3E"/>
    <w:rsid w:val="003F037D"/>
    <w:rsid w:val="003F2784"/>
    <w:rsid w:val="003F4292"/>
    <w:rsid w:val="003F5A49"/>
    <w:rsid w:val="003F7815"/>
    <w:rsid w:val="00400A10"/>
    <w:rsid w:val="00400F71"/>
    <w:rsid w:val="0040239A"/>
    <w:rsid w:val="00412965"/>
    <w:rsid w:val="00415ADE"/>
    <w:rsid w:val="00415E17"/>
    <w:rsid w:val="0041766A"/>
    <w:rsid w:val="00422053"/>
    <w:rsid w:val="00422374"/>
    <w:rsid w:val="004247CC"/>
    <w:rsid w:val="00424BE2"/>
    <w:rsid w:val="00426FA2"/>
    <w:rsid w:val="00427C74"/>
    <w:rsid w:val="00427CAD"/>
    <w:rsid w:val="00432B5D"/>
    <w:rsid w:val="00435DB2"/>
    <w:rsid w:val="004415F5"/>
    <w:rsid w:val="00441E05"/>
    <w:rsid w:val="00441F9E"/>
    <w:rsid w:val="00445B3A"/>
    <w:rsid w:val="004503CA"/>
    <w:rsid w:val="004518F6"/>
    <w:rsid w:val="00451907"/>
    <w:rsid w:val="00452CDB"/>
    <w:rsid w:val="004533EC"/>
    <w:rsid w:val="00453438"/>
    <w:rsid w:val="00463772"/>
    <w:rsid w:val="0046391E"/>
    <w:rsid w:val="00465FF9"/>
    <w:rsid w:val="00466536"/>
    <w:rsid w:val="004705EE"/>
    <w:rsid w:val="004724B1"/>
    <w:rsid w:val="0047297D"/>
    <w:rsid w:val="004747FA"/>
    <w:rsid w:val="00474AA5"/>
    <w:rsid w:val="0047794D"/>
    <w:rsid w:val="004821DF"/>
    <w:rsid w:val="00483C44"/>
    <w:rsid w:val="00483F6F"/>
    <w:rsid w:val="00485535"/>
    <w:rsid w:val="00490A46"/>
    <w:rsid w:val="004940B0"/>
    <w:rsid w:val="004955E9"/>
    <w:rsid w:val="004960C3"/>
    <w:rsid w:val="004A2E90"/>
    <w:rsid w:val="004A53F0"/>
    <w:rsid w:val="004A579B"/>
    <w:rsid w:val="004A7906"/>
    <w:rsid w:val="004B1EF1"/>
    <w:rsid w:val="004B515E"/>
    <w:rsid w:val="004B589A"/>
    <w:rsid w:val="004B7718"/>
    <w:rsid w:val="004C295B"/>
    <w:rsid w:val="004C3425"/>
    <w:rsid w:val="004C7F97"/>
    <w:rsid w:val="004D09E8"/>
    <w:rsid w:val="004D4CF9"/>
    <w:rsid w:val="004D55D6"/>
    <w:rsid w:val="004E0A37"/>
    <w:rsid w:val="004E13A0"/>
    <w:rsid w:val="004E30C0"/>
    <w:rsid w:val="004E64A8"/>
    <w:rsid w:val="004F1577"/>
    <w:rsid w:val="004F2115"/>
    <w:rsid w:val="004F5187"/>
    <w:rsid w:val="005011ED"/>
    <w:rsid w:val="00501F3F"/>
    <w:rsid w:val="0050249D"/>
    <w:rsid w:val="00503306"/>
    <w:rsid w:val="0050362F"/>
    <w:rsid w:val="00504EA6"/>
    <w:rsid w:val="00507CC4"/>
    <w:rsid w:val="00510E78"/>
    <w:rsid w:val="00511AF6"/>
    <w:rsid w:val="005138F3"/>
    <w:rsid w:val="0052317D"/>
    <w:rsid w:val="0052321E"/>
    <w:rsid w:val="00524F71"/>
    <w:rsid w:val="00526F8F"/>
    <w:rsid w:val="005311D9"/>
    <w:rsid w:val="00532C61"/>
    <w:rsid w:val="00533757"/>
    <w:rsid w:val="00533C09"/>
    <w:rsid w:val="005428D2"/>
    <w:rsid w:val="00542F73"/>
    <w:rsid w:val="005476C3"/>
    <w:rsid w:val="00554823"/>
    <w:rsid w:val="005649DE"/>
    <w:rsid w:val="00564EAA"/>
    <w:rsid w:val="00566121"/>
    <w:rsid w:val="00566D32"/>
    <w:rsid w:val="00571D9A"/>
    <w:rsid w:val="0057724F"/>
    <w:rsid w:val="00577B4A"/>
    <w:rsid w:val="005814EE"/>
    <w:rsid w:val="00586CF1"/>
    <w:rsid w:val="00592A27"/>
    <w:rsid w:val="005973E3"/>
    <w:rsid w:val="005A1C8F"/>
    <w:rsid w:val="005A36B6"/>
    <w:rsid w:val="005A4BB7"/>
    <w:rsid w:val="005A7459"/>
    <w:rsid w:val="005B6CA0"/>
    <w:rsid w:val="005B76B6"/>
    <w:rsid w:val="005C6564"/>
    <w:rsid w:val="005C706D"/>
    <w:rsid w:val="005D0D0D"/>
    <w:rsid w:val="005D6038"/>
    <w:rsid w:val="005E3DB6"/>
    <w:rsid w:val="005E54CB"/>
    <w:rsid w:val="005E595E"/>
    <w:rsid w:val="005F285E"/>
    <w:rsid w:val="005F68F9"/>
    <w:rsid w:val="005F693B"/>
    <w:rsid w:val="00601E19"/>
    <w:rsid w:val="00603176"/>
    <w:rsid w:val="00604E70"/>
    <w:rsid w:val="006053D3"/>
    <w:rsid w:val="006143AD"/>
    <w:rsid w:val="00623567"/>
    <w:rsid w:val="0062712E"/>
    <w:rsid w:val="006275B8"/>
    <w:rsid w:val="00631C9E"/>
    <w:rsid w:val="00633E5D"/>
    <w:rsid w:val="00633F93"/>
    <w:rsid w:val="00634719"/>
    <w:rsid w:val="00634C26"/>
    <w:rsid w:val="00634D36"/>
    <w:rsid w:val="00635EFB"/>
    <w:rsid w:val="00640A43"/>
    <w:rsid w:val="00640CE0"/>
    <w:rsid w:val="006427F0"/>
    <w:rsid w:val="0064468C"/>
    <w:rsid w:val="00644CD4"/>
    <w:rsid w:val="0064571B"/>
    <w:rsid w:val="00646390"/>
    <w:rsid w:val="00651114"/>
    <w:rsid w:val="006515DD"/>
    <w:rsid w:val="006516F0"/>
    <w:rsid w:val="006519FB"/>
    <w:rsid w:val="00652C70"/>
    <w:rsid w:val="00655B66"/>
    <w:rsid w:val="006570A3"/>
    <w:rsid w:val="00661350"/>
    <w:rsid w:val="00664116"/>
    <w:rsid w:val="00664DDF"/>
    <w:rsid w:val="006656D5"/>
    <w:rsid w:val="0067238B"/>
    <w:rsid w:val="00672738"/>
    <w:rsid w:val="00672872"/>
    <w:rsid w:val="00674DB1"/>
    <w:rsid w:val="006800ED"/>
    <w:rsid w:val="0068036A"/>
    <w:rsid w:val="00683286"/>
    <w:rsid w:val="00684FF9"/>
    <w:rsid w:val="0069170D"/>
    <w:rsid w:val="00691829"/>
    <w:rsid w:val="0069768B"/>
    <w:rsid w:val="006A2363"/>
    <w:rsid w:val="006A414C"/>
    <w:rsid w:val="006A4AF9"/>
    <w:rsid w:val="006A5A66"/>
    <w:rsid w:val="006A7000"/>
    <w:rsid w:val="006A7540"/>
    <w:rsid w:val="006B0E1C"/>
    <w:rsid w:val="006B1B35"/>
    <w:rsid w:val="006B3693"/>
    <w:rsid w:val="006B38E7"/>
    <w:rsid w:val="006B3F9A"/>
    <w:rsid w:val="006B4828"/>
    <w:rsid w:val="006B4E19"/>
    <w:rsid w:val="006B4E7F"/>
    <w:rsid w:val="006B624B"/>
    <w:rsid w:val="006B6F44"/>
    <w:rsid w:val="006B74E9"/>
    <w:rsid w:val="006C04F3"/>
    <w:rsid w:val="006C38D0"/>
    <w:rsid w:val="006D0BF5"/>
    <w:rsid w:val="006D3330"/>
    <w:rsid w:val="006D4B13"/>
    <w:rsid w:val="006D72C9"/>
    <w:rsid w:val="006D767F"/>
    <w:rsid w:val="006E545E"/>
    <w:rsid w:val="006E55EE"/>
    <w:rsid w:val="006F02CC"/>
    <w:rsid w:val="006F6806"/>
    <w:rsid w:val="006F7D73"/>
    <w:rsid w:val="007017F2"/>
    <w:rsid w:val="007029CE"/>
    <w:rsid w:val="0070717E"/>
    <w:rsid w:val="007123C6"/>
    <w:rsid w:val="0071559A"/>
    <w:rsid w:val="00715D24"/>
    <w:rsid w:val="00720BDE"/>
    <w:rsid w:val="00721693"/>
    <w:rsid w:val="00721A83"/>
    <w:rsid w:val="00722C63"/>
    <w:rsid w:val="007236D2"/>
    <w:rsid w:val="00723B68"/>
    <w:rsid w:val="0072486E"/>
    <w:rsid w:val="0072702E"/>
    <w:rsid w:val="00730305"/>
    <w:rsid w:val="00732451"/>
    <w:rsid w:val="00734AA5"/>
    <w:rsid w:val="007403F6"/>
    <w:rsid w:val="00740EF9"/>
    <w:rsid w:val="00742C98"/>
    <w:rsid w:val="00743774"/>
    <w:rsid w:val="00744568"/>
    <w:rsid w:val="00746818"/>
    <w:rsid w:val="00755A18"/>
    <w:rsid w:val="00757225"/>
    <w:rsid w:val="00763AB0"/>
    <w:rsid w:val="00771DF2"/>
    <w:rsid w:val="00773728"/>
    <w:rsid w:val="00777648"/>
    <w:rsid w:val="00787A0D"/>
    <w:rsid w:val="0079172B"/>
    <w:rsid w:val="00793005"/>
    <w:rsid w:val="007976AD"/>
    <w:rsid w:val="007A0690"/>
    <w:rsid w:val="007A2B36"/>
    <w:rsid w:val="007B159D"/>
    <w:rsid w:val="007B1D17"/>
    <w:rsid w:val="007B34D8"/>
    <w:rsid w:val="007B3D86"/>
    <w:rsid w:val="007B3F2B"/>
    <w:rsid w:val="007B4800"/>
    <w:rsid w:val="007C12FF"/>
    <w:rsid w:val="007C1B83"/>
    <w:rsid w:val="007C3494"/>
    <w:rsid w:val="007C38FA"/>
    <w:rsid w:val="007D292B"/>
    <w:rsid w:val="007D3073"/>
    <w:rsid w:val="007D4688"/>
    <w:rsid w:val="007D5466"/>
    <w:rsid w:val="007D6429"/>
    <w:rsid w:val="007D788E"/>
    <w:rsid w:val="007E14FD"/>
    <w:rsid w:val="007E1FB4"/>
    <w:rsid w:val="007E35F3"/>
    <w:rsid w:val="007E5267"/>
    <w:rsid w:val="007E5B03"/>
    <w:rsid w:val="007E7900"/>
    <w:rsid w:val="007F19DF"/>
    <w:rsid w:val="007F1F36"/>
    <w:rsid w:val="007F6DB1"/>
    <w:rsid w:val="00800B1D"/>
    <w:rsid w:val="008109F9"/>
    <w:rsid w:val="00813E2C"/>
    <w:rsid w:val="00815F33"/>
    <w:rsid w:val="00816AD2"/>
    <w:rsid w:val="008255B2"/>
    <w:rsid w:val="008258A0"/>
    <w:rsid w:val="00827F7C"/>
    <w:rsid w:val="00834926"/>
    <w:rsid w:val="008356EC"/>
    <w:rsid w:val="00835BD5"/>
    <w:rsid w:val="00837E00"/>
    <w:rsid w:val="00841748"/>
    <w:rsid w:val="008420B0"/>
    <w:rsid w:val="008443EF"/>
    <w:rsid w:val="008469DE"/>
    <w:rsid w:val="00850651"/>
    <w:rsid w:val="00860FAE"/>
    <w:rsid w:val="008652DF"/>
    <w:rsid w:val="00866BA9"/>
    <w:rsid w:val="0086768B"/>
    <w:rsid w:val="00874389"/>
    <w:rsid w:val="008808D9"/>
    <w:rsid w:val="008823AB"/>
    <w:rsid w:val="008829F9"/>
    <w:rsid w:val="00884FBE"/>
    <w:rsid w:val="00887CBB"/>
    <w:rsid w:val="00896015"/>
    <w:rsid w:val="00897E03"/>
    <w:rsid w:val="008A1DFA"/>
    <w:rsid w:val="008A1E51"/>
    <w:rsid w:val="008A2495"/>
    <w:rsid w:val="008A299C"/>
    <w:rsid w:val="008A3A43"/>
    <w:rsid w:val="008A65B0"/>
    <w:rsid w:val="008B1E90"/>
    <w:rsid w:val="008B1F94"/>
    <w:rsid w:val="008B20E5"/>
    <w:rsid w:val="008B2968"/>
    <w:rsid w:val="008B2DAC"/>
    <w:rsid w:val="008B6280"/>
    <w:rsid w:val="008B70C1"/>
    <w:rsid w:val="008C04F6"/>
    <w:rsid w:val="008C084F"/>
    <w:rsid w:val="008C110F"/>
    <w:rsid w:val="008C16F1"/>
    <w:rsid w:val="008C69D3"/>
    <w:rsid w:val="008D2B25"/>
    <w:rsid w:val="008E1038"/>
    <w:rsid w:val="008E34DD"/>
    <w:rsid w:val="008E6C94"/>
    <w:rsid w:val="008E737C"/>
    <w:rsid w:val="008F5DF9"/>
    <w:rsid w:val="00900AD6"/>
    <w:rsid w:val="009014C8"/>
    <w:rsid w:val="00901981"/>
    <w:rsid w:val="00902BC3"/>
    <w:rsid w:val="00904A98"/>
    <w:rsid w:val="00906648"/>
    <w:rsid w:val="00906F9C"/>
    <w:rsid w:val="00907AC4"/>
    <w:rsid w:val="0091206D"/>
    <w:rsid w:val="009147FD"/>
    <w:rsid w:val="00916EAC"/>
    <w:rsid w:val="00917DB8"/>
    <w:rsid w:val="009242EE"/>
    <w:rsid w:val="00925DD5"/>
    <w:rsid w:val="00926FEB"/>
    <w:rsid w:val="00927124"/>
    <w:rsid w:val="00930831"/>
    <w:rsid w:val="009352E9"/>
    <w:rsid w:val="00935BF8"/>
    <w:rsid w:val="009444F5"/>
    <w:rsid w:val="00944989"/>
    <w:rsid w:val="00945502"/>
    <w:rsid w:val="009467BC"/>
    <w:rsid w:val="0094702E"/>
    <w:rsid w:val="009476FF"/>
    <w:rsid w:val="00955B32"/>
    <w:rsid w:val="00960AB4"/>
    <w:rsid w:val="00961ECE"/>
    <w:rsid w:val="00964285"/>
    <w:rsid w:val="00970901"/>
    <w:rsid w:val="00980554"/>
    <w:rsid w:val="00980B35"/>
    <w:rsid w:val="0098170F"/>
    <w:rsid w:val="0098487E"/>
    <w:rsid w:val="009865AB"/>
    <w:rsid w:val="009875DA"/>
    <w:rsid w:val="009909E5"/>
    <w:rsid w:val="00991C8E"/>
    <w:rsid w:val="00995B61"/>
    <w:rsid w:val="0099773F"/>
    <w:rsid w:val="00997A56"/>
    <w:rsid w:val="009A7F18"/>
    <w:rsid w:val="009B1BD0"/>
    <w:rsid w:val="009B4830"/>
    <w:rsid w:val="009B7769"/>
    <w:rsid w:val="009C1664"/>
    <w:rsid w:val="009D2C7B"/>
    <w:rsid w:val="009D689C"/>
    <w:rsid w:val="009E008B"/>
    <w:rsid w:val="009E336D"/>
    <w:rsid w:val="009E7006"/>
    <w:rsid w:val="009F05D6"/>
    <w:rsid w:val="009F3CA1"/>
    <w:rsid w:val="009F600F"/>
    <w:rsid w:val="00A04CBF"/>
    <w:rsid w:val="00A04E43"/>
    <w:rsid w:val="00A0511C"/>
    <w:rsid w:val="00A15C1A"/>
    <w:rsid w:val="00A1725C"/>
    <w:rsid w:val="00A21DB3"/>
    <w:rsid w:val="00A2405D"/>
    <w:rsid w:val="00A3293B"/>
    <w:rsid w:val="00A33463"/>
    <w:rsid w:val="00A335F9"/>
    <w:rsid w:val="00A343FA"/>
    <w:rsid w:val="00A3500F"/>
    <w:rsid w:val="00A35799"/>
    <w:rsid w:val="00A36DF3"/>
    <w:rsid w:val="00A3738D"/>
    <w:rsid w:val="00A4014D"/>
    <w:rsid w:val="00A411E7"/>
    <w:rsid w:val="00A51D5A"/>
    <w:rsid w:val="00A5471F"/>
    <w:rsid w:val="00A55D39"/>
    <w:rsid w:val="00A564EF"/>
    <w:rsid w:val="00A56586"/>
    <w:rsid w:val="00A56642"/>
    <w:rsid w:val="00A5727A"/>
    <w:rsid w:val="00A60FB2"/>
    <w:rsid w:val="00A623A7"/>
    <w:rsid w:val="00A62CB0"/>
    <w:rsid w:val="00A63A30"/>
    <w:rsid w:val="00A66BCC"/>
    <w:rsid w:val="00A75846"/>
    <w:rsid w:val="00A765D2"/>
    <w:rsid w:val="00A84D68"/>
    <w:rsid w:val="00A92E68"/>
    <w:rsid w:val="00A950CE"/>
    <w:rsid w:val="00A9662D"/>
    <w:rsid w:val="00A96B81"/>
    <w:rsid w:val="00A97930"/>
    <w:rsid w:val="00AA24A0"/>
    <w:rsid w:val="00AA51A5"/>
    <w:rsid w:val="00AB2210"/>
    <w:rsid w:val="00AB33EE"/>
    <w:rsid w:val="00AB72B3"/>
    <w:rsid w:val="00AC1F41"/>
    <w:rsid w:val="00AC2FE0"/>
    <w:rsid w:val="00AC3798"/>
    <w:rsid w:val="00AC430A"/>
    <w:rsid w:val="00AC5849"/>
    <w:rsid w:val="00AC61E2"/>
    <w:rsid w:val="00AC7E08"/>
    <w:rsid w:val="00AD1145"/>
    <w:rsid w:val="00AD172B"/>
    <w:rsid w:val="00AD5E41"/>
    <w:rsid w:val="00AD6B85"/>
    <w:rsid w:val="00AD74AC"/>
    <w:rsid w:val="00AE0ADA"/>
    <w:rsid w:val="00AE2260"/>
    <w:rsid w:val="00AE3D58"/>
    <w:rsid w:val="00AE6C0E"/>
    <w:rsid w:val="00AF1911"/>
    <w:rsid w:val="00AF1B73"/>
    <w:rsid w:val="00AF3621"/>
    <w:rsid w:val="00AF3C22"/>
    <w:rsid w:val="00AF48E3"/>
    <w:rsid w:val="00B01634"/>
    <w:rsid w:val="00B1625F"/>
    <w:rsid w:val="00B16347"/>
    <w:rsid w:val="00B16ADC"/>
    <w:rsid w:val="00B17E5F"/>
    <w:rsid w:val="00B26345"/>
    <w:rsid w:val="00B32ACB"/>
    <w:rsid w:val="00B37776"/>
    <w:rsid w:val="00B406E9"/>
    <w:rsid w:val="00B40D73"/>
    <w:rsid w:val="00B45181"/>
    <w:rsid w:val="00B5199C"/>
    <w:rsid w:val="00B546F5"/>
    <w:rsid w:val="00B55FFA"/>
    <w:rsid w:val="00B60C31"/>
    <w:rsid w:val="00B62D0B"/>
    <w:rsid w:val="00B63D8B"/>
    <w:rsid w:val="00B63F9C"/>
    <w:rsid w:val="00B653C1"/>
    <w:rsid w:val="00B65A30"/>
    <w:rsid w:val="00B73B22"/>
    <w:rsid w:val="00B73DC8"/>
    <w:rsid w:val="00B73DF1"/>
    <w:rsid w:val="00B74132"/>
    <w:rsid w:val="00B75E32"/>
    <w:rsid w:val="00B8038A"/>
    <w:rsid w:val="00B810F7"/>
    <w:rsid w:val="00B833B2"/>
    <w:rsid w:val="00B86ABD"/>
    <w:rsid w:val="00B87451"/>
    <w:rsid w:val="00B94C86"/>
    <w:rsid w:val="00B966DE"/>
    <w:rsid w:val="00B97576"/>
    <w:rsid w:val="00BA07FC"/>
    <w:rsid w:val="00BA3308"/>
    <w:rsid w:val="00BA7220"/>
    <w:rsid w:val="00BA7E7E"/>
    <w:rsid w:val="00BB0F9E"/>
    <w:rsid w:val="00BB1DFF"/>
    <w:rsid w:val="00BB2B07"/>
    <w:rsid w:val="00BB39BF"/>
    <w:rsid w:val="00BB5FAE"/>
    <w:rsid w:val="00BC0800"/>
    <w:rsid w:val="00BC4D68"/>
    <w:rsid w:val="00BC4F23"/>
    <w:rsid w:val="00BC75D4"/>
    <w:rsid w:val="00BD071D"/>
    <w:rsid w:val="00BD48B1"/>
    <w:rsid w:val="00BD7724"/>
    <w:rsid w:val="00BE08C5"/>
    <w:rsid w:val="00BE38B6"/>
    <w:rsid w:val="00BE5034"/>
    <w:rsid w:val="00BF0E02"/>
    <w:rsid w:val="00BF45EC"/>
    <w:rsid w:val="00BF6307"/>
    <w:rsid w:val="00BF7B6D"/>
    <w:rsid w:val="00C021AC"/>
    <w:rsid w:val="00C057EA"/>
    <w:rsid w:val="00C108B1"/>
    <w:rsid w:val="00C10ECE"/>
    <w:rsid w:val="00C123A0"/>
    <w:rsid w:val="00C213DC"/>
    <w:rsid w:val="00C31ABA"/>
    <w:rsid w:val="00C31AE0"/>
    <w:rsid w:val="00C353D7"/>
    <w:rsid w:val="00C35563"/>
    <w:rsid w:val="00C36B82"/>
    <w:rsid w:val="00C370C4"/>
    <w:rsid w:val="00C415F9"/>
    <w:rsid w:val="00C476CE"/>
    <w:rsid w:val="00C477CB"/>
    <w:rsid w:val="00C5068C"/>
    <w:rsid w:val="00C54788"/>
    <w:rsid w:val="00C6124D"/>
    <w:rsid w:val="00C616E3"/>
    <w:rsid w:val="00C61D70"/>
    <w:rsid w:val="00C620C8"/>
    <w:rsid w:val="00C62EA6"/>
    <w:rsid w:val="00C70E87"/>
    <w:rsid w:val="00C76410"/>
    <w:rsid w:val="00C82878"/>
    <w:rsid w:val="00C82F5A"/>
    <w:rsid w:val="00C91D83"/>
    <w:rsid w:val="00C941C6"/>
    <w:rsid w:val="00C96179"/>
    <w:rsid w:val="00C969E3"/>
    <w:rsid w:val="00C97D77"/>
    <w:rsid w:val="00CC12E0"/>
    <w:rsid w:val="00CC5D51"/>
    <w:rsid w:val="00CD10C2"/>
    <w:rsid w:val="00CD5737"/>
    <w:rsid w:val="00CD5F4C"/>
    <w:rsid w:val="00CE3265"/>
    <w:rsid w:val="00CF1169"/>
    <w:rsid w:val="00CF2C4E"/>
    <w:rsid w:val="00CF4EE4"/>
    <w:rsid w:val="00CF5094"/>
    <w:rsid w:val="00D01AB0"/>
    <w:rsid w:val="00D103C1"/>
    <w:rsid w:val="00D110DF"/>
    <w:rsid w:val="00D13F15"/>
    <w:rsid w:val="00D15074"/>
    <w:rsid w:val="00D150B1"/>
    <w:rsid w:val="00D24993"/>
    <w:rsid w:val="00D24E23"/>
    <w:rsid w:val="00D266CD"/>
    <w:rsid w:val="00D26E24"/>
    <w:rsid w:val="00D302E7"/>
    <w:rsid w:val="00D31F95"/>
    <w:rsid w:val="00D325CC"/>
    <w:rsid w:val="00D34857"/>
    <w:rsid w:val="00D35E35"/>
    <w:rsid w:val="00D35FBB"/>
    <w:rsid w:val="00D41218"/>
    <w:rsid w:val="00D41600"/>
    <w:rsid w:val="00D41B30"/>
    <w:rsid w:val="00D41ECC"/>
    <w:rsid w:val="00D43CB4"/>
    <w:rsid w:val="00D44A13"/>
    <w:rsid w:val="00D5117D"/>
    <w:rsid w:val="00D516CD"/>
    <w:rsid w:val="00D52183"/>
    <w:rsid w:val="00D52450"/>
    <w:rsid w:val="00D52741"/>
    <w:rsid w:val="00D556C1"/>
    <w:rsid w:val="00D57F9B"/>
    <w:rsid w:val="00D60C2F"/>
    <w:rsid w:val="00D61509"/>
    <w:rsid w:val="00D64431"/>
    <w:rsid w:val="00D7049E"/>
    <w:rsid w:val="00D704A1"/>
    <w:rsid w:val="00D75FF4"/>
    <w:rsid w:val="00D76E95"/>
    <w:rsid w:val="00D80982"/>
    <w:rsid w:val="00D812DC"/>
    <w:rsid w:val="00D81DFA"/>
    <w:rsid w:val="00D823F7"/>
    <w:rsid w:val="00D834F2"/>
    <w:rsid w:val="00D84290"/>
    <w:rsid w:val="00D8689B"/>
    <w:rsid w:val="00D87546"/>
    <w:rsid w:val="00D87FBD"/>
    <w:rsid w:val="00D90C04"/>
    <w:rsid w:val="00D90F73"/>
    <w:rsid w:val="00D91285"/>
    <w:rsid w:val="00D924AA"/>
    <w:rsid w:val="00D97847"/>
    <w:rsid w:val="00DA00A2"/>
    <w:rsid w:val="00DA75F5"/>
    <w:rsid w:val="00DB125C"/>
    <w:rsid w:val="00DB2496"/>
    <w:rsid w:val="00DB321A"/>
    <w:rsid w:val="00DB5E99"/>
    <w:rsid w:val="00DB777A"/>
    <w:rsid w:val="00DC564C"/>
    <w:rsid w:val="00DC5FBD"/>
    <w:rsid w:val="00DD47C5"/>
    <w:rsid w:val="00DD7345"/>
    <w:rsid w:val="00DD7647"/>
    <w:rsid w:val="00DD7A5A"/>
    <w:rsid w:val="00DE106C"/>
    <w:rsid w:val="00DE25B7"/>
    <w:rsid w:val="00DE7F6F"/>
    <w:rsid w:val="00DF0A2E"/>
    <w:rsid w:val="00DF47F9"/>
    <w:rsid w:val="00DF73ED"/>
    <w:rsid w:val="00DF7EB9"/>
    <w:rsid w:val="00E017EB"/>
    <w:rsid w:val="00E02A5E"/>
    <w:rsid w:val="00E06E39"/>
    <w:rsid w:val="00E072E9"/>
    <w:rsid w:val="00E073E9"/>
    <w:rsid w:val="00E11A95"/>
    <w:rsid w:val="00E1392E"/>
    <w:rsid w:val="00E1503F"/>
    <w:rsid w:val="00E1525A"/>
    <w:rsid w:val="00E229EE"/>
    <w:rsid w:val="00E23111"/>
    <w:rsid w:val="00E23946"/>
    <w:rsid w:val="00E24DB9"/>
    <w:rsid w:val="00E25B91"/>
    <w:rsid w:val="00E30C51"/>
    <w:rsid w:val="00E311E8"/>
    <w:rsid w:val="00E3123D"/>
    <w:rsid w:val="00E319CD"/>
    <w:rsid w:val="00E35A06"/>
    <w:rsid w:val="00E41103"/>
    <w:rsid w:val="00E4135C"/>
    <w:rsid w:val="00E43EDC"/>
    <w:rsid w:val="00E448AE"/>
    <w:rsid w:val="00E456B8"/>
    <w:rsid w:val="00E46DA1"/>
    <w:rsid w:val="00E53C53"/>
    <w:rsid w:val="00E56141"/>
    <w:rsid w:val="00E56EE2"/>
    <w:rsid w:val="00E573FC"/>
    <w:rsid w:val="00E57D1B"/>
    <w:rsid w:val="00E61C26"/>
    <w:rsid w:val="00E61E57"/>
    <w:rsid w:val="00E62C57"/>
    <w:rsid w:val="00E65047"/>
    <w:rsid w:val="00E656AF"/>
    <w:rsid w:val="00E663F3"/>
    <w:rsid w:val="00E6680B"/>
    <w:rsid w:val="00E67ACD"/>
    <w:rsid w:val="00E67F1A"/>
    <w:rsid w:val="00E70043"/>
    <w:rsid w:val="00E727B1"/>
    <w:rsid w:val="00E72CA4"/>
    <w:rsid w:val="00E7535C"/>
    <w:rsid w:val="00E76641"/>
    <w:rsid w:val="00E77C14"/>
    <w:rsid w:val="00E811CE"/>
    <w:rsid w:val="00E86B5D"/>
    <w:rsid w:val="00E877EC"/>
    <w:rsid w:val="00E9007F"/>
    <w:rsid w:val="00EA1EA3"/>
    <w:rsid w:val="00EA727A"/>
    <w:rsid w:val="00EB1EE5"/>
    <w:rsid w:val="00EB36AC"/>
    <w:rsid w:val="00EB7481"/>
    <w:rsid w:val="00EC3AE0"/>
    <w:rsid w:val="00EC449B"/>
    <w:rsid w:val="00EC4AEF"/>
    <w:rsid w:val="00EC5736"/>
    <w:rsid w:val="00ED2750"/>
    <w:rsid w:val="00ED4CFE"/>
    <w:rsid w:val="00ED5F93"/>
    <w:rsid w:val="00EE1210"/>
    <w:rsid w:val="00EE289C"/>
    <w:rsid w:val="00EE5674"/>
    <w:rsid w:val="00EE7137"/>
    <w:rsid w:val="00F002DB"/>
    <w:rsid w:val="00F01319"/>
    <w:rsid w:val="00F0297A"/>
    <w:rsid w:val="00F05062"/>
    <w:rsid w:val="00F06613"/>
    <w:rsid w:val="00F066CB"/>
    <w:rsid w:val="00F0743B"/>
    <w:rsid w:val="00F104DF"/>
    <w:rsid w:val="00F1137C"/>
    <w:rsid w:val="00F14F59"/>
    <w:rsid w:val="00F215B0"/>
    <w:rsid w:val="00F256BF"/>
    <w:rsid w:val="00F25E1B"/>
    <w:rsid w:val="00F32B14"/>
    <w:rsid w:val="00F32FD9"/>
    <w:rsid w:val="00F3422A"/>
    <w:rsid w:val="00F353FD"/>
    <w:rsid w:val="00F368A1"/>
    <w:rsid w:val="00F36B64"/>
    <w:rsid w:val="00F3758E"/>
    <w:rsid w:val="00F4360B"/>
    <w:rsid w:val="00F526BA"/>
    <w:rsid w:val="00F529F6"/>
    <w:rsid w:val="00F55121"/>
    <w:rsid w:val="00F555CA"/>
    <w:rsid w:val="00F56D1D"/>
    <w:rsid w:val="00F603BE"/>
    <w:rsid w:val="00F66173"/>
    <w:rsid w:val="00F66B68"/>
    <w:rsid w:val="00F679CA"/>
    <w:rsid w:val="00F7410D"/>
    <w:rsid w:val="00F772A5"/>
    <w:rsid w:val="00F81117"/>
    <w:rsid w:val="00F820EF"/>
    <w:rsid w:val="00F84192"/>
    <w:rsid w:val="00F85359"/>
    <w:rsid w:val="00F87A3B"/>
    <w:rsid w:val="00F87F6E"/>
    <w:rsid w:val="00F915D0"/>
    <w:rsid w:val="00F91FA5"/>
    <w:rsid w:val="00F92CF2"/>
    <w:rsid w:val="00F96550"/>
    <w:rsid w:val="00F9668F"/>
    <w:rsid w:val="00F97A1B"/>
    <w:rsid w:val="00FA01B2"/>
    <w:rsid w:val="00FA29DB"/>
    <w:rsid w:val="00FA3285"/>
    <w:rsid w:val="00FA3736"/>
    <w:rsid w:val="00FA3836"/>
    <w:rsid w:val="00FA4B07"/>
    <w:rsid w:val="00FB2529"/>
    <w:rsid w:val="00FB271E"/>
    <w:rsid w:val="00FB46CB"/>
    <w:rsid w:val="00FC3069"/>
    <w:rsid w:val="00FC39A6"/>
    <w:rsid w:val="00FC4006"/>
    <w:rsid w:val="00FC492E"/>
    <w:rsid w:val="00FD0174"/>
    <w:rsid w:val="00FD1126"/>
    <w:rsid w:val="00FD3E5A"/>
    <w:rsid w:val="00FE0228"/>
    <w:rsid w:val="00FE0B47"/>
    <w:rsid w:val="00FE101E"/>
    <w:rsid w:val="00FE228C"/>
    <w:rsid w:val="00FE3A99"/>
    <w:rsid w:val="00FE6CF8"/>
    <w:rsid w:val="00FE753B"/>
    <w:rsid w:val="00FE7D31"/>
    <w:rsid w:val="00FF0AAC"/>
    <w:rsid w:val="00FF1D8E"/>
    <w:rsid w:val="00FF2F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04547A"/>
  <w15:docId w15:val="{381EA869-AAB9-4890-AE5D-F1505F26F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List Number"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E106C"/>
    <w:pPr>
      <w:suppressAutoHyphens/>
    </w:pPr>
    <w:rPr>
      <w:sz w:val="24"/>
      <w:szCs w:val="24"/>
      <w:lang w:eastAsia="ar-SA"/>
    </w:rPr>
  </w:style>
  <w:style w:type="paragraph" w:styleId="Nadpis1">
    <w:name w:val="heading 1"/>
    <w:basedOn w:val="Normln"/>
    <w:next w:val="Normln"/>
    <w:link w:val="Nadpis1Char"/>
    <w:qFormat/>
    <w:rsid w:val="00D80982"/>
    <w:pPr>
      <w:keepNext/>
      <w:suppressAutoHyphens w:val="0"/>
      <w:outlineLvl w:val="0"/>
    </w:pPr>
    <w:rPr>
      <w:b/>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ymbolyproslovn">
    <w:name w:val="Symboly pro číslování"/>
  </w:style>
  <w:style w:type="paragraph" w:customStyle="1" w:styleId="Nadpis">
    <w:name w:val="Nadpis"/>
    <w:basedOn w:val="Normln"/>
    <w:next w:val="Zkladntext"/>
    <w:pPr>
      <w:keepNext/>
      <w:spacing w:before="240" w:after="120"/>
    </w:pPr>
    <w:rPr>
      <w:rFonts w:ascii="Arial" w:eastAsia="Lucida Sans Unicode" w:hAnsi="Arial" w:cs="Courier New"/>
      <w:sz w:val="28"/>
      <w:szCs w:val="28"/>
    </w:rPr>
  </w:style>
  <w:style w:type="paragraph" w:styleId="Zkladntext">
    <w:name w:val="Body Text"/>
    <w:basedOn w:val="Normln"/>
    <w:pPr>
      <w:spacing w:after="120"/>
    </w:pPr>
  </w:style>
  <w:style w:type="paragraph" w:styleId="Seznam">
    <w:name w:val="List"/>
    <w:basedOn w:val="Zkladntext"/>
    <w:rPr>
      <w:rFonts w:cs="Courier New"/>
    </w:rPr>
  </w:style>
  <w:style w:type="paragraph" w:customStyle="1" w:styleId="Popisek">
    <w:name w:val="Popisek"/>
    <w:basedOn w:val="Normln"/>
    <w:pPr>
      <w:suppressLineNumbers/>
      <w:spacing w:before="120" w:after="120"/>
    </w:pPr>
    <w:rPr>
      <w:rFonts w:cs="Courier New"/>
      <w:i/>
      <w:iCs/>
    </w:rPr>
  </w:style>
  <w:style w:type="paragraph" w:customStyle="1" w:styleId="Rejstk">
    <w:name w:val="Rejstřík"/>
    <w:basedOn w:val="Normln"/>
    <w:pPr>
      <w:suppressLineNumbers/>
    </w:pPr>
    <w:rPr>
      <w:rFonts w:cs="Courier New"/>
    </w:rPr>
  </w:style>
  <w:style w:type="paragraph" w:styleId="Nzev">
    <w:name w:val="Title"/>
    <w:basedOn w:val="Normln"/>
    <w:link w:val="NzevChar"/>
    <w:qFormat/>
    <w:pPr>
      <w:jc w:val="center"/>
    </w:pPr>
    <w:rPr>
      <w:b/>
      <w:sz w:val="32"/>
      <w:szCs w:val="32"/>
    </w:rPr>
  </w:style>
  <w:style w:type="paragraph" w:styleId="Zhlav">
    <w:name w:val="header"/>
    <w:basedOn w:val="Normln"/>
    <w:link w:val="ZhlavChar"/>
    <w:pPr>
      <w:tabs>
        <w:tab w:val="center" w:pos="4536"/>
        <w:tab w:val="right" w:pos="9072"/>
      </w:tabs>
      <w:suppressAutoHyphens w:val="0"/>
    </w:pPr>
    <w:rPr>
      <w:lang w:eastAsia="cs-CZ"/>
    </w:rPr>
  </w:style>
  <w:style w:type="paragraph" w:styleId="Zkladntextodsazen">
    <w:name w:val="Body Text Indent"/>
    <w:basedOn w:val="Normln"/>
    <w:pPr>
      <w:ind w:left="284" w:hanging="284"/>
      <w:jc w:val="both"/>
    </w:pPr>
  </w:style>
  <w:style w:type="paragraph" w:styleId="Zkladntextodsazen2">
    <w:name w:val="Body Text Indent 2"/>
    <w:basedOn w:val="Normln"/>
    <w:pPr>
      <w:ind w:left="426"/>
      <w:jc w:val="both"/>
    </w:pPr>
  </w:style>
  <w:style w:type="paragraph" w:styleId="Zkladntext2">
    <w:name w:val="Body Text 2"/>
    <w:basedOn w:val="Normln"/>
    <w:pPr>
      <w:jc w:val="both"/>
    </w:pPr>
  </w:style>
  <w:style w:type="paragraph" w:styleId="Zkladntextodsazen3">
    <w:name w:val="Body Text Indent 3"/>
    <w:basedOn w:val="Normln"/>
    <w:pPr>
      <w:tabs>
        <w:tab w:val="left" w:pos="1080"/>
      </w:tabs>
      <w:ind w:left="284" w:hanging="224"/>
      <w:jc w:val="both"/>
    </w:pPr>
  </w:style>
  <w:style w:type="paragraph" w:styleId="Textbubliny">
    <w:name w:val="Balloon Text"/>
    <w:basedOn w:val="Normln"/>
    <w:semiHidden/>
    <w:rsid w:val="000244A2"/>
    <w:rPr>
      <w:rFonts w:ascii="Tahoma" w:hAnsi="Tahoma" w:cs="Tahoma"/>
      <w:sz w:val="16"/>
      <w:szCs w:val="16"/>
    </w:rPr>
  </w:style>
  <w:style w:type="character" w:styleId="Odkaznakoment">
    <w:name w:val="annotation reference"/>
    <w:uiPriority w:val="99"/>
    <w:semiHidden/>
    <w:rsid w:val="000244A2"/>
    <w:rPr>
      <w:sz w:val="16"/>
      <w:szCs w:val="16"/>
    </w:rPr>
  </w:style>
  <w:style w:type="paragraph" w:styleId="Textkomente">
    <w:name w:val="annotation text"/>
    <w:aliases w:val="Char, Char"/>
    <w:basedOn w:val="Normln"/>
    <w:link w:val="TextkomenteChar"/>
    <w:rsid w:val="000244A2"/>
    <w:rPr>
      <w:sz w:val="20"/>
      <w:szCs w:val="20"/>
    </w:rPr>
  </w:style>
  <w:style w:type="paragraph" w:styleId="Pedmtkomente">
    <w:name w:val="annotation subject"/>
    <w:basedOn w:val="Textkomente"/>
    <w:next w:val="Textkomente"/>
    <w:semiHidden/>
    <w:rsid w:val="000244A2"/>
    <w:rPr>
      <w:b/>
      <w:bCs/>
    </w:rPr>
  </w:style>
  <w:style w:type="character" w:styleId="Hypertextovodkaz">
    <w:name w:val="Hyperlink"/>
    <w:rsid w:val="00DD7647"/>
    <w:rPr>
      <w:color w:val="0000FF"/>
      <w:u w:val="single"/>
    </w:rPr>
  </w:style>
  <w:style w:type="paragraph" w:styleId="slovanseznam">
    <w:name w:val="List Number"/>
    <w:basedOn w:val="Normln"/>
    <w:uiPriority w:val="99"/>
    <w:unhideWhenUsed/>
    <w:rsid w:val="008C16F1"/>
    <w:pPr>
      <w:numPr>
        <w:numId w:val="10"/>
      </w:numPr>
      <w:contextualSpacing/>
    </w:pPr>
    <w:rPr>
      <w:b/>
      <w:sz w:val="22"/>
      <w:szCs w:val="22"/>
    </w:rPr>
  </w:style>
  <w:style w:type="table" w:styleId="Mkatabulky">
    <w:name w:val="Table Grid"/>
    <w:basedOn w:val="Normlntabulka"/>
    <w:rsid w:val="005E59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nte">
    <w:name w:val="Standardní te"/>
    <w:uiPriority w:val="99"/>
    <w:rsid w:val="001F7151"/>
    <w:pPr>
      <w:autoSpaceDE w:val="0"/>
      <w:autoSpaceDN w:val="0"/>
    </w:pPr>
    <w:rPr>
      <w:color w:val="000000"/>
      <w:sz w:val="24"/>
      <w:szCs w:val="24"/>
    </w:rPr>
  </w:style>
  <w:style w:type="paragraph" w:styleId="Zpat">
    <w:name w:val="footer"/>
    <w:basedOn w:val="Normln"/>
    <w:link w:val="ZpatChar"/>
    <w:uiPriority w:val="99"/>
    <w:rsid w:val="002A4694"/>
    <w:pPr>
      <w:tabs>
        <w:tab w:val="center" w:pos="4536"/>
        <w:tab w:val="right" w:pos="9072"/>
      </w:tabs>
    </w:pPr>
  </w:style>
  <w:style w:type="character" w:customStyle="1" w:styleId="ZpatChar">
    <w:name w:val="Zápatí Char"/>
    <w:link w:val="Zpat"/>
    <w:uiPriority w:val="99"/>
    <w:rsid w:val="002A4694"/>
    <w:rPr>
      <w:sz w:val="24"/>
      <w:szCs w:val="24"/>
      <w:lang w:eastAsia="ar-SA"/>
    </w:rPr>
  </w:style>
  <w:style w:type="paragraph" w:customStyle="1" w:styleId="NadpisLEG">
    <w:name w:val="Nadpis LEG"/>
    <w:basedOn w:val="Normln"/>
    <w:uiPriority w:val="99"/>
    <w:rsid w:val="00646390"/>
    <w:pPr>
      <w:keepNext/>
      <w:numPr>
        <w:numId w:val="18"/>
      </w:numPr>
      <w:tabs>
        <w:tab w:val="num" w:pos="360"/>
      </w:tabs>
      <w:suppressAutoHyphens w:val="0"/>
      <w:autoSpaceDE w:val="0"/>
      <w:autoSpaceDN w:val="0"/>
      <w:spacing w:before="240" w:after="180"/>
      <w:ind w:left="0" w:firstLine="0"/>
      <w:jc w:val="center"/>
    </w:pPr>
    <w:rPr>
      <w:rFonts w:ascii="RotisSerif" w:eastAsia="Calibri" w:hAnsi="RotisSerif"/>
      <w:b/>
      <w:bCs/>
      <w:color w:val="2E74B5"/>
      <w:lang w:eastAsia="en-US"/>
    </w:rPr>
  </w:style>
  <w:style w:type="paragraph" w:customStyle="1" w:styleId="LEG1">
    <w:name w:val="LEG 1"/>
    <w:basedOn w:val="Normln"/>
    <w:uiPriority w:val="99"/>
    <w:rsid w:val="00646390"/>
    <w:pPr>
      <w:numPr>
        <w:ilvl w:val="1"/>
        <w:numId w:val="18"/>
      </w:numPr>
      <w:tabs>
        <w:tab w:val="num" w:pos="1080"/>
      </w:tabs>
      <w:suppressAutoHyphens w:val="0"/>
      <w:autoSpaceDE w:val="0"/>
      <w:autoSpaceDN w:val="0"/>
      <w:spacing w:after="180"/>
      <w:ind w:left="0" w:firstLine="0"/>
      <w:jc w:val="both"/>
    </w:pPr>
    <w:rPr>
      <w:rFonts w:ascii="RotisSerif" w:eastAsia="Calibri" w:hAnsi="RotisSerif"/>
      <w:lang w:eastAsia="en-US"/>
    </w:rPr>
  </w:style>
  <w:style w:type="paragraph" w:customStyle="1" w:styleId="LEG2">
    <w:name w:val="LEG 2"/>
    <w:basedOn w:val="Normln"/>
    <w:uiPriority w:val="99"/>
    <w:rsid w:val="00646390"/>
    <w:pPr>
      <w:numPr>
        <w:ilvl w:val="2"/>
        <w:numId w:val="18"/>
      </w:numPr>
      <w:tabs>
        <w:tab w:val="num" w:pos="1440"/>
      </w:tabs>
      <w:suppressAutoHyphens w:val="0"/>
      <w:autoSpaceDE w:val="0"/>
      <w:autoSpaceDN w:val="0"/>
      <w:spacing w:after="180"/>
      <w:ind w:left="1418" w:firstLine="0"/>
      <w:jc w:val="both"/>
    </w:pPr>
    <w:rPr>
      <w:rFonts w:ascii="RotisSerif" w:eastAsia="Calibri" w:hAnsi="RotisSerif"/>
      <w:lang w:eastAsia="cs-CZ"/>
    </w:rPr>
  </w:style>
  <w:style w:type="paragraph" w:customStyle="1" w:styleId="LEG3">
    <w:name w:val="LEG 3"/>
    <w:basedOn w:val="Normln"/>
    <w:uiPriority w:val="99"/>
    <w:rsid w:val="00646390"/>
    <w:pPr>
      <w:numPr>
        <w:ilvl w:val="3"/>
        <w:numId w:val="18"/>
      </w:numPr>
      <w:suppressAutoHyphens w:val="0"/>
      <w:autoSpaceDE w:val="0"/>
      <w:autoSpaceDN w:val="0"/>
      <w:spacing w:after="180"/>
      <w:jc w:val="both"/>
    </w:pPr>
    <w:rPr>
      <w:rFonts w:ascii="RotisSerif" w:eastAsia="Calibri" w:hAnsi="RotisSerif"/>
      <w:lang w:eastAsia="cs-CZ"/>
    </w:rPr>
  </w:style>
  <w:style w:type="character" w:customStyle="1" w:styleId="NzevChar">
    <w:name w:val="Název Char"/>
    <w:link w:val="Nzev"/>
    <w:rsid w:val="00D80982"/>
    <w:rPr>
      <w:b/>
      <w:sz w:val="32"/>
      <w:szCs w:val="32"/>
      <w:lang w:eastAsia="ar-SA"/>
    </w:rPr>
  </w:style>
  <w:style w:type="character" w:customStyle="1" w:styleId="Nadpis1Char">
    <w:name w:val="Nadpis 1 Char"/>
    <w:link w:val="Nadpis1"/>
    <w:rsid w:val="00D80982"/>
    <w:rPr>
      <w:b/>
      <w:bCs/>
      <w:sz w:val="24"/>
      <w:szCs w:val="24"/>
    </w:rPr>
  </w:style>
  <w:style w:type="paragraph" w:styleId="Zkladntext3">
    <w:name w:val="Body Text 3"/>
    <w:basedOn w:val="Normln"/>
    <w:link w:val="Zkladntext3Char"/>
    <w:unhideWhenUsed/>
    <w:rsid w:val="00DB777A"/>
    <w:pPr>
      <w:suppressAutoHyphens w:val="0"/>
      <w:spacing w:after="120"/>
    </w:pPr>
    <w:rPr>
      <w:sz w:val="16"/>
      <w:szCs w:val="16"/>
      <w:lang w:eastAsia="cs-CZ"/>
    </w:rPr>
  </w:style>
  <w:style w:type="character" w:customStyle="1" w:styleId="Zkladntext3Char">
    <w:name w:val="Základní text 3 Char"/>
    <w:link w:val="Zkladntext3"/>
    <w:rsid w:val="00DB777A"/>
    <w:rPr>
      <w:sz w:val="16"/>
      <w:szCs w:val="16"/>
    </w:rPr>
  </w:style>
  <w:style w:type="character" w:customStyle="1" w:styleId="TextkomenteChar">
    <w:name w:val="Text komentáře Char"/>
    <w:aliases w:val="Char Char, Char Char"/>
    <w:link w:val="Textkomente"/>
    <w:locked/>
    <w:rsid w:val="00005814"/>
    <w:rPr>
      <w:lang w:eastAsia="ar-SA"/>
    </w:rPr>
  </w:style>
  <w:style w:type="character" w:customStyle="1" w:styleId="Nevyeenzmnka1">
    <w:name w:val="Nevyřešená zmínka1"/>
    <w:uiPriority w:val="99"/>
    <w:semiHidden/>
    <w:unhideWhenUsed/>
    <w:rsid w:val="00005814"/>
    <w:rPr>
      <w:color w:val="605E5C"/>
      <w:shd w:val="clear" w:color="auto" w:fill="E1DFDD"/>
    </w:rPr>
  </w:style>
  <w:style w:type="character" w:customStyle="1" w:styleId="ZhlavChar">
    <w:name w:val="Záhlaví Char"/>
    <w:link w:val="Zhlav"/>
    <w:rsid w:val="00566D32"/>
    <w:rPr>
      <w:sz w:val="24"/>
      <w:szCs w:val="24"/>
    </w:rPr>
  </w:style>
  <w:style w:type="paragraph" w:styleId="Revize">
    <w:name w:val="Revision"/>
    <w:hidden/>
    <w:uiPriority w:val="99"/>
    <w:semiHidden/>
    <w:rsid w:val="00445B3A"/>
    <w:rPr>
      <w:sz w:val="24"/>
      <w:szCs w:val="24"/>
      <w:lang w:eastAsia="ar-SA"/>
    </w:rPr>
  </w:style>
  <w:style w:type="paragraph" w:styleId="Odstavecseseznamem">
    <w:name w:val="List Paragraph"/>
    <w:basedOn w:val="Normln"/>
    <w:uiPriority w:val="34"/>
    <w:qFormat/>
    <w:rsid w:val="002A2365"/>
    <w:pPr>
      <w:ind w:left="720"/>
      <w:contextualSpacing/>
    </w:pPr>
  </w:style>
  <w:style w:type="character" w:customStyle="1" w:styleId="Nevyeenzmnka2">
    <w:name w:val="Nevyřešená zmínka2"/>
    <w:basedOn w:val="Standardnpsmoodstavce"/>
    <w:uiPriority w:val="99"/>
    <w:semiHidden/>
    <w:unhideWhenUsed/>
    <w:rsid w:val="00D90C04"/>
    <w:rPr>
      <w:color w:val="605E5C"/>
      <w:shd w:val="clear" w:color="auto" w:fill="E1DFDD"/>
    </w:rPr>
  </w:style>
  <w:style w:type="character" w:styleId="Sledovanodkaz">
    <w:name w:val="FollowedHyperlink"/>
    <w:basedOn w:val="Standardnpsmoodstavce"/>
    <w:rsid w:val="00C021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558546">
      <w:bodyDiv w:val="1"/>
      <w:marLeft w:val="0"/>
      <w:marRight w:val="0"/>
      <w:marTop w:val="0"/>
      <w:marBottom w:val="0"/>
      <w:divBdr>
        <w:top w:val="none" w:sz="0" w:space="0" w:color="auto"/>
        <w:left w:val="none" w:sz="0" w:space="0" w:color="auto"/>
        <w:bottom w:val="none" w:sz="0" w:space="0" w:color="auto"/>
        <w:right w:val="none" w:sz="0" w:space="0" w:color="auto"/>
      </w:divBdr>
    </w:div>
    <w:div w:id="140315727">
      <w:bodyDiv w:val="1"/>
      <w:marLeft w:val="0"/>
      <w:marRight w:val="0"/>
      <w:marTop w:val="0"/>
      <w:marBottom w:val="0"/>
      <w:divBdr>
        <w:top w:val="none" w:sz="0" w:space="0" w:color="auto"/>
        <w:left w:val="none" w:sz="0" w:space="0" w:color="auto"/>
        <w:bottom w:val="none" w:sz="0" w:space="0" w:color="auto"/>
        <w:right w:val="none" w:sz="0" w:space="0" w:color="auto"/>
      </w:divBdr>
    </w:div>
    <w:div w:id="1113554411">
      <w:bodyDiv w:val="1"/>
      <w:marLeft w:val="0"/>
      <w:marRight w:val="0"/>
      <w:marTop w:val="0"/>
      <w:marBottom w:val="0"/>
      <w:divBdr>
        <w:top w:val="none" w:sz="0" w:space="0" w:color="auto"/>
        <w:left w:val="none" w:sz="0" w:space="0" w:color="auto"/>
        <w:bottom w:val="none" w:sz="0" w:space="0" w:color="auto"/>
        <w:right w:val="none" w:sz="0" w:space="0" w:color="auto"/>
      </w:divBdr>
    </w:div>
    <w:div w:id="1268849521">
      <w:bodyDiv w:val="1"/>
      <w:marLeft w:val="0"/>
      <w:marRight w:val="0"/>
      <w:marTop w:val="0"/>
      <w:marBottom w:val="0"/>
      <w:divBdr>
        <w:top w:val="none" w:sz="0" w:space="0" w:color="auto"/>
        <w:left w:val="none" w:sz="0" w:space="0" w:color="auto"/>
        <w:bottom w:val="none" w:sz="0" w:space="0" w:color="auto"/>
        <w:right w:val="none" w:sz="0" w:space="0" w:color="auto"/>
      </w:divBdr>
    </w:div>
    <w:div w:id="1424691909">
      <w:bodyDiv w:val="1"/>
      <w:marLeft w:val="0"/>
      <w:marRight w:val="0"/>
      <w:marTop w:val="0"/>
      <w:marBottom w:val="0"/>
      <w:divBdr>
        <w:top w:val="none" w:sz="0" w:space="0" w:color="auto"/>
        <w:left w:val="none" w:sz="0" w:space="0" w:color="auto"/>
        <w:bottom w:val="none" w:sz="0" w:space="0" w:color="auto"/>
        <w:right w:val="none" w:sz="0" w:space="0" w:color="auto"/>
      </w:divBdr>
    </w:div>
    <w:div w:id="1498769877">
      <w:bodyDiv w:val="1"/>
      <w:marLeft w:val="0"/>
      <w:marRight w:val="0"/>
      <w:marTop w:val="0"/>
      <w:marBottom w:val="0"/>
      <w:divBdr>
        <w:top w:val="none" w:sz="0" w:space="0" w:color="auto"/>
        <w:left w:val="none" w:sz="0" w:space="0" w:color="auto"/>
        <w:bottom w:val="none" w:sz="0" w:space="0" w:color="auto"/>
        <w:right w:val="none" w:sz="0" w:space="0" w:color="auto"/>
      </w:divBdr>
    </w:div>
    <w:div w:id="1582450342">
      <w:bodyDiv w:val="1"/>
      <w:marLeft w:val="0"/>
      <w:marRight w:val="0"/>
      <w:marTop w:val="0"/>
      <w:marBottom w:val="0"/>
      <w:divBdr>
        <w:top w:val="none" w:sz="0" w:space="0" w:color="auto"/>
        <w:left w:val="none" w:sz="0" w:space="0" w:color="auto"/>
        <w:bottom w:val="none" w:sz="0" w:space="0" w:color="auto"/>
        <w:right w:val="none" w:sz="0" w:space="0" w:color="auto"/>
      </w:divBdr>
    </w:div>
    <w:div w:id="1919443488">
      <w:bodyDiv w:val="1"/>
      <w:marLeft w:val="0"/>
      <w:marRight w:val="0"/>
      <w:marTop w:val="0"/>
      <w:marBottom w:val="0"/>
      <w:divBdr>
        <w:top w:val="none" w:sz="0" w:space="0" w:color="auto"/>
        <w:left w:val="none" w:sz="0" w:space="0" w:color="auto"/>
        <w:bottom w:val="none" w:sz="0" w:space="0" w:color="auto"/>
        <w:right w:val="none" w:sz="0" w:space="0" w:color="auto"/>
      </w:divBdr>
    </w:div>
    <w:div w:id="204185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na.sevcikova@nnm.cz" TargetMode="External"/><Relationship Id="rId13" Type="http://schemas.openxmlformats.org/officeDocument/2006/relationships/hyperlink" Target="https://apps.odok.cz/attachment/-/down/RCIAAPNEQ20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ana.lacinova@nnm.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ka.zabrsova@nnm.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marketa.jezova@nnm.cz" TargetMode="External"/><Relationship Id="rId4" Type="http://schemas.openxmlformats.org/officeDocument/2006/relationships/settings" Target="settings.xml"/><Relationship Id="rId9" Type="http://schemas.openxmlformats.org/officeDocument/2006/relationships/hyperlink" Target="mailto:oklt.hto@nnm.cz"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96DA24-0648-448C-B3AF-E81BB5A82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4438</Words>
  <Characters>26188</Characters>
  <Application>Microsoft Office Word</Application>
  <DocSecurity>8</DocSecurity>
  <Lines>218</Lines>
  <Paragraphs>61</Paragraphs>
  <ScaleCrop>false</ScaleCrop>
  <HeadingPairs>
    <vt:vector size="2" baseType="variant">
      <vt:variant>
        <vt:lpstr>Název</vt:lpstr>
      </vt:variant>
      <vt:variant>
        <vt:i4>1</vt:i4>
      </vt:variant>
    </vt:vector>
  </HeadingPairs>
  <TitlesOfParts>
    <vt:vector size="1" baseType="lpstr">
      <vt:lpstr>Příloha č</vt:lpstr>
    </vt:vector>
  </TitlesOfParts>
  <Company/>
  <LinksUpToDate>false</LinksUpToDate>
  <CharactersWithSpaces>30565</CharactersWithSpaces>
  <SharedDoc>false</SharedDoc>
  <HLinks>
    <vt:vector size="12" baseType="variant">
      <vt:variant>
        <vt:i4>6750308</vt:i4>
      </vt:variant>
      <vt:variant>
        <vt:i4>13</vt:i4>
      </vt:variant>
      <vt:variant>
        <vt:i4>0</vt:i4>
      </vt:variant>
      <vt:variant>
        <vt:i4>5</vt:i4>
      </vt:variant>
      <vt:variant>
        <vt:lpwstr>https://apps.odok.cz/attachment/-/down/RCIAAPNEQ20J</vt:lpwstr>
      </vt:variant>
      <vt:variant>
        <vt:lpwstr/>
      </vt:variant>
      <vt:variant>
        <vt:i4>327805</vt:i4>
      </vt:variant>
      <vt:variant>
        <vt:i4>0</vt:i4>
      </vt:variant>
      <vt:variant>
        <vt:i4>0</vt:i4>
      </vt:variant>
      <vt:variant>
        <vt:i4>5</vt:i4>
      </vt:variant>
      <vt:variant>
        <vt:lpwstr>mailto:alena.sevcikova@nnm.cz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subject/>
  <dc:creator>Mgr. Alena Ševčíková</dc:creator>
  <cp:keywords/>
  <cp:lastModifiedBy>Mgr. Alena Ševčíková</cp:lastModifiedBy>
  <cp:revision>5</cp:revision>
  <cp:lastPrinted>2015-11-06T12:42:00Z</cp:lastPrinted>
  <dcterms:created xsi:type="dcterms:W3CDTF">2025-04-24T11:08:00Z</dcterms:created>
  <dcterms:modified xsi:type="dcterms:W3CDTF">2025-04-24T11:10:00Z</dcterms:modified>
</cp:coreProperties>
</file>