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E87EC1" w14:textId="77777777" w:rsidR="0051117D" w:rsidRPr="0051117D" w:rsidRDefault="0051117D" w:rsidP="0051117D">
      <w:pPr>
        <w:pStyle w:val="Nzev"/>
        <w:jc w:val="left"/>
        <w:rPr>
          <w:rFonts w:ascii="Bookman Old Style" w:hAnsi="Bookman Old Style" w:cs="Bookman Old Style"/>
          <w:b w:val="0"/>
          <w:bCs w:val="0"/>
          <w:sz w:val="22"/>
          <w:szCs w:val="14"/>
        </w:rPr>
      </w:pPr>
      <w:r w:rsidRPr="0051117D">
        <w:rPr>
          <w:rFonts w:ascii="Bookman Old Style" w:hAnsi="Bookman Old Style" w:cs="Bookman Old Style"/>
          <w:b w:val="0"/>
          <w:bCs w:val="0"/>
          <w:sz w:val="22"/>
          <w:szCs w:val="14"/>
        </w:rPr>
        <w:t>Příloha č. 3 výzvy</w:t>
      </w:r>
    </w:p>
    <w:p w14:paraId="7C537446" w14:textId="77777777" w:rsidR="00204DBB" w:rsidRDefault="00204DBB">
      <w:pPr>
        <w:pStyle w:val="Nzev"/>
        <w:rPr>
          <w:rFonts w:ascii="Bookman Old Style" w:hAnsi="Bookman Old Style" w:cs="Bookman Old Style"/>
        </w:rPr>
      </w:pPr>
      <w:r>
        <w:rPr>
          <w:rFonts w:ascii="Bookman Old Style" w:hAnsi="Bookman Old Style" w:cs="Bookman Old Style"/>
        </w:rPr>
        <w:t>KUPNÍ SMLOUVA</w:t>
      </w:r>
    </w:p>
    <w:p w14:paraId="28A08A2E" w14:textId="77777777" w:rsidR="00204DBB" w:rsidRDefault="00204DBB">
      <w:pPr>
        <w:jc w:val="center"/>
        <w:rPr>
          <w:rFonts w:ascii="Bookman Old Style" w:hAnsi="Bookman Old Style" w:cs="Bookman Old Style"/>
        </w:rPr>
      </w:pPr>
    </w:p>
    <w:p w14:paraId="31E1DE27" w14:textId="77777777" w:rsidR="00204DBB" w:rsidRDefault="00204DBB">
      <w:pPr>
        <w:jc w:val="center"/>
        <w:rPr>
          <w:rFonts w:ascii="Bookman Old Style" w:hAnsi="Bookman Old Style" w:cs="Bookman Old Style"/>
          <w:sz w:val="26"/>
        </w:rPr>
      </w:pPr>
      <w:r>
        <w:rPr>
          <w:rFonts w:ascii="Bookman Old Style" w:hAnsi="Bookman Old Style" w:cs="Bookman Old Style"/>
        </w:rPr>
        <w:t>uzavřená podle ustanovení § 2079 a následujících zákona č. 89/2012 Sb., občanský zákoník, v platném znění (dále jen „občanský zákoník“) níže uvedeného dne, měsíce a roku mezi účastníky:</w:t>
      </w:r>
    </w:p>
    <w:p w14:paraId="41145708" w14:textId="77777777" w:rsidR="00204DBB" w:rsidRDefault="00204DBB">
      <w:pPr>
        <w:jc w:val="both"/>
        <w:rPr>
          <w:rFonts w:ascii="Bookman Old Style" w:hAnsi="Bookman Old Style" w:cs="Bookman Old Style"/>
          <w:sz w:val="26"/>
        </w:rPr>
      </w:pPr>
    </w:p>
    <w:p w14:paraId="445BB814" w14:textId="77777777" w:rsidR="00204DBB" w:rsidRDefault="00204DBB">
      <w:pPr>
        <w:jc w:val="both"/>
        <w:rPr>
          <w:rFonts w:ascii="Bookman Old Style" w:hAnsi="Bookman Old Style" w:cs="Bookman Old Style"/>
          <w:sz w:val="26"/>
        </w:rPr>
      </w:pPr>
    </w:p>
    <w:p w14:paraId="0DB1BFDE" w14:textId="77777777" w:rsidR="00204DBB" w:rsidRDefault="00204DBB">
      <w:pPr>
        <w:spacing w:line="360" w:lineRule="auto"/>
        <w:ind w:left="2124" w:hanging="2112"/>
        <w:jc w:val="both"/>
        <w:rPr>
          <w:rFonts w:ascii="Bookman Old Style" w:hAnsi="Bookman Old Style" w:cs="Bookman Old Style"/>
        </w:rPr>
      </w:pPr>
      <w:r>
        <w:rPr>
          <w:rFonts w:ascii="Bookman Old Style" w:hAnsi="Bookman Old Style" w:cs="Bookman Old Style"/>
          <w:b/>
        </w:rPr>
        <w:t>1. Prodávající:</w:t>
      </w:r>
      <w:r>
        <w:rPr>
          <w:rFonts w:ascii="Bookman Old Style" w:hAnsi="Bookman Old Style" w:cs="Bookman Old Style"/>
          <w:b/>
        </w:rPr>
        <w:tab/>
      </w:r>
      <w:permStart w:id="1973954328" w:edGrp="everyone"/>
      <w:r>
        <w:rPr>
          <w:rFonts w:ascii="Bookman Old Style" w:hAnsi="Bookman Old Style" w:cs="Bookman Old Style"/>
          <w:b/>
        </w:rPr>
        <w:t>…………………</w:t>
      </w:r>
      <w:permEnd w:id="1973954328"/>
    </w:p>
    <w:p w14:paraId="771A7100" w14:textId="77777777" w:rsidR="00204DBB" w:rsidRDefault="00204DBB">
      <w:pPr>
        <w:spacing w:line="360" w:lineRule="auto"/>
        <w:ind w:left="3600" w:hanging="1479"/>
        <w:jc w:val="both"/>
        <w:rPr>
          <w:rFonts w:ascii="Bookman Old Style" w:hAnsi="Bookman Old Style" w:cs="Bookman Old Style"/>
        </w:rPr>
      </w:pPr>
      <w:r>
        <w:rPr>
          <w:rFonts w:ascii="Bookman Old Style" w:hAnsi="Bookman Old Style" w:cs="Bookman Old Style"/>
        </w:rPr>
        <w:t>Se sídlem:</w:t>
      </w:r>
      <w:r>
        <w:rPr>
          <w:rFonts w:ascii="Bookman Old Style" w:hAnsi="Bookman Old Style" w:cs="Bookman Old Style"/>
        </w:rPr>
        <w:tab/>
      </w:r>
      <w:permStart w:id="661913603" w:edGrp="everyone"/>
      <w:r w:rsidR="007D594B">
        <w:rPr>
          <w:rFonts w:ascii="Bookman Old Style" w:hAnsi="Bookman Old Style" w:cs="Bookman Old Style"/>
          <w:b/>
        </w:rPr>
        <w:t>…………………</w:t>
      </w:r>
      <w:permEnd w:id="661913603"/>
    </w:p>
    <w:p w14:paraId="4C6E0689" w14:textId="77777777" w:rsidR="007D594B" w:rsidRDefault="00204DBB">
      <w:pPr>
        <w:spacing w:line="360" w:lineRule="auto"/>
        <w:ind w:left="3600" w:hanging="1479"/>
        <w:jc w:val="both"/>
        <w:rPr>
          <w:rFonts w:ascii="Bookman Old Style" w:hAnsi="Bookman Old Style" w:cs="Bookman Old Style"/>
          <w:b/>
        </w:rPr>
      </w:pPr>
      <w:r>
        <w:rPr>
          <w:rFonts w:ascii="Bookman Old Style" w:hAnsi="Bookman Old Style" w:cs="Bookman Old Style"/>
        </w:rPr>
        <w:t>Zapsaná:</w:t>
      </w:r>
      <w:r>
        <w:rPr>
          <w:rFonts w:ascii="Bookman Old Style" w:hAnsi="Bookman Old Style" w:cs="Bookman Old Style"/>
        </w:rPr>
        <w:tab/>
      </w:r>
      <w:permStart w:id="512706058" w:edGrp="everyone"/>
      <w:r w:rsidR="007D594B">
        <w:rPr>
          <w:rFonts w:ascii="Bookman Old Style" w:hAnsi="Bookman Old Style" w:cs="Bookman Old Style"/>
          <w:b/>
        </w:rPr>
        <w:t>…………………</w:t>
      </w:r>
    </w:p>
    <w:permEnd w:id="512706058"/>
    <w:p w14:paraId="33FD8139" w14:textId="77777777" w:rsidR="00204DBB" w:rsidRDefault="00204DBB">
      <w:pPr>
        <w:spacing w:line="360" w:lineRule="auto"/>
        <w:ind w:left="3600" w:hanging="1479"/>
        <w:jc w:val="both"/>
        <w:rPr>
          <w:rFonts w:ascii="Bookman Old Style" w:hAnsi="Bookman Old Style" w:cs="Bookman Old Style"/>
        </w:rPr>
      </w:pPr>
      <w:r>
        <w:rPr>
          <w:rFonts w:ascii="Bookman Old Style" w:hAnsi="Bookman Old Style" w:cs="Bookman Old Style"/>
        </w:rPr>
        <w:t>Zastoupená:</w:t>
      </w:r>
      <w:r>
        <w:rPr>
          <w:rFonts w:ascii="Bookman Old Style" w:hAnsi="Bookman Old Style" w:cs="Bookman Old Style"/>
        </w:rPr>
        <w:tab/>
        <w:t xml:space="preserve"> </w:t>
      </w:r>
      <w:permStart w:id="1990200039" w:edGrp="everyone"/>
      <w:r w:rsidR="007D594B">
        <w:rPr>
          <w:rFonts w:ascii="Bookman Old Style" w:hAnsi="Bookman Old Style" w:cs="Bookman Old Style"/>
          <w:b/>
        </w:rPr>
        <w:t>…………………</w:t>
      </w:r>
      <w:permEnd w:id="1990200039"/>
    </w:p>
    <w:p w14:paraId="1F533E2D" w14:textId="77777777" w:rsidR="00204DBB" w:rsidRDefault="00204DBB">
      <w:pPr>
        <w:spacing w:line="360" w:lineRule="auto"/>
        <w:ind w:left="3600" w:hanging="1479"/>
        <w:jc w:val="both"/>
        <w:rPr>
          <w:rFonts w:ascii="Bookman Old Style" w:hAnsi="Bookman Old Style" w:cs="Bookman Old Style"/>
        </w:rPr>
      </w:pPr>
      <w:r>
        <w:rPr>
          <w:rFonts w:ascii="Bookman Old Style" w:hAnsi="Bookman Old Style" w:cs="Bookman Old Style"/>
        </w:rPr>
        <w:t xml:space="preserve">IČO: </w:t>
      </w:r>
      <w:permStart w:id="1663965174" w:edGrp="everyone"/>
      <w:r w:rsidR="007D594B">
        <w:rPr>
          <w:rFonts w:ascii="Bookman Old Style" w:hAnsi="Bookman Old Style" w:cs="Bookman Old Style"/>
          <w:b/>
        </w:rPr>
        <w:t>…………………</w:t>
      </w:r>
      <w:permEnd w:id="1663965174"/>
    </w:p>
    <w:p w14:paraId="57850F5A" w14:textId="77777777" w:rsidR="00204DBB" w:rsidRDefault="00204DBB">
      <w:pPr>
        <w:spacing w:line="360" w:lineRule="auto"/>
        <w:ind w:left="2829" w:hanging="708"/>
        <w:jc w:val="both"/>
        <w:rPr>
          <w:rFonts w:ascii="Bookman Old Style" w:hAnsi="Bookman Old Style" w:cs="Bookman Old Style"/>
        </w:rPr>
      </w:pPr>
      <w:r>
        <w:rPr>
          <w:rFonts w:ascii="Bookman Old Style" w:hAnsi="Bookman Old Style" w:cs="Bookman Old Style"/>
        </w:rPr>
        <w:t xml:space="preserve">DIČ: </w:t>
      </w:r>
      <w:permStart w:id="1753426388" w:edGrp="everyone"/>
      <w:r w:rsidR="007D594B">
        <w:rPr>
          <w:rFonts w:ascii="Bookman Old Style" w:hAnsi="Bookman Old Style" w:cs="Bookman Old Style"/>
          <w:b/>
        </w:rPr>
        <w:t>…………………</w:t>
      </w:r>
      <w:permEnd w:id="1753426388"/>
    </w:p>
    <w:p w14:paraId="26AAC2B8" w14:textId="77777777" w:rsidR="00204DBB" w:rsidRDefault="00204DBB">
      <w:pPr>
        <w:spacing w:line="360" w:lineRule="auto"/>
        <w:ind w:left="2829" w:hanging="708"/>
        <w:jc w:val="both"/>
        <w:rPr>
          <w:rFonts w:ascii="Bookman Old Style" w:hAnsi="Bookman Old Style" w:cs="Bookman Old Style"/>
        </w:rPr>
      </w:pPr>
      <w:r>
        <w:rPr>
          <w:rFonts w:ascii="Bookman Old Style" w:hAnsi="Bookman Old Style" w:cs="Bookman Old Style"/>
        </w:rPr>
        <w:t xml:space="preserve">Bankovní </w:t>
      </w:r>
      <w:proofErr w:type="gramStart"/>
      <w:r>
        <w:rPr>
          <w:rFonts w:ascii="Bookman Old Style" w:hAnsi="Bookman Old Style" w:cs="Bookman Old Style"/>
        </w:rPr>
        <w:t xml:space="preserve">spojení:  </w:t>
      </w:r>
      <w:permStart w:id="397035031" w:edGrp="everyone"/>
      <w:r w:rsidR="007D594B">
        <w:rPr>
          <w:rFonts w:ascii="Bookman Old Style" w:hAnsi="Bookman Old Style" w:cs="Bookman Old Style"/>
          <w:b/>
        </w:rPr>
        <w:t>…</w:t>
      </w:r>
      <w:proofErr w:type="gramEnd"/>
      <w:r w:rsidR="007D594B">
        <w:rPr>
          <w:rFonts w:ascii="Bookman Old Style" w:hAnsi="Bookman Old Style" w:cs="Bookman Old Style"/>
          <w:b/>
        </w:rPr>
        <w:t>………………</w:t>
      </w:r>
      <w:permEnd w:id="397035031"/>
    </w:p>
    <w:p w14:paraId="7FFCCA35" w14:textId="77777777" w:rsidR="00204DBB" w:rsidRDefault="00204DBB">
      <w:pPr>
        <w:spacing w:line="360" w:lineRule="auto"/>
        <w:ind w:left="3600" w:hanging="1479"/>
        <w:jc w:val="both"/>
        <w:rPr>
          <w:rFonts w:ascii="Bookman Old Style" w:hAnsi="Bookman Old Style" w:cs="Bookman Old Style"/>
        </w:rPr>
      </w:pPr>
      <w:proofErr w:type="spellStart"/>
      <w:proofErr w:type="gramStart"/>
      <w:r>
        <w:rPr>
          <w:rFonts w:ascii="Bookman Old Style" w:hAnsi="Bookman Old Style" w:cs="Bookman Old Style"/>
        </w:rPr>
        <w:t>č.účtu</w:t>
      </w:r>
      <w:proofErr w:type="spellEnd"/>
      <w:proofErr w:type="gramEnd"/>
      <w:r>
        <w:rPr>
          <w:rFonts w:ascii="Bookman Old Style" w:hAnsi="Bookman Old Style" w:cs="Bookman Old Style"/>
        </w:rPr>
        <w:t xml:space="preserve">:  </w:t>
      </w:r>
      <w:permStart w:id="132385105" w:edGrp="everyone"/>
      <w:r w:rsidR="007D594B">
        <w:rPr>
          <w:rFonts w:ascii="Bookman Old Style" w:hAnsi="Bookman Old Style" w:cs="Bookman Old Style"/>
          <w:b/>
        </w:rPr>
        <w:t>…………………</w:t>
      </w:r>
      <w:permEnd w:id="132385105"/>
    </w:p>
    <w:p w14:paraId="1FE64A64" w14:textId="77777777" w:rsidR="00204DBB" w:rsidRDefault="00204DBB">
      <w:pPr>
        <w:jc w:val="both"/>
        <w:rPr>
          <w:rFonts w:ascii="Bookman Old Style" w:hAnsi="Bookman Old Style" w:cs="Bookman Old Style"/>
          <w:b/>
        </w:rPr>
      </w:pPr>
      <w:r>
        <w:rPr>
          <w:rFonts w:ascii="Bookman Old Style" w:hAnsi="Bookman Old Style" w:cs="Bookman Old Style"/>
        </w:rPr>
        <w:t xml:space="preserve"> (dále jen „prodávající“)</w:t>
      </w:r>
    </w:p>
    <w:p w14:paraId="60C0B0F9" w14:textId="77777777" w:rsidR="00204DBB" w:rsidRDefault="00204DBB">
      <w:pPr>
        <w:ind w:left="2832" w:hanging="2112"/>
        <w:jc w:val="both"/>
        <w:rPr>
          <w:rFonts w:ascii="Bookman Old Style" w:hAnsi="Bookman Old Style" w:cs="Bookman Old Style"/>
          <w:b/>
        </w:rPr>
      </w:pPr>
    </w:p>
    <w:p w14:paraId="5B5227B5" w14:textId="77777777" w:rsidR="00204DBB" w:rsidRDefault="00204DBB">
      <w:pPr>
        <w:ind w:left="2832" w:hanging="2112"/>
        <w:jc w:val="both"/>
        <w:rPr>
          <w:rFonts w:ascii="Bookman Old Style" w:hAnsi="Bookman Old Style" w:cs="Bookman Old Style"/>
          <w:b/>
        </w:rPr>
      </w:pPr>
    </w:p>
    <w:p w14:paraId="79CA3021" w14:textId="77777777" w:rsidR="00204DBB" w:rsidRDefault="00204DBB">
      <w:pPr>
        <w:ind w:left="2160" w:hanging="2160"/>
        <w:jc w:val="both"/>
        <w:rPr>
          <w:rFonts w:ascii="Bookman Old Style" w:hAnsi="Bookman Old Style" w:cs="Bookman Old Style"/>
          <w:b/>
        </w:rPr>
      </w:pPr>
      <w:r>
        <w:rPr>
          <w:rFonts w:ascii="Bookman Old Style" w:hAnsi="Bookman Old Style" w:cs="Bookman Old Style"/>
          <w:b/>
        </w:rPr>
        <w:t>2. Kupující:</w:t>
      </w:r>
      <w:r w:rsidR="00E1082C">
        <w:rPr>
          <w:rFonts w:ascii="Bookman Old Style" w:hAnsi="Bookman Old Style" w:cs="Bookman Old Style"/>
          <w:b/>
        </w:rPr>
        <w:tab/>
      </w:r>
      <w:r>
        <w:rPr>
          <w:rFonts w:ascii="Bookman Old Style" w:hAnsi="Bookman Old Style" w:cs="Bookman Old Style"/>
          <w:b/>
        </w:rPr>
        <w:t>Nemocnice Nové Město na Moravě, příspěvková</w:t>
      </w:r>
    </w:p>
    <w:p w14:paraId="5CA558F9" w14:textId="77777777" w:rsidR="00204DBB" w:rsidRDefault="00204DBB">
      <w:pPr>
        <w:spacing w:line="360" w:lineRule="auto"/>
        <w:ind w:left="2829" w:hanging="708"/>
        <w:jc w:val="both"/>
        <w:rPr>
          <w:rFonts w:ascii="Bookman Old Style" w:hAnsi="Bookman Old Style" w:cs="Bookman Old Style"/>
        </w:rPr>
      </w:pPr>
      <w:r>
        <w:rPr>
          <w:rFonts w:ascii="Bookman Old Style" w:hAnsi="Bookman Old Style" w:cs="Bookman Old Style"/>
          <w:b/>
        </w:rPr>
        <w:t>organizace</w:t>
      </w:r>
    </w:p>
    <w:p w14:paraId="4E533361" w14:textId="77777777" w:rsidR="00204DBB" w:rsidRDefault="00204DBB">
      <w:pPr>
        <w:spacing w:line="360" w:lineRule="auto"/>
        <w:ind w:left="3600" w:hanging="1479"/>
        <w:jc w:val="both"/>
        <w:rPr>
          <w:rFonts w:ascii="Bookman Old Style" w:hAnsi="Bookman Old Style" w:cs="Bookman Old Style"/>
        </w:rPr>
      </w:pPr>
      <w:r>
        <w:rPr>
          <w:rFonts w:ascii="Bookman Old Style" w:hAnsi="Bookman Old Style" w:cs="Bookman Old Style"/>
        </w:rPr>
        <w:t>Se sídlem:</w:t>
      </w:r>
      <w:r>
        <w:rPr>
          <w:rFonts w:ascii="Bookman Old Style" w:hAnsi="Bookman Old Style" w:cs="Bookman Old Style"/>
        </w:rPr>
        <w:tab/>
        <w:t xml:space="preserve">Žďárská 610, 592 31 Nové Město na Moravě </w:t>
      </w:r>
    </w:p>
    <w:p w14:paraId="68E6F1CB" w14:textId="77777777" w:rsidR="00204DBB" w:rsidRDefault="00204DBB">
      <w:pPr>
        <w:spacing w:line="360" w:lineRule="auto"/>
        <w:ind w:left="3600" w:hanging="1440"/>
        <w:jc w:val="both"/>
        <w:rPr>
          <w:rFonts w:ascii="Bookman Old Style" w:hAnsi="Bookman Old Style" w:cs="Bookman Old Style"/>
        </w:rPr>
      </w:pPr>
      <w:r>
        <w:rPr>
          <w:rFonts w:ascii="Bookman Old Style" w:hAnsi="Bookman Old Style" w:cs="Bookman Old Style"/>
        </w:rPr>
        <w:t>Zapsaná v:</w:t>
      </w:r>
      <w:r>
        <w:rPr>
          <w:rFonts w:ascii="Bookman Old Style" w:hAnsi="Bookman Old Style" w:cs="Bookman Old Style"/>
        </w:rPr>
        <w:tab/>
        <w:t xml:space="preserve">obchodním rejstříku vedeného Krajským soudem v Brně, oddíl </w:t>
      </w:r>
      <w:proofErr w:type="spellStart"/>
      <w:r>
        <w:rPr>
          <w:rFonts w:ascii="Bookman Old Style" w:hAnsi="Bookman Old Style" w:cs="Bookman Old Style"/>
        </w:rPr>
        <w:t>Pr</w:t>
      </w:r>
      <w:proofErr w:type="spellEnd"/>
      <w:r>
        <w:rPr>
          <w:rFonts w:ascii="Bookman Old Style" w:hAnsi="Bookman Old Style" w:cs="Bookman Old Style"/>
        </w:rPr>
        <w:t>, vložka 1446</w:t>
      </w:r>
    </w:p>
    <w:p w14:paraId="7ED6E59D" w14:textId="77777777" w:rsidR="00204DBB" w:rsidRDefault="00204DBB">
      <w:pPr>
        <w:spacing w:line="360" w:lineRule="auto"/>
        <w:ind w:left="3600" w:hanging="1479"/>
        <w:jc w:val="both"/>
        <w:rPr>
          <w:rFonts w:ascii="Bookman Old Style" w:hAnsi="Bookman Old Style" w:cs="Bookman Old Style"/>
        </w:rPr>
      </w:pPr>
      <w:r>
        <w:rPr>
          <w:rFonts w:ascii="Bookman Old Style" w:hAnsi="Bookman Old Style" w:cs="Bookman Old Style"/>
        </w:rPr>
        <w:t>Zastoupená:</w:t>
      </w:r>
      <w:r>
        <w:rPr>
          <w:rFonts w:ascii="Bookman Old Style" w:hAnsi="Bookman Old Style" w:cs="Bookman Old Style"/>
        </w:rPr>
        <w:tab/>
        <w:t>JUDr. Věrou Palečkovou, ředitelkou</w:t>
      </w:r>
    </w:p>
    <w:p w14:paraId="1533B551" w14:textId="77777777" w:rsidR="00204DBB" w:rsidRDefault="00204DBB">
      <w:pPr>
        <w:spacing w:line="360" w:lineRule="auto"/>
        <w:ind w:left="2829" w:hanging="708"/>
        <w:jc w:val="both"/>
        <w:rPr>
          <w:rFonts w:ascii="Bookman Old Style" w:hAnsi="Bookman Old Style" w:cs="Bookman Old Style"/>
        </w:rPr>
      </w:pPr>
      <w:r>
        <w:rPr>
          <w:rFonts w:ascii="Bookman Old Style" w:hAnsi="Bookman Old Style" w:cs="Bookman Old Style"/>
        </w:rPr>
        <w:t>IČO: 00842001</w:t>
      </w:r>
    </w:p>
    <w:p w14:paraId="7BBFB2DF" w14:textId="77777777" w:rsidR="00204DBB" w:rsidRDefault="00204DBB">
      <w:pPr>
        <w:spacing w:line="360" w:lineRule="auto"/>
        <w:ind w:left="2829" w:hanging="708"/>
        <w:jc w:val="both"/>
        <w:rPr>
          <w:rFonts w:ascii="Bookman Old Style" w:hAnsi="Bookman Old Style" w:cs="Bookman Old Style"/>
        </w:rPr>
      </w:pPr>
      <w:r>
        <w:rPr>
          <w:rFonts w:ascii="Bookman Old Style" w:hAnsi="Bookman Old Style" w:cs="Bookman Old Style"/>
        </w:rPr>
        <w:t>DIČ: CZ 00842001</w:t>
      </w:r>
    </w:p>
    <w:p w14:paraId="043E1C09" w14:textId="77777777" w:rsidR="00AA6408" w:rsidRDefault="00204DBB">
      <w:pPr>
        <w:spacing w:line="360" w:lineRule="auto"/>
        <w:ind w:left="2829" w:hanging="708"/>
        <w:jc w:val="both"/>
        <w:rPr>
          <w:rFonts w:ascii="Bookman Old Style" w:hAnsi="Bookman Old Style" w:cs="Bookman Old Style"/>
        </w:rPr>
      </w:pPr>
      <w:r>
        <w:rPr>
          <w:rFonts w:ascii="Bookman Old Style" w:hAnsi="Bookman Old Style" w:cs="Bookman Old Style"/>
        </w:rPr>
        <w:t xml:space="preserve">Bankovní spojení: </w:t>
      </w:r>
      <w:r w:rsidR="00AA6408" w:rsidRPr="00AA6408">
        <w:rPr>
          <w:rFonts w:ascii="Bookman Old Style" w:hAnsi="Bookman Old Style" w:cs="Bookman Old Style"/>
        </w:rPr>
        <w:t>Československá obchodní banka a.s.</w:t>
      </w:r>
      <w:r w:rsidR="00AA6408">
        <w:rPr>
          <w:rFonts w:ascii="Bookman Old Style" w:hAnsi="Bookman Old Style" w:cs="Bookman Old Style"/>
        </w:rPr>
        <w:t xml:space="preserve"> </w:t>
      </w:r>
    </w:p>
    <w:p w14:paraId="5DC64508" w14:textId="77777777" w:rsidR="00204DBB" w:rsidRDefault="00204DBB">
      <w:pPr>
        <w:spacing w:line="360" w:lineRule="auto"/>
        <w:ind w:left="2829" w:hanging="708"/>
        <w:jc w:val="both"/>
        <w:rPr>
          <w:rFonts w:ascii="Bookman Old Style" w:hAnsi="Bookman Old Style" w:cs="Bookman Old Style"/>
          <w:sz w:val="8"/>
          <w:szCs w:val="8"/>
        </w:rPr>
      </w:pPr>
      <w:proofErr w:type="spellStart"/>
      <w:proofErr w:type="gramStart"/>
      <w:r>
        <w:rPr>
          <w:rFonts w:ascii="Bookman Old Style" w:hAnsi="Bookman Old Style" w:cs="Bookman Old Style"/>
        </w:rPr>
        <w:t>č.účtu</w:t>
      </w:r>
      <w:proofErr w:type="spellEnd"/>
      <w:proofErr w:type="gramEnd"/>
      <w:r>
        <w:rPr>
          <w:rFonts w:ascii="Bookman Old Style" w:hAnsi="Bookman Old Style" w:cs="Bookman Old Style"/>
        </w:rPr>
        <w:t xml:space="preserve">: </w:t>
      </w:r>
      <w:r w:rsidR="00AA6408" w:rsidRPr="00AA6408">
        <w:rPr>
          <w:rFonts w:ascii="Bookman Old Style" w:hAnsi="Bookman Old Style" w:cs="Bookman Old Style"/>
        </w:rPr>
        <w:t>333414690/0300</w:t>
      </w:r>
    </w:p>
    <w:p w14:paraId="1A5333DA" w14:textId="77777777" w:rsidR="00204DBB" w:rsidRDefault="00204DBB">
      <w:pPr>
        <w:jc w:val="both"/>
        <w:rPr>
          <w:rFonts w:ascii="Bookman Old Style" w:hAnsi="Bookman Old Style" w:cs="Bookman Old Style"/>
          <w:sz w:val="8"/>
          <w:szCs w:val="8"/>
        </w:rPr>
      </w:pPr>
    </w:p>
    <w:p w14:paraId="04F8F3E9" w14:textId="77777777" w:rsidR="00204DBB" w:rsidRDefault="00204DBB">
      <w:pPr>
        <w:jc w:val="both"/>
        <w:rPr>
          <w:rFonts w:ascii="Bookman Old Style" w:hAnsi="Bookman Old Style" w:cs="Bookman Old Style"/>
          <w:sz w:val="26"/>
        </w:rPr>
      </w:pPr>
      <w:r>
        <w:rPr>
          <w:rFonts w:ascii="Bookman Old Style" w:hAnsi="Bookman Old Style" w:cs="Bookman Old Style"/>
        </w:rPr>
        <w:t>(dále jen „kupující“)</w:t>
      </w:r>
    </w:p>
    <w:p w14:paraId="5DB1F095" w14:textId="77777777" w:rsidR="00204DBB" w:rsidRDefault="00204DBB">
      <w:pPr>
        <w:jc w:val="both"/>
        <w:rPr>
          <w:rFonts w:ascii="Bookman Old Style" w:hAnsi="Bookman Old Style" w:cs="Bookman Old Style"/>
          <w:sz w:val="26"/>
        </w:rPr>
      </w:pPr>
    </w:p>
    <w:p w14:paraId="0E677426" w14:textId="77777777" w:rsidR="00204DBB" w:rsidRDefault="00204DBB">
      <w:pPr>
        <w:jc w:val="both"/>
        <w:rPr>
          <w:rFonts w:ascii="Bookman Old Style" w:hAnsi="Bookman Old Style" w:cs="Bookman Old Style"/>
          <w:sz w:val="26"/>
        </w:rPr>
      </w:pPr>
    </w:p>
    <w:p w14:paraId="31DF9E7C" w14:textId="77777777" w:rsidR="00204DBB" w:rsidRDefault="00204DBB">
      <w:pPr>
        <w:jc w:val="center"/>
        <w:rPr>
          <w:rFonts w:ascii="Bookman Old Style" w:hAnsi="Bookman Old Style" w:cs="Bookman Old Style"/>
          <w:b/>
          <w:sz w:val="26"/>
        </w:rPr>
      </w:pPr>
      <w:r>
        <w:rPr>
          <w:rFonts w:ascii="Bookman Old Style" w:hAnsi="Bookman Old Style" w:cs="Bookman Old Style"/>
          <w:b/>
          <w:sz w:val="26"/>
        </w:rPr>
        <w:t>Preambule</w:t>
      </w:r>
    </w:p>
    <w:p w14:paraId="6ACFDC3A" w14:textId="77777777" w:rsidR="00505D98" w:rsidRDefault="00505D98" w:rsidP="00505D98">
      <w:pPr>
        <w:pStyle w:val="Zkladntext3"/>
        <w:jc w:val="both"/>
        <w:rPr>
          <w:sz w:val="24"/>
          <w:szCs w:val="14"/>
        </w:rPr>
      </w:pPr>
      <w:r w:rsidRPr="000B30CD">
        <w:rPr>
          <w:rFonts w:ascii="Bookman Old Style" w:hAnsi="Bookman Old Style"/>
          <w:bCs/>
          <w:sz w:val="24"/>
          <w:szCs w:val="24"/>
        </w:rPr>
        <w:t>Tato smlouva je uzavřena na základě zadávacího řízení k</w:t>
      </w:r>
      <w:r>
        <w:rPr>
          <w:rFonts w:ascii="Bookman Old Style" w:hAnsi="Bookman Old Style"/>
          <w:bCs/>
          <w:sz w:val="24"/>
          <w:szCs w:val="24"/>
        </w:rPr>
        <w:t xml:space="preserve"> podlimitní </w:t>
      </w:r>
      <w:r w:rsidRPr="000B30CD">
        <w:rPr>
          <w:rFonts w:ascii="Bookman Old Style" w:hAnsi="Bookman Old Style"/>
          <w:bCs/>
          <w:sz w:val="24"/>
          <w:szCs w:val="24"/>
        </w:rPr>
        <w:t>veřejné zakázce na dodávky</w:t>
      </w:r>
      <w:r w:rsidRPr="000B30CD">
        <w:rPr>
          <w:rFonts w:ascii="Bookman Old Style" w:hAnsi="Bookman Old Style"/>
          <w:sz w:val="24"/>
          <w:szCs w:val="24"/>
        </w:rPr>
        <w:t xml:space="preserve"> s názvem </w:t>
      </w:r>
      <w:r w:rsidRPr="000B30CD">
        <w:rPr>
          <w:rFonts w:ascii="Bookman Old Style" w:hAnsi="Bookman Old Style"/>
          <w:b/>
          <w:i/>
          <w:sz w:val="24"/>
          <w:szCs w:val="24"/>
        </w:rPr>
        <w:t>„</w:t>
      </w:r>
      <w:r>
        <w:rPr>
          <w:rFonts w:ascii="Bookman Old Style" w:hAnsi="Bookman Old Style"/>
          <w:b/>
          <w:i/>
          <w:sz w:val="24"/>
          <w:szCs w:val="24"/>
        </w:rPr>
        <w:t>Sanitní voz</w:t>
      </w:r>
      <w:r w:rsidR="00AA6408">
        <w:rPr>
          <w:rFonts w:ascii="Bookman Old Style" w:hAnsi="Bookman Old Style"/>
          <w:b/>
          <w:i/>
          <w:sz w:val="24"/>
          <w:szCs w:val="24"/>
        </w:rPr>
        <w:t>idla</w:t>
      </w:r>
      <w:r w:rsidRPr="000B30CD">
        <w:rPr>
          <w:rFonts w:ascii="Bookman Old Style" w:hAnsi="Bookman Old Style"/>
          <w:b/>
          <w:i/>
          <w:sz w:val="24"/>
          <w:szCs w:val="24"/>
        </w:rPr>
        <w:t xml:space="preserve">“ </w:t>
      </w:r>
      <w:r w:rsidRPr="00505D98">
        <w:rPr>
          <w:rFonts w:ascii="Bookman Old Style" w:hAnsi="Bookman Old Style"/>
          <w:bCs/>
          <w:sz w:val="24"/>
          <w:szCs w:val="24"/>
        </w:rPr>
        <w:t>zadávané v podlimitním režimu ve zjednodušeném podlimitním řízení podle zákona č. 134/2016 Sb., o zadávání veřejných zakázek, v platném znění a jeho prováděcími předpisy</w:t>
      </w:r>
      <w:r w:rsidR="00B414AD">
        <w:rPr>
          <w:rFonts w:ascii="Bookman Old Style" w:hAnsi="Bookman Old Style"/>
          <w:bCs/>
          <w:sz w:val="24"/>
          <w:szCs w:val="24"/>
        </w:rPr>
        <w:t xml:space="preserve"> (dále jen „zákon“)</w:t>
      </w:r>
      <w:r w:rsidRPr="00505D98">
        <w:rPr>
          <w:rFonts w:ascii="Bookman Old Style" w:hAnsi="Bookman Old Style"/>
          <w:bCs/>
          <w:sz w:val="24"/>
          <w:szCs w:val="24"/>
        </w:rPr>
        <w:t>.</w:t>
      </w:r>
    </w:p>
    <w:p w14:paraId="43408D76" w14:textId="77777777" w:rsidR="00505D98" w:rsidRDefault="00505D98" w:rsidP="00505D98">
      <w:pPr>
        <w:pStyle w:val="Zkladntext3"/>
        <w:spacing w:after="0"/>
        <w:jc w:val="both"/>
        <w:rPr>
          <w:rFonts w:ascii="Bookman Old Style" w:hAnsi="Bookman Old Style"/>
          <w:sz w:val="24"/>
        </w:rPr>
      </w:pPr>
    </w:p>
    <w:p w14:paraId="1E7FD364" w14:textId="77777777" w:rsidR="00505D98" w:rsidRPr="000B30CD" w:rsidRDefault="00505D98" w:rsidP="00505D98">
      <w:pPr>
        <w:pStyle w:val="Zkladntextodsazen"/>
        <w:ind w:left="0"/>
        <w:rPr>
          <w:rFonts w:ascii="Bookman Old Style" w:hAnsi="Bookman Old Style"/>
          <w:sz w:val="24"/>
        </w:rPr>
      </w:pPr>
      <w:r w:rsidRPr="000B30CD">
        <w:rPr>
          <w:rFonts w:ascii="Bookman Old Style" w:hAnsi="Bookman Old Style"/>
          <w:sz w:val="24"/>
        </w:rPr>
        <w:lastRenderedPageBreak/>
        <w:t>Prodávající prohlašuje, že si je vědom skutečnosti, že kupující má zájem realizovat předmět této smlouvy v souladu se zásadami odpovědného zadávání veřejných zakázek</w:t>
      </w:r>
      <w:r>
        <w:rPr>
          <w:rFonts w:ascii="Bookman Old Style" w:hAnsi="Bookman Old Style"/>
          <w:sz w:val="24"/>
        </w:rPr>
        <w:t xml:space="preserve"> stanovenými v § 6 odst. 4 zákona</w:t>
      </w:r>
      <w:r w:rsidRPr="000B30CD">
        <w:rPr>
          <w:rFonts w:ascii="Bookman Old Style" w:hAnsi="Bookman Old Style"/>
          <w:sz w:val="24"/>
        </w:rPr>
        <w:t xml:space="preserve">. Odpovědné zadávání veřejných zakázek kromě důrazu na čistě ekonomické parametry zohledňuje také související dopady zejména v oblasti zaměstnanosti, sociálních a pracovních práv a také životního prostředí. </w:t>
      </w:r>
    </w:p>
    <w:p w14:paraId="28DD6FE8" w14:textId="77777777" w:rsidR="00505D98" w:rsidRPr="000B30CD" w:rsidRDefault="00505D98" w:rsidP="00505D98">
      <w:pPr>
        <w:pStyle w:val="Zkladntextodsazen"/>
        <w:ind w:left="0"/>
        <w:rPr>
          <w:rFonts w:ascii="Bookman Old Style" w:hAnsi="Bookman Old Style"/>
          <w:sz w:val="24"/>
        </w:rPr>
      </w:pPr>
      <w:r w:rsidRPr="000B30CD">
        <w:rPr>
          <w:rFonts w:ascii="Bookman Old Style" w:hAnsi="Bookman Old Style"/>
          <w:sz w:val="24"/>
        </w:rPr>
        <w:t xml:space="preserve">Kupující proto klade důraz na to, aby prodávající při své podnikatelské činnosti v maximální možné míře </w:t>
      </w:r>
      <w:bookmarkStart w:id="0" w:name="_Hlk61007427"/>
      <w:r w:rsidRPr="000B30CD">
        <w:rPr>
          <w:rFonts w:ascii="Bookman Old Style" w:hAnsi="Bookman Old Style"/>
          <w:sz w:val="24"/>
        </w:rPr>
        <w:t xml:space="preserve">naplňoval požadavky z usnesení vlády České republiky ze dne 24. července 2017 č. 531, o Pravidlech uplatňování odpovědného přístupu při zadávání veřejných zakázek a nákupech státní správy a samosprávy, které zohledňuje </w:t>
      </w:r>
      <w:proofErr w:type="gramStart"/>
      <w:r w:rsidRPr="000B30CD">
        <w:rPr>
          <w:rFonts w:ascii="Bookman Old Style" w:hAnsi="Bookman Old Style"/>
          <w:sz w:val="24"/>
        </w:rPr>
        <w:t>sociální</w:t>
      </w:r>
      <w:proofErr w:type="gramEnd"/>
      <w:r w:rsidRPr="000B30CD">
        <w:rPr>
          <w:rFonts w:ascii="Bookman Old Style" w:hAnsi="Bookman Old Style"/>
          <w:sz w:val="24"/>
        </w:rPr>
        <w:t xml:space="preserve"> resp. širší společenské a zejména také enviromentální aspekty směřující k prospěchu pro společnost a ekonomiku a minimalizaci negativních dopadů na životní prostředí. Aspekty odpovědného zadávání veřejných zakázek jsou zohledněny dále v textu této smlouvy.</w:t>
      </w:r>
    </w:p>
    <w:bookmarkEnd w:id="0"/>
    <w:p w14:paraId="521AE32F" w14:textId="77777777" w:rsidR="00543B15" w:rsidRDefault="00543B15">
      <w:pPr>
        <w:pStyle w:val="Zkladntext31"/>
        <w:jc w:val="center"/>
        <w:rPr>
          <w:rFonts w:ascii="Bookman Old Style" w:hAnsi="Bookman Old Style" w:cs="Bookman Old Style"/>
          <w:b/>
          <w:sz w:val="26"/>
        </w:rPr>
      </w:pPr>
    </w:p>
    <w:p w14:paraId="6C8A5BFC" w14:textId="77777777" w:rsidR="00204DBB" w:rsidRDefault="00204DBB">
      <w:pPr>
        <w:pStyle w:val="Zkladntext31"/>
        <w:jc w:val="center"/>
        <w:rPr>
          <w:rFonts w:ascii="Bookman Old Style" w:hAnsi="Bookman Old Style" w:cs="Bookman Old Style"/>
          <w:b/>
          <w:sz w:val="26"/>
        </w:rPr>
      </w:pPr>
      <w:r>
        <w:rPr>
          <w:rFonts w:ascii="Bookman Old Style" w:hAnsi="Bookman Old Style" w:cs="Bookman Old Style"/>
          <w:b/>
          <w:sz w:val="26"/>
        </w:rPr>
        <w:t>Čl. I.</w:t>
      </w:r>
    </w:p>
    <w:p w14:paraId="12F7D18E" w14:textId="77777777" w:rsidR="00204DBB" w:rsidRDefault="00204DBB">
      <w:pPr>
        <w:jc w:val="center"/>
        <w:rPr>
          <w:rFonts w:ascii="Bookman Old Style" w:hAnsi="Bookman Old Style" w:cs="Bookman Old Style"/>
          <w:b/>
          <w:sz w:val="16"/>
          <w:szCs w:val="16"/>
        </w:rPr>
      </w:pPr>
      <w:r>
        <w:rPr>
          <w:rFonts w:ascii="Bookman Old Style" w:hAnsi="Bookman Old Style" w:cs="Bookman Old Style"/>
          <w:b/>
          <w:sz w:val="26"/>
        </w:rPr>
        <w:t>Předmět smlouvy</w:t>
      </w:r>
    </w:p>
    <w:p w14:paraId="482EE391" w14:textId="77777777" w:rsidR="00204DBB" w:rsidRDefault="00204DBB">
      <w:pPr>
        <w:ind w:left="708"/>
        <w:jc w:val="both"/>
        <w:rPr>
          <w:rFonts w:ascii="Bookman Old Style" w:hAnsi="Bookman Old Style" w:cs="Bookman Old Style"/>
          <w:b/>
          <w:sz w:val="16"/>
          <w:szCs w:val="16"/>
        </w:rPr>
      </w:pPr>
    </w:p>
    <w:p w14:paraId="49DD073E" w14:textId="77777777" w:rsidR="00204DBB" w:rsidRDefault="00204DBB">
      <w:pPr>
        <w:numPr>
          <w:ilvl w:val="0"/>
          <w:numId w:val="15"/>
        </w:numPr>
        <w:tabs>
          <w:tab w:val="left" w:pos="426"/>
        </w:tabs>
        <w:ind w:left="426" w:hanging="426"/>
        <w:jc w:val="both"/>
        <w:rPr>
          <w:rFonts w:ascii="Bookman Old Style" w:hAnsi="Bookman Old Style" w:cs="Bookman Old Style"/>
        </w:rPr>
      </w:pPr>
      <w:r>
        <w:rPr>
          <w:rFonts w:ascii="Bookman Old Style" w:hAnsi="Bookman Old Style" w:cs="Bookman Old Style"/>
        </w:rPr>
        <w:t xml:space="preserve">Předmětem této kupní smlouvy (dále jen „smlouva“) je dodávka </w:t>
      </w:r>
      <w:r w:rsidR="006C1928" w:rsidRPr="006C1928">
        <w:rPr>
          <w:rFonts w:ascii="Bookman Old Style" w:hAnsi="Bookman Old Style" w:cs="Bookman Old Style"/>
          <w:b/>
        </w:rPr>
        <w:t>2 nových</w:t>
      </w:r>
      <w:r w:rsidR="006C1928">
        <w:rPr>
          <w:rFonts w:ascii="Bookman Old Style" w:hAnsi="Bookman Old Style" w:cs="Bookman Old Style"/>
        </w:rPr>
        <w:t xml:space="preserve"> </w:t>
      </w:r>
      <w:r>
        <w:rPr>
          <w:rFonts w:ascii="Bookman Old Style" w:hAnsi="Bookman Old Style" w:cs="Bookman Old Style"/>
          <w:b/>
        </w:rPr>
        <w:t>sanitní</w:t>
      </w:r>
      <w:r w:rsidR="006C1928">
        <w:rPr>
          <w:rFonts w:ascii="Bookman Old Style" w:hAnsi="Bookman Old Style" w:cs="Bookman Old Style"/>
          <w:b/>
        </w:rPr>
        <w:t>c</w:t>
      </w:r>
      <w:r>
        <w:rPr>
          <w:rFonts w:ascii="Bookman Old Style" w:hAnsi="Bookman Old Style" w:cs="Bookman Old Style"/>
          <w:b/>
        </w:rPr>
        <w:t xml:space="preserve">h </w:t>
      </w:r>
      <w:r w:rsidR="00505D98">
        <w:rPr>
          <w:rFonts w:ascii="Bookman Old Style" w:hAnsi="Bookman Old Style" w:cs="Bookman Old Style"/>
          <w:b/>
        </w:rPr>
        <w:t>voz</w:t>
      </w:r>
      <w:r w:rsidR="00AA6408">
        <w:rPr>
          <w:rFonts w:ascii="Bookman Old Style" w:hAnsi="Bookman Old Style" w:cs="Bookman Old Style"/>
          <w:b/>
        </w:rPr>
        <w:t>idel</w:t>
      </w:r>
      <w:r>
        <w:rPr>
          <w:rFonts w:ascii="Bookman Old Style" w:hAnsi="Bookman Old Style" w:cs="Bookman Old Style"/>
          <w:b/>
        </w:rPr>
        <w:t xml:space="preserve"> včetně příslušenství</w:t>
      </w:r>
      <w:r>
        <w:rPr>
          <w:rFonts w:ascii="Bookman Old Style" w:hAnsi="Bookman Old Style" w:cs="Bookman Old Style"/>
        </w:rPr>
        <w:t xml:space="preserve"> a včetně provádění záručního servisu </w:t>
      </w:r>
      <w:r w:rsidRPr="006C1928">
        <w:rPr>
          <w:rFonts w:ascii="Bookman Old Style" w:hAnsi="Bookman Old Style" w:cs="Bookman Old Style"/>
        </w:rPr>
        <w:t xml:space="preserve">(dále jen souhrnně „předmět smlouvy“). </w:t>
      </w:r>
      <w:r>
        <w:rPr>
          <w:rFonts w:ascii="Bookman Old Style" w:hAnsi="Bookman Old Style" w:cs="Bookman Old Style"/>
        </w:rPr>
        <w:t>Specifikace předmětu smlouvy je uvedena v přílohách č. 1 a č. 2, které jsou nedílnou součástí této smlouvy.</w:t>
      </w:r>
    </w:p>
    <w:p w14:paraId="3F6BBFFF" w14:textId="77777777" w:rsidR="00204DBB" w:rsidRDefault="00204DBB" w:rsidP="00E51589">
      <w:pPr>
        <w:numPr>
          <w:ilvl w:val="0"/>
          <w:numId w:val="15"/>
        </w:numPr>
        <w:tabs>
          <w:tab w:val="left" w:pos="426"/>
        </w:tabs>
        <w:ind w:left="426" w:hanging="426"/>
        <w:jc w:val="both"/>
        <w:rPr>
          <w:rFonts w:ascii="Bookman Old Style" w:hAnsi="Bookman Old Style" w:cs="Bookman Old Style"/>
        </w:rPr>
      </w:pPr>
      <w:r>
        <w:rPr>
          <w:rFonts w:ascii="Bookman Old Style" w:hAnsi="Bookman Old Style" w:cs="Bookman Old Style"/>
        </w:rPr>
        <w:t xml:space="preserve">Předmět smlouvy musí splňovat z pohledu kvality všechny příslušné předepsané normy a musí být v souladu s platnou legislativou pro tuto oblast, zejména </w:t>
      </w:r>
      <w:r w:rsidR="00E51589">
        <w:rPr>
          <w:rFonts w:ascii="Bookman Old Style" w:hAnsi="Bookman Old Style" w:cs="Bookman Old Style"/>
        </w:rPr>
        <w:t xml:space="preserve">zákonem č. 56/2001 Sb., </w:t>
      </w:r>
      <w:r w:rsidR="00E51589" w:rsidRPr="00E51589">
        <w:rPr>
          <w:rFonts w:ascii="Bookman Old Style" w:hAnsi="Bookman Old Style" w:cs="Bookman Old Style"/>
        </w:rPr>
        <w:t>o podmínkách provozu vozidel na pozemních komunikacíc</w:t>
      </w:r>
      <w:r w:rsidR="00E51589">
        <w:rPr>
          <w:rFonts w:ascii="Bookman Old Style" w:hAnsi="Bookman Old Style" w:cs="Bookman Old Style"/>
        </w:rPr>
        <w:t>h,</w:t>
      </w:r>
      <w:r w:rsidR="00E51589" w:rsidRPr="00E51589">
        <w:rPr>
          <w:rFonts w:ascii="Bookman Old Style" w:hAnsi="Bookman Old Style" w:cs="Bookman Old Style"/>
        </w:rPr>
        <w:t xml:space="preserve"> </w:t>
      </w:r>
      <w:r w:rsidR="00E51589">
        <w:rPr>
          <w:rFonts w:ascii="Bookman Old Style" w:hAnsi="Bookman Old Style" w:cs="Bookman Old Style"/>
        </w:rPr>
        <w:t xml:space="preserve">vyhláškou č. 296/2012 Sb., </w:t>
      </w:r>
      <w:r w:rsidR="00E51589" w:rsidRPr="00E51589">
        <w:rPr>
          <w:rFonts w:ascii="Bookman Old Style" w:hAnsi="Bookman Old Style" w:cs="Bookman Old Style"/>
        </w:rPr>
        <w:t>o požadavcích na vybavení poskytovatele zdravotnické dopravní služby, poskytovatele zdravotnické záchranné služby a poskytovatele přepravy pacientů neodkladné péče dopravními prostředky a o požadavcích na tyto dopravní prostředky</w:t>
      </w:r>
      <w:r w:rsidR="00E51589">
        <w:rPr>
          <w:rFonts w:ascii="Bookman Old Style" w:hAnsi="Bookman Old Style" w:cs="Bookman Old Style"/>
        </w:rPr>
        <w:t xml:space="preserve"> a </w:t>
      </w:r>
      <w:r>
        <w:rPr>
          <w:rFonts w:ascii="Bookman Old Style" w:hAnsi="Bookman Old Style" w:cs="Bookman Old Style"/>
        </w:rPr>
        <w:t>s platnou technickou normou ČSN EN 1789+A2 Zdravotnické dopravní prostředky a jejich vybavení – Silniční ambulance.</w:t>
      </w:r>
    </w:p>
    <w:p w14:paraId="23B177C0" w14:textId="76457274" w:rsidR="00204DBB" w:rsidRDefault="00204DBB">
      <w:pPr>
        <w:numPr>
          <w:ilvl w:val="0"/>
          <w:numId w:val="15"/>
        </w:numPr>
        <w:tabs>
          <w:tab w:val="left" w:pos="426"/>
        </w:tabs>
        <w:ind w:left="426" w:hanging="426"/>
        <w:jc w:val="both"/>
        <w:rPr>
          <w:rFonts w:ascii="Bookman Old Style" w:hAnsi="Bookman Old Style" w:cs="Bookman Old Style"/>
        </w:rPr>
      </w:pPr>
      <w:r w:rsidRPr="5A6E3EC0">
        <w:rPr>
          <w:rFonts w:ascii="Bookman Old Style" w:hAnsi="Bookman Old Style" w:cs="Bookman Old Style"/>
        </w:rPr>
        <w:t xml:space="preserve">Součástí předmětu smlouvy je i </w:t>
      </w:r>
      <w:r w:rsidR="00F153E3" w:rsidRPr="00F153E3">
        <w:rPr>
          <w:rFonts w:ascii="Bookman Old Style" w:hAnsi="Bookman Old Style" w:cs="Bookman Old Style"/>
        </w:rPr>
        <w:t>zajištění a předání COC (</w:t>
      </w:r>
      <w:proofErr w:type="spellStart"/>
      <w:r w:rsidR="00F153E3" w:rsidRPr="00F153E3">
        <w:rPr>
          <w:rFonts w:ascii="Bookman Old Style" w:hAnsi="Bookman Old Style" w:cs="Bookman Old Style"/>
        </w:rPr>
        <w:t>certificate</w:t>
      </w:r>
      <w:proofErr w:type="spellEnd"/>
      <w:r w:rsidR="00F153E3" w:rsidRPr="00F153E3">
        <w:rPr>
          <w:rFonts w:ascii="Bookman Old Style" w:hAnsi="Bookman Old Style" w:cs="Bookman Old Style"/>
        </w:rPr>
        <w:t xml:space="preserve"> </w:t>
      </w:r>
      <w:proofErr w:type="spellStart"/>
      <w:r w:rsidR="00F153E3" w:rsidRPr="00F153E3">
        <w:rPr>
          <w:rFonts w:ascii="Bookman Old Style" w:hAnsi="Bookman Old Style" w:cs="Bookman Old Style"/>
        </w:rPr>
        <w:t>of</w:t>
      </w:r>
      <w:proofErr w:type="spellEnd"/>
      <w:r w:rsidR="00F153E3" w:rsidRPr="00F153E3">
        <w:rPr>
          <w:rFonts w:ascii="Bookman Old Style" w:hAnsi="Bookman Old Style" w:cs="Bookman Old Style"/>
        </w:rPr>
        <w:t xml:space="preserve"> </w:t>
      </w:r>
      <w:proofErr w:type="spellStart"/>
      <w:r w:rsidR="00F153E3" w:rsidRPr="00F153E3">
        <w:rPr>
          <w:rFonts w:ascii="Bookman Old Style" w:hAnsi="Bookman Old Style" w:cs="Bookman Old Style"/>
        </w:rPr>
        <w:t>conformity</w:t>
      </w:r>
      <w:proofErr w:type="spellEnd"/>
      <w:r w:rsidR="00F153E3" w:rsidRPr="00F153E3">
        <w:rPr>
          <w:rFonts w:ascii="Bookman Old Style" w:hAnsi="Bookman Old Style" w:cs="Bookman Old Style"/>
        </w:rPr>
        <w:t>)</w:t>
      </w:r>
      <w:r w:rsidR="00F153E3">
        <w:t xml:space="preserve"> listů </w:t>
      </w:r>
      <w:r w:rsidRPr="5A6E3EC0">
        <w:rPr>
          <w:rFonts w:ascii="Bookman Old Style" w:hAnsi="Bookman Old Style" w:cs="Bookman Old Style"/>
        </w:rPr>
        <w:t xml:space="preserve">a zajištění technické způsobilosti předmětu smlouvy. </w:t>
      </w:r>
    </w:p>
    <w:p w14:paraId="6A4BB99E" w14:textId="77777777" w:rsidR="00204DBB" w:rsidRDefault="00204DBB">
      <w:pPr>
        <w:numPr>
          <w:ilvl w:val="0"/>
          <w:numId w:val="15"/>
        </w:numPr>
        <w:tabs>
          <w:tab w:val="left" w:pos="426"/>
        </w:tabs>
        <w:ind w:left="426" w:hanging="426"/>
        <w:jc w:val="both"/>
        <w:rPr>
          <w:rFonts w:ascii="Bookman Old Style" w:hAnsi="Bookman Old Style" w:cs="Bookman Old Style"/>
        </w:rPr>
      </w:pPr>
      <w:r>
        <w:rPr>
          <w:rFonts w:ascii="Bookman Old Style" w:hAnsi="Bookman Old Style" w:cs="Bookman Old Style"/>
        </w:rPr>
        <w:t>Předmět smlouvy je dán:</w:t>
      </w:r>
    </w:p>
    <w:p w14:paraId="761CDD6D" w14:textId="77777777" w:rsidR="00204DBB" w:rsidRPr="00D838F1" w:rsidRDefault="00204DBB">
      <w:pPr>
        <w:numPr>
          <w:ilvl w:val="0"/>
          <w:numId w:val="7"/>
        </w:numPr>
        <w:tabs>
          <w:tab w:val="left" w:pos="709"/>
        </w:tabs>
        <w:ind w:left="709" w:hanging="283"/>
        <w:jc w:val="both"/>
        <w:rPr>
          <w:rFonts w:ascii="Bookman Old Style" w:hAnsi="Bookman Old Style" w:cs="Bookman Old Style"/>
        </w:rPr>
      </w:pPr>
      <w:r w:rsidRPr="00D838F1">
        <w:rPr>
          <w:rFonts w:ascii="Bookman Old Style" w:hAnsi="Bookman Old Style" w:cs="Bookman Old Style"/>
        </w:rPr>
        <w:t>touto smlouvou,</w:t>
      </w:r>
    </w:p>
    <w:p w14:paraId="4C67A88A" w14:textId="77777777" w:rsidR="00204DBB" w:rsidRPr="00D838F1" w:rsidRDefault="00204DBB">
      <w:pPr>
        <w:numPr>
          <w:ilvl w:val="0"/>
          <w:numId w:val="7"/>
        </w:numPr>
        <w:tabs>
          <w:tab w:val="left" w:pos="709"/>
        </w:tabs>
        <w:ind w:left="709" w:hanging="283"/>
        <w:jc w:val="both"/>
        <w:rPr>
          <w:rFonts w:ascii="Bookman Old Style" w:hAnsi="Bookman Old Style" w:cs="Bookman Old Style"/>
        </w:rPr>
      </w:pPr>
      <w:r w:rsidRPr="00D838F1">
        <w:rPr>
          <w:rFonts w:ascii="Bookman Old Style" w:hAnsi="Bookman Old Style" w:cs="Bookman Old Style"/>
        </w:rPr>
        <w:t>specifikací a minimálními technickými podmínkami na předmět koupě, které jsou uvedeny v přílohách č. 1 a č. 2 této smlouvy a</w:t>
      </w:r>
    </w:p>
    <w:p w14:paraId="3FB99F68" w14:textId="77777777" w:rsidR="00204DBB" w:rsidRPr="00D838F1" w:rsidRDefault="00204DBB">
      <w:pPr>
        <w:numPr>
          <w:ilvl w:val="0"/>
          <w:numId w:val="7"/>
        </w:numPr>
        <w:tabs>
          <w:tab w:val="left" w:pos="709"/>
        </w:tabs>
        <w:ind w:left="709" w:hanging="283"/>
        <w:jc w:val="both"/>
        <w:rPr>
          <w:rFonts w:ascii="Bookman Old Style" w:hAnsi="Bookman Old Style" w:cs="Bookman Old Style"/>
          <w:sz w:val="26"/>
        </w:rPr>
      </w:pPr>
      <w:r w:rsidRPr="00D838F1">
        <w:rPr>
          <w:rFonts w:ascii="Bookman Old Style" w:hAnsi="Bookman Old Style" w:cs="Bookman Old Style"/>
        </w:rPr>
        <w:t xml:space="preserve">nabídkou prodávajícího podanou v rámci </w:t>
      </w:r>
      <w:r w:rsidR="00505D98">
        <w:rPr>
          <w:rFonts w:ascii="Bookman Old Style" w:hAnsi="Bookman Old Style" w:cs="Bookman Old Style"/>
        </w:rPr>
        <w:t xml:space="preserve">podlimitní </w:t>
      </w:r>
      <w:r w:rsidRPr="00D838F1">
        <w:rPr>
          <w:rFonts w:ascii="Bookman Old Style" w:hAnsi="Bookman Old Style" w:cs="Bookman Old Style"/>
        </w:rPr>
        <w:t xml:space="preserve">veřejné zakázky „Sanitní </w:t>
      </w:r>
      <w:r w:rsidR="00505D98">
        <w:rPr>
          <w:rFonts w:ascii="Bookman Old Style" w:hAnsi="Bookman Old Style" w:cs="Bookman Old Style"/>
        </w:rPr>
        <w:t>voz</w:t>
      </w:r>
      <w:r w:rsidR="00AA6408">
        <w:rPr>
          <w:rFonts w:ascii="Bookman Old Style" w:hAnsi="Bookman Old Style" w:cs="Bookman Old Style"/>
        </w:rPr>
        <w:t>idla</w:t>
      </w:r>
      <w:r w:rsidRPr="00D838F1">
        <w:rPr>
          <w:rFonts w:ascii="Bookman Old Style" w:hAnsi="Bookman Old Style" w:cs="Bookman Old Style"/>
        </w:rPr>
        <w:t xml:space="preserve">“, vedené u kupujícího pod ev. č. </w:t>
      </w:r>
      <w:r w:rsidR="00DD1372" w:rsidRPr="00DD1372">
        <w:rPr>
          <w:rFonts w:ascii="Bookman Old Style" w:hAnsi="Bookman Old Style" w:cs="Bookman Old Style"/>
        </w:rPr>
        <w:t>1</w:t>
      </w:r>
      <w:r w:rsidR="00AA6408">
        <w:rPr>
          <w:rFonts w:ascii="Bookman Old Style" w:hAnsi="Bookman Old Style" w:cs="Bookman Old Style"/>
        </w:rPr>
        <w:t>3</w:t>
      </w:r>
      <w:r w:rsidR="000F67ED" w:rsidRPr="00DD1372">
        <w:rPr>
          <w:rFonts w:ascii="Bookman Old Style" w:hAnsi="Bookman Old Style" w:cs="Bookman Old Style"/>
        </w:rPr>
        <w:t>/2</w:t>
      </w:r>
      <w:r w:rsidR="00AA6408">
        <w:rPr>
          <w:rFonts w:ascii="Bookman Old Style" w:hAnsi="Bookman Old Style" w:cs="Bookman Old Style"/>
        </w:rPr>
        <w:t>5</w:t>
      </w:r>
      <w:r w:rsidR="004B31AE" w:rsidRPr="00DD1372">
        <w:rPr>
          <w:rFonts w:ascii="Bookman Old Style" w:hAnsi="Bookman Old Style" w:cs="Bookman Old Style"/>
        </w:rPr>
        <w:t>/</w:t>
      </w:r>
      <w:r w:rsidRPr="00DD1372">
        <w:rPr>
          <w:rFonts w:ascii="Bookman Old Style" w:hAnsi="Bookman Old Style" w:cs="Bookman Old Style"/>
        </w:rPr>
        <w:t>VZ</w:t>
      </w:r>
      <w:r w:rsidR="00D838F1" w:rsidRPr="00DD1372">
        <w:rPr>
          <w:rFonts w:ascii="Bookman Old Style" w:hAnsi="Bookman Old Style" w:cs="Bookman Old Style"/>
        </w:rPr>
        <w:t>.</w:t>
      </w:r>
    </w:p>
    <w:p w14:paraId="4F253A7D" w14:textId="77777777" w:rsidR="00204DBB" w:rsidRDefault="00204DBB">
      <w:pPr>
        <w:jc w:val="center"/>
        <w:rPr>
          <w:rFonts w:ascii="Bookman Old Style" w:hAnsi="Bookman Old Style" w:cs="Bookman Old Style"/>
          <w:b/>
          <w:sz w:val="26"/>
        </w:rPr>
      </w:pPr>
    </w:p>
    <w:p w14:paraId="3E042720" w14:textId="77777777" w:rsidR="00A76573" w:rsidRDefault="00A76573">
      <w:pPr>
        <w:jc w:val="center"/>
        <w:rPr>
          <w:rFonts w:ascii="Bookman Old Style" w:hAnsi="Bookman Old Style" w:cs="Bookman Old Style"/>
          <w:b/>
          <w:sz w:val="26"/>
        </w:rPr>
      </w:pPr>
    </w:p>
    <w:p w14:paraId="6241A1DA" w14:textId="0F8A0C3D" w:rsidR="00204DBB" w:rsidRDefault="00204DBB" w:rsidP="00A76573">
      <w:pPr>
        <w:pStyle w:val="Zkladntext31"/>
        <w:jc w:val="center"/>
        <w:rPr>
          <w:rFonts w:ascii="Bookman Old Style" w:hAnsi="Bookman Old Style" w:cs="Bookman Old Style"/>
          <w:b/>
          <w:sz w:val="26"/>
        </w:rPr>
      </w:pPr>
      <w:r>
        <w:rPr>
          <w:rFonts w:ascii="Bookman Old Style" w:hAnsi="Bookman Old Style" w:cs="Bookman Old Style"/>
          <w:b/>
          <w:sz w:val="26"/>
        </w:rPr>
        <w:t>Čl. II.</w:t>
      </w:r>
    </w:p>
    <w:p w14:paraId="0AEB1D3D" w14:textId="77777777" w:rsidR="00204DBB" w:rsidRPr="00A76573" w:rsidRDefault="00204DBB" w:rsidP="00A76573">
      <w:pPr>
        <w:pStyle w:val="Zkladntext31"/>
        <w:jc w:val="center"/>
        <w:rPr>
          <w:rFonts w:ascii="Bookman Old Style" w:hAnsi="Bookman Old Style" w:cs="Bookman Old Style"/>
          <w:b/>
          <w:sz w:val="26"/>
        </w:rPr>
      </w:pPr>
      <w:r>
        <w:rPr>
          <w:rFonts w:ascii="Bookman Old Style" w:hAnsi="Bookman Old Style" w:cs="Bookman Old Style"/>
          <w:b/>
          <w:sz w:val="26"/>
        </w:rPr>
        <w:t>Práva a povinnosti smluvních stran</w:t>
      </w:r>
    </w:p>
    <w:p w14:paraId="78CD55FE" w14:textId="77777777" w:rsidR="00204DBB" w:rsidRDefault="00204DBB">
      <w:pPr>
        <w:pStyle w:val="Zkladntextodsazen"/>
        <w:rPr>
          <w:rFonts w:ascii="Bookman Old Style" w:hAnsi="Bookman Old Style" w:cs="Bookman Old Style"/>
          <w:sz w:val="16"/>
          <w:szCs w:val="16"/>
        </w:rPr>
      </w:pPr>
    </w:p>
    <w:p w14:paraId="7868F13F" w14:textId="77777777" w:rsidR="00204DBB" w:rsidRDefault="00204DBB">
      <w:pPr>
        <w:pStyle w:val="Zkladntextodsazen"/>
        <w:numPr>
          <w:ilvl w:val="0"/>
          <w:numId w:val="16"/>
        </w:numPr>
        <w:tabs>
          <w:tab w:val="left" w:pos="-5103"/>
          <w:tab w:val="left" w:pos="426"/>
          <w:tab w:val="left" w:pos="720"/>
        </w:tabs>
        <w:ind w:left="426"/>
        <w:rPr>
          <w:rFonts w:ascii="Bookman Old Style" w:hAnsi="Bookman Old Style" w:cs="Bookman Old Style"/>
          <w:sz w:val="24"/>
        </w:rPr>
      </w:pPr>
      <w:r>
        <w:rPr>
          <w:rFonts w:ascii="Bookman Old Style" w:hAnsi="Bookman Old Style" w:cs="Bookman Old Style"/>
          <w:sz w:val="24"/>
        </w:rPr>
        <w:t xml:space="preserve">Prodávající se zavazuje podle této smlouvy dodat a odevzdat kupujícímu nový, nepoužitý předmět smlouvy specifikovaný v čl. I této smlouvy </w:t>
      </w:r>
      <w:r>
        <w:rPr>
          <w:rFonts w:ascii="Bookman Old Style" w:hAnsi="Bookman Old Style" w:cs="Bookman Old Style"/>
          <w:sz w:val="24"/>
        </w:rPr>
        <w:lastRenderedPageBreak/>
        <w:t>v požadované kvalitě, množství, řádně a včas a převést na kupujícího vlastnické právo k předmětu smlouvy.</w:t>
      </w:r>
      <w:r>
        <w:rPr>
          <w:rFonts w:ascii="Bookman Old Style" w:hAnsi="Bookman Old Style" w:cs="Bookman Old Style"/>
        </w:rPr>
        <w:t xml:space="preserve"> </w:t>
      </w:r>
      <w:r>
        <w:rPr>
          <w:rFonts w:ascii="Bookman Old Style" w:hAnsi="Bookman Old Style" w:cs="Bookman Old Style"/>
          <w:sz w:val="24"/>
        </w:rPr>
        <w:t xml:space="preserve">Dále se prodávající zavazuje dodat spolu s předmětem smlouvy i </w:t>
      </w:r>
      <w:r>
        <w:rPr>
          <w:rFonts w:ascii="Bookman Old Style" w:hAnsi="Bookman Old Style" w:cs="Bookman Old Style"/>
          <w:b/>
          <w:sz w:val="24"/>
        </w:rPr>
        <w:t>doklady specifikované v článku V. této smlouvy</w:t>
      </w:r>
      <w:r>
        <w:rPr>
          <w:rFonts w:ascii="Bookman Old Style" w:hAnsi="Bookman Old Style" w:cs="Bookman Old Style"/>
          <w:sz w:val="24"/>
        </w:rPr>
        <w:t>, které jsou nutné pro řádný provoz předmětu smlouvy.</w:t>
      </w:r>
    </w:p>
    <w:p w14:paraId="6CFC0761" w14:textId="77777777" w:rsidR="00204DBB" w:rsidRDefault="00204DBB">
      <w:pPr>
        <w:pStyle w:val="Zkladntextodsazen"/>
        <w:numPr>
          <w:ilvl w:val="0"/>
          <w:numId w:val="16"/>
        </w:numPr>
        <w:tabs>
          <w:tab w:val="left" w:pos="-5103"/>
          <w:tab w:val="left" w:pos="426"/>
        </w:tabs>
        <w:ind w:left="426"/>
        <w:rPr>
          <w:rFonts w:ascii="Bookman Old Style" w:hAnsi="Bookman Old Style" w:cs="Bookman Old Style"/>
          <w:sz w:val="24"/>
        </w:rPr>
      </w:pPr>
      <w:r>
        <w:rPr>
          <w:rFonts w:ascii="Bookman Old Style" w:hAnsi="Bookman Old Style" w:cs="Bookman Old Style"/>
          <w:sz w:val="24"/>
        </w:rPr>
        <w:t>Prodávající prohlašuje, že splňuje všechny legislativou předepsané požadavky na kvalifikaci i ostatní požadavky, které jsou nutné k plnění předmětu smlouvy.</w:t>
      </w:r>
    </w:p>
    <w:p w14:paraId="1BB3FA12" w14:textId="77777777" w:rsidR="00204DBB" w:rsidRDefault="00204DBB">
      <w:pPr>
        <w:numPr>
          <w:ilvl w:val="0"/>
          <w:numId w:val="16"/>
        </w:numPr>
        <w:tabs>
          <w:tab w:val="left" w:pos="-5103"/>
          <w:tab w:val="left" w:pos="426"/>
        </w:tabs>
        <w:ind w:left="426"/>
        <w:jc w:val="both"/>
        <w:rPr>
          <w:rFonts w:ascii="Bookman Old Style" w:hAnsi="Bookman Old Style" w:cs="Bookman Old Style"/>
        </w:rPr>
      </w:pPr>
      <w:r>
        <w:rPr>
          <w:rFonts w:ascii="Bookman Old Style" w:hAnsi="Bookman Old Style" w:cs="Bookman Old Style"/>
        </w:rPr>
        <w:t>Kupující se zavazuje uvedený předmět smlouvy od prodávajícího převzít za předpokladu, že předmět smlouvy bude splňovat požadavky obsažené v této smlouvě a zaplatit prodávajícímu dohodnutou kupní cenu.</w:t>
      </w:r>
    </w:p>
    <w:p w14:paraId="628D3252" w14:textId="77777777" w:rsidR="00204DBB" w:rsidRPr="00511C6A" w:rsidRDefault="00204DBB">
      <w:pPr>
        <w:numPr>
          <w:ilvl w:val="0"/>
          <w:numId w:val="16"/>
        </w:numPr>
        <w:tabs>
          <w:tab w:val="left" w:pos="-5103"/>
          <w:tab w:val="left" w:pos="426"/>
        </w:tabs>
        <w:ind w:left="426"/>
        <w:jc w:val="both"/>
        <w:rPr>
          <w:rFonts w:ascii="Bookman Old Style" w:hAnsi="Bookman Old Style" w:cs="Bookman Old Style"/>
          <w:b/>
          <w:sz w:val="26"/>
        </w:rPr>
      </w:pPr>
      <w:r>
        <w:rPr>
          <w:rFonts w:ascii="Bookman Old Style" w:hAnsi="Bookman Old Style" w:cs="Bookman Old Style"/>
        </w:rPr>
        <w:t xml:space="preserve">Kupující se zavazuje poskytnout součinnost potřebnou pro realizaci předmětu smlouvy. </w:t>
      </w:r>
    </w:p>
    <w:p w14:paraId="5DD04CF4" w14:textId="77777777" w:rsidR="00511C6A" w:rsidRPr="00222961" w:rsidRDefault="00511C6A" w:rsidP="00511C6A">
      <w:pPr>
        <w:numPr>
          <w:ilvl w:val="0"/>
          <w:numId w:val="16"/>
        </w:numPr>
        <w:tabs>
          <w:tab w:val="left" w:pos="-5103"/>
          <w:tab w:val="left" w:pos="426"/>
        </w:tabs>
        <w:ind w:left="426"/>
        <w:jc w:val="both"/>
        <w:rPr>
          <w:rFonts w:ascii="Bookman Old Style" w:hAnsi="Bookman Old Style"/>
          <w:b/>
        </w:rPr>
      </w:pPr>
      <w:r w:rsidRPr="00222961">
        <w:rPr>
          <w:rFonts w:ascii="Bookman Old Style" w:hAnsi="Bookman Old Style"/>
          <w:b/>
        </w:rPr>
        <w:t>Aspekty odpovědného zadávání</w:t>
      </w:r>
    </w:p>
    <w:p w14:paraId="1B250C54" w14:textId="77777777" w:rsidR="00511C6A" w:rsidRPr="00222961" w:rsidRDefault="005271A3" w:rsidP="00511C6A">
      <w:pPr>
        <w:pStyle w:val="Zkladntext"/>
        <w:tabs>
          <w:tab w:val="left" w:pos="851"/>
        </w:tabs>
        <w:ind w:left="851" w:hanging="425"/>
        <w:rPr>
          <w:rFonts w:ascii="Bookman Old Style" w:hAnsi="Bookman Old Style"/>
          <w:sz w:val="24"/>
        </w:rPr>
      </w:pPr>
      <w:r>
        <w:rPr>
          <w:rFonts w:ascii="Bookman Old Style" w:hAnsi="Bookman Old Style"/>
          <w:sz w:val="24"/>
        </w:rPr>
        <w:t>5</w:t>
      </w:r>
      <w:r w:rsidR="00511C6A">
        <w:rPr>
          <w:rFonts w:ascii="Bookman Old Style" w:hAnsi="Bookman Old Style"/>
          <w:sz w:val="24"/>
        </w:rPr>
        <w:t>.1</w:t>
      </w:r>
      <w:r w:rsidR="00511C6A">
        <w:rPr>
          <w:rFonts w:ascii="Bookman Old Style" w:hAnsi="Bookman Old Style"/>
          <w:sz w:val="24"/>
        </w:rPr>
        <w:tab/>
      </w:r>
      <w:r w:rsidR="00511C6A" w:rsidRPr="00222961">
        <w:rPr>
          <w:rFonts w:ascii="Bookman Old Style" w:hAnsi="Bookman Old Style"/>
          <w:sz w:val="24"/>
        </w:rPr>
        <w:t>Prodávající se zavazuje, že při plnění předmětu smlouvy bude dbát o</w:t>
      </w:r>
      <w:r w:rsidR="00511C6A">
        <w:rPr>
          <w:rFonts w:ascii="Bookman Old Style" w:hAnsi="Bookman Old Style"/>
          <w:sz w:val="24"/>
        </w:rPr>
        <w:t> </w:t>
      </w:r>
      <w:r w:rsidR="00511C6A" w:rsidRPr="00222961">
        <w:rPr>
          <w:rFonts w:ascii="Bookman Old Style" w:hAnsi="Bookman Old Style"/>
          <w:sz w:val="24"/>
        </w:rPr>
        <w:t xml:space="preserve">dodržování důstojných pracovních podmínek osob, které se na jejím plnění budou podílet. Prodávající se proto zavazuje po celou dobu trvání smluvního vztahu založeného smlouvou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w:t>
      </w:r>
      <w:proofErr w:type="spellStart"/>
      <w:r w:rsidR="00511C6A">
        <w:rPr>
          <w:rFonts w:ascii="Bookman Old Style" w:hAnsi="Bookman Old Style"/>
          <w:sz w:val="24"/>
        </w:rPr>
        <w:t>z.č</w:t>
      </w:r>
      <w:proofErr w:type="spellEnd"/>
      <w:r w:rsidR="00511C6A">
        <w:rPr>
          <w:rFonts w:ascii="Bookman Old Style" w:hAnsi="Bookman Old Style"/>
          <w:sz w:val="24"/>
        </w:rPr>
        <w:t>. 262/2006 Sb., z</w:t>
      </w:r>
      <w:r w:rsidR="00511C6A" w:rsidRPr="00222961">
        <w:rPr>
          <w:rFonts w:ascii="Bookman Old Style" w:hAnsi="Bookman Old Style"/>
          <w:sz w:val="24"/>
        </w:rPr>
        <w:t xml:space="preserve">ákoníku práce, </w:t>
      </w:r>
      <w:r w:rsidR="00511C6A">
        <w:rPr>
          <w:rFonts w:ascii="Bookman Old Style" w:hAnsi="Bookman Old Style"/>
          <w:sz w:val="24"/>
        </w:rPr>
        <w:t xml:space="preserve">ve znění pozdějších předpisů, </w:t>
      </w:r>
      <w:r w:rsidR="00511C6A" w:rsidRPr="00222961">
        <w:rPr>
          <w:rFonts w:ascii="Bookman Old Style" w:hAnsi="Bookman Old Style"/>
          <w:sz w:val="24"/>
        </w:rPr>
        <w:t>a to vůči všem osobám, které se na plnění zakázky podílejí (a bez ohledu na to, zda budou činnosti prováděny prodávajícím či jeho poddodavateli). Prodávající se také zavazuje zajistit, že všechny osoby, které se na plnění předmětu smlouvy podílejí (a bez ohledu na to, zda budou činnosti prováděny prodávajícím či jeho poddodavateli), jsou vedeny v příslušných registrech, jako například v registru pojištěnců ČSSZ, a mají příslušná povolení k pobytu v ČR. Prodávající je dále povinen zajistit, že všechny osoby, které se na plnění zakázky podílejí (a bez ohledu na to, zda budou činnosti prováděny prodávajícím či jeho poddodavateli) budou proškoleny z problematiky BOZP a že jsou vybaveny osobními ochrannými pracovními prostředky dle účinné legislativy.</w:t>
      </w:r>
    </w:p>
    <w:p w14:paraId="7756A444" w14:textId="77777777" w:rsidR="00511C6A" w:rsidRDefault="005271A3" w:rsidP="00511C6A">
      <w:pPr>
        <w:pStyle w:val="Zkladntext"/>
        <w:tabs>
          <w:tab w:val="left" w:pos="851"/>
        </w:tabs>
        <w:ind w:left="851" w:hanging="425"/>
        <w:rPr>
          <w:rFonts w:ascii="Bookman Old Style" w:hAnsi="Bookman Old Style"/>
          <w:sz w:val="24"/>
        </w:rPr>
      </w:pPr>
      <w:r>
        <w:rPr>
          <w:rFonts w:ascii="Bookman Old Style" w:hAnsi="Bookman Old Style"/>
          <w:sz w:val="24"/>
        </w:rPr>
        <w:t>5</w:t>
      </w:r>
      <w:r w:rsidR="00511C6A">
        <w:rPr>
          <w:rFonts w:ascii="Bookman Old Style" w:hAnsi="Bookman Old Style"/>
          <w:sz w:val="24"/>
        </w:rPr>
        <w:t>.2</w:t>
      </w:r>
      <w:r w:rsidR="00511C6A">
        <w:rPr>
          <w:rFonts w:ascii="Bookman Old Style" w:hAnsi="Bookman Old Style"/>
          <w:sz w:val="24"/>
        </w:rPr>
        <w:tab/>
      </w:r>
      <w:r w:rsidR="00511C6A" w:rsidRPr="00222961">
        <w:rPr>
          <w:rFonts w:ascii="Bookman Old Style" w:hAnsi="Bookman Old Style"/>
          <w:sz w:val="24"/>
        </w:rPr>
        <w:t>Prodávající se zavazuje při své činnosti v maximální míře naplňovat požadavky, vyplývající z usnesení vlády České republiky ze dne 24. července 2017 č. 531, o Pravidlech uplatňování odpovědného přístupu při zadávání veřejných zakázek a nákupech státní správy a samosprávy, které zohledňuje sociální resp. širší společenské a zejména také enviro</w:t>
      </w:r>
      <w:r w:rsidR="005453BA">
        <w:rPr>
          <w:rFonts w:ascii="Bookman Old Style" w:hAnsi="Bookman Old Style"/>
          <w:sz w:val="24"/>
        </w:rPr>
        <w:t>n</w:t>
      </w:r>
      <w:r w:rsidR="00511C6A" w:rsidRPr="00222961">
        <w:rPr>
          <w:rFonts w:ascii="Bookman Old Style" w:hAnsi="Bookman Old Style"/>
          <w:sz w:val="24"/>
        </w:rPr>
        <w:t>mentální aspekty směřující k prospěchu pro společnost a ekonomiku a minimalizaci negativních dopadů na životní prostředí</w:t>
      </w:r>
      <w:r w:rsidR="00511C6A">
        <w:rPr>
          <w:rFonts w:ascii="Bookman Old Style" w:hAnsi="Bookman Old Style"/>
          <w:sz w:val="24"/>
        </w:rPr>
        <w:t xml:space="preserve"> – viz </w:t>
      </w:r>
      <w:r w:rsidR="00511C6A" w:rsidRPr="000F2233">
        <w:rPr>
          <w:rFonts w:ascii="Bookman Old Style" w:hAnsi="Bookman Old Style"/>
          <w:sz w:val="24"/>
        </w:rPr>
        <w:t>https://apps.odok.cz/attachment/-/down/RCIAAPNEQ20J</w:t>
      </w:r>
      <w:r w:rsidR="00511C6A" w:rsidRPr="00222961">
        <w:rPr>
          <w:rFonts w:ascii="Bookman Old Style" w:hAnsi="Bookman Old Style"/>
          <w:sz w:val="24"/>
        </w:rPr>
        <w:t xml:space="preserve">. </w:t>
      </w:r>
    </w:p>
    <w:p w14:paraId="51E8B5EB" w14:textId="77777777" w:rsidR="00511C6A" w:rsidRPr="00133549" w:rsidRDefault="005271A3" w:rsidP="00511C6A">
      <w:pPr>
        <w:pStyle w:val="Zkladntext"/>
        <w:tabs>
          <w:tab w:val="left" w:pos="851"/>
        </w:tabs>
        <w:ind w:left="851" w:hanging="425"/>
        <w:rPr>
          <w:rFonts w:ascii="Bookman Old Style" w:hAnsi="Bookman Old Style"/>
          <w:sz w:val="24"/>
        </w:rPr>
      </w:pPr>
      <w:r>
        <w:rPr>
          <w:rFonts w:ascii="Bookman Old Style" w:hAnsi="Bookman Old Style"/>
          <w:sz w:val="24"/>
        </w:rPr>
        <w:t>5</w:t>
      </w:r>
      <w:r w:rsidR="00511C6A">
        <w:rPr>
          <w:rFonts w:ascii="Bookman Old Style" w:hAnsi="Bookman Old Style"/>
          <w:sz w:val="24"/>
        </w:rPr>
        <w:t>.3</w:t>
      </w:r>
      <w:r w:rsidR="00511C6A">
        <w:rPr>
          <w:rFonts w:ascii="Bookman Old Style" w:hAnsi="Bookman Old Style"/>
          <w:sz w:val="24"/>
        </w:rPr>
        <w:tab/>
        <w:t>V rámci plnění předmětu smlouvy se prodávající zavazuje</w:t>
      </w:r>
      <w:r w:rsidR="00511C6A" w:rsidRPr="00133549">
        <w:rPr>
          <w:rFonts w:ascii="Bookman Old Style" w:hAnsi="Bookman Old Style"/>
          <w:sz w:val="24"/>
        </w:rPr>
        <w:t xml:space="preserve"> dodržov</w:t>
      </w:r>
      <w:r w:rsidR="00511C6A">
        <w:rPr>
          <w:rFonts w:ascii="Bookman Old Style" w:hAnsi="Bookman Old Style"/>
          <w:sz w:val="24"/>
        </w:rPr>
        <w:t>at</w:t>
      </w:r>
      <w:r w:rsidR="00511C6A" w:rsidRPr="00133549">
        <w:rPr>
          <w:rFonts w:ascii="Bookman Old Style" w:hAnsi="Bookman Old Style"/>
          <w:sz w:val="24"/>
        </w:rPr>
        <w:t xml:space="preserve"> předpis</w:t>
      </w:r>
      <w:r w:rsidR="00511C6A">
        <w:rPr>
          <w:rFonts w:ascii="Bookman Old Style" w:hAnsi="Bookman Old Style"/>
          <w:sz w:val="24"/>
        </w:rPr>
        <w:t>y</w:t>
      </w:r>
      <w:r w:rsidR="00511C6A" w:rsidRPr="00133549">
        <w:rPr>
          <w:rFonts w:ascii="Bookman Old Style" w:hAnsi="Bookman Old Style"/>
          <w:sz w:val="24"/>
        </w:rPr>
        <w:t xml:space="preserve"> </w:t>
      </w:r>
      <w:r w:rsidR="00511C6A">
        <w:rPr>
          <w:rFonts w:ascii="Bookman Old Style" w:hAnsi="Bookman Old Style"/>
          <w:sz w:val="24"/>
        </w:rPr>
        <w:t xml:space="preserve">z oblasti </w:t>
      </w:r>
      <w:r w:rsidR="00511C6A" w:rsidRPr="00133549">
        <w:rPr>
          <w:rFonts w:ascii="Bookman Old Style" w:hAnsi="Bookman Old Style"/>
          <w:sz w:val="24"/>
        </w:rPr>
        <w:t xml:space="preserve">ochrany životního prostředí, odpadového a vodního hospodářství </w:t>
      </w:r>
      <w:r w:rsidR="00511C6A">
        <w:rPr>
          <w:rFonts w:ascii="Bookman Old Style" w:hAnsi="Bookman Old Style"/>
          <w:sz w:val="24"/>
        </w:rPr>
        <w:t xml:space="preserve">zejména </w:t>
      </w:r>
      <w:r w:rsidR="00511C6A" w:rsidRPr="00133549">
        <w:rPr>
          <w:rFonts w:ascii="Bookman Old Style" w:hAnsi="Bookman Old Style"/>
          <w:sz w:val="24"/>
        </w:rPr>
        <w:t xml:space="preserve">zákon </w:t>
      </w:r>
      <w:r w:rsidR="00511C6A">
        <w:rPr>
          <w:rFonts w:ascii="Bookman Old Style" w:hAnsi="Bookman Old Style"/>
          <w:sz w:val="24"/>
        </w:rPr>
        <w:t xml:space="preserve">č. 17/1992 Sb., </w:t>
      </w:r>
      <w:r w:rsidR="00511C6A" w:rsidRPr="00133549">
        <w:rPr>
          <w:rFonts w:ascii="Bookman Old Style" w:hAnsi="Bookman Old Style"/>
          <w:sz w:val="24"/>
        </w:rPr>
        <w:t>o životním prostředí</w:t>
      </w:r>
      <w:r w:rsidR="00511C6A">
        <w:rPr>
          <w:rFonts w:ascii="Bookman Old Style" w:hAnsi="Bookman Old Style"/>
          <w:sz w:val="24"/>
        </w:rPr>
        <w:t xml:space="preserve"> ve znění pozdějších předpisů, zákon č. 541/2020 Sb., o odpadech a zákon č. 477/2001 Sb., o obalech a o změně některých zákonů, ve znění </w:t>
      </w:r>
      <w:r w:rsidR="00511C6A">
        <w:rPr>
          <w:rFonts w:ascii="Bookman Old Style" w:hAnsi="Bookman Old Style"/>
          <w:sz w:val="24"/>
        </w:rPr>
        <w:lastRenderedPageBreak/>
        <w:t xml:space="preserve">pozdějších předpisů. </w:t>
      </w:r>
      <w:r w:rsidR="00511C6A" w:rsidRPr="00133549">
        <w:rPr>
          <w:rFonts w:ascii="Bookman Old Style" w:hAnsi="Bookman Old Style"/>
          <w:sz w:val="24"/>
        </w:rPr>
        <w:t xml:space="preserve">Při realizaci předmětu </w:t>
      </w:r>
      <w:r w:rsidR="00511C6A">
        <w:rPr>
          <w:rFonts w:ascii="Bookman Old Style" w:hAnsi="Bookman Old Style"/>
          <w:sz w:val="24"/>
        </w:rPr>
        <w:t>smlouvy</w:t>
      </w:r>
      <w:r w:rsidR="00511C6A" w:rsidRPr="00133549">
        <w:rPr>
          <w:rFonts w:ascii="Bookman Old Style" w:hAnsi="Bookman Old Style"/>
          <w:sz w:val="24"/>
        </w:rPr>
        <w:t xml:space="preserve"> </w:t>
      </w:r>
      <w:r w:rsidR="00511C6A">
        <w:rPr>
          <w:rFonts w:ascii="Bookman Old Style" w:hAnsi="Bookman Old Style"/>
          <w:sz w:val="24"/>
        </w:rPr>
        <w:t>se prodávající tedy zavazuje</w:t>
      </w:r>
      <w:r w:rsidR="00511C6A" w:rsidRPr="00133549">
        <w:rPr>
          <w:rFonts w:ascii="Bookman Old Style" w:hAnsi="Bookman Old Style"/>
          <w:sz w:val="24"/>
        </w:rPr>
        <w:t xml:space="preserve"> zejména na vlastní účet a v souladu s platnými právními předpisy </w:t>
      </w:r>
      <w:r w:rsidR="00511C6A">
        <w:rPr>
          <w:rFonts w:ascii="Bookman Old Style" w:hAnsi="Bookman Old Style"/>
          <w:sz w:val="24"/>
        </w:rPr>
        <w:t>provést</w:t>
      </w:r>
      <w:r w:rsidR="00511C6A" w:rsidRPr="00133549">
        <w:rPr>
          <w:rFonts w:ascii="Bookman Old Style" w:hAnsi="Bookman Old Style"/>
          <w:sz w:val="24"/>
        </w:rPr>
        <w:t xml:space="preserve"> odvoz a řádnou</w:t>
      </w:r>
      <w:r w:rsidR="00511C6A">
        <w:rPr>
          <w:rFonts w:ascii="Bookman Old Style" w:hAnsi="Bookman Old Style"/>
          <w:sz w:val="24"/>
        </w:rPr>
        <w:t xml:space="preserve"> ekologickou</w:t>
      </w:r>
      <w:r w:rsidR="00511C6A" w:rsidRPr="00133549">
        <w:rPr>
          <w:rFonts w:ascii="Bookman Old Style" w:hAnsi="Bookman Old Style"/>
          <w:sz w:val="24"/>
        </w:rPr>
        <w:t xml:space="preserve"> likvidaci </w:t>
      </w:r>
      <w:r w:rsidR="00511C6A">
        <w:rPr>
          <w:rFonts w:ascii="Bookman Old Style" w:hAnsi="Bookman Old Style"/>
          <w:sz w:val="24"/>
        </w:rPr>
        <w:t xml:space="preserve">všech </w:t>
      </w:r>
      <w:r w:rsidR="00511C6A" w:rsidRPr="00133549">
        <w:rPr>
          <w:rFonts w:ascii="Bookman Old Style" w:hAnsi="Bookman Old Style"/>
          <w:sz w:val="24"/>
        </w:rPr>
        <w:t>odpadů</w:t>
      </w:r>
      <w:r w:rsidR="00511C6A">
        <w:rPr>
          <w:rFonts w:ascii="Bookman Old Style" w:hAnsi="Bookman Old Style"/>
          <w:sz w:val="24"/>
        </w:rPr>
        <w:t xml:space="preserve"> a obalů vzniklých při činnostech prodávajícího u </w:t>
      </w:r>
      <w:r w:rsidR="00E51589">
        <w:rPr>
          <w:rFonts w:ascii="Bookman Old Style" w:hAnsi="Bookman Old Style"/>
          <w:sz w:val="24"/>
        </w:rPr>
        <w:t>kupujícího</w:t>
      </w:r>
      <w:r w:rsidR="00511C6A" w:rsidRPr="00133549">
        <w:rPr>
          <w:rFonts w:ascii="Bookman Old Style" w:hAnsi="Bookman Old Style"/>
          <w:sz w:val="24"/>
        </w:rPr>
        <w:t xml:space="preserve">. </w:t>
      </w:r>
      <w:r w:rsidR="00511C6A">
        <w:rPr>
          <w:rFonts w:ascii="Bookman Old Style" w:hAnsi="Bookman Old Style"/>
          <w:sz w:val="24"/>
        </w:rPr>
        <w:t>Náklady na tyto činnosti jsou zahrnuty v ceně za předmět smlouvy uvedené v čl. III odst. 1 této smlouvy.</w:t>
      </w:r>
      <w:r w:rsidR="00511C6A" w:rsidRPr="00133549">
        <w:rPr>
          <w:rFonts w:ascii="Bookman Old Style" w:hAnsi="Bookman Old Style"/>
          <w:sz w:val="24"/>
        </w:rPr>
        <w:t xml:space="preserve"> </w:t>
      </w:r>
    </w:p>
    <w:p w14:paraId="6797E3E4" w14:textId="77777777" w:rsidR="005271A3" w:rsidRDefault="005271A3" w:rsidP="00511C6A">
      <w:pPr>
        <w:pStyle w:val="Zkladntext"/>
        <w:tabs>
          <w:tab w:val="left" w:pos="851"/>
        </w:tabs>
        <w:ind w:left="851" w:hanging="425"/>
        <w:rPr>
          <w:rFonts w:ascii="Bookman Old Style" w:hAnsi="Bookman Old Style"/>
          <w:sz w:val="24"/>
        </w:rPr>
      </w:pPr>
      <w:r>
        <w:rPr>
          <w:rFonts w:ascii="Bookman Old Style" w:hAnsi="Bookman Old Style"/>
          <w:sz w:val="24"/>
        </w:rPr>
        <w:t>5</w:t>
      </w:r>
      <w:r w:rsidR="00511C6A">
        <w:rPr>
          <w:rFonts w:ascii="Bookman Old Style" w:hAnsi="Bookman Old Style"/>
          <w:sz w:val="24"/>
        </w:rPr>
        <w:t>.4</w:t>
      </w:r>
      <w:r w:rsidR="00511C6A">
        <w:rPr>
          <w:rFonts w:ascii="Bookman Old Style" w:hAnsi="Bookman Old Style"/>
          <w:sz w:val="24"/>
        </w:rPr>
        <w:tab/>
      </w:r>
      <w:r w:rsidR="00511C6A" w:rsidRPr="00222961">
        <w:rPr>
          <w:rFonts w:ascii="Bookman Old Style" w:hAnsi="Bookman Old Style"/>
          <w:sz w:val="24"/>
        </w:rPr>
        <w:t>Prodávající se zavazuje kdykoliv v průběhu plnění poskytnout kupujícímu na základ</w:t>
      </w:r>
      <w:r w:rsidR="00511C6A">
        <w:rPr>
          <w:rFonts w:ascii="Bookman Old Style" w:hAnsi="Bookman Old Style"/>
          <w:sz w:val="24"/>
        </w:rPr>
        <w:t>ě</w:t>
      </w:r>
      <w:r w:rsidR="00511C6A" w:rsidRPr="00222961">
        <w:rPr>
          <w:rFonts w:ascii="Bookman Old Style" w:hAnsi="Bookman Old Style"/>
          <w:sz w:val="24"/>
        </w:rPr>
        <w:t xml:space="preserve"> jeho žádosti doklady a údaje týkající se jeho činnosti ve smyslu</w:t>
      </w:r>
      <w:r w:rsidR="00511C6A">
        <w:rPr>
          <w:rFonts w:ascii="Bookman Old Style" w:hAnsi="Bookman Old Style"/>
          <w:sz w:val="24"/>
        </w:rPr>
        <w:t xml:space="preserve"> prokázání </w:t>
      </w:r>
      <w:r w:rsidR="00511C6A" w:rsidRPr="00222961">
        <w:rPr>
          <w:rFonts w:ascii="Bookman Old Style" w:hAnsi="Bookman Old Style"/>
          <w:sz w:val="24"/>
        </w:rPr>
        <w:t xml:space="preserve">naplňování </w:t>
      </w:r>
      <w:r w:rsidR="00511C6A">
        <w:rPr>
          <w:rFonts w:ascii="Bookman Old Style" w:hAnsi="Bookman Old Style"/>
          <w:sz w:val="24"/>
        </w:rPr>
        <w:t xml:space="preserve">shora uvedených </w:t>
      </w:r>
      <w:r w:rsidR="00511C6A" w:rsidRPr="00222961">
        <w:rPr>
          <w:rFonts w:ascii="Bookman Old Style" w:hAnsi="Bookman Old Style"/>
          <w:sz w:val="24"/>
        </w:rPr>
        <w:t>sociálních a enviro</w:t>
      </w:r>
      <w:r w:rsidR="005453BA">
        <w:rPr>
          <w:rFonts w:ascii="Bookman Old Style" w:hAnsi="Bookman Old Style"/>
          <w:sz w:val="24"/>
        </w:rPr>
        <w:t>n</w:t>
      </w:r>
      <w:r w:rsidR="00511C6A" w:rsidRPr="00222961">
        <w:rPr>
          <w:rFonts w:ascii="Bookman Old Style" w:hAnsi="Bookman Old Style"/>
          <w:sz w:val="24"/>
        </w:rPr>
        <w:t>mentálních aspektů odpovědného zadávání.</w:t>
      </w:r>
    </w:p>
    <w:p w14:paraId="66EE5B1D" w14:textId="77777777" w:rsidR="00A76573" w:rsidRDefault="00A76573" w:rsidP="00511C6A">
      <w:pPr>
        <w:pStyle w:val="Zkladntext"/>
        <w:tabs>
          <w:tab w:val="left" w:pos="851"/>
        </w:tabs>
        <w:ind w:left="851" w:hanging="425"/>
        <w:rPr>
          <w:rFonts w:ascii="Bookman Old Style" w:hAnsi="Bookman Old Style"/>
          <w:sz w:val="24"/>
        </w:rPr>
      </w:pPr>
    </w:p>
    <w:p w14:paraId="490E94C5" w14:textId="77777777" w:rsidR="005271A3" w:rsidRPr="005271A3" w:rsidRDefault="005271A3" w:rsidP="002D7195">
      <w:pPr>
        <w:numPr>
          <w:ilvl w:val="0"/>
          <w:numId w:val="16"/>
        </w:numPr>
        <w:tabs>
          <w:tab w:val="left" w:pos="-5103"/>
          <w:tab w:val="left" w:pos="426"/>
        </w:tabs>
        <w:ind w:left="426"/>
        <w:jc w:val="both"/>
        <w:rPr>
          <w:rFonts w:ascii="Bookman Old Style" w:hAnsi="Bookman Old Style" w:cs="Bookman Old Style"/>
        </w:rPr>
      </w:pPr>
      <w:r w:rsidRPr="005271A3">
        <w:rPr>
          <w:rFonts w:ascii="Bookman Old Style" w:hAnsi="Bookman Old Style" w:cs="Bookman Old Style"/>
        </w:rPr>
        <w:t>Prodávající se zavazuje v rámci plnění této smlouvy nevyužívat v rozsahu vyšším než 10% ceny poddodavatele, který je:</w:t>
      </w:r>
    </w:p>
    <w:p w14:paraId="4F6E1578" w14:textId="77777777" w:rsidR="005271A3" w:rsidRPr="005271A3" w:rsidRDefault="005271A3" w:rsidP="002D7195">
      <w:pPr>
        <w:pStyle w:val="Zkladntextodsazen"/>
        <w:numPr>
          <w:ilvl w:val="0"/>
          <w:numId w:val="45"/>
        </w:numPr>
        <w:rPr>
          <w:rFonts w:ascii="Bookman Old Style" w:hAnsi="Bookman Old Style"/>
          <w:sz w:val="24"/>
        </w:rPr>
      </w:pPr>
      <w:r>
        <w:rPr>
          <w:rFonts w:ascii="Bookman Old Style" w:hAnsi="Bookman Old Style"/>
          <w:sz w:val="24"/>
        </w:rPr>
        <w:t xml:space="preserve">fyzickou či právnickou osobou nebo subjektem či orgánem se sídlem   </w:t>
      </w:r>
      <w:r w:rsidRPr="005271A3">
        <w:rPr>
          <w:rFonts w:ascii="Bookman Old Style" w:hAnsi="Bookman Old Style"/>
          <w:sz w:val="24"/>
        </w:rPr>
        <w:t>v Rusku,</w:t>
      </w:r>
    </w:p>
    <w:p w14:paraId="4D3A7682" w14:textId="77777777" w:rsidR="005271A3" w:rsidRDefault="005271A3" w:rsidP="002D7195">
      <w:pPr>
        <w:pStyle w:val="Zkladntextodsazen"/>
        <w:ind w:left="851" w:hanging="284"/>
        <w:rPr>
          <w:rFonts w:ascii="Bookman Old Style" w:hAnsi="Bookman Old Style"/>
          <w:sz w:val="24"/>
        </w:rPr>
      </w:pPr>
      <w:r>
        <w:rPr>
          <w:rFonts w:ascii="Bookman Old Style" w:hAnsi="Bookman Old Style"/>
          <w:sz w:val="24"/>
        </w:rPr>
        <w:t>b)</w:t>
      </w:r>
      <w:r>
        <w:rPr>
          <w:sz w:val="14"/>
          <w:szCs w:val="14"/>
        </w:rPr>
        <w:t>  </w:t>
      </w:r>
      <w:r>
        <w:rPr>
          <w:rFonts w:ascii="Bookman Old Style" w:hAnsi="Bookman Old Style"/>
          <w:sz w:val="24"/>
        </w:rPr>
        <w:t>právnickou osobou, subjektem nebo orgánem, který je z více než 50 % přímo či nepřímo vlastněn některým ze subjektů uvedených v písmeni a) tohoto odstavce, nebo</w:t>
      </w:r>
    </w:p>
    <w:p w14:paraId="56E131DE" w14:textId="77777777" w:rsidR="005271A3" w:rsidRDefault="005271A3" w:rsidP="002D7195">
      <w:pPr>
        <w:pStyle w:val="Zkladntextodsazen"/>
        <w:ind w:left="851" w:hanging="284"/>
        <w:rPr>
          <w:rFonts w:ascii="Bookman Old Style" w:hAnsi="Bookman Old Style"/>
          <w:sz w:val="24"/>
        </w:rPr>
      </w:pPr>
      <w:r>
        <w:rPr>
          <w:rFonts w:ascii="Bookman Old Style" w:hAnsi="Bookman Old Style"/>
          <w:sz w:val="24"/>
        </w:rPr>
        <w:t>c)</w:t>
      </w:r>
      <w:r>
        <w:rPr>
          <w:sz w:val="14"/>
          <w:szCs w:val="14"/>
        </w:rPr>
        <w:t>   </w:t>
      </w:r>
      <w:r>
        <w:rPr>
          <w:rFonts w:ascii="Bookman Old Style" w:hAnsi="Bookman Old Style"/>
          <w:sz w:val="24"/>
        </w:rPr>
        <w:t>fyzickou nebo právnickou osobou, subjektem nebo orgánem, který jedná jménem nebo na pokyn některého ze subjektů uvedených v písmeni a) nebo b) tohoto odstavce.</w:t>
      </w:r>
    </w:p>
    <w:p w14:paraId="2D7C8D27" w14:textId="77777777" w:rsidR="00A76573" w:rsidRDefault="00A76573" w:rsidP="002D7195">
      <w:pPr>
        <w:pStyle w:val="Zkladntextodsazen"/>
        <w:ind w:left="851" w:hanging="284"/>
        <w:rPr>
          <w:rFonts w:ascii="Bookman Old Style" w:hAnsi="Bookman Old Style"/>
          <w:sz w:val="24"/>
        </w:rPr>
      </w:pPr>
    </w:p>
    <w:p w14:paraId="1842E6EB" w14:textId="77777777" w:rsidR="005271A3" w:rsidRPr="002D7195" w:rsidRDefault="005271A3" w:rsidP="002D7195">
      <w:pPr>
        <w:numPr>
          <w:ilvl w:val="0"/>
          <w:numId w:val="16"/>
        </w:numPr>
        <w:tabs>
          <w:tab w:val="left" w:pos="-5103"/>
          <w:tab w:val="left" w:pos="426"/>
        </w:tabs>
        <w:ind w:left="426"/>
        <w:jc w:val="both"/>
        <w:rPr>
          <w:rFonts w:ascii="Bookman Old Style" w:hAnsi="Bookman Old Style" w:cs="Bookman Old Style"/>
        </w:rPr>
      </w:pPr>
      <w:r w:rsidRPr="002D7195">
        <w:rPr>
          <w:rFonts w:ascii="Bookman Old Style" w:hAnsi="Bookman Old Style" w:cs="Bookman Old Style"/>
        </w:rPr>
        <w:t>Prodávající se zavazuje v rámci plnění této smlouvy nerealizovat ani přímý ani nepřímý nákup či dovoz zboží uvedeného v Nařízení Rady (EU) č. 833/2014 ve znění poslední novely Nařízením Rady (EU) č. 2022/576.</w:t>
      </w:r>
    </w:p>
    <w:p w14:paraId="1156295F" w14:textId="77777777" w:rsidR="00A76573" w:rsidRDefault="00A76573" w:rsidP="00A76573">
      <w:pPr>
        <w:pStyle w:val="Zkladntext31"/>
        <w:jc w:val="center"/>
        <w:rPr>
          <w:rFonts w:ascii="Bookman Old Style" w:hAnsi="Bookman Old Style" w:cs="Bookman Old Style"/>
          <w:b/>
          <w:sz w:val="26"/>
        </w:rPr>
      </w:pPr>
    </w:p>
    <w:p w14:paraId="43C34D70" w14:textId="77777777" w:rsidR="00A76573" w:rsidRDefault="00A76573" w:rsidP="00A76573">
      <w:pPr>
        <w:pStyle w:val="Zkladntext31"/>
        <w:jc w:val="center"/>
        <w:rPr>
          <w:rFonts w:ascii="Bookman Old Style" w:hAnsi="Bookman Old Style" w:cs="Bookman Old Style"/>
          <w:b/>
          <w:sz w:val="26"/>
        </w:rPr>
      </w:pPr>
    </w:p>
    <w:p w14:paraId="26B67FB1" w14:textId="77777777" w:rsidR="00204DBB" w:rsidRDefault="00204DBB" w:rsidP="00A76573">
      <w:pPr>
        <w:pStyle w:val="Zkladntext31"/>
        <w:jc w:val="center"/>
        <w:rPr>
          <w:rFonts w:ascii="Bookman Old Style" w:hAnsi="Bookman Old Style" w:cs="Bookman Old Style"/>
          <w:b/>
          <w:sz w:val="26"/>
        </w:rPr>
      </w:pPr>
      <w:r>
        <w:rPr>
          <w:rFonts w:ascii="Bookman Old Style" w:hAnsi="Bookman Old Style" w:cs="Bookman Old Style"/>
          <w:b/>
          <w:sz w:val="26"/>
        </w:rPr>
        <w:t>Čl. III.</w:t>
      </w:r>
    </w:p>
    <w:p w14:paraId="424D60AC" w14:textId="77777777" w:rsidR="00204DBB" w:rsidRDefault="00204DBB" w:rsidP="00A76573">
      <w:pPr>
        <w:pStyle w:val="Zkladntext31"/>
        <w:jc w:val="center"/>
        <w:rPr>
          <w:rFonts w:ascii="Bookman Old Style" w:hAnsi="Bookman Old Style" w:cs="Bookman Old Style"/>
          <w:b/>
          <w:sz w:val="26"/>
        </w:rPr>
      </w:pPr>
      <w:r>
        <w:rPr>
          <w:rFonts w:ascii="Bookman Old Style" w:hAnsi="Bookman Old Style" w:cs="Bookman Old Style"/>
          <w:b/>
          <w:sz w:val="26"/>
        </w:rPr>
        <w:t xml:space="preserve">Kupní cena </w:t>
      </w:r>
    </w:p>
    <w:p w14:paraId="03D7D270" w14:textId="77777777" w:rsidR="00204DBB" w:rsidRDefault="00204DBB">
      <w:pPr>
        <w:numPr>
          <w:ilvl w:val="0"/>
          <w:numId w:val="17"/>
        </w:numPr>
        <w:tabs>
          <w:tab w:val="left" w:pos="426"/>
        </w:tabs>
        <w:ind w:left="426"/>
        <w:jc w:val="both"/>
        <w:rPr>
          <w:rFonts w:ascii="Bookman Old Style" w:hAnsi="Bookman Old Style" w:cs="Bookman Old Style"/>
        </w:rPr>
      </w:pPr>
      <w:r>
        <w:rPr>
          <w:rFonts w:ascii="Bookman Old Style" w:hAnsi="Bookman Old Style" w:cs="Bookman Old Style"/>
        </w:rPr>
        <w:t xml:space="preserve">Prodávající a kupující se dohodli, že předmět smlouvy uvedený v článku I. této smlouvy prodávající dodá kupujícímu za tuto </w:t>
      </w:r>
      <w:r w:rsidR="00951E3D">
        <w:rPr>
          <w:rFonts w:ascii="Bookman Old Style" w:hAnsi="Bookman Old Style" w:cs="Bookman Old Style"/>
          <w:b/>
          <w:u w:val="single"/>
        </w:rPr>
        <w:t xml:space="preserve">celkovou </w:t>
      </w:r>
      <w:r>
        <w:rPr>
          <w:rFonts w:ascii="Bookman Old Style" w:hAnsi="Bookman Old Style" w:cs="Bookman Old Style"/>
        </w:rPr>
        <w:t>kupní cenu:</w:t>
      </w:r>
    </w:p>
    <w:p w14:paraId="09B0CE09" w14:textId="77777777" w:rsidR="00204DBB" w:rsidRDefault="00204DBB">
      <w:pPr>
        <w:ind w:left="708" w:firstLine="708"/>
        <w:jc w:val="both"/>
        <w:rPr>
          <w:rFonts w:ascii="Bookman Old Style" w:hAnsi="Bookman Old Style" w:cs="Bookman Old Style"/>
        </w:rPr>
      </w:pPr>
    </w:p>
    <w:p w14:paraId="5EDCDD59" w14:textId="77777777" w:rsidR="00204DBB" w:rsidRDefault="007D594B">
      <w:pPr>
        <w:ind w:left="708" w:firstLine="12"/>
        <w:jc w:val="both"/>
        <w:rPr>
          <w:rFonts w:ascii="Bookman Old Style" w:hAnsi="Bookman Old Style" w:cs="Bookman Old Style"/>
        </w:rPr>
      </w:pPr>
      <w:permStart w:id="825388844" w:edGrp="everyone"/>
      <w:r>
        <w:rPr>
          <w:rFonts w:ascii="Bookman Old Style" w:hAnsi="Bookman Old Style" w:cs="Bookman Old Style"/>
        </w:rPr>
        <w:t>…………………………….</w:t>
      </w:r>
      <w:permEnd w:id="825388844"/>
      <w:r>
        <w:rPr>
          <w:rFonts w:ascii="Bookman Old Style" w:hAnsi="Bookman Old Style" w:cs="Bookman Old Style"/>
        </w:rPr>
        <w:t xml:space="preserve"> </w:t>
      </w:r>
      <w:r w:rsidR="00204DBB">
        <w:rPr>
          <w:rFonts w:ascii="Bookman Old Style" w:hAnsi="Bookman Old Style" w:cs="Bookman Old Style"/>
        </w:rPr>
        <w:t xml:space="preserve"> Kč bez DPH </w:t>
      </w:r>
    </w:p>
    <w:p w14:paraId="5A24945E" w14:textId="77777777" w:rsidR="00204DBB" w:rsidRDefault="00204DBB">
      <w:pPr>
        <w:ind w:left="708" w:firstLine="12"/>
        <w:jc w:val="both"/>
        <w:rPr>
          <w:rFonts w:ascii="Bookman Old Style" w:hAnsi="Bookman Old Style" w:cs="Bookman Old Style"/>
        </w:rPr>
      </w:pPr>
      <w:r>
        <w:rPr>
          <w:rFonts w:ascii="Bookman Old Style" w:hAnsi="Bookman Old Style" w:cs="Bookman Old Style"/>
        </w:rPr>
        <w:tab/>
      </w:r>
    </w:p>
    <w:p w14:paraId="485CCFB6" w14:textId="77777777" w:rsidR="00204DBB" w:rsidRDefault="00204DBB">
      <w:pPr>
        <w:ind w:left="708" w:firstLine="12"/>
        <w:jc w:val="both"/>
        <w:rPr>
          <w:rFonts w:ascii="Bookman Old Style" w:hAnsi="Bookman Old Style" w:cs="Bookman Old Style"/>
        </w:rPr>
      </w:pPr>
      <w:r>
        <w:rPr>
          <w:rFonts w:ascii="Bookman Old Style" w:hAnsi="Bookman Old Style" w:cs="Bookman Old Style"/>
        </w:rPr>
        <w:t xml:space="preserve">(slovy: </w:t>
      </w:r>
      <w:permStart w:id="480278416" w:edGrp="everyone"/>
      <w:r w:rsidR="007D594B">
        <w:rPr>
          <w:rFonts w:ascii="Bookman Old Style" w:hAnsi="Bookman Old Style" w:cs="Bookman Old Style"/>
        </w:rPr>
        <w:t>………………………</w:t>
      </w:r>
      <w:proofErr w:type="gramStart"/>
      <w:r w:rsidR="007D594B">
        <w:rPr>
          <w:rFonts w:ascii="Bookman Old Style" w:hAnsi="Bookman Old Style" w:cs="Bookman Old Style"/>
        </w:rPr>
        <w:t>…….</w:t>
      </w:r>
      <w:permEnd w:id="480278416"/>
      <w:proofErr w:type="gramEnd"/>
      <w:r>
        <w:rPr>
          <w:rFonts w:ascii="Bookman Old Style" w:hAnsi="Bookman Old Style" w:cs="Bookman Old Style"/>
        </w:rPr>
        <w:t>)</w:t>
      </w:r>
    </w:p>
    <w:p w14:paraId="2B9952BC" w14:textId="77777777" w:rsidR="00204DBB" w:rsidRDefault="00204DBB">
      <w:pPr>
        <w:ind w:left="708" w:firstLine="12"/>
        <w:jc w:val="both"/>
        <w:rPr>
          <w:rFonts w:ascii="Bookman Old Style" w:hAnsi="Bookman Old Style" w:cs="Bookman Old Style"/>
        </w:rPr>
      </w:pPr>
      <w:r>
        <w:rPr>
          <w:rFonts w:ascii="Bookman Old Style" w:hAnsi="Bookman Old Style" w:cs="Bookman Old Style"/>
        </w:rPr>
        <w:tab/>
      </w:r>
    </w:p>
    <w:p w14:paraId="3407B311" w14:textId="77777777" w:rsidR="00204DBB" w:rsidRDefault="00204DBB">
      <w:pPr>
        <w:ind w:left="708"/>
        <w:jc w:val="both"/>
        <w:rPr>
          <w:rFonts w:ascii="Bookman Old Style" w:hAnsi="Bookman Old Style" w:cs="Bookman Old Style"/>
        </w:rPr>
      </w:pPr>
    </w:p>
    <w:p w14:paraId="266D5291" w14:textId="77777777" w:rsidR="00204DBB" w:rsidRDefault="00204DBB">
      <w:pPr>
        <w:ind w:left="708"/>
        <w:jc w:val="both"/>
        <w:rPr>
          <w:rFonts w:ascii="Bookman Old Style" w:hAnsi="Bookman Old Style" w:cs="Bookman Old Style"/>
        </w:rPr>
      </w:pPr>
      <w:r>
        <w:rPr>
          <w:rFonts w:ascii="Bookman Old Style" w:hAnsi="Bookman Old Style" w:cs="Bookman Old Style"/>
        </w:rPr>
        <w:t xml:space="preserve">DPH: </w:t>
      </w:r>
      <w:permStart w:id="1667652676" w:edGrp="everyone"/>
      <w:r w:rsidR="007D594B">
        <w:rPr>
          <w:rFonts w:ascii="Bookman Old Style" w:hAnsi="Bookman Old Style" w:cs="Bookman Old Style"/>
        </w:rPr>
        <w:t>………………………</w:t>
      </w:r>
      <w:proofErr w:type="gramStart"/>
      <w:r w:rsidR="007D594B">
        <w:rPr>
          <w:rFonts w:ascii="Bookman Old Style" w:hAnsi="Bookman Old Style" w:cs="Bookman Old Style"/>
        </w:rPr>
        <w:t>…….</w:t>
      </w:r>
      <w:permEnd w:id="1667652676"/>
      <w:proofErr w:type="gramEnd"/>
      <w:r>
        <w:rPr>
          <w:rFonts w:ascii="Bookman Old Style" w:hAnsi="Bookman Old Style" w:cs="Bookman Old Style"/>
        </w:rPr>
        <w:t xml:space="preserve">Kč (sazba DPH: </w:t>
      </w:r>
      <w:permStart w:id="46169226" w:edGrp="everyone"/>
      <w:r w:rsidR="007D594B">
        <w:rPr>
          <w:rFonts w:ascii="Bookman Old Style" w:hAnsi="Bookman Old Style" w:cs="Bookman Old Style"/>
        </w:rPr>
        <w:t>………………………</w:t>
      </w:r>
      <w:proofErr w:type="gramStart"/>
      <w:r w:rsidR="007D594B">
        <w:rPr>
          <w:rFonts w:ascii="Bookman Old Style" w:hAnsi="Bookman Old Style" w:cs="Bookman Old Style"/>
        </w:rPr>
        <w:t>…….</w:t>
      </w:r>
      <w:permEnd w:id="46169226"/>
      <w:proofErr w:type="gramEnd"/>
      <w:r>
        <w:rPr>
          <w:rFonts w:ascii="Bookman Old Style" w:hAnsi="Bookman Old Style" w:cs="Bookman Old Style"/>
        </w:rPr>
        <w:t>%)</w:t>
      </w:r>
    </w:p>
    <w:p w14:paraId="4B0551C7" w14:textId="77777777" w:rsidR="00204DBB" w:rsidRDefault="00204DBB">
      <w:pPr>
        <w:ind w:left="708"/>
        <w:jc w:val="both"/>
        <w:rPr>
          <w:rFonts w:ascii="Bookman Old Style" w:hAnsi="Bookman Old Style" w:cs="Bookman Old Style"/>
        </w:rPr>
      </w:pPr>
    </w:p>
    <w:p w14:paraId="261F159D" w14:textId="77777777" w:rsidR="00204DBB" w:rsidRDefault="007D594B">
      <w:pPr>
        <w:ind w:left="708"/>
        <w:jc w:val="both"/>
        <w:rPr>
          <w:rFonts w:ascii="Bookman Old Style" w:hAnsi="Bookman Old Style" w:cs="Bookman Old Style"/>
        </w:rPr>
      </w:pPr>
      <w:permStart w:id="1478635187" w:edGrp="everyone"/>
      <w:r>
        <w:rPr>
          <w:rFonts w:ascii="Bookman Old Style" w:hAnsi="Bookman Old Style" w:cs="Bookman Old Style"/>
        </w:rPr>
        <w:t>………………………</w:t>
      </w:r>
      <w:proofErr w:type="gramStart"/>
      <w:r>
        <w:rPr>
          <w:rFonts w:ascii="Bookman Old Style" w:hAnsi="Bookman Old Style" w:cs="Bookman Old Style"/>
        </w:rPr>
        <w:t>…….</w:t>
      </w:r>
      <w:permEnd w:id="1478635187"/>
      <w:proofErr w:type="gramEnd"/>
      <w:r w:rsidR="00204DBB">
        <w:rPr>
          <w:rFonts w:ascii="Bookman Old Style" w:hAnsi="Bookman Old Style" w:cs="Bookman Old Style"/>
        </w:rPr>
        <w:t>Kč s DPH</w:t>
      </w:r>
    </w:p>
    <w:p w14:paraId="118CE51B" w14:textId="77777777" w:rsidR="00204DBB" w:rsidRDefault="00204DBB">
      <w:pPr>
        <w:ind w:left="708" w:firstLine="12"/>
        <w:jc w:val="both"/>
        <w:rPr>
          <w:rFonts w:ascii="Bookman Old Style" w:hAnsi="Bookman Old Style" w:cs="Bookman Old Style"/>
        </w:rPr>
      </w:pPr>
      <w:r>
        <w:rPr>
          <w:rFonts w:ascii="Bookman Old Style" w:hAnsi="Bookman Old Style" w:cs="Bookman Old Style"/>
        </w:rPr>
        <w:tab/>
      </w:r>
    </w:p>
    <w:p w14:paraId="653DF1B5" w14:textId="77777777" w:rsidR="00204DBB" w:rsidRDefault="00204DBB">
      <w:pPr>
        <w:ind w:left="708" w:firstLine="12"/>
        <w:jc w:val="both"/>
        <w:rPr>
          <w:rFonts w:ascii="Bookman Old Style" w:hAnsi="Bookman Old Style" w:cs="Bookman Old Style"/>
        </w:rPr>
      </w:pPr>
      <w:r>
        <w:rPr>
          <w:rFonts w:ascii="Bookman Old Style" w:hAnsi="Bookman Old Style" w:cs="Bookman Old Style"/>
        </w:rPr>
        <w:t xml:space="preserve">(slovy: </w:t>
      </w:r>
      <w:permStart w:id="466249441" w:edGrp="everyone"/>
      <w:r w:rsidR="007D594B">
        <w:rPr>
          <w:rFonts w:ascii="Bookman Old Style" w:hAnsi="Bookman Old Style" w:cs="Bookman Old Style"/>
        </w:rPr>
        <w:t>………………………</w:t>
      </w:r>
      <w:proofErr w:type="gramStart"/>
      <w:r w:rsidR="007D594B">
        <w:rPr>
          <w:rFonts w:ascii="Bookman Old Style" w:hAnsi="Bookman Old Style" w:cs="Bookman Old Style"/>
        </w:rPr>
        <w:t>…….</w:t>
      </w:r>
      <w:permEnd w:id="466249441"/>
      <w:proofErr w:type="gramEnd"/>
      <w:r>
        <w:rPr>
          <w:rFonts w:ascii="Bookman Old Style" w:hAnsi="Bookman Old Style" w:cs="Bookman Old Style"/>
        </w:rPr>
        <w:t>)</w:t>
      </w:r>
    </w:p>
    <w:p w14:paraId="146E8FBD" w14:textId="77777777" w:rsidR="00204DBB" w:rsidRDefault="00204DBB">
      <w:pPr>
        <w:ind w:left="708" w:firstLine="12"/>
        <w:jc w:val="both"/>
        <w:rPr>
          <w:rFonts w:ascii="Bookman Old Style" w:hAnsi="Bookman Old Style" w:cs="Bookman Old Style"/>
        </w:rPr>
      </w:pPr>
    </w:p>
    <w:p w14:paraId="708CF71C" w14:textId="77777777" w:rsidR="00204DBB" w:rsidRDefault="00204DBB">
      <w:pPr>
        <w:ind w:left="426" w:firstLine="12"/>
        <w:jc w:val="both"/>
        <w:rPr>
          <w:rFonts w:ascii="Bookman Old Style" w:hAnsi="Bookman Old Style" w:cs="Bookman Old Style"/>
        </w:rPr>
      </w:pPr>
      <w:r>
        <w:rPr>
          <w:rFonts w:ascii="Bookman Old Style" w:hAnsi="Bookman Old Style" w:cs="Bookman Old Style"/>
        </w:rPr>
        <w:t>Položkový rozpis kupní ceny je uveden v příloze č. 3, která je nedílnou součástí této smlouvy.</w:t>
      </w:r>
    </w:p>
    <w:p w14:paraId="6AF0E8E0" w14:textId="77777777" w:rsidR="00204DBB" w:rsidRDefault="00204DBB">
      <w:pPr>
        <w:numPr>
          <w:ilvl w:val="0"/>
          <w:numId w:val="17"/>
        </w:numPr>
        <w:tabs>
          <w:tab w:val="left" w:pos="426"/>
        </w:tabs>
        <w:ind w:left="426"/>
        <w:jc w:val="both"/>
        <w:rPr>
          <w:rFonts w:ascii="Bookman Old Style" w:hAnsi="Bookman Old Style" w:cs="Bookman Old Style"/>
        </w:rPr>
      </w:pPr>
      <w:r>
        <w:rPr>
          <w:rFonts w:ascii="Bookman Old Style" w:hAnsi="Bookman Old Style" w:cs="Bookman Old Style"/>
        </w:rPr>
        <w:t xml:space="preserve">Kupní cena uvedená výše v odst. 1 tohoto článku zahrnuje všechny náklady nutné k realizaci předmětu smlouvy, zejména cenu </w:t>
      </w:r>
      <w:r w:rsidR="00877831">
        <w:rPr>
          <w:rFonts w:ascii="Bookman Old Style" w:hAnsi="Bookman Old Style" w:cs="Bookman Old Style"/>
        </w:rPr>
        <w:t xml:space="preserve">2 </w:t>
      </w:r>
      <w:r>
        <w:rPr>
          <w:rFonts w:ascii="Bookman Old Style" w:hAnsi="Bookman Old Style" w:cs="Bookman Old Style"/>
        </w:rPr>
        <w:t>sanitní</w:t>
      </w:r>
      <w:r w:rsidR="00877831">
        <w:rPr>
          <w:rFonts w:ascii="Bookman Old Style" w:hAnsi="Bookman Old Style" w:cs="Bookman Old Style"/>
        </w:rPr>
        <w:t>ch</w:t>
      </w:r>
      <w:r>
        <w:rPr>
          <w:rFonts w:ascii="Bookman Old Style" w:hAnsi="Bookman Old Style" w:cs="Bookman Old Style"/>
        </w:rPr>
        <w:t xml:space="preserve"> </w:t>
      </w:r>
      <w:r>
        <w:rPr>
          <w:rFonts w:ascii="Bookman Old Style" w:hAnsi="Bookman Old Style" w:cs="Bookman Old Style"/>
        </w:rPr>
        <w:lastRenderedPageBreak/>
        <w:t>voz</w:t>
      </w:r>
      <w:r w:rsidR="00AA6408">
        <w:rPr>
          <w:rFonts w:ascii="Bookman Old Style" w:hAnsi="Bookman Old Style" w:cs="Bookman Old Style"/>
        </w:rPr>
        <w:t>idel</w:t>
      </w:r>
      <w:r>
        <w:rPr>
          <w:rFonts w:ascii="Bookman Old Style" w:hAnsi="Bookman Old Style" w:cs="Bookman Old Style"/>
        </w:rPr>
        <w:t>, dopravné do místa určení, provedení potřebných zkoušek k uvedení do provozu, instruktáž tak, že je ko</w:t>
      </w:r>
      <w:r w:rsidR="00E1082C">
        <w:rPr>
          <w:rFonts w:ascii="Bookman Old Style" w:hAnsi="Bookman Old Style" w:cs="Bookman Old Style"/>
        </w:rPr>
        <w:t>n</w:t>
      </w:r>
      <w:r>
        <w:rPr>
          <w:rFonts w:ascii="Bookman Old Style" w:hAnsi="Bookman Old Style" w:cs="Bookman Old Style"/>
        </w:rPr>
        <w:t>e</w:t>
      </w:r>
      <w:r w:rsidR="00E1082C">
        <w:rPr>
          <w:rFonts w:ascii="Bookman Old Style" w:hAnsi="Bookman Old Style" w:cs="Bookman Old Style"/>
        </w:rPr>
        <w:t>č</w:t>
      </w:r>
      <w:r>
        <w:rPr>
          <w:rFonts w:ascii="Bookman Old Style" w:hAnsi="Bookman Old Style" w:cs="Bookman Old Style"/>
        </w:rPr>
        <w:t>ná a pevná.</w:t>
      </w:r>
    </w:p>
    <w:p w14:paraId="3722D562" w14:textId="77777777" w:rsidR="00204DBB" w:rsidRDefault="00204DBB">
      <w:pPr>
        <w:numPr>
          <w:ilvl w:val="0"/>
          <w:numId w:val="17"/>
        </w:numPr>
        <w:tabs>
          <w:tab w:val="left" w:pos="426"/>
        </w:tabs>
        <w:ind w:left="426"/>
        <w:jc w:val="both"/>
        <w:rPr>
          <w:rFonts w:ascii="Bookman Old Style" w:hAnsi="Bookman Old Style" w:cs="Bookman Old Style"/>
        </w:rPr>
      </w:pPr>
      <w:r>
        <w:rPr>
          <w:rFonts w:ascii="Bookman Old Style" w:hAnsi="Bookman Old Style" w:cs="Bookman Old Style"/>
        </w:rPr>
        <w:t>Celkovou a pro účely fakturace rozhodnou cenou se rozumí cena včetně DPH. Kupující je plátcem DPH.</w:t>
      </w:r>
    </w:p>
    <w:p w14:paraId="4E60DBC1" w14:textId="77777777" w:rsidR="00204DBB" w:rsidRDefault="00204DBB">
      <w:pPr>
        <w:pStyle w:val="Zkladntextodsazen"/>
        <w:numPr>
          <w:ilvl w:val="0"/>
          <w:numId w:val="17"/>
        </w:numPr>
        <w:tabs>
          <w:tab w:val="left" w:pos="426"/>
        </w:tabs>
        <w:spacing w:after="80"/>
        <w:ind w:left="426"/>
        <w:rPr>
          <w:rFonts w:ascii="Bookman Old Style" w:hAnsi="Bookman Old Style" w:cs="Bookman Old Style"/>
        </w:rPr>
      </w:pPr>
      <w:r>
        <w:rPr>
          <w:rFonts w:ascii="Bookman Old Style" w:hAnsi="Bookman Old Style" w:cs="Bookman Old Style"/>
          <w:sz w:val="24"/>
        </w:rPr>
        <w:t>Cenu předmětu smlouvy je možné změnit pouze v případě, že dojde v průběhu realizace předmětu smlouvy ke změnám daňových předpisů upravujících výši sazby DPH; smluvní strany se dohodly, že v případě změny zákonných sazeb DPH nebudou uzavírat písemný dodatek k této smlouvě o změně výše ceny a DPH bude účtována podle předpisů platných v době uskutečnění zdanitelného plnění.</w:t>
      </w:r>
    </w:p>
    <w:p w14:paraId="74DB5C11" w14:textId="77777777" w:rsidR="00204DBB" w:rsidRDefault="00204DBB">
      <w:pPr>
        <w:numPr>
          <w:ilvl w:val="0"/>
          <w:numId w:val="17"/>
        </w:numPr>
        <w:tabs>
          <w:tab w:val="left" w:pos="426"/>
        </w:tabs>
        <w:ind w:left="426"/>
        <w:jc w:val="both"/>
        <w:rPr>
          <w:rFonts w:ascii="Bookman Old Style" w:hAnsi="Bookman Old Style" w:cs="Bookman Old Style"/>
        </w:rPr>
      </w:pPr>
      <w:r>
        <w:rPr>
          <w:rFonts w:ascii="Bookman Old Style" w:hAnsi="Bookman Old Style" w:cs="Bookman Old Style"/>
        </w:rPr>
        <w:t>Kupující zaplatí kupní cenu za předmět smlouvy na základě faktury, a to převodem uvedené částky na bankovní účet prodávajícího, který je uveden v záhlaví této smlouvy. Vystavená faktura vedle náležitostí daňového dokladu podle zákona č. 235/2004 Sb., o dani z přidané hodnoty, ve znění pozdějších předpisů (dále jen „zákon o DPH“) a náležitostí obchodní listiny podle § 435 odst. 1 občanského zákoníku bude obsahovat identifikaci smlouvy, na jejímž základě bylo plněno, dokladu osvědčujícího zdanitelné plnění (např. kopie oboustranně potvrzeného předávacího protokolu), číslo faktury, datum splatnosti a případné další zákonné náležitosti. Faktura musí být opatřena razítkem prodávajícího a podpisem zaměstnance oprávněného ji vystavit.</w:t>
      </w:r>
    </w:p>
    <w:p w14:paraId="1E67FA07" w14:textId="77777777" w:rsidR="00204DBB" w:rsidRDefault="00204DBB">
      <w:pPr>
        <w:numPr>
          <w:ilvl w:val="0"/>
          <w:numId w:val="17"/>
        </w:numPr>
        <w:tabs>
          <w:tab w:val="left" w:pos="426"/>
        </w:tabs>
        <w:ind w:left="426"/>
        <w:jc w:val="both"/>
        <w:rPr>
          <w:rFonts w:ascii="Bookman Old Style" w:hAnsi="Bookman Old Style" w:cs="Bookman Old Style"/>
        </w:rPr>
      </w:pPr>
      <w:r>
        <w:rPr>
          <w:rFonts w:ascii="Bookman Old Style" w:hAnsi="Bookman Old Style" w:cs="Bookman Old Style"/>
        </w:rPr>
        <w:t>V případě, že faktura nebude obsahovat náležitosti uvedené výše v odst. 5, je kupující oprávněn fakturu vrátit. V takovém případě není kupující v prodlení s úhradou kupní ceny. Nová lhůta splatnosti začíná běžet dnem doručení nové bezvadné faktury kupujícímu.</w:t>
      </w:r>
    </w:p>
    <w:p w14:paraId="15EFB025" w14:textId="77777777" w:rsidR="00204DBB" w:rsidRDefault="00204DBB">
      <w:pPr>
        <w:numPr>
          <w:ilvl w:val="0"/>
          <w:numId w:val="17"/>
        </w:numPr>
        <w:tabs>
          <w:tab w:val="left" w:pos="426"/>
        </w:tabs>
        <w:ind w:left="426"/>
        <w:jc w:val="both"/>
        <w:rPr>
          <w:rFonts w:ascii="Bookman Old Style" w:hAnsi="Bookman Old Style" w:cs="Bookman Old Style"/>
        </w:rPr>
      </w:pPr>
      <w:r>
        <w:rPr>
          <w:rFonts w:ascii="Bookman Old Style" w:hAnsi="Bookman Old Style" w:cs="Bookman Old Style"/>
        </w:rPr>
        <w:t xml:space="preserve">Smluvní splatnost faktury se sjednává na </w:t>
      </w:r>
      <w:r w:rsidR="000D310E">
        <w:rPr>
          <w:rFonts w:ascii="Bookman Old Style" w:hAnsi="Bookman Old Style" w:cs="Bookman Old Style"/>
          <w:b/>
        </w:rPr>
        <w:t>3</w:t>
      </w:r>
      <w:r w:rsidRPr="004D163F">
        <w:rPr>
          <w:rFonts w:ascii="Bookman Old Style" w:hAnsi="Bookman Old Style" w:cs="Bookman Old Style"/>
          <w:b/>
        </w:rPr>
        <w:t>0 dnů</w:t>
      </w:r>
      <w:r>
        <w:rPr>
          <w:rFonts w:ascii="Bookman Old Style" w:hAnsi="Bookman Old Style" w:cs="Bookman Old Style"/>
        </w:rPr>
        <w:t xml:space="preserve"> ode dne jejího doručení kupujícímu. Smluvní strany prohlašují, že splatnost daňového dokladu je, s ohledem na zavedený organizační systém kupujícího zohledňující financování zdravotními pojišťovnami, pro obě smluvní strany spravedlivá. </w:t>
      </w:r>
    </w:p>
    <w:p w14:paraId="27452780" w14:textId="77777777" w:rsidR="00204DBB" w:rsidRPr="003D489E" w:rsidRDefault="00E51589" w:rsidP="00C267DE">
      <w:pPr>
        <w:numPr>
          <w:ilvl w:val="0"/>
          <w:numId w:val="17"/>
        </w:numPr>
        <w:tabs>
          <w:tab w:val="left" w:pos="426"/>
        </w:tabs>
        <w:ind w:left="426"/>
        <w:jc w:val="both"/>
        <w:rPr>
          <w:rFonts w:ascii="Bookman Old Style" w:hAnsi="Bookman Old Style" w:cs="Bookman Old Style"/>
        </w:rPr>
      </w:pPr>
      <w:r w:rsidRPr="00C267DE">
        <w:rPr>
          <w:rFonts w:ascii="Bookman Old Style" w:hAnsi="Bookman Old Style" w:cs="Bookman Old Style"/>
        </w:rPr>
        <w:t>Prodávajícímu vzniká právo vystavit fakturu až po</w:t>
      </w:r>
      <w:r w:rsidR="00204DBB" w:rsidRPr="003D489E">
        <w:rPr>
          <w:rFonts w:ascii="Bookman Old Style" w:hAnsi="Bookman Old Style" w:cs="Bookman Old Style"/>
        </w:rPr>
        <w:t xml:space="preserve"> předání a převzetí předmětu smlouvy</w:t>
      </w:r>
      <w:r w:rsidRPr="003D489E">
        <w:rPr>
          <w:rFonts w:ascii="Bookman Old Style" w:hAnsi="Bookman Old Style" w:cs="Bookman Old Style"/>
        </w:rPr>
        <w:t xml:space="preserve"> kupujícím</w:t>
      </w:r>
      <w:r w:rsidR="00204DBB" w:rsidRPr="004F159F">
        <w:rPr>
          <w:rFonts w:ascii="Bookman Old Style" w:hAnsi="Bookman Old Style" w:cs="Bookman Old Style"/>
        </w:rPr>
        <w:t>, jeho zprovoznění</w:t>
      </w:r>
      <w:r w:rsidR="00C267DE" w:rsidRPr="004F159F">
        <w:rPr>
          <w:rFonts w:ascii="Bookman Old Style" w:hAnsi="Bookman Old Style" w:cs="Bookman Old Style"/>
        </w:rPr>
        <w:t>m</w:t>
      </w:r>
      <w:r w:rsidR="00204DBB" w:rsidRPr="004F159F">
        <w:rPr>
          <w:rFonts w:ascii="Bookman Old Style" w:hAnsi="Bookman Old Style" w:cs="Bookman Old Style"/>
        </w:rPr>
        <w:t xml:space="preserve"> a provedení instruktáže obsluhy.</w:t>
      </w:r>
      <w:r w:rsidR="00C267DE" w:rsidRPr="00CE2307">
        <w:rPr>
          <w:rFonts w:ascii="Bookman Old Style" w:hAnsi="Bookman Old Style" w:cs="Bookman Old Style"/>
        </w:rPr>
        <w:t xml:space="preserve"> Tyto skutečnosti budou vyznačeny v předávacím protokole</w:t>
      </w:r>
      <w:r w:rsidR="00C267DE" w:rsidRPr="00E26495">
        <w:rPr>
          <w:rFonts w:ascii="Bookman Old Style" w:hAnsi="Bookman Old Style" w:cs="Bookman Old Style"/>
        </w:rPr>
        <w:t xml:space="preserve">. </w:t>
      </w:r>
      <w:r w:rsidR="00204DBB" w:rsidRPr="00C267DE">
        <w:rPr>
          <w:rFonts w:ascii="Bookman Old Style" w:hAnsi="Bookman Old Style" w:cs="Bookman Old Style"/>
        </w:rPr>
        <w:t xml:space="preserve">Úhrada za plnění z této smlouvy bude realizována bezhotovostním převodem na účet prodávajícího, který je správcem daně (finančním úřadem) zveřejněn způsobem umožňujícím dálkový přístup ve smyslu ustanovení § </w:t>
      </w:r>
      <w:r w:rsidR="00A41B4D" w:rsidRPr="003D489E">
        <w:rPr>
          <w:rFonts w:ascii="Bookman Old Style" w:hAnsi="Bookman Old Style" w:cs="Bookman Old Style"/>
        </w:rPr>
        <w:t>98</w:t>
      </w:r>
      <w:r w:rsidR="00204DBB" w:rsidRPr="003D489E">
        <w:rPr>
          <w:rFonts w:ascii="Bookman Old Style" w:hAnsi="Bookman Old Style" w:cs="Bookman Old Style"/>
        </w:rPr>
        <w:t xml:space="preserve"> zákona o DPH.</w:t>
      </w:r>
    </w:p>
    <w:p w14:paraId="23092BD9" w14:textId="77777777" w:rsidR="00204DBB" w:rsidRPr="00D838F1" w:rsidRDefault="00204DBB">
      <w:pPr>
        <w:pStyle w:val="Zkladntextodsazen"/>
        <w:numPr>
          <w:ilvl w:val="0"/>
          <w:numId w:val="17"/>
        </w:numPr>
        <w:tabs>
          <w:tab w:val="left" w:pos="426"/>
        </w:tabs>
        <w:spacing w:after="80"/>
        <w:ind w:left="426" w:hanging="540"/>
        <w:rPr>
          <w:rFonts w:ascii="Bookman Old Style" w:hAnsi="Bookman Old Style" w:cs="Bookman Old Style"/>
        </w:rPr>
      </w:pPr>
      <w:r>
        <w:rPr>
          <w:rFonts w:ascii="Bookman Old Style" w:hAnsi="Bookman Old Style" w:cs="Bookman Old Style"/>
          <w:sz w:val="24"/>
        </w:rPr>
        <w:t>Pokud se po dobu účinnosti této smlouvy prodávající stane nespolehlivým plátcem ve smyslu ustanovení § 10</w:t>
      </w:r>
      <w:r w:rsidR="00A41B4D">
        <w:rPr>
          <w:rFonts w:ascii="Bookman Old Style" w:hAnsi="Bookman Old Style" w:cs="Bookman Old Style"/>
          <w:sz w:val="24"/>
        </w:rPr>
        <w:t>6a</w:t>
      </w:r>
      <w:r>
        <w:rPr>
          <w:rFonts w:ascii="Bookman Old Style" w:hAnsi="Bookman Old Style" w:cs="Bookman Old Style"/>
          <w:sz w:val="24"/>
        </w:rPr>
        <w:t xml:space="preserve"> zákona o DPH, smluvní strany se dohodly, že kupující uhradí DPH za zdanitelné plnění přímo příslušnému správci daně. Kupujícím takto provedená </w:t>
      </w:r>
      <w:r w:rsidRPr="00D838F1">
        <w:rPr>
          <w:rFonts w:ascii="Bookman Old Style" w:hAnsi="Bookman Old Style" w:cs="Bookman Old Style"/>
          <w:sz w:val="24"/>
        </w:rPr>
        <w:t>úhrada je považována za uhrazení příslušné části smluvní ceny rovnající se výši DPH fakturované prodávajícím.</w:t>
      </w:r>
    </w:p>
    <w:p w14:paraId="31E3EF36" w14:textId="77777777" w:rsidR="00204DBB" w:rsidRPr="00D838F1" w:rsidRDefault="00204DBB">
      <w:pPr>
        <w:numPr>
          <w:ilvl w:val="0"/>
          <w:numId w:val="17"/>
        </w:numPr>
        <w:tabs>
          <w:tab w:val="left" w:pos="426"/>
        </w:tabs>
        <w:ind w:left="426" w:hanging="540"/>
        <w:jc w:val="both"/>
        <w:rPr>
          <w:rFonts w:ascii="Bookman Old Style" w:hAnsi="Bookman Old Style" w:cs="Bookman Old Style"/>
          <w:sz w:val="26"/>
        </w:rPr>
      </w:pPr>
      <w:r w:rsidRPr="00D838F1">
        <w:rPr>
          <w:rFonts w:ascii="Bookman Old Style" w:hAnsi="Bookman Old Style" w:cs="Bookman Old Style"/>
        </w:rPr>
        <w:t>Kupující neposkytuje prodávajícímu během realizace předmětu smlouvy žádné zálohové platby.</w:t>
      </w:r>
    </w:p>
    <w:p w14:paraId="105CBA1F" w14:textId="77777777" w:rsidR="00204DBB" w:rsidRDefault="00204DBB">
      <w:pPr>
        <w:jc w:val="center"/>
        <w:rPr>
          <w:rFonts w:ascii="Bookman Old Style" w:hAnsi="Bookman Old Style" w:cs="Bookman Old Style"/>
          <w:b/>
          <w:sz w:val="26"/>
        </w:rPr>
      </w:pPr>
    </w:p>
    <w:p w14:paraId="217C15C1" w14:textId="77777777" w:rsidR="005A5CD5" w:rsidRDefault="005A5CD5" w:rsidP="00A76573">
      <w:pPr>
        <w:pStyle w:val="Zkladntext31"/>
        <w:jc w:val="center"/>
        <w:rPr>
          <w:rFonts w:ascii="Bookman Old Style" w:hAnsi="Bookman Old Style" w:cs="Bookman Old Style"/>
          <w:b/>
          <w:sz w:val="26"/>
        </w:rPr>
      </w:pPr>
    </w:p>
    <w:p w14:paraId="38A9E871" w14:textId="77777777" w:rsidR="005A5CD5" w:rsidRDefault="005A5CD5" w:rsidP="00A76573">
      <w:pPr>
        <w:pStyle w:val="Zkladntext31"/>
        <w:jc w:val="center"/>
        <w:rPr>
          <w:rFonts w:ascii="Bookman Old Style" w:hAnsi="Bookman Old Style" w:cs="Bookman Old Style"/>
          <w:b/>
          <w:sz w:val="26"/>
        </w:rPr>
      </w:pPr>
    </w:p>
    <w:p w14:paraId="505CE006" w14:textId="305B466F" w:rsidR="00204DBB" w:rsidRDefault="00204DBB" w:rsidP="00A76573">
      <w:pPr>
        <w:pStyle w:val="Zkladntext31"/>
        <w:jc w:val="center"/>
        <w:rPr>
          <w:rFonts w:ascii="Bookman Old Style" w:hAnsi="Bookman Old Style" w:cs="Bookman Old Style"/>
          <w:b/>
          <w:sz w:val="26"/>
        </w:rPr>
      </w:pPr>
      <w:r>
        <w:rPr>
          <w:rFonts w:ascii="Bookman Old Style" w:hAnsi="Bookman Old Style" w:cs="Bookman Old Style"/>
          <w:b/>
          <w:sz w:val="26"/>
        </w:rPr>
        <w:lastRenderedPageBreak/>
        <w:t>Čl. IV.</w:t>
      </w:r>
    </w:p>
    <w:p w14:paraId="160B18D4" w14:textId="77777777" w:rsidR="00204DBB" w:rsidRDefault="00204DBB" w:rsidP="00A76573">
      <w:pPr>
        <w:pStyle w:val="Zkladntext31"/>
        <w:jc w:val="center"/>
        <w:rPr>
          <w:rFonts w:ascii="Bookman Old Style" w:hAnsi="Bookman Old Style" w:cs="Bookman Old Style"/>
          <w:b/>
          <w:sz w:val="26"/>
        </w:rPr>
      </w:pPr>
      <w:r>
        <w:rPr>
          <w:rFonts w:ascii="Bookman Old Style" w:hAnsi="Bookman Old Style" w:cs="Bookman Old Style"/>
          <w:b/>
          <w:sz w:val="26"/>
        </w:rPr>
        <w:t>Doba a místo plnění, převod vlastnictví</w:t>
      </w:r>
    </w:p>
    <w:p w14:paraId="42C43DE7" w14:textId="77777777" w:rsidR="00204DBB" w:rsidRDefault="00204DBB">
      <w:pPr>
        <w:jc w:val="center"/>
        <w:rPr>
          <w:rFonts w:ascii="Bookman Old Style" w:hAnsi="Bookman Old Style" w:cs="Bookman Old Style"/>
          <w:b/>
          <w:sz w:val="26"/>
        </w:rPr>
      </w:pPr>
    </w:p>
    <w:p w14:paraId="7D87AC4B" w14:textId="20E85D07" w:rsidR="004D163F" w:rsidRPr="004D163F" w:rsidRDefault="4080F8A1" w:rsidP="004D163F">
      <w:pPr>
        <w:numPr>
          <w:ilvl w:val="0"/>
          <w:numId w:val="18"/>
        </w:numPr>
        <w:tabs>
          <w:tab w:val="left" w:pos="426"/>
        </w:tabs>
        <w:ind w:left="426"/>
        <w:jc w:val="both"/>
        <w:rPr>
          <w:rFonts w:ascii="Bookman Old Style" w:hAnsi="Bookman Old Style" w:cs="Bookman Old Style"/>
        </w:rPr>
      </w:pPr>
      <w:r w:rsidRPr="5B9A27F5">
        <w:rPr>
          <w:rFonts w:ascii="Bookman Old Style" w:hAnsi="Bookman Old Style" w:cs="Bookman Old Style"/>
        </w:rPr>
        <w:t xml:space="preserve">Prodávající se zavazuje předmět smlouvy </w:t>
      </w:r>
      <w:r w:rsidR="5992556F" w:rsidRPr="5B9A27F5">
        <w:rPr>
          <w:rFonts w:ascii="Bookman Old Style" w:hAnsi="Bookman Old Style" w:cs="Bookman Old Style"/>
        </w:rPr>
        <w:t xml:space="preserve">dodat a </w:t>
      </w:r>
      <w:r w:rsidRPr="5B9A27F5">
        <w:rPr>
          <w:rFonts w:ascii="Bookman Old Style" w:hAnsi="Bookman Old Style" w:cs="Bookman Old Style"/>
        </w:rPr>
        <w:t>předat kupujícímu nejpozději do</w:t>
      </w:r>
      <w:r w:rsidR="65972917" w:rsidRPr="5B9A27F5">
        <w:rPr>
          <w:rFonts w:ascii="Bookman Old Style" w:hAnsi="Bookman Old Style" w:cs="Bookman Old Style"/>
          <w:b/>
          <w:bCs/>
          <w:i/>
          <w:iCs/>
        </w:rPr>
        <w:t xml:space="preserve"> </w:t>
      </w:r>
      <w:r w:rsidR="0374DB82" w:rsidRPr="5B9A27F5">
        <w:rPr>
          <w:rFonts w:ascii="Bookman Old Style" w:hAnsi="Bookman Old Style" w:cs="Bookman Old Style"/>
          <w:b/>
          <w:bCs/>
          <w:i/>
          <w:iCs/>
        </w:rPr>
        <w:t>12</w:t>
      </w:r>
      <w:r w:rsidR="5992556F" w:rsidRPr="5B9A27F5">
        <w:rPr>
          <w:rFonts w:ascii="Bookman Old Style" w:hAnsi="Bookman Old Style" w:cs="Bookman Old Style"/>
          <w:b/>
          <w:bCs/>
          <w:i/>
          <w:iCs/>
        </w:rPr>
        <w:t xml:space="preserve"> měsíců od nabytí účinnosti této smlouvy dle čl. XI. odst. 1 níže</w:t>
      </w:r>
      <w:r w:rsidRPr="5B9A27F5">
        <w:rPr>
          <w:rFonts w:ascii="Bookman Old Style" w:hAnsi="Bookman Old Style" w:cs="Bookman Old Style"/>
        </w:rPr>
        <w:t>. Za den předání se pokládá den podpisu předávacího protokolu, tzn. po předání předmětu smlouvy včetně předání dokladů dle č. V této smlouvy</w:t>
      </w:r>
      <w:r w:rsidR="3F794B3A" w:rsidRPr="5B9A27F5">
        <w:rPr>
          <w:rFonts w:ascii="Bookman Old Style" w:hAnsi="Bookman Old Style" w:cs="Bookman Old Style"/>
        </w:rPr>
        <w:t xml:space="preserve"> a instruktáže obsluhy</w:t>
      </w:r>
      <w:r w:rsidRPr="5B9A27F5">
        <w:rPr>
          <w:rFonts w:ascii="Bookman Old Style" w:hAnsi="Bookman Old Style" w:cs="Bookman Old Style"/>
        </w:rPr>
        <w:t>.</w:t>
      </w:r>
    </w:p>
    <w:p w14:paraId="58E9B03B" w14:textId="26DFB702" w:rsidR="00204DBB" w:rsidRPr="00F153E3" w:rsidRDefault="4080F8A1" w:rsidP="00F153E3">
      <w:pPr>
        <w:numPr>
          <w:ilvl w:val="0"/>
          <w:numId w:val="18"/>
        </w:numPr>
        <w:tabs>
          <w:tab w:val="left" w:pos="426"/>
        </w:tabs>
        <w:spacing w:line="259" w:lineRule="auto"/>
        <w:ind w:left="426"/>
        <w:jc w:val="both"/>
        <w:rPr>
          <w:rFonts w:ascii="Bookman Old Style" w:eastAsia="Bookman Old Style" w:hAnsi="Bookman Old Style" w:cs="Bookman Old Style"/>
        </w:rPr>
      </w:pPr>
      <w:r w:rsidRPr="5B9A27F5">
        <w:rPr>
          <w:rFonts w:ascii="Bookman Old Style" w:hAnsi="Bookman Old Style" w:cs="Bookman Old Style"/>
        </w:rPr>
        <w:t xml:space="preserve">Místem plnění je Nemocnice Nové Město na Moravě, příspěvková organizace, </w:t>
      </w:r>
      <w:r w:rsidRPr="5B9A27F5">
        <w:rPr>
          <w:rFonts w:ascii="Bookman Old Style" w:hAnsi="Bookman Old Style" w:cs="Bookman Old Style"/>
          <w:b/>
          <w:bCs/>
        </w:rPr>
        <w:t>dopravní zdravotní služba</w:t>
      </w:r>
      <w:r w:rsidRPr="5B9A27F5">
        <w:rPr>
          <w:rFonts w:ascii="Bookman Old Style" w:hAnsi="Bookman Old Style" w:cs="Bookman Old Style"/>
        </w:rPr>
        <w:t>.</w:t>
      </w:r>
      <w:r w:rsidR="4CC02CAE" w:rsidRPr="5B9A27F5">
        <w:rPr>
          <w:rFonts w:ascii="Bookman Old Style" w:hAnsi="Bookman Old Style" w:cs="Bookman Old Style"/>
        </w:rPr>
        <w:t xml:space="preserve"> </w:t>
      </w:r>
      <w:r w:rsidR="77C0D0F8" w:rsidRPr="5B9A27F5">
        <w:rPr>
          <w:rFonts w:ascii="Bookman Old Style" w:eastAsia="Bookman Old Style" w:hAnsi="Bookman Old Style" w:cs="Bookman Old Style"/>
        </w:rPr>
        <w:t xml:space="preserve">Smluvní strany se dohodly, že o konkrétním datu dodání </w:t>
      </w:r>
      <w:r w:rsidR="77C0D0F8" w:rsidRPr="5B9A27F5">
        <w:rPr>
          <w:rFonts w:ascii="Bookman Old Style" w:hAnsi="Bookman Old Style" w:cs="Bookman Old Style"/>
        </w:rPr>
        <w:t>předmětu smlouvy</w:t>
      </w:r>
      <w:r w:rsidR="77C0D0F8" w:rsidRPr="5B9A27F5">
        <w:rPr>
          <w:rFonts w:ascii="Bookman Old Style" w:eastAsia="Bookman Old Style" w:hAnsi="Bookman Old Style" w:cs="Bookman Old Style"/>
        </w:rPr>
        <w:t xml:space="preserve"> prodávající vyrozumí kupujícího, nejpozději 7 pracovních dnů předem, a to e-mailem zaslaným na adresu oprávněné osoby kupujícího ve věcech technických uvedenou v čl. I</w:t>
      </w:r>
      <w:r w:rsidR="4318D1C6" w:rsidRPr="5B9A27F5">
        <w:rPr>
          <w:rFonts w:ascii="Bookman Old Style" w:eastAsia="Bookman Old Style" w:hAnsi="Bookman Old Style" w:cs="Bookman Old Style"/>
        </w:rPr>
        <w:t>X</w:t>
      </w:r>
      <w:r w:rsidR="77C0D0F8" w:rsidRPr="5B9A27F5">
        <w:rPr>
          <w:rFonts w:ascii="Bookman Old Style" w:eastAsia="Bookman Old Style" w:hAnsi="Bookman Old Style" w:cs="Bookman Old Style"/>
        </w:rPr>
        <w:t xml:space="preserve"> odst. 2 této smlouvy.</w:t>
      </w:r>
    </w:p>
    <w:p w14:paraId="181AB25C" w14:textId="77777777" w:rsidR="00204DBB" w:rsidRPr="00FA0D00" w:rsidRDefault="00204DBB">
      <w:pPr>
        <w:numPr>
          <w:ilvl w:val="0"/>
          <w:numId w:val="18"/>
        </w:numPr>
        <w:tabs>
          <w:tab w:val="left" w:pos="426"/>
        </w:tabs>
        <w:ind w:left="426"/>
        <w:jc w:val="both"/>
        <w:rPr>
          <w:rFonts w:ascii="Bookman Old Style" w:hAnsi="Bookman Old Style" w:cs="Bookman Old Style"/>
        </w:rPr>
      </w:pPr>
      <w:r w:rsidRPr="00FA0D00">
        <w:rPr>
          <w:rFonts w:ascii="Bookman Old Style" w:hAnsi="Bookman Old Style" w:cs="Bookman Old Style"/>
        </w:rPr>
        <w:t>Předmět smlouvy je pokládán za předaný a převzatý podpisem příslušného zaměstnance prodávajícího a kupujícího na předávacím protokolu. Jedno vyhotovení předávacího protokolu zůstane u prodávajícího a druhé vyhotovení bude předáno kupujícímu. Předávací protokol vyhotoví prodávající po provedení instruktáže obsluhy a předání všech potřebných dokumentů a potvrzení o technické způsobilosti předmětu smlouvy</w:t>
      </w:r>
      <w:r w:rsidR="003B0973" w:rsidRPr="00FA0D00">
        <w:rPr>
          <w:rFonts w:ascii="Bookman Old Style" w:hAnsi="Bookman Old Style" w:cs="Bookman Old Style"/>
        </w:rPr>
        <w:t xml:space="preserve"> dle čl. V této smlouvy</w:t>
      </w:r>
      <w:r w:rsidRPr="00FA0D00">
        <w:rPr>
          <w:rFonts w:ascii="Bookman Old Style" w:hAnsi="Bookman Old Style" w:cs="Bookman Old Style"/>
        </w:rPr>
        <w:t xml:space="preserve">. </w:t>
      </w:r>
    </w:p>
    <w:p w14:paraId="53392E9D" w14:textId="6F7B7959" w:rsidR="00204DBB" w:rsidRPr="00FA0D00" w:rsidRDefault="4080F8A1">
      <w:pPr>
        <w:numPr>
          <w:ilvl w:val="0"/>
          <w:numId w:val="18"/>
        </w:numPr>
        <w:tabs>
          <w:tab w:val="left" w:pos="426"/>
        </w:tabs>
        <w:ind w:left="426"/>
        <w:jc w:val="both"/>
        <w:rPr>
          <w:rFonts w:ascii="Bookman Old Style" w:hAnsi="Bookman Old Style" w:cs="Bookman Old Style"/>
        </w:rPr>
      </w:pPr>
      <w:r w:rsidRPr="37CAE5E7">
        <w:rPr>
          <w:rFonts w:ascii="Bookman Old Style" w:hAnsi="Bookman Old Style" w:cs="Bookman Old Style"/>
        </w:rPr>
        <w:t>Zaměstnanec kupujícího, který předmět smlouvy od prodávajícího přejímá, je oprávněn v případě, kdy předmět smlouvy zjevně neodpovídá této smlouvě, nebo vykazuje zjevné vady</w:t>
      </w:r>
      <w:r w:rsidR="7A847231" w:rsidRPr="37CAE5E7">
        <w:rPr>
          <w:rFonts w:ascii="Bookman Old Style" w:hAnsi="Bookman Old Style" w:cs="Bookman Old Style"/>
        </w:rPr>
        <w:t xml:space="preserve"> </w:t>
      </w:r>
      <w:r w:rsidR="7A847231" w:rsidRPr="00F153E3">
        <w:rPr>
          <w:rFonts w:ascii="Bookman Old Style" w:hAnsi="Bookman Old Style" w:cs="Bookman Old Style"/>
        </w:rPr>
        <w:t xml:space="preserve">(včetně nedodání všech potřebných dokumentů a potvrzení o technické způsobilosti předmětu smlouvy dle čl. V této smlouvy), </w:t>
      </w:r>
      <w:r w:rsidR="4C6F2379" w:rsidRPr="37CAE5E7">
        <w:rPr>
          <w:rFonts w:ascii="Bookman Old Style" w:hAnsi="Bookman Old Style" w:cs="Bookman Old Style"/>
        </w:rPr>
        <w:t xml:space="preserve">není provedena </w:t>
      </w:r>
      <w:r w:rsidR="7A847231" w:rsidRPr="00F153E3">
        <w:rPr>
          <w:rFonts w:ascii="Bookman Old Style" w:hAnsi="Bookman Old Style" w:cs="Bookman Old Style"/>
        </w:rPr>
        <w:t>instruktáž</w:t>
      </w:r>
      <w:r w:rsidR="744226BD" w:rsidRPr="37CAE5E7">
        <w:rPr>
          <w:rFonts w:ascii="Bookman Old Style" w:hAnsi="Bookman Old Style" w:cs="Bookman Old Style"/>
        </w:rPr>
        <w:t xml:space="preserve"> obsluhy</w:t>
      </w:r>
      <w:r w:rsidRPr="37CAE5E7">
        <w:rPr>
          <w:rFonts w:ascii="Bookman Old Style" w:hAnsi="Bookman Old Style" w:cs="Bookman Old Style"/>
        </w:rPr>
        <w:t xml:space="preserve">, bez zbytečného odkladu tuto skutečnost zaznamenat na předávacím protokolu nebo tuto skutečnost prodávajícímu neprodleně písemně </w:t>
      </w:r>
      <w:r w:rsidR="679D1666" w:rsidRPr="37CAE5E7">
        <w:rPr>
          <w:rFonts w:ascii="Bookman Old Style" w:hAnsi="Bookman Old Style" w:cs="Bookman Old Style"/>
        </w:rPr>
        <w:t xml:space="preserve">nebo emailem </w:t>
      </w:r>
      <w:r w:rsidRPr="37CAE5E7">
        <w:rPr>
          <w:rFonts w:ascii="Bookman Old Style" w:hAnsi="Bookman Old Style" w:cs="Bookman Old Style"/>
        </w:rPr>
        <w:t>sdělit. Pokud by vady bránily řádnému užívání, nebo předmět smlouvy znehodnocovaly, a to i přesto, že předmět smlouvy je funkční, má kupující právo odmítnout převzetí předmětu smlouvy.</w:t>
      </w:r>
    </w:p>
    <w:p w14:paraId="53BE29E8" w14:textId="77777777" w:rsidR="00204DBB" w:rsidRPr="00FA0D00" w:rsidRDefault="004F4EDD">
      <w:pPr>
        <w:numPr>
          <w:ilvl w:val="0"/>
          <w:numId w:val="18"/>
        </w:numPr>
        <w:tabs>
          <w:tab w:val="left" w:pos="426"/>
        </w:tabs>
        <w:ind w:left="426"/>
        <w:jc w:val="both"/>
        <w:rPr>
          <w:rFonts w:ascii="Bookman Old Style" w:hAnsi="Bookman Old Style" w:cs="Bookman Old Style"/>
        </w:rPr>
      </w:pPr>
      <w:r w:rsidRPr="00FA0D00">
        <w:rPr>
          <w:rFonts w:ascii="Bookman Old Style" w:hAnsi="Bookman Old Style" w:cs="Bookman Old Style"/>
        </w:rPr>
        <w:t xml:space="preserve">Vlastnické právo k dodanému předmětu smlouvy přechází na kupujícího okamžikem podpisu předávacího protokolu dle čl. IV. odst. 3 této smlouvy. </w:t>
      </w:r>
      <w:r w:rsidR="00204DBB" w:rsidRPr="00FA0D00">
        <w:rPr>
          <w:rFonts w:ascii="Bookman Old Style" w:hAnsi="Bookman Old Style" w:cs="Bookman Old Style"/>
        </w:rPr>
        <w:t>Nedílnou součástí převodu vlastnického práva tvoří předání dokladů k dodanému předmětu smlouvy dle čl. V této smlouvy.</w:t>
      </w:r>
    </w:p>
    <w:p w14:paraId="415A8033" w14:textId="77777777" w:rsidR="00204DBB" w:rsidRPr="00FA0D00" w:rsidRDefault="00204DBB">
      <w:pPr>
        <w:numPr>
          <w:ilvl w:val="0"/>
          <w:numId w:val="18"/>
        </w:numPr>
        <w:tabs>
          <w:tab w:val="left" w:pos="426"/>
        </w:tabs>
        <w:ind w:left="426"/>
        <w:jc w:val="both"/>
        <w:rPr>
          <w:rFonts w:ascii="Bookman Old Style" w:hAnsi="Bookman Old Style" w:cs="Bookman Old Style"/>
        </w:rPr>
      </w:pPr>
      <w:r w:rsidRPr="00FA0D00">
        <w:rPr>
          <w:rFonts w:ascii="Bookman Old Style" w:hAnsi="Bookman Old Style" w:cs="Bookman Old Style"/>
        </w:rPr>
        <w:t xml:space="preserve">Nebezpečí škody na předmětu smlouvy přechází na kupujícího podpisem předávacího protokolu. </w:t>
      </w:r>
    </w:p>
    <w:p w14:paraId="47F4F2FA" w14:textId="77777777" w:rsidR="00204DBB" w:rsidRPr="00FA0D00" w:rsidRDefault="00204DBB">
      <w:pPr>
        <w:numPr>
          <w:ilvl w:val="0"/>
          <w:numId w:val="18"/>
        </w:numPr>
        <w:tabs>
          <w:tab w:val="left" w:pos="426"/>
        </w:tabs>
        <w:ind w:left="426"/>
        <w:jc w:val="both"/>
        <w:rPr>
          <w:rFonts w:ascii="Bookman Old Style" w:hAnsi="Bookman Old Style" w:cs="Bookman Old Style"/>
          <w:sz w:val="26"/>
        </w:rPr>
      </w:pPr>
      <w:r w:rsidRPr="00FA0D00">
        <w:rPr>
          <w:rFonts w:ascii="Bookman Old Style" w:hAnsi="Bookman Old Style" w:cs="Bookman Old Style"/>
        </w:rPr>
        <w:t xml:space="preserve">Prodávající prohlašuje, že věcné plnění smlouvy nemá právní vady a není zatíženo právy třetích osob. </w:t>
      </w:r>
    </w:p>
    <w:p w14:paraId="1B1A417B" w14:textId="77777777" w:rsidR="00204DBB" w:rsidRDefault="00204DBB">
      <w:pPr>
        <w:jc w:val="center"/>
        <w:rPr>
          <w:rFonts w:ascii="Bookman Old Style" w:hAnsi="Bookman Old Style" w:cs="Bookman Old Style"/>
          <w:b/>
          <w:sz w:val="26"/>
        </w:rPr>
      </w:pPr>
    </w:p>
    <w:p w14:paraId="4CD762C0" w14:textId="77777777" w:rsidR="00A76573" w:rsidRDefault="00A76573">
      <w:pPr>
        <w:jc w:val="center"/>
        <w:rPr>
          <w:rFonts w:ascii="Bookman Old Style" w:hAnsi="Bookman Old Style" w:cs="Bookman Old Style"/>
          <w:b/>
          <w:sz w:val="26"/>
        </w:rPr>
      </w:pPr>
    </w:p>
    <w:p w14:paraId="594ECB4C" w14:textId="77777777" w:rsidR="00204DBB" w:rsidRDefault="00204DBB" w:rsidP="00A76573">
      <w:pPr>
        <w:pStyle w:val="Zkladntext31"/>
        <w:jc w:val="center"/>
        <w:rPr>
          <w:rFonts w:ascii="Bookman Old Style" w:hAnsi="Bookman Old Style" w:cs="Bookman Old Style"/>
          <w:b/>
          <w:sz w:val="26"/>
        </w:rPr>
      </w:pPr>
      <w:r>
        <w:rPr>
          <w:rFonts w:ascii="Bookman Old Style" w:hAnsi="Bookman Old Style" w:cs="Bookman Old Style"/>
          <w:b/>
          <w:sz w:val="26"/>
        </w:rPr>
        <w:t>Čl. V.</w:t>
      </w:r>
    </w:p>
    <w:p w14:paraId="3EDA049E" w14:textId="77777777" w:rsidR="00204DBB" w:rsidRDefault="00204DBB" w:rsidP="00A76573">
      <w:pPr>
        <w:pStyle w:val="Zkladntext31"/>
        <w:jc w:val="center"/>
        <w:rPr>
          <w:rFonts w:ascii="Bookman Old Style" w:hAnsi="Bookman Old Style" w:cs="Bookman Old Style"/>
          <w:b/>
          <w:sz w:val="26"/>
        </w:rPr>
      </w:pPr>
      <w:r>
        <w:rPr>
          <w:rFonts w:ascii="Bookman Old Style" w:hAnsi="Bookman Old Style" w:cs="Bookman Old Style"/>
          <w:b/>
          <w:sz w:val="26"/>
        </w:rPr>
        <w:t>Doklady vztahující se k předmětu smlouvy</w:t>
      </w:r>
    </w:p>
    <w:p w14:paraId="4CEFEB5A" w14:textId="77777777" w:rsidR="00204DBB" w:rsidRDefault="00204DBB">
      <w:pPr>
        <w:ind w:left="360"/>
        <w:jc w:val="both"/>
        <w:rPr>
          <w:rFonts w:ascii="Bookman Old Style" w:hAnsi="Bookman Old Style" w:cs="Bookman Old Style"/>
          <w:b/>
          <w:sz w:val="26"/>
        </w:rPr>
      </w:pPr>
    </w:p>
    <w:p w14:paraId="2B24C040" w14:textId="051E0EA3" w:rsidR="00204DBB" w:rsidRDefault="00EB052D" w:rsidP="5A6E3EC0">
      <w:pPr>
        <w:pStyle w:val="Zkladntextodsazen21"/>
        <w:numPr>
          <w:ilvl w:val="0"/>
          <w:numId w:val="19"/>
        </w:numPr>
        <w:tabs>
          <w:tab w:val="left" w:pos="426"/>
        </w:tabs>
        <w:ind w:left="426"/>
        <w:rPr>
          <w:rFonts w:ascii="Bookman Old Style" w:hAnsi="Bookman Old Style" w:cs="Bookman Old Style"/>
          <w:sz w:val="24"/>
        </w:rPr>
      </w:pPr>
      <w:r w:rsidRPr="5A6E3EC0">
        <w:rPr>
          <w:rFonts w:ascii="Bookman Old Style" w:hAnsi="Bookman Old Style" w:cs="Bookman Old Style"/>
          <w:sz w:val="24"/>
        </w:rPr>
        <w:t xml:space="preserve"> </w:t>
      </w:r>
      <w:r w:rsidR="00204DBB" w:rsidRPr="5A6E3EC0">
        <w:rPr>
          <w:rFonts w:ascii="Bookman Old Style" w:hAnsi="Bookman Old Style" w:cs="Bookman Old Style"/>
          <w:sz w:val="24"/>
        </w:rPr>
        <w:t xml:space="preserve">Spolu s předmětem smlouvy je prodávající povinen dodat veškeré doklady, které jsou potřebné k používání předmětu smlouvy a které osvědčují </w:t>
      </w:r>
      <w:r w:rsidR="00204DBB" w:rsidRPr="5A6E3EC0">
        <w:rPr>
          <w:rFonts w:ascii="Bookman Old Style" w:hAnsi="Bookman Old Style" w:cs="Bookman Old Style"/>
          <w:sz w:val="24"/>
        </w:rPr>
        <w:lastRenderedPageBreak/>
        <w:t xml:space="preserve">splnění legislativních technických požadavků na předmět smlouvy, jako např. </w:t>
      </w:r>
      <w:r w:rsidR="00F153E3">
        <w:rPr>
          <w:rFonts w:ascii="Bookman Old Style" w:hAnsi="Bookman Old Style" w:cs="Bookman Old Style"/>
          <w:sz w:val="24"/>
        </w:rPr>
        <w:t>COC listy</w:t>
      </w:r>
      <w:r w:rsidR="00204DBB" w:rsidRPr="5A6E3EC0">
        <w:rPr>
          <w:rFonts w:ascii="Bookman Old Style" w:hAnsi="Bookman Old Style" w:cs="Bookman Old Style"/>
          <w:sz w:val="24"/>
        </w:rPr>
        <w:t>, návod k použití v českém jazyce, záruční list, příslušné certifikáty, atesty osvědčující, že předmět smlouvy je vyroben v souladu s platnými bezpečnostními normami a ČSN, prohlášení o shodě event. certifikát CE.</w:t>
      </w:r>
    </w:p>
    <w:p w14:paraId="3BF027F3" w14:textId="77777777" w:rsidR="00204DBB" w:rsidRDefault="00204DBB">
      <w:pPr>
        <w:pStyle w:val="Zkladntextodsazen21"/>
        <w:ind w:left="720"/>
        <w:rPr>
          <w:rFonts w:ascii="Bookman Old Style" w:hAnsi="Bookman Old Style" w:cs="Bookman Old Style"/>
          <w:sz w:val="24"/>
        </w:rPr>
      </w:pPr>
    </w:p>
    <w:p w14:paraId="34D91D14" w14:textId="77777777" w:rsidR="00F153E3" w:rsidRDefault="00F153E3">
      <w:pPr>
        <w:jc w:val="center"/>
        <w:rPr>
          <w:rFonts w:ascii="Bookman Old Style" w:hAnsi="Bookman Old Style" w:cs="Bookman Old Style"/>
          <w:b/>
          <w:sz w:val="26"/>
        </w:rPr>
      </w:pPr>
    </w:p>
    <w:p w14:paraId="073960CF" w14:textId="4045123A" w:rsidR="00204DBB" w:rsidRDefault="00204DBB" w:rsidP="00A76573">
      <w:pPr>
        <w:pStyle w:val="Zkladntext31"/>
        <w:jc w:val="center"/>
        <w:rPr>
          <w:rFonts w:ascii="Bookman Old Style" w:hAnsi="Bookman Old Style" w:cs="Bookman Old Style"/>
          <w:b/>
          <w:sz w:val="26"/>
        </w:rPr>
      </w:pPr>
      <w:r>
        <w:rPr>
          <w:rFonts w:ascii="Bookman Old Style" w:hAnsi="Bookman Old Style" w:cs="Bookman Old Style"/>
          <w:b/>
          <w:sz w:val="26"/>
        </w:rPr>
        <w:t>Čl. VI.</w:t>
      </w:r>
    </w:p>
    <w:p w14:paraId="3F439C46" w14:textId="77777777" w:rsidR="00204DBB" w:rsidRDefault="00204DBB" w:rsidP="00A76573">
      <w:pPr>
        <w:pStyle w:val="Zkladntext31"/>
        <w:jc w:val="center"/>
        <w:rPr>
          <w:rFonts w:ascii="Bookman Old Style" w:hAnsi="Bookman Old Style" w:cs="Bookman Old Style"/>
          <w:b/>
          <w:sz w:val="26"/>
        </w:rPr>
      </w:pPr>
      <w:r>
        <w:rPr>
          <w:rFonts w:ascii="Bookman Old Style" w:hAnsi="Bookman Old Style" w:cs="Bookman Old Style"/>
          <w:b/>
          <w:sz w:val="26"/>
        </w:rPr>
        <w:t xml:space="preserve">Odpovědnost prodávajícího za vady </w:t>
      </w:r>
      <w:r w:rsidR="00E2073E">
        <w:rPr>
          <w:rFonts w:ascii="Bookman Old Style" w:hAnsi="Bookman Old Style" w:cs="Bookman Old Style"/>
          <w:b/>
          <w:sz w:val="26"/>
        </w:rPr>
        <w:t>předmětu smlouvy</w:t>
      </w:r>
    </w:p>
    <w:p w14:paraId="1FCEF050" w14:textId="77777777" w:rsidR="00204DBB" w:rsidRDefault="00204DBB">
      <w:pPr>
        <w:jc w:val="center"/>
        <w:rPr>
          <w:rFonts w:ascii="Bookman Old Style" w:hAnsi="Bookman Old Style" w:cs="Bookman Old Style"/>
          <w:b/>
          <w:sz w:val="26"/>
        </w:rPr>
      </w:pPr>
    </w:p>
    <w:p w14:paraId="60E60075" w14:textId="77777777" w:rsidR="00204DBB" w:rsidRDefault="00204DBB">
      <w:pPr>
        <w:numPr>
          <w:ilvl w:val="0"/>
          <w:numId w:val="20"/>
        </w:numPr>
        <w:tabs>
          <w:tab w:val="left" w:pos="426"/>
        </w:tabs>
        <w:ind w:left="426"/>
        <w:jc w:val="both"/>
        <w:rPr>
          <w:rFonts w:ascii="Bookman Old Style" w:hAnsi="Bookman Old Style" w:cs="Bookman Old Style"/>
        </w:rPr>
      </w:pPr>
      <w:r>
        <w:rPr>
          <w:rFonts w:ascii="Bookman Old Style" w:hAnsi="Bookman Old Style" w:cs="Bookman Old Style"/>
        </w:rPr>
        <w:t>Prodávající poskytuje na předmět smlouvy níže uvedené záruky:</w:t>
      </w:r>
    </w:p>
    <w:p w14:paraId="72AC68B6" w14:textId="75D74077" w:rsidR="00204DBB" w:rsidRDefault="00204DBB" w:rsidP="00F153E3">
      <w:pPr>
        <w:ind w:left="567" w:hanging="141"/>
        <w:jc w:val="both"/>
        <w:rPr>
          <w:rFonts w:ascii="Bookman Old Style" w:hAnsi="Bookman Old Style" w:cs="Bookman Old Style"/>
        </w:rPr>
      </w:pPr>
      <w:r w:rsidRPr="2191DF66">
        <w:rPr>
          <w:rFonts w:ascii="Bookman Old Style" w:hAnsi="Bookman Old Style" w:cs="Bookman Old Style"/>
        </w:rPr>
        <w:t xml:space="preserve">- na sanitní </w:t>
      </w:r>
      <w:r w:rsidR="68478B9F" w:rsidRPr="2191DF66">
        <w:rPr>
          <w:rFonts w:ascii="Bookman Old Style" w:hAnsi="Bookman Old Style" w:cs="Bookman Old Style"/>
        </w:rPr>
        <w:t xml:space="preserve">vozidlo </w:t>
      </w:r>
      <w:r w:rsidRPr="2191DF66">
        <w:rPr>
          <w:rFonts w:ascii="Bookman Old Style" w:hAnsi="Bookman Old Style" w:cs="Bookman Old Style"/>
        </w:rPr>
        <w:t>po dobu</w:t>
      </w:r>
      <w:r w:rsidRPr="2191DF66">
        <w:rPr>
          <w:rFonts w:ascii="Bookman Old Style" w:hAnsi="Bookman Old Style" w:cs="Bookman Old Style"/>
          <w:b/>
          <w:bCs/>
        </w:rPr>
        <w:t xml:space="preserve"> </w:t>
      </w:r>
      <w:r w:rsidR="00705C24" w:rsidRPr="2191DF66">
        <w:rPr>
          <w:rFonts w:ascii="Bookman Old Style" w:hAnsi="Bookman Old Style" w:cs="Bookman Old Style"/>
        </w:rPr>
        <w:t xml:space="preserve">minimálně </w:t>
      </w:r>
      <w:r w:rsidR="0E4263A6" w:rsidRPr="2191DF66">
        <w:rPr>
          <w:rFonts w:ascii="Bookman Old Style" w:hAnsi="Bookman Old Style" w:cs="Bookman Old Style"/>
          <w:b/>
          <w:bCs/>
        </w:rPr>
        <w:t>48</w:t>
      </w:r>
      <w:r w:rsidRPr="2191DF66">
        <w:rPr>
          <w:rFonts w:ascii="Bookman Old Style" w:hAnsi="Bookman Old Style" w:cs="Bookman Old Style"/>
          <w:b/>
          <w:bCs/>
        </w:rPr>
        <w:t xml:space="preserve"> měsíců</w:t>
      </w:r>
      <w:r w:rsidR="768C715F" w:rsidRPr="2191DF66">
        <w:rPr>
          <w:rFonts w:ascii="Bookman Old Style" w:hAnsi="Bookman Old Style" w:cs="Bookman Old Style"/>
          <w:b/>
          <w:bCs/>
        </w:rPr>
        <w:t xml:space="preserve"> nebo 200 tis. </w:t>
      </w:r>
      <w:proofErr w:type="gramStart"/>
      <w:r w:rsidR="3E8D4FBA" w:rsidRPr="2191DF66">
        <w:rPr>
          <w:rFonts w:ascii="Bookman Old Style" w:hAnsi="Bookman Old Style" w:cs="Bookman Old Style"/>
          <w:b/>
          <w:bCs/>
        </w:rPr>
        <w:t>k</w:t>
      </w:r>
      <w:r w:rsidR="768C715F" w:rsidRPr="2191DF66">
        <w:rPr>
          <w:rFonts w:ascii="Bookman Old Style" w:hAnsi="Bookman Old Style" w:cs="Bookman Old Style"/>
          <w:b/>
          <w:bCs/>
        </w:rPr>
        <w:t>m</w:t>
      </w:r>
      <w:r w:rsidR="3BA6D66F" w:rsidRPr="2191DF66">
        <w:rPr>
          <w:rFonts w:ascii="Bookman Old Style" w:hAnsi="Bookman Old Style" w:cs="Bookman Old Style"/>
          <w:b/>
          <w:bCs/>
        </w:rPr>
        <w:t xml:space="preserve">, </w:t>
      </w:r>
      <w:r w:rsidR="00F153E3">
        <w:rPr>
          <w:rFonts w:ascii="Bookman Old Style" w:hAnsi="Bookman Old Style" w:cs="Bookman Old Style"/>
          <w:b/>
          <w:bCs/>
        </w:rPr>
        <w:t xml:space="preserve">  </w:t>
      </w:r>
      <w:proofErr w:type="gramEnd"/>
      <w:r w:rsidR="3BA6D66F" w:rsidRPr="2191DF66">
        <w:rPr>
          <w:rFonts w:ascii="Bookman Old Style" w:hAnsi="Bookman Old Style" w:cs="Bookman Old Style"/>
        </w:rPr>
        <w:t xml:space="preserve">dle toho, která skutečnost </w:t>
      </w:r>
      <w:r w:rsidR="768C715F" w:rsidRPr="2191DF66">
        <w:rPr>
          <w:rFonts w:ascii="Bookman Old Style" w:hAnsi="Bookman Old Style" w:cs="Bookman Old Style"/>
        </w:rPr>
        <w:t>nastane dříve</w:t>
      </w:r>
      <w:r w:rsidR="5279A46F" w:rsidRPr="2191DF66">
        <w:rPr>
          <w:rFonts w:ascii="Bookman Old Style" w:hAnsi="Bookman Old Style" w:cs="Bookman Old Style"/>
        </w:rPr>
        <w:t>,</w:t>
      </w:r>
    </w:p>
    <w:p w14:paraId="0741686E" w14:textId="4535B807" w:rsidR="00204DBB" w:rsidRDefault="00204DBB" w:rsidP="2191DF66">
      <w:pPr>
        <w:ind w:left="426"/>
        <w:jc w:val="both"/>
        <w:rPr>
          <w:rFonts w:ascii="Bookman Old Style" w:hAnsi="Bookman Old Style" w:cs="Bookman Old Style"/>
        </w:rPr>
      </w:pPr>
      <w:r w:rsidRPr="2191DF66">
        <w:rPr>
          <w:rFonts w:ascii="Bookman Old Style" w:hAnsi="Bookman Old Style" w:cs="Bookman Old Style"/>
        </w:rPr>
        <w:t xml:space="preserve">- na </w:t>
      </w:r>
      <w:r w:rsidR="671E1D93" w:rsidRPr="2191DF66">
        <w:rPr>
          <w:rFonts w:ascii="Bookman Old Style" w:hAnsi="Bookman Old Style" w:cs="Bookman Old Style"/>
        </w:rPr>
        <w:t xml:space="preserve">sanitní </w:t>
      </w:r>
      <w:r w:rsidR="036CD4EB" w:rsidRPr="2191DF66">
        <w:rPr>
          <w:rFonts w:ascii="Bookman Old Style" w:hAnsi="Bookman Old Style" w:cs="Bookman Old Style"/>
        </w:rPr>
        <w:t>přes</w:t>
      </w:r>
      <w:r w:rsidRPr="2191DF66">
        <w:rPr>
          <w:rFonts w:ascii="Bookman Old Style" w:hAnsi="Bookman Old Style" w:cs="Bookman Old Style"/>
        </w:rPr>
        <w:t>tavbu po dobu</w:t>
      </w:r>
      <w:r w:rsidR="500BB457" w:rsidRPr="2191DF66">
        <w:rPr>
          <w:rFonts w:ascii="Bookman Old Style" w:hAnsi="Bookman Old Style" w:cs="Bookman Old Style"/>
        </w:rPr>
        <w:t xml:space="preserve"> </w:t>
      </w:r>
      <w:r w:rsidRPr="2191DF66">
        <w:rPr>
          <w:rFonts w:ascii="Bookman Old Style" w:hAnsi="Bookman Old Style" w:cs="Bookman Old Style"/>
          <w:b/>
          <w:bCs/>
        </w:rPr>
        <w:t>24 měsíců</w:t>
      </w:r>
      <w:r w:rsidR="2CA4FD2E" w:rsidRPr="2191DF66">
        <w:rPr>
          <w:rFonts w:ascii="Bookman Old Style" w:hAnsi="Bookman Old Style" w:cs="Bookman Old Style"/>
          <w:b/>
          <w:bCs/>
        </w:rPr>
        <w:t>,</w:t>
      </w:r>
    </w:p>
    <w:p w14:paraId="2E2786D3" w14:textId="33850023" w:rsidR="2CA4FD2E" w:rsidRDefault="2CA4FD2E" w:rsidP="2191DF66">
      <w:pPr>
        <w:ind w:left="426"/>
        <w:jc w:val="both"/>
        <w:rPr>
          <w:rFonts w:ascii="Bookman Old Style" w:hAnsi="Bookman Old Style" w:cs="Bookman Old Style"/>
        </w:rPr>
      </w:pPr>
      <w:r w:rsidRPr="2191DF66">
        <w:rPr>
          <w:rFonts w:ascii="Bookman Old Style" w:hAnsi="Bookman Old Style" w:cs="Bookman Old Style"/>
        </w:rPr>
        <w:t>-</w:t>
      </w:r>
      <w:r w:rsidRPr="2191DF66">
        <w:rPr>
          <w:rFonts w:ascii="Bookman Old Style" w:hAnsi="Bookman Old Style" w:cs="Bookman Old Style"/>
          <w:b/>
          <w:bCs/>
        </w:rPr>
        <w:t xml:space="preserve"> </w:t>
      </w:r>
      <w:r w:rsidRPr="2191DF66">
        <w:rPr>
          <w:rFonts w:ascii="Bookman Old Style" w:hAnsi="Bookman Old Style" w:cs="Bookman Old Style"/>
        </w:rPr>
        <w:t xml:space="preserve">na transportní techniku po dobu </w:t>
      </w:r>
      <w:r w:rsidRPr="2191DF66">
        <w:rPr>
          <w:rFonts w:ascii="Bookman Old Style" w:hAnsi="Bookman Old Style" w:cs="Bookman Old Style"/>
          <w:b/>
          <w:bCs/>
        </w:rPr>
        <w:t>24 měsíců,</w:t>
      </w:r>
    </w:p>
    <w:p w14:paraId="734FECCB" w14:textId="44F64543" w:rsidR="00204DBB" w:rsidRDefault="7290880A">
      <w:pPr>
        <w:ind w:left="426"/>
        <w:jc w:val="both"/>
        <w:rPr>
          <w:rFonts w:ascii="Bookman Old Style" w:hAnsi="Bookman Old Style" w:cs="Bookman Old Style"/>
        </w:rPr>
      </w:pPr>
      <w:r w:rsidRPr="2191DF66">
        <w:rPr>
          <w:rFonts w:ascii="Bookman Old Style" w:hAnsi="Bookman Old Style" w:cs="Bookman Old Style"/>
        </w:rPr>
        <w:t xml:space="preserve">a to </w:t>
      </w:r>
      <w:r w:rsidR="00204DBB" w:rsidRPr="2191DF66">
        <w:rPr>
          <w:rFonts w:ascii="Bookman Old Style" w:hAnsi="Bookman Old Style" w:cs="Bookman Old Style"/>
        </w:rPr>
        <w:t xml:space="preserve">od data předání předmětu smlouvy. </w:t>
      </w:r>
    </w:p>
    <w:p w14:paraId="5C3C27B9" w14:textId="77777777" w:rsidR="00FE6580" w:rsidRDefault="00FE6580">
      <w:pPr>
        <w:ind w:left="426"/>
        <w:jc w:val="both"/>
        <w:rPr>
          <w:rFonts w:ascii="Bookman Old Style" w:hAnsi="Bookman Old Style" w:cs="Bookman Old Style"/>
        </w:rPr>
      </w:pPr>
      <w:r>
        <w:rPr>
          <w:rFonts w:ascii="Bookman Old Style" w:hAnsi="Bookman Old Style" w:cs="Bookman Old Style"/>
        </w:rPr>
        <w:t>Podmínky záručního servisu obsahuje samostatná příloha č. 4 této smlouvy.</w:t>
      </w:r>
    </w:p>
    <w:p w14:paraId="0ACCC757" w14:textId="77777777" w:rsidR="00204DBB" w:rsidRDefault="00204DBB">
      <w:pPr>
        <w:numPr>
          <w:ilvl w:val="0"/>
          <w:numId w:val="20"/>
        </w:numPr>
        <w:tabs>
          <w:tab w:val="left" w:pos="426"/>
        </w:tabs>
        <w:ind w:left="426"/>
        <w:jc w:val="both"/>
        <w:rPr>
          <w:rFonts w:ascii="Bookman Old Style" w:hAnsi="Bookman Old Style" w:cs="Bookman Old Style"/>
        </w:rPr>
      </w:pPr>
      <w:r>
        <w:rPr>
          <w:rFonts w:ascii="Bookman Old Style" w:hAnsi="Bookman Old Style" w:cs="Bookman Old Style"/>
        </w:rPr>
        <w:t>Poskytnutá záruka znamená, že dodaný předmět smlouvy bude po dobu uvedenou výše v odst. 1 tohoto článku plně funkční a bude mít vlastnosti odpovídající obsahu technických norem, eventuálně dalších technických požadavků či norem, např. ISO, které má daný předmět smlouvy splňovat a které se na daný předmět smlouvy vztahují.</w:t>
      </w:r>
    </w:p>
    <w:p w14:paraId="6D0813FE" w14:textId="77777777" w:rsidR="00204DBB" w:rsidRDefault="00204DBB">
      <w:pPr>
        <w:numPr>
          <w:ilvl w:val="0"/>
          <w:numId w:val="20"/>
        </w:numPr>
        <w:tabs>
          <w:tab w:val="left" w:pos="426"/>
        </w:tabs>
        <w:ind w:left="426"/>
        <w:jc w:val="both"/>
        <w:rPr>
          <w:rFonts w:ascii="Bookman Old Style" w:hAnsi="Bookman Old Style" w:cs="Bookman Old Style"/>
        </w:rPr>
      </w:pPr>
      <w:r>
        <w:rPr>
          <w:rFonts w:ascii="Bookman Old Style" w:hAnsi="Bookman Old Style" w:cs="Bookman Old Style"/>
        </w:rPr>
        <w:t>Prodávající neodpovídá za vady předmětu smlouvy, které byly způsobeny nevhodným a neodborným používáním v rozporu s návodem k používání, který byl doručen kupujícímu. Prodávající je povinen poučit kupujícího o tom, jakým způsobem je třeba s předmětem smlouvy zacházet.</w:t>
      </w:r>
    </w:p>
    <w:p w14:paraId="69F3EABC" w14:textId="77777777" w:rsidR="00204DBB" w:rsidRDefault="00204DBB">
      <w:pPr>
        <w:numPr>
          <w:ilvl w:val="0"/>
          <w:numId w:val="20"/>
        </w:numPr>
        <w:tabs>
          <w:tab w:val="left" w:pos="426"/>
        </w:tabs>
        <w:ind w:left="426"/>
        <w:jc w:val="both"/>
        <w:rPr>
          <w:rFonts w:ascii="Bookman Old Style" w:hAnsi="Bookman Old Style" w:cs="Bookman Old Style"/>
        </w:rPr>
      </w:pPr>
      <w:r>
        <w:rPr>
          <w:rFonts w:ascii="Bookman Old Style" w:hAnsi="Bookman Old Style" w:cs="Bookman Old Style"/>
        </w:rPr>
        <w:t>Zjevné vady předmětu smlouvy, tedy vady, které lze zjistit při převzetí předmětu smlouvy kupujícím, musí být kupujícím reklamovány na předávacím protokolu nebo neprodleně následnou písemností dle čl. IV. odst. 4.</w:t>
      </w:r>
    </w:p>
    <w:p w14:paraId="4D812B0D" w14:textId="77777777" w:rsidR="00204DBB" w:rsidRDefault="00204DBB">
      <w:pPr>
        <w:numPr>
          <w:ilvl w:val="0"/>
          <w:numId w:val="20"/>
        </w:numPr>
        <w:tabs>
          <w:tab w:val="left" w:pos="426"/>
        </w:tabs>
        <w:ind w:left="426"/>
        <w:jc w:val="both"/>
        <w:rPr>
          <w:rFonts w:ascii="Bookman Old Style" w:hAnsi="Bookman Old Style" w:cs="Bookman Old Style"/>
        </w:rPr>
      </w:pPr>
      <w:r>
        <w:rPr>
          <w:rFonts w:ascii="Bookman Old Style" w:hAnsi="Bookman Old Style" w:cs="Bookman Old Style"/>
        </w:rPr>
        <w:t>Vady, které lze zjistit až po dodání předmětu smlouvy, musí kupující reklamovat písemně nebo e-mailem bez zbytečného odkladu po tomto zjiště</w:t>
      </w:r>
      <w:r w:rsidR="005C7456">
        <w:rPr>
          <w:rFonts w:ascii="Bookman Old Style" w:hAnsi="Bookman Old Style" w:cs="Bookman Old Style"/>
        </w:rPr>
        <w:t xml:space="preserve">ní (kontaktní email viz článek </w:t>
      </w:r>
      <w:r>
        <w:rPr>
          <w:rFonts w:ascii="Bookman Old Style" w:hAnsi="Bookman Old Style" w:cs="Bookman Old Style"/>
        </w:rPr>
        <w:t>X</w:t>
      </w:r>
      <w:r w:rsidR="004B51C7">
        <w:rPr>
          <w:rFonts w:ascii="Bookman Old Style" w:hAnsi="Bookman Old Style" w:cs="Bookman Old Style"/>
        </w:rPr>
        <w:t>I</w:t>
      </w:r>
      <w:r>
        <w:rPr>
          <w:rFonts w:ascii="Bookman Old Style" w:hAnsi="Bookman Old Style" w:cs="Bookman Old Style"/>
        </w:rPr>
        <w:t>. odst. 2)</w:t>
      </w:r>
      <w:r w:rsidR="00382BFB">
        <w:rPr>
          <w:rFonts w:ascii="Bookman Old Style" w:hAnsi="Bookman Old Style" w:cs="Bookman Old Style"/>
        </w:rPr>
        <w:t xml:space="preserve"> a 3)</w:t>
      </w:r>
      <w:r>
        <w:rPr>
          <w:rFonts w:ascii="Bookman Old Style" w:hAnsi="Bookman Old Style" w:cs="Bookman Old Style"/>
        </w:rPr>
        <w:t>. Reklamace bude obsahovat stručný popis toho, jak se vada projevuje. Kupující dále uvede, které právo dle čl. VI. odst. 6 si zvolil.</w:t>
      </w:r>
    </w:p>
    <w:p w14:paraId="6F5D7C1E" w14:textId="77777777" w:rsidR="00204DBB" w:rsidRPr="00FA0D00" w:rsidRDefault="00204DBB">
      <w:pPr>
        <w:numPr>
          <w:ilvl w:val="0"/>
          <w:numId w:val="20"/>
        </w:numPr>
        <w:tabs>
          <w:tab w:val="left" w:pos="426"/>
        </w:tabs>
        <w:ind w:left="426"/>
        <w:jc w:val="both"/>
        <w:rPr>
          <w:rFonts w:ascii="Bookman Old Style" w:hAnsi="Bookman Old Style" w:cs="Bookman Old Style"/>
        </w:rPr>
      </w:pPr>
      <w:r>
        <w:rPr>
          <w:rFonts w:ascii="Bookman Old Style" w:hAnsi="Bookman Old Style" w:cs="Bookman Old Style"/>
        </w:rPr>
        <w:t xml:space="preserve">V případě </w:t>
      </w:r>
      <w:r w:rsidRPr="00FA0D00">
        <w:rPr>
          <w:rFonts w:ascii="Bookman Old Style" w:hAnsi="Bookman Old Style" w:cs="Bookman Old Style"/>
        </w:rPr>
        <w:t>vadného plnění, které je považováno za podstatné porušení smlouvy, či reklamace má kupující vůči prodávajícímu tyto nároky:</w:t>
      </w:r>
    </w:p>
    <w:p w14:paraId="08633BB3" w14:textId="77777777" w:rsidR="00F153E3" w:rsidRDefault="4080F8A1" w:rsidP="00F153E3">
      <w:pPr>
        <w:numPr>
          <w:ilvl w:val="1"/>
          <w:numId w:val="13"/>
        </w:numPr>
        <w:tabs>
          <w:tab w:val="left" w:pos="851"/>
        </w:tabs>
        <w:ind w:left="851"/>
        <w:jc w:val="both"/>
        <w:rPr>
          <w:rFonts w:ascii="Bookman Old Style" w:eastAsia="Bookman Old Style" w:hAnsi="Bookman Old Style" w:cs="Bookman Old Style"/>
        </w:rPr>
      </w:pPr>
      <w:r w:rsidRPr="37CAE5E7">
        <w:rPr>
          <w:rFonts w:ascii="Bookman Old Style" w:hAnsi="Bookman Old Style" w:cs="Bookman Old Style"/>
        </w:rPr>
        <w:t>právo žádat dodání nového bezvadného plnění,</w:t>
      </w:r>
      <w:r w:rsidR="28E556DD" w:rsidRPr="37CAE5E7">
        <w:rPr>
          <w:rFonts w:ascii="Bookman Old Style" w:hAnsi="Bookman Old Style" w:cs="Bookman Old Style"/>
        </w:rPr>
        <w:t xml:space="preserve"> </w:t>
      </w:r>
      <w:r w:rsidR="28E556DD" w:rsidRPr="00F153E3">
        <w:rPr>
          <w:rFonts w:ascii="Bookman Old Style" w:eastAsia="Bookman Old Style" w:hAnsi="Bookman Old Style" w:cs="Bookman Old Style"/>
        </w:rPr>
        <w:t>a to nejdéle do 30 dnů ode dne oznámení vady, reklamace</w:t>
      </w:r>
      <w:r w:rsidR="7533D818" w:rsidRPr="00F153E3">
        <w:rPr>
          <w:rFonts w:ascii="Bookman Old Style" w:eastAsia="Bookman Old Style" w:hAnsi="Bookman Old Style" w:cs="Bookman Old Style"/>
        </w:rPr>
        <w:t>,</w:t>
      </w:r>
      <w:r w:rsidR="5C1777EC" w:rsidRPr="00F153E3">
        <w:rPr>
          <w:rFonts w:ascii="Bookman Old Style" w:eastAsia="Bookman Old Style" w:hAnsi="Bookman Old Style" w:cs="Bookman Old Style"/>
        </w:rPr>
        <w:t xml:space="preserve"> </w:t>
      </w:r>
      <w:r w:rsidR="6BFC0B08" w:rsidRPr="00F153E3">
        <w:rPr>
          <w:rFonts w:ascii="Bookman Old Style" w:eastAsia="Bookman Old Style" w:hAnsi="Bookman Old Style" w:cs="Bookman Old Style"/>
        </w:rPr>
        <w:t>případně v jiném dohodnutém termínu,</w:t>
      </w:r>
    </w:p>
    <w:p w14:paraId="01D0BADA" w14:textId="08B7A5E0" w:rsidR="00204DBB" w:rsidRPr="00F153E3" w:rsidRDefault="4080F8A1" w:rsidP="00F153E3">
      <w:pPr>
        <w:numPr>
          <w:ilvl w:val="1"/>
          <w:numId w:val="13"/>
        </w:numPr>
        <w:tabs>
          <w:tab w:val="left" w:pos="851"/>
        </w:tabs>
        <w:ind w:left="851"/>
        <w:jc w:val="both"/>
        <w:rPr>
          <w:rFonts w:ascii="Bookman Old Style" w:eastAsia="Bookman Old Style" w:hAnsi="Bookman Old Style" w:cs="Bookman Old Style"/>
        </w:rPr>
      </w:pPr>
      <w:r w:rsidRPr="00F153E3">
        <w:rPr>
          <w:rFonts w:ascii="Bookman Old Style" w:hAnsi="Bookman Old Style" w:cs="Bookman Old Style"/>
        </w:rPr>
        <w:t>právo žádat bezplatné odstranění vady v rozsahu uvedeném v</w:t>
      </w:r>
      <w:r w:rsidR="2E871D2A" w:rsidRPr="00F153E3">
        <w:rPr>
          <w:rFonts w:ascii="Bookman Old Style" w:hAnsi="Bookman Old Style" w:cs="Bookman Old Style"/>
        </w:rPr>
        <w:t> </w:t>
      </w:r>
      <w:r w:rsidRPr="00F153E3">
        <w:rPr>
          <w:rFonts w:ascii="Bookman Old Style" w:hAnsi="Bookman Old Style" w:cs="Bookman Old Style"/>
        </w:rPr>
        <w:t>reklamaci</w:t>
      </w:r>
      <w:r w:rsidR="2E871D2A" w:rsidRPr="00F153E3">
        <w:rPr>
          <w:rFonts w:ascii="Bookman Old Style" w:hAnsi="Bookman Old Style" w:cs="Bookman Old Style"/>
        </w:rPr>
        <w:t>. Vykazuje-li předmět smlouvy podstatnou vadu, pro niž jej nelze</w:t>
      </w:r>
      <w:r w:rsidR="4075E8AA" w:rsidRPr="00F153E3">
        <w:rPr>
          <w:rFonts w:ascii="Bookman Old Style" w:hAnsi="Bookman Old Style" w:cs="Bookman Old Style"/>
        </w:rPr>
        <w:t xml:space="preserve"> užívat, je prodávající povinen takovouto vadu odstranit do 14 dnů ode dne oznámení reklamace ze strany kupujícího,</w:t>
      </w:r>
    </w:p>
    <w:p w14:paraId="3F9CF22C" w14:textId="77777777" w:rsidR="00204DBB" w:rsidRPr="00FA0D00" w:rsidRDefault="00204DBB">
      <w:pPr>
        <w:numPr>
          <w:ilvl w:val="1"/>
          <w:numId w:val="13"/>
        </w:numPr>
        <w:tabs>
          <w:tab w:val="left" w:pos="851"/>
        </w:tabs>
        <w:ind w:left="851"/>
        <w:jc w:val="both"/>
        <w:rPr>
          <w:rFonts w:ascii="Bookman Old Style" w:hAnsi="Bookman Old Style" w:cs="Bookman Old Style"/>
        </w:rPr>
      </w:pPr>
      <w:r w:rsidRPr="00FA0D00">
        <w:rPr>
          <w:rFonts w:ascii="Bookman Old Style" w:hAnsi="Bookman Old Style" w:cs="Bookman Old Style"/>
        </w:rPr>
        <w:t>právo na poskytnutí slevy odpovídající rozdílu ceny vadného plnění a bezvadného předmětu smlouvy,</w:t>
      </w:r>
    </w:p>
    <w:p w14:paraId="03034593" w14:textId="3D30C35B" w:rsidR="00204DBB" w:rsidRDefault="00204DBB">
      <w:pPr>
        <w:numPr>
          <w:ilvl w:val="1"/>
          <w:numId w:val="13"/>
        </w:numPr>
        <w:tabs>
          <w:tab w:val="left" w:pos="851"/>
        </w:tabs>
        <w:ind w:left="851"/>
        <w:jc w:val="both"/>
        <w:rPr>
          <w:rFonts w:ascii="Bookman Old Style" w:hAnsi="Bookman Old Style" w:cs="Bookman Old Style"/>
        </w:rPr>
      </w:pPr>
      <w:r w:rsidRPr="37CAE5E7">
        <w:rPr>
          <w:rFonts w:ascii="Bookman Old Style" w:hAnsi="Bookman Old Style" w:cs="Bookman Old Style"/>
        </w:rPr>
        <w:lastRenderedPageBreak/>
        <w:t>právo odstoupit od smlouvy v případě, že se jedná o</w:t>
      </w:r>
      <w:r w:rsidR="3BA3A021" w:rsidRPr="37CAE5E7">
        <w:rPr>
          <w:rFonts w:ascii="Bookman Old Style" w:hAnsi="Bookman Old Style" w:cs="Bookman Old Style"/>
        </w:rPr>
        <w:t xml:space="preserve"> opakující se</w:t>
      </w:r>
      <w:r w:rsidRPr="37CAE5E7">
        <w:rPr>
          <w:rFonts w:ascii="Bookman Old Style" w:hAnsi="Bookman Old Style" w:cs="Bookman Old Style"/>
        </w:rPr>
        <w:t xml:space="preserve"> vady stejného druhu nebo o vadu, která brání řádnému užívání a v</w:t>
      </w:r>
      <w:r w:rsidR="72F30958" w:rsidRPr="37CAE5E7">
        <w:rPr>
          <w:rFonts w:ascii="Bookman Old Style" w:hAnsi="Bookman Old Style" w:cs="Bookman Old Style"/>
        </w:rPr>
        <w:t xml:space="preserve"> dohodnutém</w:t>
      </w:r>
      <w:r w:rsidRPr="37CAE5E7">
        <w:rPr>
          <w:rFonts w:ascii="Bookman Old Style" w:hAnsi="Bookman Old Style" w:cs="Bookman Old Style"/>
        </w:rPr>
        <w:t xml:space="preserve"> termínu nebyl dodán nový bezvadný předmět smlouvy. </w:t>
      </w:r>
    </w:p>
    <w:p w14:paraId="2F90DCBD" w14:textId="77777777" w:rsidR="00204DBB" w:rsidRDefault="00204DBB" w:rsidP="009A391A">
      <w:pPr>
        <w:numPr>
          <w:ilvl w:val="0"/>
          <w:numId w:val="20"/>
        </w:numPr>
        <w:tabs>
          <w:tab w:val="left" w:pos="426"/>
        </w:tabs>
        <w:ind w:left="426"/>
        <w:jc w:val="both"/>
        <w:rPr>
          <w:rFonts w:ascii="Bookman Old Style" w:hAnsi="Bookman Old Style" w:cs="Bookman Old Style"/>
        </w:rPr>
      </w:pPr>
      <w:r>
        <w:rPr>
          <w:rFonts w:ascii="Bookman Old Style" w:hAnsi="Bookman Old Style" w:cs="Bookman Old Style"/>
        </w:rPr>
        <w:t>V ostatním platí pro uplatňování a způsob odstraňování vad příslušná ustanovení občanského zákoníku.</w:t>
      </w:r>
    </w:p>
    <w:p w14:paraId="63710B50" w14:textId="74BEA882" w:rsidR="00204DBB" w:rsidRDefault="00204DBB" w:rsidP="37CAE5E7">
      <w:pPr>
        <w:numPr>
          <w:ilvl w:val="0"/>
          <w:numId w:val="20"/>
        </w:numPr>
        <w:tabs>
          <w:tab w:val="left" w:pos="426"/>
        </w:tabs>
        <w:ind w:left="426"/>
        <w:jc w:val="both"/>
        <w:rPr>
          <w:rFonts w:ascii="Bookman Old Style" w:hAnsi="Bookman Old Style" w:cs="Bookman Old Style"/>
        </w:rPr>
      </w:pPr>
      <w:r w:rsidRPr="37CAE5E7">
        <w:rPr>
          <w:rFonts w:ascii="Bookman Old Style" w:hAnsi="Bookman Old Style" w:cs="Bookman Old Style"/>
        </w:rPr>
        <w:t xml:space="preserve">V záruční době převezme servisní organizace prodávajícího předmět smlouvy na opravu do 48 hodin od času nahlášení vady a garance zprovoznění předmětu smlouvy bude </w:t>
      </w:r>
      <w:r w:rsidRPr="37CAE5E7">
        <w:rPr>
          <w:rFonts w:ascii="Bookman Old Style" w:hAnsi="Bookman Old Style" w:cs="Bookman Old Style"/>
          <w:b/>
          <w:bCs/>
        </w:rPr>
        <w:t>do 3 pracovních dnů</w:t>
      </w:r>
      <w:r w:rsidRPr="37CAE5E7">
        <w:rPr>
          <w:rFonts w:ascii="Bookman Old Style" w:hAnsi="Bookman Old Style" w:cs="Bookman Old Style"/>
        </w:rPr>
        <w:t xml:space="preserve"> od převzetí předmětu smlouvy k opravě. Pokud nebude předmět smlouvy zprovozněn ve výše uvedené lhůtě, </w:t>
      </w:r>
      <w:r w:rsidR="00A84A4B" w:rsidRPr="37CAE5E7">
        <w:rPr>
          <w:rFonts w:ascii="Bookman Old Style" w:hAnsi="Bookman Old Style" w:cs="Bookman Old Style"/>
        </w:rPr>
        <w:t xml:space="preserve">vypůjčí </w:t>
      </w:r>
      <w:r w:rsidRPr="37CAE5E7">
        <w:rPr>
          <w:rFonts w:ascii="Bookman Old Style" w:hAnsi="Bookman Old Style" w:cs="Bookman Old Style"/>
        </w:rPr>
        <w:t>prodávající</w:t>
      </w:r>
      <w:r w:rsidR="009A391A" w:rsidRPr="37CAE5E7">
        <w:rPr>
          <w:rFonts w:ascii="Bookman Old Style" w:hAnsi="Bookman Old Style" w:cs="Bookman Old Style"/>
        </w:rPr>
        <w:t xml:space="preserve"> po předchozí dohodě</w:t>
      </w:r>
      <w:r w:rsidRPr="37CAE5E7">
        <w:rPr>
          <w:rFonts w:ascii="Bookman Old Style" w:hAnsi="Bookman Old Style" w:cs="Bookman Old Style"/>
        </w:rPr>
        <w:t xml:space="preserve"> bezplatně (pouze za úhradu pohonných hmot) kupujícímu náhradní – technicky obdobný předmět smlouvy v případě, že o </w:t>
      </w:r>
      <w:r w:rsidR="00A84A4B" w:rsidRPr="37CAE5E7">
        <w:rPr>
          <w:rFonts w:ascii="Bookman Old Style" w:hAnsi="Bookman Old Style" w:cs="Bookman Old Style"/>
        </w:rPr>
        <w:t xml:space="preserve">výpůjčku </w:t>
      </w:r>
      <w:r w:rsidRPr="37CAE5E7">
        <w:rPr>
          <w:rFonts w:ascii="Bookman Old Style" w:hAnsi="Bookman Old Style" w:cs="Bookman Old Style"/>
        </w:rPr>
        <w:t>kupující písemně</w:t>
      </w:r>
      <w:r w:rsidR="00382BFB" w:rsidRPr="37CAE5E7">
        <w:rPr>
          <w:rFonts w:ascii="Bookman Old Style" w:hAnsi="Bookman Old Style" w:cs="Bookman Old Style"/>
        </w:rPr>
        <w:t xml:space="preserve"> nebo emailem</w:t>
      </w:r>
      <w:r w:rsidRPr="37CAE5E7">
        <w:rPr>
          <w:rFonts w:ascii="Bookman Old Style" w:hAnsi="Bookman Old Style" w:cs="Bookman Old Style"/>
        </w:rPr>
        <w:t xml:space="preserve"> požádá v průběhu lhůty na opravu</w:t>
      </w:r>
      <w:r w:rsidR="37BAE304" w:rsidRPr="37CAE5E7">
        <w:rPr>
          <w:rFonts w:ascii="Bookman Old Style" w:hAnsi="Bookman Old Style" w:cs="Bookman Old Style"/>
        </w:rPr>
        <w:t xml:space="preserve"> </w:t>
      </w:r>
      <w:r w:rsidR="37BAE304" w:rsidRPr="00F153E3">
        <w:rPr>
          <w:rFonts w:ascii="Bookman Old Style" w:hAnsi="Bookman Old Style" w:cs="Bookman Old Style"/>
        </w:rPr>
        <w:t>(kontaktní údaje viz čl. VI odst. 10 této smlouvy)</w:t>
      </w:r>
      <w:r w:rsidRPr="37CAE5E7">
        <w:rPr>
          <w:rFonts w:ascii="Bookman Old Style" w:hAnsi="Bookman Old Style" w:cs="Bookman Old Style"/>
        </w:rPr>
        <w:t>.</w:t>
      </w:r>
      <w:r w:rsidR="00FE6580" w:rsidRPr="37CAE5E7">
        <w:rPr>
          <w:rFonts w:ascii="Bookman Old Style" w:hAnsi="Bookman Old Style" w:cs="Bookman Old Style"/>
        </w:rPr>
        <w:t xml:space="preserve"> Ostatní servisní podmínky jsou uvedeny v příloze č. 4 této smlouvy.</w:t>
      </w:r>
    </w:p>
    <w:p w14:paraId="02CBE5F1" w14:textId="77777777" w:rsidR="00204DBB" w:rsidRDefault="00204DBB" w:rsidP="009A391A">
      <w:pPr>
        <w:numPr>
          <w:ilvl w:val="0"/>
          <w:numId w:val="20"/>
        </w:numPr>
        <w:tabs>
          <w:tab w:val="left" w:pos="426"/>
        </w:tabs>
        <w:ind w:left="426"/>
        <w:jc w:val="both"/>
        <w:rPr>
          <w:rFonts w:ascii="Bookman Old Style" w:hAnsi="Bookman Old Style" w:cs="Bookman Old Style"/>
        </w:rPr>
      </w:pPr>
      <w:r>
        <w:rPr>
          <w:rFonts w:ascii="Bookman Old Style" w:hAnsi="Bookman Old Style" w:cs="Bookman Old Style"/>
        </w:rPr>
        <w:t>Prodávající si je vědom toho, že nesmí prodávat zboží, existuje-li důvodné podezření, že jejich používáním je ohroženo zdraví a bezpečnost uživatelů nebo třetích osob.</w:t>
      </w:r>
    </w:p>
    <w:p w14:paraId="06750383" w14:textId="77777777" w:rsidR="00204DBB" w:rsidRDefault="00204DBB">
      <w:pPr>
        <w:pStyle w:val="Zkladntext"/>
        <w:ind w:left="426"/>
        <w:rPr>
          <w:rFonts w:ascii="Bookman Old Style" w:hAnsi="Bookman Old Style" w:cs="Bookman Old Style"/>
          <w:sz w:val="24"/>
        </w:rPr>
      </w:pPr>
    </w:p>
    <w:p w14:paraId="5214628D" w14:textId="77777777" w:rsidR="00204DBB" w:rsidRPr="009A391A" w:rsidRDefault="00204DBB" w:rsidP="009A391A">
      <w:pPr>
        <w:numPr>
          <w:ilvl w:val="0"/>
          <w:numId w:val="20"/>
        </w:numPr>
        <w:tabs>
          <w:tab w:val="clear" w:pos="720"/>
        </w:tabs>
        <w:ind w:left="426" w:hanging="426"/>
        <w:jc w:val="both"/>
        <w:rPr>
          <w:rFonts w:ascii="Bookman Old Style" w:hAnsi="Bookman Old Style" w:cs="Bookman Old Style"/>
          <w:u w:val="single"/>
        </w:rPr>
      </w:pPr>
      <w:r w:rsidRPr="009A391A">
        <w:rPr>
          <w:rFonts w:ascii="Bookman Old Style" w:hAnsi="Bookman Old Style" w:cs="Bookman Old Style"/>
          <w:u w:val="single"/>
        </w:rPr>
        <w:t>Kontaktní údaje pro provádění servisních služeb:</w:t>
      </w:r>
    </w:p>
    <w:p w14:paraId="73158A45" w14:textId="77777777" w:rsidR="00204DBB" w:rsidRDefault="00204DBB">
      <w:pPr>
        <w:spacing w:line="480" w:lineRule="auto"/>
        <w:ind w:left="720"/>
        <w:jc w:val="both"/>
        <w:rPr>
          <w:rFonts w:ascii="Bookman Old Style" w:hAnsi="Bookman Old Style" w:cs="Bookman Old Style"/>
        </w:rPr>
      </w:pPr>
      <w:r>
        <w:rPr>
          <w:rFonts w:ascii="Bookman Old Style" w:hAnsi="Bookman Old Style" w:cs="Bookman Old Style"/>
        </w:rPr>
        <w:t xml:space="preserve">Název servisní organizace: </w:t>
      </w:r>
      <w:permStart w:id="1327779640" w:edGrp="everyone"/>
      <w:r>
        <w:rPr>
          <w:rFonts w:ascii="Bookman Old Style" w:hAnsi="Bookman Old Style" w:cs="Bookman Old Style"/>
        </w:rPr>
        <w:t>…………………</w:t>
      </w:r>
      <w:permEnd w:id="1327779640"/>
    </w:p>
    <w:p w14:paraId="1C666B1C" w14:textId="77777777" w:rsidR="00204DBB" w:rsidRDefault="00204DBB">
      <w:pPr>
        <w:spacing w:line="480" w:lineRule="auto"/>
        <w:ind w:left="720"/>
        <w:jc w:val="both"/>
        <w:rPr>
          <w:rFonts w:ascii="Bookman Old Style" w:hAnsi="Bookman Old Style" w:cs="Bookman Old Style"/>
        </w:rPr>
      </w:pPr>
      <w:r>
        <w:rPr>
          <w:rFonts w:ascii="Bookman Old Style" w:hAnsi="Bookman Old Style" w:cs="Bookman Old Style"/>
        </w:rPr>
        <w:t xml:space="preserve">Jméno kontaktní </w:t>
      </w:r>
      <w:proofErr w:type="gramStart"/>
      <w:r>
        <w:rPr>
          <w:rFonts w:ascii="Bookman Old Style" w:hAnsi="Bookman Old Style" w:cs="Bookman Old Style"/>
        </w:rPr>
        <w:t xml:space="preserve">osoby:  </w:t>
      </w:r>
      <w:permStart w:id="1105423732" w:edGrp="everyone"/>
      <w:r w:rsidR="007D594B">
        <w:rPr>
          <w:rFonts w:ascii="Bookman Old Style" w:hAnsi="Bookman Old Style" w:cs="Bookman Old Style"/>
        </w:rPr>
        <w:t>…</w:t>
      </w:r>
      <w:proofErr w:type="gramEnd"/>
      <w:r w:rsidR="007D594B">
        <w:rPr>
          <w:rFonts w:ascii="Bookman Old Style" w:hAnsi="Bookman Old Style" w:cs="Bookman Old Style"/>
        </w:rPr>
        <w:t>………………</w:t>
      </w:r>
      <w:permEnd w:id="1105423732"/>
    </w:p>
    <w:p w14:paraId="2027D655" w14:textId="77777777" w:rsidR="00204DBB" w:rsidRDefault="00204DBB">
      <w:pPr>
        <w:spacing w:line="480" w:lineRule="auto"/>
        <w:ind w:left="720"/>
        <w:jc w:val="both"/>
        <w:rPr>
          <w:rFonts w:ascii="Bookman Old Style" w:hAnsi="Bookman Old Style" w:cs="Bookman Old Style"/>
        </w:rPr>
      </w:pPr>
      <w:proofErr w:type="gramStart"/>
      <w:r>
        <w:rPr>
          <w:rFonts w:ascii="Bookman Old Style" w:hAnsi="Bookman Old Style" w:cs="Bookman Old Style"/>
        </w:rPr>
        <w:t xml:space="preserve">Adresa: </w:t>
      </w:r>
      <w:r>
        <w:rPr>
          <w:rFonts w:ascii="Bookman Old Style" w:hAnsi="Bookman Old Style" w:cs="Bookman Old Style"/>
          <w:u w:val="dotted"/>
        </w:rPr>
        <w:t xml:space="preserve"> </w:t>
      </w:r>
      <w:permStart w:id="1184393728" w:edGrp="everyone"/>
      <w:r w:rsidR="007D594B">
        <w:rPr>
          <w:rFonts w:ascii="Bookman Old Style" w:hAnsi="Bookman Old Style" w:cs="Bookman Old Style"/>
        </w:rPr>
        <w:t>…</w:t>
      </w:r>
      <w:proofErr w:type="gramEnd"/>
      <w:r w:rsidR="007D594B">
        <w:rPr>
          <w:rFonts w:ascii="Bookman Old Style" w:hAnsi="Bookman Old Style" w:cs="Bookman Old Style"/>
        </w:rPr>
        <w:t>………………</w:t>
      </w:r>
      <w:permEnd w:id="1184393728"/>
    </w:p>
    <w:p w14:paraId="33564775" w14:textId="77777777" w:rsidR="00204DBB" w:rsidRDefault="00204DBB">
      <w:pPr>
        <w:spacing w:line="360" w:lineRule="auto"/>
        <w:ind w:firstLine="708"/>
        <w:jc w:val="both"/>
        <w:rPr>
          <w:rFonts w:ascii="Bookman Old Style" w:hAnsi="Bookman Old Style" w:cs="Bookman Old Style"/>
        </w:rPr>
      </w:pPr>
      <w:proofErr w:type="gramStart"/>
      <w:r>
        <w:rPr>
          <w:rFonts w:ascii="Bookman Old Style" w:hAnsi="Bookman Old Style" w:cs="Bookman Old Style"/>
        </w:rPr>
        <w:t xml:space="preserve">Tel:  </w:t>
      </w:r>
      <w:permStart w:id="1325138018" w:edGrp="everyone"/>
      <w:r w:rsidR="007D594B">
        <w:rPr>
          <w:rFonts w:ascii="Bookman Old Style" w:hAnsi="Bookman Old Style" w:cs="Bookman Old Style"/>
        </w:rPr>
        <w:t>…</w:t>
      </w:r>
      <w:proofErr w:type="gramEnd"/>
      <w:r w:rsidR="007D594B">
        <w:rPr>
          <w:rFonts w:ascii="Bookman Old Style" w:hAnsi="Bookman Old Style" w:cs="Bookman Old Style"/>
        </w:rPr>
        <w:t>………………</w:t>
      </w:r>
      <w:permEnd w:id="1325138018"/>
    </w:p>
    <w:p w14:paraId="10001F69" w14:textId="77777777" w:rsidR="00204DBB" w:rsidRDefault="00204DBB">
      <w:pPr>
        <w:spacing w:line="360" w:lineRule="auto"/>
        <w:ind w:firstLine="708"/>
        <w:jc w:val="both"/>
        <w:rPr>
          <w:rFonts w:ascii="Bookman Old Style" w:hAnsi="Bookman Old Style" w:cs="Bookman Old Style"/>
          <w:b/>
        </w:rPr>
      </w:pPr>
      <w:r>
        <w:rPr>
          <w:rFonts w:ascii="Bookman Old Style" w:hAnsi="Bookman Old Style" w:cs="Bookman Old Style"/>
        </w:rPr>
        <w:t xml:space="preserve">Email: </w:t>
      </w:r>
      <w:permStart w:id="199384617" w:edGrp="everyone"/>
      <w:r w:rsidR="007D594B">
        <w:rPr>
          <w:rFonts w:ascii="Bookman Old Style" w:hAnsi="Bookman Old Style" w:cs="Bookman Old Style"/>
        </w:rPr>
        <w:t>…………………</w:t>
      </w:r>
      <w:permEnd w:id="199384617"/>
    </w:p>
    <w:p w14:paraId="30E268B7" w14:textId="77777777" w:rsidR="00A76573" w:rsidRDefault="00A76573">
      <w:pPr>
        <w:pStyle w:val="Zkladntext"/>
        <w:jc w:val="center"/>
        <w:rPr>
          <w:rFonts w:ascii="Bookman Old Style" w:hAnsi="Bookman Old Style" w:cs="Bookman Old Style"/>
          <w:b/>
        </w:rPr>
      </w:pPr>
    </w:p>
    <w:p w14:paraId="6FC1B2B1" w14:textId="477D66ED" w:rsidR="00204DBB" w:rsidRPr="00A76573" w:rsidRDefault="00204DBB" w:rsidP="00A76573">
      <w:pPr>
        <w:pStyle w:val="Zkladntext31"/>
        <w:jc w:val="center"/>
        <w:rPr>
          <w:rFonts w:ascii="Bookman Old Style" w:hAnsi="Bookman Old Style" w:cs="Bookman Old Style"/>
          <w:b/>
          <w:sz w:val="26"/>
        </w:rPr>
      </w:pPr>
      <w:r w:rsidRPr="00A76573">
        <w:rPr>
          <w:rFonts w:ascii="Bookman Old Style" w:hAnsi="Bookman Old Style" w:cs="Bookman Old Style"/>
          <w:b/>
          <w:sz w:val="26"/>
        </w:rPr>
        <w:t>Čl. VII.</w:t>
      </w:r>
    </w:p>
    <w:p w14:paraId="74F12F4D" w14:textId="77777777" w:rsidR="00204DBB" w:rsidRPr="00A76573" w:rsidRDefault="00204DBB" w:rsidP="00A76573">
      <w:pPr>
        <w:pStyle w:val="Zkladntext31"/>
        <w:jc w:val="center"/>
        <w:rPr>
          <w:rFonts w:ascii="Bookman Old Style" w:hAnsi="Bookman Old Style" w:cs="Bookman Old Style"/>
          <w:b/>
          <w:sz w:val="26"/>
        </w:rPr>
      </w:pPr>
      <w:r w:rsidRPr="00A76573">
        <w:rPr>
          <w:rFonts w:ascii="Bookman Old Style" w:hAnsi="Bookman Old Style" w:cs="Bookman Old Style"/>
          <w:b/>
          <w:sz w:val="26"/>
        </w:rPr>
        <w:t>Odstoupení od smlouvy</w:t>
      </w:r>
      <w:r w:rsidR="00E2073E" w:rsidRPr="00A76573">
        <w:rPr>
          <w:rFonts w:ascii="Bookman Old Style" w:hAnsi="Bookman Old Style" w:cs="Bookman Old Style"/>
          <w:b/>
          <w:sz w:val="26"/>
        </w:rPr>
        <w:t xml:space="preserve"> a výpověď smlouvy</w:t>
      </w:r>
    </w:p>
    <w:p w14:paraId="63B098AD" w14:textId="77777777" w:rsidR="00204DBB" w:rsidRDefault="00204DBB">
      <w:pPr>
        <w:pStyle w:val="Zkladntext"/>
        <w:jc w:val="center"/>
        <w:rPr>
          <w:rFonts w:ascii="Bookman Old Style" w:hAnsi="Bookman Old Style" w:cs="Bookman Old Style"/>
          <w:b/>
        </w:rPr>
      </w:pPr>
    </w:p>
    <w:p w14:paraId="08DE20DC" w14:textId="77777777" w:rsidR="00204DBB" w:rsidRDefault="00204DBB">
      <w:pPr>
        <w:pStyle w:val="Zkladntext"/>
        <w:numPr>
          <w:ilvl w:val="0"/>
          <w:numId w:val="21"/>
        </w:numPr>
        <w:tabs>
          <w:tab w:val="left" w:pos="426"/>
        </w:tabs>
        <w:ind w:left="426"/>
        <w:rPr>
          <w:rFonts w:ascii="Bookman Old Style" w:hAnsi="Bookman Old Style" w:cs="Bookman Old Style"/>
          <w:sz w:val="24"/>
        </w:rPr>
      </w:pPr>
      <w:r>
        <w:rPr>
          <w:rFonts w:ascii="Bookman Old Style" w:hAnsi="Bookman Old Style" w:cs="Bookman Old Style"/>
          <w:sz w:val="24"/>
        </w:rPr>
        <w:t>Kupující je kromě důvodů stanovených v občanském zákoníku oprávněn od smlouvy jednostranně odstoupit i v následujících případech:</w:t>
      </w:r>
    </w:p>
    <w:p w14:paraId="31121ECB" w14:textId="4C6E4030" w:rsidR="00204DBB" w:rsidRDefault="00204DBB" w:rsidP="37CAE5E7">
      <w:pPr>
        <w:pStyle w:val="Zkladntext"/>
        <w:numPr>
          <w:ilvl w:val="1"/>
          <w:numId w:val="14"/>
        </w:numPr>
        <w:tabs>
          <w:tab w:val="left" w:pos="993"/>
        </w:tabs>
        <w:ind w:left="993"/>
        <w:rPr>
          <w:rFonts w:ascii="Bookman Old Style" w:hAnsi="Bookman Old Style" w:cs="Bookman Old Style"/>
          <w:sz w:val="24"/>
        </w:rPr>
      </w:pPr>
      <w:r w:rsidRPr="37CAE5E7">
        <w:rPr>
          <w:rFonts w:ascii="Bookman Old Style" w:hAnsi="Bookman Old Style" w:cs="Bookman Old Style"/>
          <w:sz w:val="24"/>
        </w:rPr>
        <w:t>prodávající je v prodlení s dodávkou předmětu smlouvy déle než jeden měsíc</w:t>
      </w:r>
      <w:r w:rsidR="0F0851AD" w:rsidRPr="37CAE5E7">
        <w:rPr>
          <w:rFonts w:ascii="Bookman Old Style" w:hAnsi="Bookman Old Style" w:cs="Bookman Old Style"/>
          <w:sz w:val="24"/>
        </w:rPr>
        <w:t xml:space="preserve"> a pokud nezjedná nápravu, přestože bude kupujícím na tuto skutečnost prokazatelně upozorněn, do 7 kalendářních dnů od doručení písemného upozornění</w:t>
      </w:r>
    </w:p>
    <w:p w14:paraId="13E61335" w14:textId="661E9AEE" w:rsidR="00204DBB" w:rsidRDefault="00204DBB" w:rsidP="00F153E3">
      <w:pPr>
        <w:pStyle w:val="Zkladntext"/>
        <w:numPr>
          <w:ilvl w:val="1"/>
          <w:numId w:val="14"/>
        </w:numPr>
        <w:tabs>
          <w:tab w:val="left" w:pos="993"/>
        </w:tabs>
        <w:ind w:left="993"/>
        <w:rPr>
          <w:rFonts w:ascii="Bookman Old Style" w:hAnsi="Bookman Old Style" w:cs="Bookman Old Style"/>
          <w:sz w:val="24"/>
        </w:rPr>
      </w:pPr>
      <w:r w:rsidRPr="37CAE5E7">
        <w:rPr>
          <w:rFonts w:ascii="Bookman Old Style" w:hAnsi="Bookman Old Style" w:cs="Bookman Old Style"/>
          <w:sz w:val="24"/>
        </w:rPr>
        <w:t>prodávající není schopen dodat předmět smlouvy uvedený v článku I. této smlouvy</w:t>
      </w:r>
      <w:r w:rsidR="00F153E3">
        <w:rPr>
          <w:rFonts w:ascii="Bookman Old Style" w:hAnsi="Bookman Old Style" w:cs="Bookman Old Style"/>
          <w:sz w:val="24"/>
        </w:rPr>
        <w:t>,</w:t>
      </w:r>
    </w:p>
    <w:p w14:paraId="7C7B917F" w14:textId="77777777" w:rsidR="00204DBB" w:rsidRDefault="00204DBB">
      <w:pPr>
        <w:pStyle w:val="Zkladntext"/>
        <w:numPr>
          <w:ilvl w:val="1"/>
          <w:numId w:val="14"/>
        </w:numPr>
        <w:tabs>
          <w:tab w:val="left" w:pos="993"/>
        </w:tabs>
        <w:ind w:left="993"/>
        <w:rPr>
          <w:rFonts w:ascii="Bookman Old Style" w:hAnsi="Bookman Old Style" w:cs="Bookman Old Style"/>
          <w:sz w:val="24"/>
        </w:rPr>
      </w:pPr>
      <w:r>
        <w:rPr>
          <w:rFonts w:ascii="Bookman Old Style" w:hAnsi="Bookman Old Style" w:cs="Bookman Old Style"/>
          <w:sz w:val="24"/>
        </w:rPr>
        <w:t>předmět smlouvy vykazuje opakující se vady,</w:t>
      </w:r>
    </w:p>
    <w:p w14:paraId="2B89ACA6" w14:textId="77777777" w:rsidR="00204DBB" w:rsidRDefault="00204DBB">
      <w:pPr>
        <w:pStyle w:val="Zkladntext"/>
        <w:numPr>
          <w:ilvl w:val="1"/>
          <w:numId w:val="14"/>
        </w:numPr>
        <w:tabs>
          <w:tab w:val="left" w:pos="993"/>
        </w:tabs>
        <w:ind w:left="993"/>
        <w:rPr>
          <w:rFonts w:ascii="Bookman Old Style" w:hAnsi="Bookman Old Style" w:cs="Bookman Old Style"/>
          <w:sz w:val="24"/>
        </w:rPr>
      </w:pPr>
      <w:r>
        <w:rPr>
          <w:rFonts w:ascii="Bookman Old Style" w:hAnsi="Bookman Old Style" w:cs="Bookman Old Style"/>
          <w:sz w:val="24"/>
        </w:rPr>
        <w:t>předmět smlouvy vykazuje podstatnou vadu, pro niž jej nelze užívat a prodávající takovouto vadu neodstranil do 14 dnů ode dne oznámení</w:t>
      </w:r>
      <w:r w:rsidR="002D7195">
        <w:rPr>
          <w:rFonts w:ascii="Bookman Old Style" w:hAnsi="Bookman Old Style" w:cs="Bookman Old Style"/>
          <w:sz w:val="24"/>
        </w:rPr>
        <w:t xml:space="preserve"> reklamace ze strany kupujícího,</w:t>
      </w:r>
    </w:p>
    <w:p w14:paraId="5DE58C7E" w14:textId="77777777" w:rsidR="00F153E3" w:rsidRDefault="002D7195" w:rsidP="00F153E3">
      <w:pPr>
        <w:pStyle w:val="Zkladntext"/>
        <w:numPr>
          <w:ilvl w:val="1"/>
          <w:numId w:val="14"/>
        </w:numPr>
        <w:tabs>
          <w:tab w:val="left" w:pos="993"/>
        </w:tabs>
        <w:ind w:left="993"/>
        <w:rPr>
          <w:rFonts w:ascii="Bookman Old Style" w:hAnsi="Bookman Old Style" w:cs="Bookman Old Style"/>
          <w:sz w:val="24"/>
        </w:rPr>
      </w:pPr>
      <w:r w:rsidRPr="37CAE5E7">
        <w:rPr>
          <w:rFonts w:ascii="Bookman Old Style" w:hAnsi="Bookman Old Style" w:cs="Bookman Old Style"/>
          <w:sz w:val="24"/>
        </w:rPr>
        <w:t>prodávající nesplní povinnost uvedenou v čl. II odst. 6 a 7 této smlouvy</w:t>
      </w:r>
    </w:p>
    <w:p w14:paraId="1626C194" w14:textId="6D7AFA04" w:rsidR="002D7195" w:rsidRPr="00F153E3" w:rsidRDefault="3C550666" w:rsidP="00F153E3">
      <w:pPr>
        <w:pStyle w:val="Zkladntext"/>
        <w:numPr>
          <w:ilvl w:val="1"/>
          <w:numId w:val="14"/>
        </w:numPr>
        <w:tabs>
          <w:tab w:val="left" w:pos="993"/>
        </w:tabs>
        <w:ind w:left="993"/>
        <w:rPr>
          <w:rFonts w:ascii="Bookman Old Style" w:hAnsi="Bookman Old Style" w:cs="Bookman Old Style"/>
          <w:sz w:val="24"/>
        </w:rPr>
      </w:pPr>
      <w:r w:rsidRPr="00F153E3">
        <w:rPr>
          <w:rFonts w:ascii="Bookman Old Style" w:eastAsia="Bookman Old Style" w:hAnsi="Bookman Old Style" w:cs="Bookman Old Style"/>
          <w:sz w:val="24"/>
        </w:rPr>
        <w:t>v případě uplatnění práva odstoupit dle čl. VI. 6 písm. d) této smlouvy</w:t>
      </w:r>
      <w:r w:rsidR="00F153E3">
        <w:rPr>
          <w:rFonts w:ascii="Bookman Old Style" w:eastAsia="Bookman Old Style" w:hAnsi="Bookman Old Style" w:cs="Bookman Old Style"/>
          <w:sz w:val="24"/>
        </w:rPr>
        <w:t>.</w:t>
      </w:r>
    </w:p>
    <w:p w14:paraId="36D90DBD" w14:textId="77777777" w:rsidR="00951E3D" w:rsidRPr="00183486" w:rsidRDefault="00951E3D" w:rsidP="37CAE5E7">
      <w:pPr>
        <w:spacing w:before="120" w:after="120"/>
        <w:jc w:val="both"/>
        <w:rPr>
          <w:rFonts w:ascii="Bookman Old Style" w:hAnsi="Bookman Old Style"/>
        </w:rPr>
      </w:pPr>
      <w:r w:rsidRPr="37CAE5E7">
        <w:rPr>
          <w:rFonts w:ascii="Bookman Old Style" w:hAnsi="Bookman Old Style"/>
        </w:rPr>
        <w:lastRenderedPageBreak/>
        <w:t>Odstoupení od smlouvy ve shora uvedených případech je účinné 3. kalendářní den následující po dni, ve kterém bylo písemné odstoupení doručeno prodávajícímu.</w:t>
      </w:r>
    </w:p>
    <w:p w14:paraId="3FB0D37C" w14:textId="3DCCF1F9" w:rsidR="2E00FC0D" w:rsidRDefault="2E00FC0D" w:rsidP="00F153E3">
      <w:pPr>
        <w:spacing w:before="240" w:after="240"/>
        <w:jc w:val="both"/>
        <w:rPr>
          <w:rFonts w:ascii="Bookman Old Style" w:eastAsia="Bookman Old Style" w:hAnsi="Bookman Old Style" w:cs="Bookman Old Style"/>
        </w:rPr>
      </w:pPr>
      <w:r w:rsidRPr="37CAE5E7">
        <w:rPr>
          <w:rFonts w:ascii="Bookman Old Style" w:eastAsia="Bookman Old Style" w:hAnsi="Bookman Old Style" w:cs="Bookman Old Style"/>
        </w:rPr>
        <w:t>V případě, že důvody pro odstoupení od smlouvy dle tohoto článku se týkají pouze jednoho z kupovaných sanitních voz</w:t>
      </w:r>
      <w:r w:rsidR="00F153E3">
        <w:rPr>
          <w:rFonts w:ascii="Bookman Old Style" w:eastAsia="Bookman Old Style" w:hAnsi="Bookman Old Style" w:cs="Bookman Old Style"/>
        </w:rPr>
        <w:t>idel</w:t>
      </w:r>
      <w:r w:rsidRPr="37CAE5E7">
        <w:rPr>
          <w:rFonts w:ascii="Bookman Old Style" w:eastAsia="Bookman Old Style" w:hAnsi="Bookman Old Style" w:cs="Bookman Old Style"/>
        </w:rPr>
        <w:t>, má se za to, že odstoupení od smlouvy se vztahuje pouze k tomuto vadnému sanitnímu voz</w:t>
      </w:r>
      <w:r w:rsidR="00F153E3">
        <w:rPr>
          <w:rFonts w:ascii="Bookman Old Style" w:eastAsia="Bookman Old Style" w:hAnsi="Bookman Old Style" w:cs="Bookman Old Style"/>
        </w:rPr>
        <w:t>idlu</w:t>
      </w:r>
      <w:r w:rsidRPr="37CAE5E7">
        <w:rPr>
          <w:rFonts w:ascii="Bookman Old Style" w:eastAsia="Bookman Old Style" w:hAnsi="Bookman Old Style" w:cs="Bookman Old Style"/>
        </w:rPr>
        <w:t>. Vůči druhému sanitnímu voz</w:t>
      </w:r>
      <w:r w:rsidR="00F153E3">
        <w:rPr>
          <w:rFonts w:ascii="Bookman Old Style" w:eastAsia="Bookman Old Style" w:hAnsi="Bookman Old Style" w:cs="Bookman Old Style"/>
        </w:rPr>
        <w:t>idlu</w:t>
      </w:r>
      <w:r w:rsidRPr="37CAE5E7">
        <w:rPr>
          <w:rFonts w:ascii="Bookman Old Style" w:eastAsia="Bookman Old Style" w:hAnsi="Bookman Old Style" w:cs="Bookman Old Style"/>
        </w:rPr>
        <w:t xml:space="preserve"> zůstávají práva a povinnosti vyplývající z této smlouvy nedotčena a smlouva ohledně něj nadále trvá.</w:t>
      </w:r>
    </w:p>
    <w:p w14:paraId="3FF0D0AB" w14:textId="24DF75FA" w:rsidR="00204DBB" w:rsidRDefault="00204DBB" w:rsidP="00F153E3">
      <w:pPr>
        <w:pStyle w:val="Zkladntext"/>
        <w:numPr>
          <w:ilvl w:val="0"/>
          <w:numId w:val="14"/>
        </w:numPr>
        <w:tabs>
          <w:tab w:val="left" w:pos="426"/>
        </w:tabs>
        <w:spacing w:line="259" w:lineRule="auto"/>
        <w:ind w:left="426"/>
        <w:rPr>
          <w:rFonts w:ascii="Bookman Old Style" w:hAnsi="Bookman Old Style" w:cs="Bookman Old Style"/>
          <w:szCs w:val="26"/>
        </w:rPr>
      </w:pPr>
      <w:r w:rsidRPr="37CAE5E7">
        <w:rPr>
          <w:rFonts w:ascii="Bookman Old Style" w:hAnsi="Bookman Old Style" w:cs="Bookman Old Style"/>
          <w:sz w:val="24"/>
        </w:rPr>
        <w:t>Prodávající má právo od této smlouvy odstoupit v případě, že kupující bude v prodlení s úhradou faktury déle než 2 měsíce.</w:t>
      </w:r>
      <w:r w:rsidR="65DB77AC" w:rsidRPr="37CAE5E7">
        <w:rPr>
          <w:rFonts w:ascii="Bookman Old Style" w:hAnsi="Bookman Old Style" w:cs="Bookman Old Style"/>
          <w:sz w:val="24"/>
        </w:rPr>
        <w:t xml:space="preserve"> Odstoupení od smlouvy v tomto případě je účinné 3. kalendářní den následující po dni, ve kterém bylo písemné odstoupení doručeno kupujícímu.  </w:t>
      </w:r>
    </w:p>
    <w:p w14:paraId="14821521" w14:textId="77777777" w:rsidR="003E7475" w:rsidRDefault="003E7475" w:rsidP="003E7475">
      <w:pPr>
        <w:pStyle w:val="Zkladntext"/>
        <w:numPr>
          <w:ilvl w:val="0"/>
          <w:numId w:val="14"/>
        </w:numPr>
        <w:tabs>
          <w:tab w:val="left" w:pos="426"/>
        </w:tabs>
        <w:ind w:left="426"/>
        <w:rPr>
          <w:rFonts w:ascii="Bookman Old Style" w:hAnsi="Bookman Old Style" w:cs="Bookman Old Style"/>
          <w:sz w:val="24"/>
        </w:rPr>
      </w:pPr>
      <w:r>
        <w:rPr>
          <w:rFonts w:ascii="Bookman Old Style" w:hAnsi="Bookman Old Style" w:cs="Bookman Old Style"/>
          <w:sz w:val="24"/>
        </w:rPr>
        <w:t xml:space="preserve">V písemném odstoupení od smlouvy musí odstupující strana uvést, v čem spatřuje důvod odstoupení od smlouvy, popřípadě připojit k tomuto úkonu doklady prokazující tvrzené důvody. Smluvní strana, které bylo odstoupení od smlouvy doručeno, se k němu musí písemně bez zbytečného odkladu vyjádřit a uvést, zda důvody odstoupení uznává či nikoliv. </w:t>
      </w:r>
    </w:p>
    <w:p w14:paraId="5D7140C5" w14:textId="77777777" w:rsidR="003E7475" w:rsidRPr="00D838F1" w:rsidRDefault="003E7475" w:rsidP="003E7475">
      <w:pPr>
        <w:pStyle w:val="Zkladntext"/>
        <w:ind w:left="426"/>
        <w:rPr>
          <w:rFonts w:ascii="Bookman Old Style" w:hAnsi="Bookman Old Style" w:cs="Bookman Old Style"/>
          <w:sz w:val="24"/>
        </w:rPr>
      </w:pPr>
      <w:r w:rsidRPr="00D838F1">
        <w:rPr>
          <w:rFonts w:ascii="Bookman Old Style" w:hAnsi="Bookman Old Style" w:cs="Bookman Old Style"/>
          <w:sz w:val="24"/>
        </w:rPr>
        <w:t>Pokud důvody odstoupení od smlouvy druhá smluvní strana neuzná, musí uvést, v čem spatřuje nedostatek důvodů k odstoupení od smlouvy.</w:t>
      </w:r>
    </w:p>
    <w:p w14:paraId="5CCE9EBB" w14:textId="77777777" w:rsidR="003E7475" w:rsidRPr="00D838F1" w:rsidRDefault="003E7475" w:rsidP="003E7475">
      <w:pPr>
        <w:pStyle w:val="Zkladntext"/>
        <w:tabs>
          <w:tab w:val="left" w:pos="426"/>
        </w:tabs>
        <w:ind w:left="426"/>
        <w:rPr>
          <w:rFonts w:ascii="Bookman Old Style" w:hAnsi="Bookman Old Style" w:cs="Bookman Old Style"/>
          <w:sz w:val="24"/>
        </w:rPr>
      </w:pPr>
      <w:r w:rsidRPr="00D838F1">
        <w:rPr>
          <w:rFonts w:ascii="Bookman Old Style" w:hAnsi="Bookman Old Style" w:cs="Bookman Old Style"/>
          <w:sz w:val="24"/>
        </w:rPr>
        <w:t>Pokud druhá smluvní strana odstoupení od smlouvy uzná, provedou smluvní strany inventarizaci dosavadních právních vztahů vyplývajících z plnění smlouvy. Dodaný a nezaplacený předmět smlouvy bude vrácen bez zbytečného odkladu prodávajícímu.</w:t>
      </w:r>
    </w:p>
    <w:p w14:paraId="7DAC4B9D" w14:textId="77777777" w:rsidR="00DB6729" w:rsidRDefault="00DB6729" w:rsidP="37CAE5E7">
      <w:pPr>
        <w:pStyle w:val="Zkladntext"/>
        <w:numPr>
          <w:ilvl w:val="0"/>
          <w:numId w:val="14"/>
        </w:numPr>
        <w:tabs>
          <w:tab w:val="left" w:pos="426"/>
        </w:tabs>
        <w:ind w:left="426"/>
        <w:rPr>
          <w:rFonts w:ascii="Bookman Old Style" w:hAnsi="Bookman Old Style"/>
          <w:sz w:val="24"/>
        </w:rPr>
      </w:pPr>
      <w:r w:rsidRPr="37CAE5E7">
        <w:rPr>
          <w:rFonts w:ascii="Bookman Old Style" w:hAnsi="Bookman Old Style" w:cs="Bookman Old Style"/>
          <w:sz w:val="24"/>
        </w:rPr>
        <w:t>Kupující</w:t>
      </w:r>
      <w:r w:rsidRPr="37CAE5E7">
        <w:rPr>
          <w:rFonts w:ascii="Bookman Old Style" w:hAnsi="Bookman Old Style"/>
          <w:sz w:val="24"/>
        </w:rPr>
        <w:t xml:space="preserve"> má právo vypovědět tuto smlouvu v případě, že v souvislosti s plněním účelu smlouvy dojde ke spáchání trestného činu. Výpovědní doba činí 3 dny a začíná běžet dnem následujícím po dni, kdy bylo písemné vyhotovení výpovědi doručeno prodávajícímu.</w:t>
      </w:r>
    </w:p>
    <w:p w14:paraId="105E0DF1" w14:textId="6BA7388D" w:rsidR="591084A9" w:rsidRPr="00F153E3" w:rsidRDefault="591084A9" w:rsidP="37CAE5E7">
      <w:pPr>
        <w:pStyle w:val="Zkladntext"/>
        <w:numPr>
          <w:ilvl w:val="0"/>
          <w:numId w:val="14"/>
        </w:numPr>
        <w:tabs>
          <w:tab w:val="left" w:pos="426"/>
        </w:tabs>
        <w:ind w:left="426"/>
        <w:rPr>
          <w:rFonts w:ascii="Bookman Old Style" w:hAnsi="Bookman Old Style"/>
          <w:sz w:val="24"/>
        </w:rPr>
      </w:pPr>
      <w:r w:rsidRPr="00F153E3">
        <w:rPr>
          <w:rFonts w:ascii="Bookman Old Style" w:hAnsi="Bookman Old Style"/>
          <w:sz w:val="24"/>
        </w:rPr>
        <w:t>Smlouvu lze ukončit i písemnou dohodou obou smluvních stran.</w:t>
      </w:r>
    </w:p>
    <w:p w14:paraId="55DDC483" w14:textId="77777777" w:rsidR="002D7195" w:rsidRDefault="002D7195" w:rsidP="002D7195">
      <w:pPr>
        <w:pStyle w:val="Zkladntext"/>
        <w:tabs>
          <w:tab w:val="left" w:pos="426"/>
        </w:tabs>
        <w:ind w:left="426"/>
        <w:rPr>
          <w:rFonts w:ascii="Bookman Old Style" w:hAnsi="Bookman Old Style"/>
          <w:sz w:val="24"/>
        </w:rPr>
      </w:pPr>
    </w:p>
    <w:p w14:paraId="37C8C6CF" w14:textId="77777777" w:rsidR="00E0287B" w:rsidRDefault="00E0287B" w:rsidP="002D7195">
      <w:pPr>
        <w:pStyle w:val="Zkladntext"/>
        <w:tabs>
          <w:tab w:val="left" w:pos="426"/>
        </w:tabs>
        <w:ind w:left="426"/>
        <w:rPr>
          <w:rFonts w:ascii="Bookman Old Style" w:hAnsi="Bookman Old Style"/>
          <w:sz w:val="24"/>
        </w:rPr>
      </w:pPr>
    </w:p>
    <w:p w14:paraId="2C7FB849" w14:textId="77777777" w:rsidR="00204DBB" w:rsidRPr="00A76573" w:rsidRDefault="00204DBB" w:rsidP="00A76573">
      <w:pPr>
        <w:pStyle w:val="Zkladntext31"/>
        <w:jc w:val="center"/>
        <w:rPr>
          <w:rFonts w:ascii="Bookman Old Style" w:hAnsi="Bookman Old Style" w:cs="Bookman Old Style"/>
          <w:b/>
          <w:sz w:val="26"/>
        </w:rPr>
      </w:pPr>
      <w:r w:rsidRPr="00A76573">
        <w:rPr>
          <w:rFonts w:ascii="Bookman Old Style" w:hAnsi="Bookman Old Style" w:cs="Bookman Old Style"/>
          <w:b/>
          <w:sz w:val="26"/>
        </w:rPr>
        <w:t>Čl. VIII.</w:t>
      </w:r>
    </w:p>
    <w:p w14:paraId="3ACD8E21" w14:textId="77777777" w:rsidR="00204DBB" w:rsidRPr="00A76573" w:rsidRDefault="00FC3843" w:rsidP="00A76573">
      <w:pPr>
        <w:pStyle w:val="Zkladntext31"/>
        <w:jc w:val="center"/>
        <w:rPr>
          <w:rFonts w:ascii="Bookman Old Style" w:hAnsi="Bookman Old Style" w:cs="Bookman Old Style"/>
          <w:b/>
          <w:sz w:val="26"/>
        </w:rPr>
      </w:pPr>
      <w:r w:rsidRPr="00A76573">
        <w:rPr>
          <w:rFonts w:ascii="Bookman Old Style" w:hAnsi="Bookman Old Style" w:cs="Bookman Old Style"/>
          <w:b/>
          <w:sz w:val="26"/>
        </w:rPr>
        <w:t>Sankce</w:t>
      </w:r>
    </w:p>
    <w:p w14:paraId="7AD25802" w14:textId="77777777" w:rsidR="00204DBB" w:rsidRPr="00D861CD" w:rsidRDefault="00204DBB">
      <w:pPr>
        <w:pStyle w:val="Zkladntext"/>
        <w:jc w:val="center"/>
        <w:rPr>
          <w:rFonts w:ascii="Bookman Old Style" w:hAnsi="Bookman Old Style" w:cs="Bookman Old Style"/>
          <w:b/>
          <w:sz w:val="8"/>
          <w:szCs w:val="8"/>
        </w:rPr>
      </w:pPr>
    </w:p>
    <w:p w14:paraId="728744A0" w14:textId="77777777" w:rsidR="00DB6729" w:rsidRPr="00F56E67" w:rsidRDefault="00DB6729" w:rsidP="00DB6729">
      <w:pPr>
        <w:pStyle w:val="Zkladntext"/>
        <w:numPr>
          <w:ilvl w:val="0"/>
          <w:numId w:val="22"/>
        </w:numPr>
        <w:tabs>
          <w:tab w:val="left" w:pos="426"/>
        </w:tabs>
        <w:ind w:left="426"/>
        <w:rPr>
          <w:rFonts w:ascii="Bookman Old Style" w:hAnsi="Bookman Old Style"/>
          <w:sz w:val="24"/>
        </w:rPr>
      </w:pPr>
      <w:r w:rsidRPr="00F56E67">
        <w:rPr>
          <w:rFonts w:ascii="Bookman Old Style" w:hAnsi="Bookman Old Style"/>
          <w:sz w:val="24"/>
        </w:rPr>
        <w:t xml:space="preserve">V případě, že bude kupující v prodlení s úhradou faktury o více jak 10 dní, má prodávající právo účtovat </w:t>
      </w:r>
      <w:r w:rsidRPr="00DD29A7">
        <w:rPr>
          <w:rFonts w:ascii="Bookman Old Style" w:hAnsi="Bookman Old Style"/>
          <w:sz w:val="24"/>
        </w:rPr>
        <w:t>úrok z prodlení</w:t>
      </w:r>
      <w:r w:rsidRPr="00F56E67">
        <w:rPr>
          <w:rFonts w:ascii="Bookman Old Style" w:hAnsi="Bookman Old Style"/>
          <w:sz w:val="24"/>
        </w:rPr>
        <w:t xml:space="preserve"> ve výši </w:t>
      </w:r>
      <w:proofErr w:type="gramStart"/>
      <w:r w:rsidRPr="00F56E67">
        <w:rPr>
          <w:rFonts w:ascii="Bookman Old Style" w:hAnsi="Bookman Old Style"/>
          <w:sz w:val="24"/>
        </w:rPr>
        <w:t>0,01%</w:t>
      </w:r>
      <w:proofErr w:type="gramEnd"/>
      <w:r w:rsidRPr="00F56E67">
        <w:rPr>
          <w:rFonts w:ascii="Bookman Old Style" w:hAnsi="Bookman Old Style"/>
          <w:sz w:val="24"/>
        </w:rPr>
        <w:t xml:space="preserve"> z dlužné částky za každý den prodlení s tím, že zaplacené úroky z prodlení plně kryjí i náhradu škody prodávajícího.</w:t>
      </w:r>
    </w:p>
    <w:p w14:paraId="4A60B0BA" w14:textId="569D2183" w:rsidR="00DB6729" w:rsidRPr="00F56E67" w:rsidRDefault="00DB6729" w:rsidP="00F153E3">
      <w:pPr>
        <w:pStyle w:val="Zkladntext"/>
        <w:numPr>
          <w:ilvl w:val="0"/>
          <w:numId w:val="22"/>
        </w:numPr>
        <w:tabs>
          <w:tab w:val="left" w:pos="426"/>
        </w:tabs>
        <w:spacing w:line="259" w:lineRule="auto"/>
        <w:ind w:left="426"/>
        <w:rPr>
          <w:rFonts w:ascii="Bookman Old Style" w:hAnsi="Bookman Old Style"/>
          <w:szCs w:val="26"/>
        </w:rPr>
      </w:pPr>
      <w:r w:rsidRPr="37CAE5E7">
        <w:rPr>
          <w:rFonts w:ascii="Bookman Old Style" w:hAnsi="Bookman Old Style"/>
          <w:sz w:val="24"/>
        </w:rPr>
        <w:t xml:space="preserve">V případě, že bude prodávající v prodlení s dodáním </w:t>
      </w:r>
      <w:r w:rsidR="195516C6" w:rsidRPr="37CAE5E7">
        <w:rPr>
          <w:rFonts w:ascii="Bookman Old Style" w:hAnsi="Bookman Old Style"/>
          <w:sz w:val="24"/>
        </w:rPr>
        <w:t>předmětu smlouvy</w:t>
      </w:r>
      <w:r w:rsidRPr="37CAE5E7">
        <w:rPr>
          <w:rFonts w:ascii="Bookman Old Style" w:hAnsi="Bookman Old Style"/>
          <w:sz w:val="24"/>
        </w:rPr>
        <w:t xml:space="preserve">, má kupující právo účtovat smluvní pokutu ve výši </w:t>
      </w:r>
      <w:proofErr w:type="gramStart"/>
      <w:r w:rsidRPr="37CAE5E7">
        <w:rPr>
          <w:rFonts w:ascii="Bookman Old Style" w:hAnsi="Bookman Old Style"/>
          <w:sz w:val="24"/>
        </w:rPr>
        <w:t>0,15%</w:t>
      </w:r>
      <w:proofErr w:type="gramEnd"/>
      <w:r w:rsidRPr="37CAE5E7">
        <w:rPr>
          <w:rFonts w:ascii="Bookman Old Style" w:hAnsi="Bookman Old Style"/>
          <w:sz w:val="24"/>
        </w:rPr>
        <w:t xml:space="preserve"> z celkové hodnoty předmětu smlouvy za každý den prodlení. </w:t>
      </w:r>
    </w:p>
    <w:p w14:paraId="7A689A1F" w14:textId="77777777" w:rsidR="00204DBB" w:rsidRDefault="00204DBB">
      <w:pPr>
        <w:pStyle w:val="Zkladntext"/>
        <w:numPr>
          <w:ilvl w:val="0"/>
          <w:numId w:val="22"/>
        </w:numPr>
        <w:tabs>
          <w:tab w:val="left" w:pos="426"/>
        </w:tabs>
        <w:ind w:left="426"/>
        <w:rPr>
          <w:rFonts w:ascii="Bookman Old Style" w:hAnsi="Bookman Old Style" w:cs="Bookman Old Style"/>
          <w:sz w:val="24"/>
        </w:rPr>
      </w:pPr>
      <w:r>
        <w:rPr>
          <w:rFonts w:ascii="Bookman Old Style" w:hAnsi="Bookman Old Style" w:cs="Bookman Old Style"/>
          <w:sz w:val="24"/>
        </w:rPr>
        <w:t xml:space="preserve">V případě, že prodávající nedodrží nástupní termín na opravu dle čl. </w:t>
      </w:r>
      <w:r w:rsidR="002E358F">
        <w:rPr>
          <w:rFonts w:ascii="Bookman Old Style" w:hAnsi="Bookman Old Style" w:cs="Bookman Old Style"/>
          <w:sz w:val="24"/>
        </w:rPr>
        <w:t>VI</w:t>
      </w:r>
      <w:r w:rsidR="005453BA">
        <w:rPr>
          <w:rFonts w:ascii="Bookman Old Style" w:hAnsi="Bookman Old Style" w:cs="Bookman Old Style"/>
          <w:sz w:val="24"/>
        </w:rPr>
        <w:t xml:space="preserve"> </w:t>
      </w:r>
      <w:r>
        <w:rPr>
          <w:rFonts w:ascii="Bookman Old Style" w:hAnsi="Bookman Old Style" w:cs="Bookman Old Style"/>
          <w:sz w:val="24"/>
        </w:rPr>
        <w:t xml:space="preserve">odst. 8 této smlouvy, zaplatí kupujícímu smluvní pokutu ve výši 3 000 Kč za každý započatý den, až do nástupu na opravu. </w:t>
      </w:r>
    </w:p>
    <w:p w14:paraId="6E18106E" w14:textId="05037D8A" w:rsidR="00204DBB" w:rsidRPr="00692EBE" w:rsidRDefault="00204DBB" w:rsidP="37CAE5E7">
      <w:pPr>
        <w:pStyle w:val="Zkladntext"/>
        <w:numPr>
          <w:ilvl w:val="0"/>
          <w:numId w:val="22"/>
        </w:numPr>
        <w:tabs>
          <w:tab w:val="left" w:pos="426"/>
        </w:tabs>
        <w:ind w:left="426"/>
        <w:rPr>
          <w:rFonts w:ascii="Bookman Old Style" w:hAnsi="Bookman Old Style" w:cs="Bookman Old Style"/>
          <w:sz w:val="24"/>
        </w:rPr>
      </w:pPr>
      <w:r w:rsidRPr="37CAE5E7">
        <w:rPr>
          <w:rFonts w:ascii="Bookman Old Style" w:hAnsi="Bookman Old Style" w:cs="Bookman Old Style"/>
          <w:sz w:val="24"/>
        </w:rPr>
        <w:t xml:space="preserve">Pokud nebude závada odstraněna dle čl. </w:t>
      </w:r>
      <w:r w:rsidR="002E358F" w:rsidRPr="37CAE5E7">
        <w:rPr>
          <w:rFonts w:ascii="Bookman Old Style" w:hAnsi="Bookman Old Style" w:cs="Bookman Old Style"/>
          <w:sz w:val="24"/>
        </w:rPr>
        <w:t>VI</w:t>
      </w:r>
      <w:r w:rsidR="004B51C7" w:rsidRPr="37CAE5E7">
        <w:rPr>
          <w:rFonts w:ascii="Bookman Old Style" w:hAnsi="Bookman Old Style" w:cs="Bookman Old Style"/>
          <w:sz w:val="24"/>
        </w:rPr>
        <w:t xml:space="preserve"> </w:t>
      </w:r>
      <w:r w:rsidRPr="37CAE5E7">
        <w:rPr>
          <w:rFonts w:ascii="Bookman Old Style" w:hAnsi="Bookman Old Style" w:cs="Bookman Old Style"/>
          <w:sz w:val="24"/>
        </w:rPr>
        <w:t>odst. 8 této smlouvy a nedojde v tomto termínu k </w:t>
      </w:r>
      <w:r w:rsidR="003150B8" w:rsidRPr="37CAE5E7">
        <w:rPr>
          <w:rFonts w:ascii="Bookman Old Style" w:hAnsi="Bookman Old Style" w:cs="Bookman Old Style"/>
          <w:sz w:val="24"/>
        </w:rPr>
        <w:t>vypůjčení</w:t>
      </w:r>
      <w:r w:rsidRPr="37CAE5E7">
        <w:rPr>
          <w:rFonts w:ascii="Bookman Old Style" w:hAnsi="Bookman Old Style" w:cs="Bookman Old Style"/>
          <w:sz w:val="24"/>
        </w:rPr>
        <w:t xml:space="preserve"> náhradního vozidla na základě požadavku kupujícího, zaplatí prodávající za každý den prodlení smluvní pokutu ve </w:t>
      </w:r>
      <w:r w:rsidRPr="37CAE5E7">
        <w:rPr>
          <w:rFonts w:ascii="Bookman Old Style" w:hAnsi="Bookman Old Style" w:cs="Bookman Old Style"/>
          <w:sz w:val="24"/>
        </w:rPr>
        <w:lastRenderedPageBreak/>
        <w:t xml:space="preserve">výši 3 000 Kč za každý započatý den, až do předání a převzetí opraveného předmětu smlouvy. </w:t>
      </w:r>
    </w:p>
    <w:p w14:paraId="19ED8D34" w14:textId="7ABB6B8D" w:rsidR="00204DBB" w:rsidRPr="00692EBE" w:rsidRDefault="262D9D93" w:rsidP="37CAE5E7">
      <w:pPr>
        <w:pStyle w:val="Zkladntext"/>
        <w:numPr>
          <w:ilvl w:val="0"/>
          <w:numId w:val="22"/>
        </w:numPr>
        <w:tabs>
          <w:tab w:val="left" w:pos="426"/>
        </w:tabs>
        <w:ind w:left="426"/>
        <w:rPr>
          <w:rFonts w:ascii="Bookman Old Style" w:hAnsi="Bookman Old Style" w:cs="Bookman Old Style"/>
          <w:sz w:val="24"/>
        </w:rPr>
      </w:pPr>
      <w:r w:rsidRPr="37CAE5E7">
        <w:rPr>
          <w:rFonts w:ascii="Bookman Old Style" w:hAnsi="Bookman Old Style" w:cs="Bookman Old Style"/>
          <w:sz w:val="24"/>
        </w:rPr>
        <w:t>V případě, že prodávající nedodrží lhůty dle čl. VI odst. 6 této smlouvy, má kupující právo na smluvní pokutu ve výši 3 000 Kč, a to za každý den prodlení.</w:t>
      </w:r>
    </w:p>
    <w:p w14:paraId="494EB3C5" w14:textId="77777777" w:rsidR="005453BA" w:rsidRPr="00692EBE" w:rsidRDefault="005453BA" w:rsidP="37CAE5E7">
      <w:pPr>
        <w:pStyle w:val="Zkladntext"/>
        <w:numPr>
          <w:ilvl w:val="0"/>
          <w:numId w:val="22"/>
        </w:numPr>
        <w:tabs>
          <w:tab w:val="left" w:pos="426"/>
        </w:tabs>
        <w:ind w:left="426"/>
        <w:rPr>
          <w:rFonts w:ascii="Bookman Old Style" w:hAnsi="Bookman Old Style"/>
          <w:sz w:val="24"/>
        </w:rPr>
      </w:pPr>
      <w:r w:rsidRPr="37CAE5E7">
        <w:rPr>
          <w:rFonts w:ascii="Bookman Old Style" w:hAnsi="Bookman Old Style"/>
          <w:sz w:val="24"/>
        </w:rPr>
        <w:t xml:space="preserve">V případě, že prodávající poruší ustanovení o mlčenlivosti dle čl. IX této smlouvy, je prodávající povinen uhradit smluvní pokutu ve výši </w:t>
      </w:r>
      <w:proofErr w:type="gramStart"/>
      <w:r w:rsidRPr="37CAE5E7">
        <w:rPr>
          <w:rFonts w:ascii="Bookman Old Style" w:hAnsi="Bookman Old Style"/>
          <w:sz w:val="24"/>
        </w:rPr>
        <w:t>20.000,-</w:t>
      </w:r>
      <w:proofErr w:type="gramEnd"/>
      <w:r w:rsidRPr="37CAE5E7">
        <w:rPr>
          <w:rFonts w:ascii="Bookman Old Style" w:hAnsi="Bookman Old Style"/>
          <w:sz w:val="24"/>
        </w:rPr>
        <w:t xml:space="preserve"> Kč za každé jednotlivé porušení.</w:t>
      </w:r>
    </w:p>
    <w:p w14:paraId="79F110EC" w14:textId="77777777" w:rsidR="00FC3843" w:rsidRPr="00692EBE" w:rsidRDefault="00FC3843" w:rsidP="005453BA">
      <w:pPr>
        <w:pStyle w:val="Zkladntext"/>
        <w:numPr>
          <w:ilvl w:val="0"/>
          <w:numId w:val="22"/>
        </w:numPr>
        <w:tabs>
          <w:tab w:val="left" w:pos="426"/>
        </w:tabs>
        <w:ind w:left="426"/>
        <w:rPr>
          <w:rFonts w:ascii="Bookman Old Style" w:hAnsi="Bookman Old Style"/>
          <w:sz w:val="24"/>
        </w:rPr>
      </w:pPr>
      <w:r w:rsidRPr="00692EBE">
        <w:rPr>
          <w:rFonts w:ascii="Bookman Old Style" w:hAnsi="Bookman Old Style"/>
          <w:sz w:val="24"/>
        </w:rPr>
        <w:t xml:space="preserve">V případě, že při plnění předmětu smlouvy prodávající prokazatelně poruší ustanovení čl. </w:t>
      </w:r>
      <w:r>
        <w:rPr>
          <w:rFonts w:ascii="Bookman Old Style" w:hAnsi="Bookman Old Style"/>
          <w:sz w:val="24"/>
        </w:rPr>
        <w:t>II odst. 5</w:t>
      </w:r>
      <w:r w:rsidRPr="00692EBE">
        <w:rPr>
          <w:rFonts w:ascii="Bookman Old Style" w:hAnsi="Bookman Old Style"/>
          <w:sz w:val="24"/>
        </w:rPr>
        <w:t xml:space="preserve"> definující aspekty odpovědného zadávání pro plnění předmětu smlouvy, je prodávající povinen uhradit smluvní pokutu ve výši 5 000,- Kč za každé jednotlivé porušení.</w:t>
      </w:r>
    </w:p>
    <w:p w14:paraId="302336C8" w14:textId="1D7E24DA" w:rsidR="00FC3843" w:rsidRDefault="00DB6729" w:rsidP="37CAE5E7">
      <w:pPr>
        <w:pStyle w:val="Zkladntext"/>
        <w:numPr>
          <w:ilvl w:val="0"/>
          <w:numId w:val="22"/>
        </w:numPr>
        <w:tabs>
          <w:tab w:val="left" w:pos="426"/>
        </w:tabs>
        <w:ind w:left="426"/>
        <w:rPr>
          <w:rFonts w:ascii="Bookman Old Style" w:hAnsi="Bookman Old Style"/>
          <w:sz w:val="24"/>
        </w:rPr>
      </w:pPr>
      <w:r w:rsidRPr="37CAE5E7">
        <w:rPr>
          <w:rFonts w:ascii="Bookman Old Style" w:hAnsi="Bookman Old Style"/>
          <w:sz w:val="24"/>
        </w:rPr>
        <w:t>Zaplacením smluvní pokuty není dotčeno právo na náhradu škod</w:t>
      </w:r>
      <w:r w:rsidR="4D05006B" w:rsidRPr="37CAE5E7">
        <w:rPr>
          <w:rFonts w:ascii="Bookman Old Style" w:hAnsi="Bookman Old Style"/>
          <w:sz w:val="24"/>
        </w:rPr>
        <w:t xml:space="preserve"> </w:t>
      </w:r>
      <w:r w:rsidR="4D05006B" w:rsidRPr="00F153E3">
        <w:rPr>
          <w:rFonts w:ascii="Bookman Old Style" w:hAnsi="Bookman Old Style"/>
          <w:sz w:val="24"/>
        </w:rPr>
        <w:t>v plném rozsahu</w:t>
      </w:r>
      <w:r w:rsidRPr="37CAE5E7">
        <w:rPr>
          <w:rFonts w:ascii="Bookman Old Style" w:hAnsi="Bookman Old Style"/>
          <w:sz w:val="24"/>
        </w:rPr>
        <w:t xml:space="preserve">, které vzniknou smluvní straně v příčinné souvislosti s porušením této smlouvy. Stejně tak není dotčena povinnost příslušné smluvní strany splnit své závazky dle této smlouvy. Ustanovení § 2050 občanského zákoníku se v tomto případě nepoužije. </w:t>
      </w:r>
    </w:p>
    <w:p w14:paraId="024332B9" w14:textId="77777777" w:rsidR="00F153E3" w:rsidRDefault="00FC3843" w:rsidP="00F153E3">
      <w:pPr>
        <w:pStyle w:val="Zkladntext"/>
        <w:numPr>
          <w:ilvl w:val="0"/>
          <w:numId w:val="22"/>
        </w:numPr>
        <w:tabs>
          <w:tab w:val="left" w:pos="426"/>
        </w:tabs>
        <w:ind w:left="426"/>
        <w:rPr>
          <w:rFonts w:ascii="Bookman Old Style" w:hAnsi="Bookman Old Style"/>
          <w:sz w:val="24"/>
        </w:rPr>
      </w:pPr>
      <w:r w:rsidRPr="37CAE5E7">
        <w:rPr>
          <w:rFonts w:ascii="Bookman Old Style" w:hAnsi="Bookman Old Style"/>
          <w:sz w:val="24"/>
        </w:rPr>
        <w:t xml:space="preserve">Sankce jsou splatné do 14 dnů poté, co bude písemná výzva oprávněné strany k úhradě sankce doručena straně povinné. </w:t>
      </w:r>
    </w:p>
    <w:p w14:paraId="65AFBCAD" w14:textId="7E619FFA" w:rsidR="1D239457" w:rsidRPr="00F153E3" w:rsidRDefault="1D239457" w:rsidP="00F153E3">
      <w:pPr>
        <w:pStyle w:val="Zkladntext"/>
        <w:numPr>
          <w:ilvl w:val="0"/>
          <w:numId w:val="22"/>
        </w:numPr>
        <w:tabs>
          <w:tab w:val="clear" w:pos="720"/>
        </w:tabs>
        <w:ind w:left="426" w:hanging="426"/>
        <w:rPr>
          <w:rFonts w:ascii="Bookman Old Style" w:hAnsi="Bookman Old Style"/>
          <w:sz w:val="24"/>
        </w:rPr>
      </w:pPr>
      <w:r w:rsidRPr="00F153E3">
        <w:rPr>
          <w:rFonts w:ascii="Bookman Old Style" w:hAnsi="Bookman Old Style"/>
          <w:sz w:val="24"/>
        </w:rPr>
        <w:t>Vyskytnou-li se události, které jedné nebo oběma smluvním stranám částečně nebo úplně znemožní plnění jejich povinností podle této smlouvy, jsou smluvní strany povinny se o tom bez zbytečného prodlení informovat a společně podniknout kroky k jejich překonání. Nesplnění této informační povinnosti zakládá druhé smluvní straně právo na náhradu škody.</w:t>
      </w:r>
    </w:p>
    <w:p w14:paraId="185C8E8B" w14:textId="66E4D2A1" w:rsidR="37CAE5E7" w:rsidRDefault="37CAE5E7" w:rsidP="00F153E3">
      <w:pPr>
        <w:pStyle w:val="Zkladntext"/>
        <w:tabs>
          <w:tab w:val="left" w:pos="426"/>
        </w:tabs>
        <w:ind w:left="426"/>
        <w:rPr>
          <w:rFonts w:ascii="Bookman Old Style" w:hAnsi="Bookman Old Style"/>
          <w:sz w:val="24"/>
        </w:rPr>
      </w:pPr>
    </w:p>
    <w:p w14:paraId="64E57D47" w14:textId="77777777" w:rsidR="00FC3843" w:rsidRPr="00A76573" w:rsidRDefault="00FC3843" w:rsidP="00A76573">
      <w:pPr>
        <w:pStyle w:val="Zkladntext31"/>
        <w:jc w:val="center"/>
        <w:rPr>
          <w:rFonts w:ascii="Bookman Old Style" w:hAnsi="Bookman Old Style" w:cs="Bookman Old Style"/>
          <w:b/>
          <w:sz w:val="26"/>
        </w:rPr>
      </w:pPr>
    </w:p>
    <w:p w14:paraId="5304031B" w14:textId="77777777" w:rsidR="004B31AE" w:rsidRPr="00A76573" w:rsidRDefault="004B31AE" w:rsidP="00A76573">
      <w:pPr>
        <w:pStyle w:val="Zkladntext31"/>
        <w:jc w:val="center"/>
        <w:rPr>
          <w:rFonts w:ascii="Bookman Old Style" w:hAnsi="Bookman Old Style" w:cs="Bookman Old Style"/>
          <w:b/>
          <w:sz w:val="26"/>
        </w:rPr>
      </w:pPr>
      <w:r w:rsidRPr="00A76573">
        <w:rPr>
          <w:rFonts w:ascii="Bookman Old Style" w:hAnsi="Bookman Old Style" w:cs="Bookman Old Style"/>
          <w:b/>
          <w:sz w:val="26"/>
        </w:rPr>
        <w:t>Čl</w:t>
      </w:r>
      <w:r w:rsidR="007B3A82" w:rsidRPr="00A76573">
        <w:rPr>
          <w:rFonts w:ascii="Bookman Old Style" w:hAnsi="Bookman Old Style" w:cs="Bookman Old Style"/>
          <w:b/>
          <w:sz w:val="26"/>
        </w:rPr>
        <w:t>.</w:t>
      </w:r>
      <w:r w:rsidRPr="00A76573">
        <w:rPr>
          <w:rFonts w:ascii="Bookman Old Style" w:hAnsi="Bookman Old Style" w:cs="Bookman Old Style"/>
          <w:b/>
          <w:sz w:val="26"/>
        </w:rPr>
        <w:t xml:space="preserve"> IX.</w:t>
      </w:r>
    </w:p>
    <w:p w14:paraId="5BF7F561" w14:textId="77777777" w:rsidR="004B31AE" w:rsidRPr="00A76573" w:rsidRDefault="004B31AE" w:rsidP="00A76573">
      <w:pPr>
        <w:pStyle w:val="Zkladntext31"/>
        <w:jc w:val="center"/>
        <w:rPr>
          <w:rFonts w:ascii="Bookman Old Style" w:hAnsi="Bookman Old Style" w:cs="Bookman Old Style"/>
          <w:b/>
          <w:sz w:val="26"/>
        </w:rPr>
      </w:pPr>
      <w:r w:rsidRPr="00A76573">
        <w:rPr>
          <w:rFonts w:ascii="Bookman Old Style" w:hAnsi="Bookman Old Style" w:cs="Bookman Old Style"/>
          <w:b/>
          <w:sz w:val="26"/>
        </w:rPr>
        <w:t>Mlčenlivost</w:t>
      </w:r>
    </w:p>
    <w:p w14:paraId="163C59D1" w14:textId="77777777" w:rsidR="004B31AE" w:rsidRPr="00D861CD" w:rsidRDefault="004B31AE" w:rsidP="004B31AE">
      <w:pPr>
        <w:jc w:val="center"/>
        <w:rPr>
          <w:b/>
          <w:sz w:val="8"/>
          <w:szCs w:val="8"/>
        </w:rPr>
      </w:pPr>
    </w:p>
    <w:p w14:paraId="244E772D" w14:textId="77777777" w:rsidR="004B31AE" w:rsidRPr="004B31AE" w:rsidRDefault="004B31AE" w:rsidP="004B31AE">
      <w:pPr>
        <w:pStyle w:val="Zkladntext"/>
        <w:numPr>
          <w:ilvl w:val="0"/>
          <w:numId w:val="33"/>
        </w:numPr>
        <w:tabs>
          <w:tab w:val="clear" w:pos="720"/>
          <w:tab w:val="num" w:pos="426"/>
        </w:tabs>
        <w:ind w:left="426"/>
        <w:rPr>
          <w:rFonts w:ascii="Bookman Old Style" w:hAnsi="Bookman Old Style" w:cs="Bookman Old Style"/>
          <w:sz w:val="24"/>
        </w:rPr>
      </w:pPr>
      <w:r w:rsidRPr="004B31AE">
        <w:rPr>
          <w:rFonts w:ascii="Bookman Old Style" w:hAnsi="Bookman Old Style" w:cs="Bookman Old Style"/>
          <w:sz w:val="24"/>
        </w:rPr>
        <w:t>V průběhu plnění předmětu této smlouvy může prodávající přijít do styku s důvěrnými informacemi týkající se kupujícího, jeho zaměstnanců či pacientů</w:t>
      </w:r>
    </w:p>
    <w:p w14:paraId="713EC16D" w14:textId="77777777" w:rsidR="004B31AE" w:rsidRPr="004B31AE" w:rsidRDefault="004B31AE" w:rsidP="004B31AE">
      <w:pPr>
        <w:pStyle w:val="Zkladntext"/>
        <w:numPr>
          <w:ilvl w:val="0"/>
          <w:numId w:val="34"/>
        </w:numPr>
        <w:rPr>
          <w:rFonts w:ascii="Bookman Old Style" w:hAnsi="Bookman Old Style" w:cs="Bookman Old Style"/>
          <w:sz w:val="24"/>
        </w:rPr>
      </w:pPr>
      <w:r w:rsidRPr="004B31AE">
        <w:rPr>
          <w:rFonts w:ascii="Bookman Old Style" w:hAnsi="Bookman Old Style" w:cs="Bookman Old Style"/>
          <w:sz w:val="24"/>
        </w:rPr>
        <w:t>mající povahu osobních údajů, obchodních údajů, či údajů o jiných právních a faktických vztazích kupujícího,</w:t>
      </w:r>
    </w:p>
    <w:p w14:paraId="0F8F68C3" w14:textId="77777777" w:rsidR="004B31AE" w:rsidRDefault="004B31AE" w:rsidP="004B31AE">
      <w:pPr>
        <w:pStyle w:val="Zkladntext"/>
        <w:numPr>
          <w:ilvl w:val="0"/>
          <w:numId w:val="34"/>
        </w:numPr>
        <w:rPr>
          <w:rFonts w:ascii="Bookman Old Style" w:hAnsi="Bookman Old Style" w:cs="Bookman Old Style"/>
          <w:sz w:val="24"/>
        </w:rPr>
      </w:pPr>
      <w:r w:rsidRPr="004B31AE">
        <w:rPr>
          <w:rFonts w:ascii="Bookman Old Style" w:hAnsi="Bookman Old Style" w:cs="Bookman Old Style"/>
          <w:sz w:val="24"/>
        </w:rPr>
        <w:t>které prodávající obdržel či obdrží, a to ať již písemně, ústně, v elektronické či jiné formě, a to na jakémkoli nosiči, na němž takováto informace může být nahrána nebo uložena.</w:t>
      </w:r>
    </w:p>
    <w:p w14:paraId="0BB2C58D" w14:textId="77777777" w:rsidR="00E0287B" w:rsidRPr="004B31AE" w:rsidRDefault="00E0287B" w:rsidP="00E0287B">
      <w:pPr>
        <w:pStyle w:val="Zkladntext"/>
        <w:ind w:left="1080"/>
        <w:rPr>
          <w:rFonts w:ascii="Bookman Old Style" w:hAnsi="Bookman Old Style" w:cs="Bookman Old Style"/>
          <w:sz w:val="24"/>
        </w:rPr>
      </w:pPr>
    </w:p>
    <w:p w14:paraId="64517B5A" w14:textId="77777777" w:rsidR="004B31AE" w:rsidRPr="004B31AE" w:rsidRDefault="004B31AE" w:rsidP="004B31AE">
      <w:pPr>
        <w:pStyle w:val="Zkladntext"/>
        <w:numPr>
          <w:ilvl w:val="0"/>
          <w:numId w:val="33"/>
        </w:numPr>
        <w:tabs>
          <w:tab w:val="clear" w:pos="720"/>
          <w:tab w:val="num" w:pos="426"/>
        </w:tabs>
        <w:ind w:left="426"/>
        <w:rPr>
          <w:rFonts w:ascii="Bookman Old Style" w:hAnsi="Bookman Old Style" w:cs="Bookman Old Style"/>
          <w:sz w:val="24"/>
        </w:rPr>
      </w:pPr>
      <w:r w:rsidRPr="004B31AE">
        <w:rPr>
          <w:rFonts w:ascii="Bookman Old Style" w:hAnsi="Bookman Old Style" w:cs="Bookman Old Style"/>
          <w:sz w:val="24"/>
        </w:rPr>
        <w:t>Za důvěrné informace se nepovažují informace, které jsou či se stanou veřejně přístupnými a mohou být kýmkoli získány bez nutnosti vyvinout větší úsilí za předpokladu, že nejsou získány jako důsledek protiprávního jednání.</w:t>
      </w:r>
    </w:p>
    <w:p w14:paraId="24F61053" w14:textId="77777777" w:rsidR="004B31AE" w:rsidRPr="004B31AE" w:rsidRDefault="004B31AE" w:rsidP="004B31AE">
      <w:pPr>
        <w:pStyle w:val="Zkladntext"/>
        <w:numPr>
          <w:ilvl w:val="0"/>
          <w:numId w:val="33"/>
        </w:numPr>
        <w:tabs>
          <w:tab w:val="clear" w:pos="720"/>
          <w:tab w:val="num" w:pos="426"/>
        </w:tabs>
        <w:ind w:left="426"/>
        <w:rPr>
          <w:rFonts w:ascii="Bookman Old Style" w:hAnsi="Bookman Old Style" w:cs="Bookman Old Style"/>
          <w:sz w:val="24"/>
        </w:rPr>
      </w:pPr>
      <w:r w:rsidRPr="004B31AE">
        <w:rPr>
          <w:rFonts w:ascii="Bookman Old Style" w:hAnsi="Bookman Old Style" w:cs="Bookman Old Style"/>
          <w:sz w:val="24"/>
        </w:rPr>
        <w:t xml:space="preserve">V případě pochybností </w:t>
      </w:r>
      <w:r w:rsidR="00B17FDC">
        <w:rPr>
          <w:rFonts w:ascii="Bookman Old Style" w:hAnsi="Bookman Old Style" w:cs="Bookman Old Style"/>
          <w:sz w:val="24"/>
        </w:rPr>
        <w:t>je povinností prodávajícího vyžádat si stanovisko kupujícího</w:t>
      </w:r>
      <w:r w:rsidRPr="004B31AE">
        <w:rPr>
          <w:rFonts w:ascii="Bookman Old Style" w:hAnsi="Bookman Old Style" w:cs="Bookman Old Style"/>
          <w:sz w:val="24"/>
        </w:rPr>
        <w:t xml:space="preserve">, zda informaci považuje za důvěrnou. Nepožádal-li prodávající o toto </w:t>
      </w:r>
      <w:r w:rsidR="00B17FDC">
        <w:rPr>
          <w:rFonts w:ascii="Bookman Old Style" w:hAnsi="Bookman Old Style" w:cs="Bookman Old Style"/>
          <w:sz w:val="24"/>
        </w:rPr>
        <w:t>stanovisko</w:t>
      </w:r>
      <w:r w:rsidRPr="004B31AE">
        <w:rPr>
          <w:rFonts w:ascii="Bookman Old Style" w:hAnsi="Bookman Old Style" w:cs="Bookman Old Style"/>
          <w:sz w:val="24"/>
        </w:rPr>
        <w:t>, má se v případě pochybností za to, že informace je důvěrná.</w:t>
      </w:r>
    </w:p>
    <w:p w14:paraId="0EDD17D2" w14:textId="77777777" w:rsidR="004B31AE" w:rsidRPr="004B31AE" w:rsidRDefault="004B31AE" w:rsidP="004B31AE">
      <w:pPr>
        <w:pStyle w:val="Zkladntext"/>
        <w:numPr>
          <w:ilvl w:val="0"/>
          <w:numId w:val="33"/>
        </w:numPr>
        <w:tabs>
          <w:tab w:val="clear" w:pos="720"/>
          <w:tab w:val="num" w:pos="426"/>
        </w:tabs>
        <w:ind w:left="426"/>
        <w:rPr>
          <w:rFonts w:ascii="Bookman Old Style" w:hAnsi="Bookman Old Style" w:cs="Bookman Old Style"/>
          <w:sz w:val="24"/>
        </w:rPr>
      </w:pPr>
      <w:r w:rsidRPr="004B31AE">
        <w:rPr>
          <w:rFonts w:ascii="Bookman Old Style" w:hAnsi="Bookman Old Style" w:cs="Bookman Old Style"/>
          <w:sz w:val="24"/>
        </w:rPr>
        <w:t xml:space="preserve">Prodávající zajistí zachování mlčenlivosti o veškerých důvěrných informacích a zajistí přenesení povinnosti mlčenlivosti v plném rozsahu </w:t>
      </w:r>
      <w:r w:rsidRPr="004B31AE">
        <w:rPr>
          <w:rFonts w:ascii="Bookman Old Style" w:hAnsi="Bookman Old Style" w:cs="Bookman Old Style"/>
          <w:sz w:val="24"/>
        </w:rPr>
        <w:lastRenderedPageBreak/>
        <w:t>této smlouvy na své zaměstnance i jakékoli další osoby v právním či faktickém vztahu ke kupujícímu, které se budou na realizaci předmětu smlouvy podílet. To platí i pro ostatní povinnosti uložené touto smlouvou.</w:t>
      </w:r>
    </w:p>
    <w:p w14:paraId="52E79AB2" w14:textId="51B55FA7" w:rsidR="00D25428" w:rsidRPr="00E21D69" w:rsidRDefault="00D25428" w:rsidP="00A76573">
      <w:pPr>
        <w:pStyle w:val="Zkladntext"/>
        <w:numPr>
          <w:ilvl w:val="0"/>
          <w:numId w:val="33"/>
        </w:numPr>
        <w:tabs>
          <w:tab w:val="clear" w:pos="720"/>
          <w:tab w:val="num" w:pos="426"/>
        </w:tabs>
        <w:spacing w:before="120" w:after="120" w:line="259" w:lineRule="auto"/>
        <w:ind w:left="426" w:hanging="426"/>
        <w:rPr>
          <w:rFonts w:ascii="Bookman Old Style" w:hAnsi="Bookman Old Style"/>
          <w:szCs w:val="26"/>
        </w:rPr>
      </w:pPr>
      <w:r w:rsidRPr="37CAE5E7">
        <w:rPr>
          <w:rFonts w:ascii="Bookman Old Style" w:hAnsi="Bookman Old Style"/>
          <w:sz w:val="24"/>
        </w:rPr>
        <w:t>Prodávající se dále zavazuje dodržovat pravidla a zásady zpracování a ochrany osobních údajů identifikovatelných fyzických osob podle zákona č. 110/2019 Sb., o zpracování osobních údajů a Obecného nařízení Evropského parlamentu a rady (EU) č. 2016/679 o ochraně fyzických osob v souvislosti se zpracováním osobních údajů a o volném pohybu těchto údajů a o zrušení směrnice 95/46/ES, zákona  č. 372/2011  Sb., zákon o zdravotních službách, zákona č. 373/2011 Sb., o specifických zdravotních službách  a vyhlášky č. </w:t>
      </w:r>
      <w:r w:rsidR="601C58D3" w:rsidRPr="37CAE5E7">
        <w:rPr>
          <w:rFonts w:ascii="Bookman Old Style" w:hAnsi="Bookman Old Style"/>
          <w:sz w:val="24"/>
        </w:rPr>
        <w:t xml:space="preserve"> </w:t>
      </w:r>
      <w:r w:rsidR="4C114438" w:rsidRPr="37CAE5E7">
        <w:rPr>
          <w:rFonts w:ascii="Bookman Old Style" w:hAnsi="Bookman Old Style"/>
          <w:sz w:val="24"/>
        </w:rPr>
        <w:t xml:space="preserve">444/2024 </w:t>
      </w:r>
      <w:r w:rsidRPr="37CAE5E7">
        <w:rPr>
          <w:rFonts w:ascii="Bookman Old Style" w:hAnsi="Bookman Old Style"/>
          <w:sz w:val="24"/>
        </w:rPr>
        <w:t>Sb., o zdravotnické dokumentaci.</w:t>
      </w:r>
    </w:p>
    <w:p w14:paraId="1A267C7A" w14:textId="77777777" w:rsidR="00D25428" w:rsidRPr="00E21D69" w:rsidRDefault="00D25428" w:rsidP="00D25428">
      <w:pPr>
        <w:pStyle w:val="Zkladntext"/>
        <w:numPr>
          <w:ilvl w:val="0"/>
          <w:numId w:val="33"/>
        </w:numPr>
        <w:tabs>
          <w:tab w:val="clear" w:pos="720"/>
          <w:tab w:val="num" w:pos="426"/>
        </w:tabs>
        <w:suppressAutoHyphens w:val="0"/>
        <w:spacing w:before="120" w:after="120"/>
        <w:ind w:hanging="720"/>
        <w:rPr>
          <w:rFonts w:ascii="Bookman Old Style" w:hAnsi="Bookman Old Style"/>
          <w:sz w:val="24"/>
        </w:rPr>
      </w:pPr>
      <w:r w:rsidRPr="00E21D69">
        <w:rPr>
          <w:rFonts w:ascii="Bookman Old Style" w:hAnsi="Bookman Old Style"/>
          <w:sz w:val="24"/>
        </w:rPr>
        <w:t xml:space="preserve">Prodávající prohlašuje, že v předmětu dodávky: </w:t>
      </w:r>
    </w:p>
    <w:p w14:paraId="518217AE" w14:textId="77777777" w:rsidR="00D25428" w:rsidRPr="00E21D69" w:rsidRDefault="00D25428" w:rsidP="00D25428">
      <w:pPr>
        <w:tabs>
          <w:tab w:val="left" w:pos="426"/>
        </w:tabs>
        <w:jc w:val="both"/>
        <w:rPr>
          <w:rFonts w:ascii="Bookman Old Style" w:hAnsi="Bookman Old Style"/>
        </w:rPr>
      </w:pPr>
    </w:p>
    <w:permStart w:id="1376524698" w:edGrp="everyone"/>
    <w:p w14:paraId="06D3535E" w14:textId="77777777" w:rsidR="00D25428" w:rsidRPr="00E21D69" w:rsidRDefault="00D25428" w:rsidP="00D25428">
      <w:pPr>
        <w:tabs>
          <w:tab w:val="left" w:pos="426"/>
        </w:tabs>
        <w:ind w:left="426"/>
        <w:jc w:val="both"/>
        <w:rPr>
          <w:rFonts w:ascii="Bookman Old Style" w:hAnsi="Bookman Old Style" w:cs="Arial"/>
        </w:rPr>
      </w:pPr>
      <w:r w:rsidRPr="00E21D69">
        <w:rPr>
          <w:rFonts w:ascii="Bookman Old Style" w:hAnsi="Bookman Old Style" w:cs="Arial"/>
        </w:rPr>
        <w:fldChar w:fldCharType="begin">
          <w:ffData>
            <w:name w:val="Zaškrtávací1"/>
            <w:enabled/>
            <w:calcOnExit w:val="0"/>
            <w:checkBox>
              <w:sizeAuto/>
              <w:default w:val="0"/>
            </w:checkBox>
          </w:ffData>
        </w:fldChar>
      </w:r>
      <w:r w:rsidRPr="00E21D69">
        <w:rPr>
          <w:rFonts w:ascii="Bookman Old Style" w:hAnsi="Bookman Old Style" w:cs="Arial"/>
        </w:rPr>
        <w:instrText xml:space="preserve"> FORMCHECKBOX </w:instrText>
      </w:r>
      <w:r w:rsidRPr="00E21D69">
        <w:rPr>
          <w:rFonts w:ascii="Bookman Old Style" w:hAnsi="Bookman Old Style" w:cs="Arial"/>
        </w:rPr>
      </w:r>
      <w:r w:rsidRPr="00E21D69">
        <w:rPr>
          <w:rFonts w:ascii="Bookman Old Style" w:hAnsi="Bookman Old Style" w:cs="Arial"/>
        </w:rPr>
        <w:fldChar w:fldCharType="separate"/>
      </w:r>
      <w:r w:rsidRPr="00E21D69">
        <w:rPr>
          <w:rFonts w:ascii="Bookman Old Style" w:hAnsi="Bookman Old Style" w:cs="Arial"/>
        </w:rPr>
        <w:fldChar w:fldCharType="end"/>
      </w:r>
      <w:permEnd w:id="1376524698"/>
      <w:r w:rsidRPr="00E21D69">
        <w:rPr>
          <w:rFonts w:ascii="Bookman Old Style" w:hAnsi="Bookman Old Style" w:cs="Arial"/>
        </w:rPr>
        <w:t xml:space="preserve"> jsou uchovávány osobní údaje a údaje zvláštní kategorie kupujícího, jeho zaměstnanců či pacientů</w:t>
      </w:r>
      <w:r w:rsidR="00B17FDC" w:rsidRPr="00E21D69">
        <w:rPr>
          <w:rFonts w:ascii="Bookman Old Style" w:hAnsi="Bookman Old Style" w:cs="Arial"/>
        </w:rPr>
        <w:t>, a to následující:</w:t>
      </w:r>
    </w:p>
    <w:p w14:paraId="7431F8DD" w14:textId="77777777" w:rsidR="00D25428" w:rsidRPr="00E21D69" w:rsidRDefault="00D25428" w:rsidP="00D25428">
      <w:pPr>
        <w:tabs>
          <w:tab w:val="left" w:pos="426"/>
        </w:tabs>
        <w:ind w:left="426"/>
        <w:jc w:val="both"/>
        <w:rPr>
          <w:rFonts w:ascii="Bookman Old Style" w:hAnsi="Bookman Old Style" w:cs="Arial"/>
        </w:rPr>
      </w:pPr>
      <w:r w:rsidRPr="00E21D69">
        <w:rPr>
          <w:rFonts w:ascii="Bookman Old Style" w:hAnsi="Bookman Old Style" w:cs="Arial"/>
        </w:rPr>
        <w:t xml:space="preserve">     </w:t>
      </w:r>
    </w:p>
    <w:p w14:paraId="3C252D92" w14:textId="77777777" w:rsidR="00D25428" w:rsidRPr="00E21D69" w:rsidRDefault="00B17FDC" w:rsidP="00D25428">
      <w:pPr>
        <w:tabs>
          <w:tab w:val="left" w:pos="426"/>
        </w:tabs>
        <w:spacing w:after="120"/>
        <w:ind w:left="425"/>
        <w:jc w:val="both"/>
        <w:rPr>
          <w:rFonts w:ascii="Bookman Old Style" w:hAnsi="Bookman Old Style" w:cs="Arial"/>
        </w:rPr>
      </w:pPr>
      <w:permStart w:id="851012659" w:edGrp="everyone"/>
      <w:r w:rsidRPr="00E21D69">
        <w:rPr>
          <w:rFonts w:ascii="Bookman Old Style" w:hAnsi="Bookman Old Style" w:cs="Arial"/>
        </w:rPr>
        <w:t>……………………………..……………</w:t>
      </w:r>
    </w:p>
    <w:p w14:paraId="79521A78" w14:textId="77777777" w:rsidR="00D25428" w:rsidRPr="00E21D69" w:rsidRDefault="00B17FDC" w:rsidP="00D25428">
      <w:pPr>
        <w:tabs>
          <w:tab w:val="left" w:pos="426"/>
        </w:tabs>
        <w:spacing w:after="120"/>
        <w:ind w:left="425"/>
        <w:jc w:val="both"/>
        <w:rPr>
          <w:rFonts w:ascii="Bookman Old Style" w:hAnsi="Bookman Old Style" w:cs="Arial"/>
        </w:rPr>
      </w:pPr>
      <w:r w:rsidRPr="00E21D69">
        <w:rPr>
          <w:rFonts w:ascii="Bookman Old Style" w:hAnsi="Bookman Old Style" w:cs="Arial"/>
        </w:rPr>
        <w:t>…………………………………………..</w:t>
      </w:r>
    </w:p>
    <w:p w14:paraId="5DCE6507" w14:textId="77777777" w:rsidR="00D25428" w:rsidRPr="00E21D69" w:rsidRDefault="00B17FDC" w:rsidP="00D25428">
      <w:pPr>
        <w:tabs>
          <w:tab w:val="left" w:pos="426"/>
        </w:tabs>
        <w:spacing w:after="120"/>
        <w:ind w:left="425"/>
        <w:rPr>
          <w:rFonts w:ascii="Bookman Old Style" w:hAnsi="Bookman Old Style" w:cs="Arial"/>
        </w:rPr>
      </w:pPr>
      <w:r w:rsidRPr="00E21D69">
        <w:rPr>
          <w:rFonts w:ascii="Bookman Old Style" w:hAnsi="Bookman Old Style" w:cs="Arial"/>
        </w:rPr>
        <w:t>…………………………………………..</w:t>
      </w:r>
    </w:p>
    <w:permEnd w:id="851012659"/>
    <w:p w14:paraId="5206AC10" w14:textId="77777777" w:rsidR="00D25428" w:rsidRPr="00E21D69" w:rsidRDefault="00D25428" w:rsidP="00D25428">
      <w:pPr>
        <w:tabs>
          <w:tab w:val="left" w:pos="426"/>
        </w:tabs>
        <w:ind w:left="426"/>
        <w:jc w:val="both"/>
        <w:rPr>
          <w:rFonts w:ascii="Bookman Old Style" w:hAnsi="Bookman Old Style" w:cs="Arial"/>
        </w:rPr>
      </w:pPr>
    </w:p>
    <w:permStart w:id="513286366" w:edGrp="everyone"/>
    <w:p w14:paraId="6503B894" w14:textId="77777777" w:rsidR="00D25428" w:rsidRPr="00E21D69" w:rsidRDefault="00D25428" w:rsidP="00D25428">
      <w:pPr>
        <w:tabs>
          <w:tab w:val="left" w:pos="426"/>
        </w:tabs>
        <w:ind w:left="426"/>
        <w:jc w:val="both"/>
        <w:rPr>
          <w:rFonts w:ascii="Bookman Old Style" w:hAnsi="Bookman Old Style"/>
        </w:rPr>
      </w:pPr>
      <w:r w:rsidRPr="00E21D69">
        <w:rPr>
          <w:rFonts w:ascii="Bookman Old Style" w:hAnsi="Bookman Old Style" w:cs="Arial"/>
        </w:rPr>
        <w:fldChar w:fldCharType="begin">
          <w:ffData>
            <w:name w:val="Zaškrtávací1"/>
            <w:enabled/>
            <w:calcOnExit w:val="0"/>
            <w:checkBox>
              <w:sizeAuto/>
              <w:default w:val="0"/>
            </w:checkBox>
          </w:ffData>
        </w:fldChar>
      </w:r>
      <w:r w:rsidRPr="00E21D69">
        <w:rPr>
          <w:rFonts w:ascii="Bookman Old Style" w:hAnsi="Bookman Old Style" w:cs="Arial"/>
        </w:rPr>
        <w:instrText xml:space="preserve"> FORMCHECKBOX </w:instrText>
      </w:r>
      <w:r w:rsidRPr="00E21D69">
        <w:rPr>
          <w:rFonts w:ascii="Bookman Old Style" w:hAnsi="Bookman Old Style" w:cs="Arial"/>
        </w:rPr>
      </w:r>
      <w:r w:rsidRPr="00E21D69">
        <w:rPr>
          <w:rFonts w:ascii="Bookman Old Style" w:hAnsi="Bookman Old Style" w:cs="Arial"/>
        </w:rPr>
        <w:fldChar w:fldCharType="separate"/>
      </w:r>
      <w:r w:rsidRPr="00E21D69">
        <w:rPr>
          <w:rFonts w:ascii="Bookman Old Style" w:hAnsi="Bookman Old Style" w:cs="Arial"/>
        </w:rPr>
        <w:fldChar w:fldCharType="end"/>
      </w:r>
      <w:permEnd w:id="513286366"/>
      <w:r w:rsidRPr="00E21D69">
        <w:rPr>
          <w:rFonts w:ascii="Bookman Old Style" w:hAnsi="Bookman Old Style" w:cs="Arial"/>
        </w:rPr>
        <w:t xml:space="preserve"> nejsou uchovávány osobní údaje a údaje zvláštní kategorie kupujícího, jeho zaměstnanců či pacientů. </w:t>
      </w:r>
    </w:p>
    <w:p w14:paraId="5ACCECA4" w14:textId="77777777" w:rsidR="00D25428" w:rsidRPr="00E21D69" w:rsidRDefault="00D25428" w:rsidP="00D25428">
      <w:pPr>
        <w:pStyle w:val="Odstavecseseznamem"/>
        <w:rPr>
          <w:rFonts w:ascii="Bookman Old Style" w:hAnsi="Bookman Old Style"/>
          <w:sz w:val="24"/>
          <w:szCs w:val="24"/>
        </w:rPr>
      </w:pPr>
    </w:p>
    <w:p w14:paraId="029F387B" w14:textId="77777777" w:rsidR="00D25428" w:rsidRPr="00E21D69" w:rsidRDefault="00D25428" w:rsidP="00A76573">
      <w:pPr>
        <w:numPr>
          <w:ilvl w:val="0"/>
          <w:numId w:val="33"/>
        </w:numPr>
        <w:tabs>
          <w:tab w:val="clear" w:pos="720"/>
        </w:tabs>
        <w:suppressAutoHyphens w:val="0"/>
        <w:spacing w:before="60" w:after="120"/>
        <w:ind w:left="426" w:hanging="426"/>
        <w:jc w:val="both"/>
        <w:rPr>
          <w:rFonts w:ascii="Bookman Old Style" w:hAnsi="Bookman Old Style"/>
        </w:rPr>
      </w:pPr>
      <w:r w:rsidRPr="00E21D69">
        <w:rPr>
          <w:rFonts w:ascii="Bookman Old Style" w:hAnsi="Bookman Old Style"/>
        </w:rPr>
        <w:t xml:space="preserve">V případě, že je předmětem dodávky počítačové vybavení uchovávající jakékoliv osobní údaje a údaje zvláštní kategorie, je prodávající povinen kupujícího na tuto skutečnost </w:t>
      </w:r>
      <w:r w:rsidR="00CF4404" w:rsidRPr="00E21D69">
        <w:rPr>
          <w:rFonts w:ascii="Bookman Old Style" w:hAnsi="Bookman Old Style"/>
        </w:rPr>
        <w:t xml:space="preserve">výslovně </w:t>
      </w:r>
      <w:r w:rsidRPr="00E21D69">
        <w:rPr>
          <w:rFonts w:ascii="Bookman Old Style" w:hAnsi="Bookman Old Style"/>
        </w:rPr>
        <w:t>upozornit a zajistit zabezpečení proti neoprávněnému přístupu vhodnými prostředky (PIN, přihlašovací údaje, …). Tyto údaje současně předá kupujícímu při převzetí zdravotnických prostředků.</w:t>
      </w:r>
    </w:p>
    <w:p w14:paraId="3146858D" w14:textId="77777777" w:rsidR="00D25428" w:rsidRPr="00E21D69" w:rsidRDefault="00D25428" w:rsidP="00A76573">
      <w:pPr>
        <w:numPr>
          <w:ilvl w:val="0"/>
          <w:numId w:val="33"/>
        </w:numPr>
        <w:tabs>
          <w:tab w:val="clear" w:pos="720"/>
        </w:tabs>
        <w:suppressAutoHyphens w:val="0"/>
        <w:spacing w:before="60" w:after="120"/>
        <w:ind w:left="426" w:hanging="426"/>
        <w:jc w:val="both"/>
        <w:rPr>
          <w:rFonts w:ascii="Bookman Old Style" w:hAnsi="Bookman Old Style"/>
        </w:rPr>
      </w:pPr>
      <w:r w:rsidRPr="00E21D69">
        <w:rPr>
          <w:rFonts w:ascii="Bookman Old Style" w:hAnsi="Bookman Old Style"/>
        </w:rPr>
        <w:t xml:space="preserve">Kupující prohlašuje, že v souvislosti se zajištěním servisních služeb </w:t>
      </w:r>
      <w:proofErr w:type="gramStart"/>
      <w:r w:rsidRPr="00E21D69">
        <w:rPr>
          <w:rFonts w:ascii="Bookman Old Style" w:hAnsi="Bookman Old Style"/>
        </w:rPr>
        <w:t>poskytovaných prodávajícím</w:t>
      </w:r>
      <w:proofErr w:type="gramEnd"/>
      <w:r w:rsidRPr="00E21D69">
        <w:rPr>
          <w:rFonts w:ascii="Bookman Old Style" w:hAnsi="Bookman Old Style"/>
        </w:rPr>
        <w:t xml:space="preserve"> v záruční době nepožaduje zpracování dat (osobních údajů). V případě, že by v rámci zajištění servisních služeb muselo být zpracování dat (osobních údajů) provedeno, je prodávající povinen na tuto skutečnost kupujícího upozornit a uzavřít bez zbytečného odkladu zpracovatelskou smlouvu. </w:t>
      </w:r>
    </w:p>
    <w:p w14:paraId="797E34E8" w14:textId="77777777" w:rsidR="004B31AE" w:rsidRPr="00A76573" w:rsidRDefault="004B31AE" w:rsidP="00A76573">
      <w:pPr>
        <w:numPr>
          <w:ilvl w:val="0"/>
          <w:numId w:val="33"/>
        </w:numPr>
        <w:tabs>
          <w:tab w:val="clear" w:pos="720"/>
        </w:tabs>
        <w:suppressAutoHyphens w:val="0"/>
        <w:spacing w:before="60" w:after="120"/>
        <w:ind w:left="426" w:hanging="426"/>
        <w:jc w:val="both"/>
        <w:rPr>
          <w:rFonts w:ascii="Bookman Old Style" w:hAnsi="Bookman Old Style"/>
        </w:rPr>
      </w:pPr>
      <w:r w:rsidRPr="00A76573">
        <w:rPr>
          <w:rFonts w:ascii="Bookman Old Style" w:hAnsi="Bookman Old Style"/>
        </w:rPr>
        <w:t>Ustanovení tohoto článku se vztahují jak na období platnosti této smlouvy, tak na období po jejím ukončení.</w:t>
      </w:r>
    </w:p>
    <w:p w14:paraId="79C0B272" w14:textId="77777777" w:rsidR="005D7F52" w:rsidRDefault="005D7F52" w:rsidP="00AC49A2">
      <w:pPr>
        <w:jc w:val="center"/>
        <w:rPr>
          <w:rFonts w:ascii="Bookman Old Style" w:hAnsi="Bookman Old Style"/>
          <w:b/>
          <w:bCs/>
        </w:rPr>
      </w:pPr>
    </w:p>
    <w:p w14:paraId="38358B3E" w14:textId="77777777" w:rsidR="00A76573" w:rsidRDefault="00A76573" w:rsidP="00AC49A2">
      <w:pPr>
        <w:jc w:val="center"/>
        <w:rPr>
          <w:rFonts w:ascii="Bookman Old Style" w:hAnsi="Bookman Old Style"/>
          <w:b/>
          <w:bCs/>
        </w:rPr>
      </w:pPr>
    </w:p>
    <w:p w14:paraId="708ABD84" w14:textId="77777777" w:rsidR="00AC49A2" w:rsidRPr="00A76573" w:rsidRDefault="007B3A82" w:rsidP="00A76573">
      <w:pPr>
        <w:pStyle w:val="Zkladntext31"/>
        <w:jc w:val="center"/>
        <w:rPr>
          <w:rFonts w:ascii="Bookman Old Style" w:hAnsi="Bookman Old Style" w:cs="Bookman Old Style"/>
          <w:b/>
          <w:sz w:val="26"/>
        </w:rPr>
      </w:pPr>
      <w:r w:rsidRPr="00A76573">
        <w:rPr>
          <w:rFonts w:ascii="Bookman Old Style" w:hAnsi="Bookman Old Style" w:cs="Bookman Old Style"/>
          <w:b/>
          <w:sz w:val="26"/>
        </w:rPr>
        <w:t xml:space="preserve">Čl. </w:t>
      </w:r>
      <w:r w:rsidR="00AC49A2" w:rsidRPr="00A76573">
        <w:rPr>
          <w:rFonts w:ascii="Bookman Old Style" w:hAnsi="Bookman Old Style" w:cs="Bookman Old Style"/>
          <w:b/>
          <w:sz w:val="26"/>
        </w:rPr>
        <w:t>X.</w:t>
      </w:r>
    </w:p>
    <w:p w14:paraId="159565C5" w14:textId="77777777" w:rsidR="00AC49A2" w:rsidRPr="00A76573" w:rsidRDefault="00AC49A2" w:rsidP="00A76573">
      <w:pPr>
        <w:pStyle w:val="Zkladntext31"/>
        <w:jc w:val="center"/>
        <w:rPr>
          <w:rFonts w:ascii="Bookman Old Style" w:hAnsi="Bookman Old Style" w:cs="Bookman Old Style"/>
          <w:b/>
          <w:sz w:val="26"/>
        </w:rPr>
      </w:pPr>
      <w:r w:rsidRPr="00A76573">
        <w:rPr>
          <w:rFonts w:ascii="Bookman Old Style" w:hAnsi="Bookman Old Style" w:cs="Bookman Old Style"/>
          <w:b/>
          <w:sz w:val="26"/>
        </w:rPr>
        <w:t>Vyšší moc</w:t>
      </w:r>
    </w:p>
    <w:p w14:paraId="1F6DF0F0" w14:textId="77777777" w:rsidR="00951E3D" w:rsidRDefault="00951E3D" w:rsidP="00AC49A2">
      <w:pPr>
        <w:jc w:val="center"/>
        <w:rPr>
          <w:rFonts w:ascii="Bookman Old Style" w:hAnsi="Bookman Old Style"/>
          <w:b/>
          <w:bCs/>
          <w:sz w:val="22"/>
          <w:szCs w:val="22"/>
          <w:lang w:eastAsia="en-US"/>
        </w:rPr>
      </w:pPr>
    </w:p>
    <w:p w14:paraId="57C0EDC5" w14:textId="77777777" w:rsidR="00AC49A2" w:rsidRDefault="004B51C7" w:rsidP="00AC49A2">
      <w:pPr>
        <w:pStyle w:val="Seznam"/>
        <w:numPr>
          <w:ilvl w:val="0"/>
          <w:numId w:val="39"/>
        </w:numPr>
        <w:suppressAutoHyphens w:val="0"/>
        <w:ind w:left="426"/>
        <w:rPr>
          <w:rFonts w:ascii="Bookman Old Style" w:hAnsi="Bookman Old Style"/>
          <w:sz w:val="24"/>
        </w:rPr>
      </w:pPr>
      <w:r>
        <w:rPr>
          <w:rFonts w:ascii="Bookman Old Style" w:hAnsi="Bookman Old Style"/>
          <w:sz w:val="24"/>
        </w:rPr>
        <w:t>Prodávající</w:t>
      </w:r>
      <w:r w:rsidR="00AC49A2">
        <w:rPr>
          <w:rFonts w:ascii="Bookman Old Style" w:hAnsi="Bookman Old Style"/>
          <w:sz w:val="24"/>
        </w:rPr>
        <w:t xml:space="preserve"> je oprávněn přerušit </w:t>
      </w:r>
      <w:r>
        <w:rPr>
          <w:rFonts w:ascii="Bookman Old Style" w:hAnsi="Bookman Old Style"/>
          <w:sz w:val="24"/>
        </w:rPr>
        <w:t>plnění z této smlouvy</w:t>
      </w:r>
      <w:r w:rsidR="00AC49A2">
        <w:rPr>
          <w:rFonts w:ascii="Bookman Old Style" w:hAnsi="Bookman Old Style"/>
          <w:sz w:val="24"/>
        </w:rPr>
        <w:t xml:space="preserve"> pouze v případě vyšší moci. Pro účely této smlouvy se za vyšší moc považují skutečnosti, </w:t>
      </w:r>
      <w:r w:rsidR="00AC49A2">
        <w:rPr>
          <w:rFonts w:ascii="Bookman Old Style" w:hAnsi="Bookman Old Style"/>
          <w:sz w:val="24"/>
        </w:rPr>
        <w:lastRenderedPageBreak/>
        <w:t xml:space="preserve">které nejsou závislé na vůli smluvních stran a ani nemohou být smluvními stranami ovlivněny, jako například </w:t>
      </w:r>
      <w:proofErr w:type="gramStart"/>
      <w:r w:rsidR="00AC49A2">
        <w:rPr>
          <w:rFonts w:ascii="Bookman Old Style" w:hAnsi="Bookman Old Style"/>
          <w:sz w:val="24"/>
        </w:rPr>
        <w:t>živelné</w:t>
      </w:r>
      <w:proofErr w:type="gramEnd"/>
      <w:r w:rsidR="00AC49A2">
        <w:rPr>
          <w:rFonts w:ascii="Bookman Old Style" w:hAnsi="Bookman Old Style"/>
          <w:sz w:val="24"/>
        </w:rPr>
        <w:t xml:space="preserve"> pohromy, </w:t>
      </w:r>
      <w:r>
        <w:rPr>
          <w:rFonts w:ascii="Bookman Old Style" w:hAnsi="Bookman Old Style"/>
          <w:sz w:val="24"/>
        </w:rPr>
        <w:t xml:space="preserve">pandemie, </w:t>
      </w:r>
      <w:r w:rsidR="00AC49A2">
        <w:rPr>
          <w:rFonts w:ascii="Bookman Old Style" w:hAnsi="Bookman Old Style"/>
          <w:sz w:val="24"/>
        </w:rPr>
        <w:t xml:space="preserve">povstání, občanské nepokoje, válka, mobilizace, či jinak významné události, na jejichž podkladě bude zhotovitel ze zákona či na základě úředního opatření povinen zastavit realizaci </w:t>
      </w:r>
      <w:r>
        <w:rPr>
          <w:rFonts w:ascii="Bookman Old Style" w:hAnsi="Bookman Old Style"/>
          <w:sz w:val="24"/>
        </w:rPr>
        <w:t>předmětu smlouvy</w:t>
      </w:r>
      <w:r w:rsidR="00AC49A2">
        <w:rPr>
          <w:rFonts w:ascii="Bookman Old Style" w:hAnsi="Bookman Old Style"/>
          <w:sz w:val="24"/>
        </w:rPr>
        <w:t>.</w:t>
      </w:r>
    </w:p>
    <w:p w14:paraId="1F6E7C74" w14:textId="77777777" w:rsidR="00AC49A2" w:rsidRDefault="00AC49A2" w:rsidP="00AC49A2">
      <w:pPr>
        <w:pStyle w:val="Seznam"/>
        <w:numPr>
          <w:ilvl w:val="0"/>
          <w:numId w:val="39"/>
        </w:numPr>
        <w:suppressAutoHyphens w:val="0"/>
        <w:ind w:left="426"/>
        <w:rPr>
          <w:rFonts w:ascii="Bookman Old Style" w:hAnsi="Bookman Old Style"/>
          <w:sz w:val="24"/>
        </w:rPr>
      </w:pPr>
      <w:r>
        <w:rPr>
          <w:rFonts w:ascii="Bookman Old Style" w:hAnsi="Bookman Old Style"/>
          <w:sz w:val="24"/>
        </w:rPr>
        <w:t>V případě vyšší moci se prodlužuje lhůta ke splnění smluvních závazků podle dohody smluvních stran odpovídajících vzniklé situaci. O vzniku takových okolností jsou smluvní strany povinny vzájemně se neprodleně informovat a učinit neprodlené opatření k omezení vzniku možných škod.</w:t>
      </w:r>
    </w:p>
    <w:p w14:paraId="6CA93878" w14:textId="77777777" w:rsidR="00AC49A2" w:rsidRDefault="00AC49A2" w:rsidP="00AC49A2">
      <w:pPr>
        <w:pStyle w:val="Seznam"/>
        <w:numPr>
          <w:ilvl w:val="0"/>
          <w:numId w:val="39"/>
        </w:numPr>
        <w:suppressAutoHyphens w:val="0"/>
        <w:ind w:left="426"/>
        <w:rPr>
          <w:rFonts w:ascii="Bookman Old Style" w:hAnsi="Bookman Old Style"/>
          <w:sz w:val="24"/>
        </w:rPr>
      </w:pPr>
      <w:r>
        <w:rPr>
          <w:rFonts w:ascii="Bookman Old Style" w:hAnsi="Bookman Old Style"/>
          <w:sz w:val="24"/>
        </w:rPr>
        <w:t xml:space="preserve">Stane-li se plnění v důsledku zásahu vyšší moci nemožným, a to nejpozději do jednoho měsíce od zásahu vyšší moci, strana, která se bude odvolávat na vyšší moc, požádá druhou smluvní stranu o úpravu </w:t>
      </w:r>
      <w:r w:rsidR="00E57ED8">
        <w:rPr>
          <w:rFonts w:ascii="Bookman Old Style" w:hAnsi="Bookman Old Style"/>
          <w:sz w:val="24"/>
        </w:rPr>
        <w:t xml:space="preserve">této </w:t>
      </w:r>
      <w:r>
        <w:rPr>
          <w:rFonts w:ascii="Bookman Old Style" w:hAnsi="Bookman Old Style"/>
          <w:sz w:val="24"/>
        </w:rPr>
        <w:t>smlouvy z pohledu předmětu, doby a ceny plnění. Pokud nedojde k dohodě, má strana, která se na vyšší moc odvolala právo od této smlouvy písemně odstoupit.</w:t>
      </w:r>
    </w:p>
    <w:p w14:paraId="1137C0A9" w14:textId="77777777" w:rsidR="00AC49A2" w:rsidRDefault="00AC49A2">
      <w:pPr>
        <w:pStyle w:val="Zkladntext"/>
        <w:jc w:val="center"/>
        <w:rPr>
          <w:rFonts w:ascii="Bookman Old Style" w:hAnsi="Bookman Old Style" w:cs="Bookman Old Style"/>
          <w:b/>
        </w:rPr>
      </w:pPr>
    </w:p>
    <w:p w14:paraId="44D988A1" w14:textId="77777777" w:rsidR="00A76573" w:rsidRDefault="00A76573">
      <w:pPr>
        <w:pStyle w:val="Zkladntext"/>
        <w:jc w:val="center"/>
        <w:rPr>
          <w:rFonts w:ascii="Bookman Old Style" w:hAnsi="Bookman Old Style" w:cs="Bookman Old Style"/>
          <w:b/>
        </w:rPr>
      </w:pPr>
    </w:p>
    <w:p w14:paraId="22E6C167" w14:textId="77777777" w:rsidR="00204DBB" w:rsidRPr="00A76573" w:rsidRDefault="004B31AE" w:rsidP="00A76573">
      <w:pPr>
        <w:pStyle w:val="Zkladntext31"/>
        <w:jc w:val="center"/>
        <w:rPr>
          <w:rFonts w:ascii="Bookman Old Style" w:hAnsi="Bookman Old Style" w:cs="Bookman Old Style"/>
          <w:b/>
          <w:sz w:val="26"/>
        </w:rPr>
      </w:pPr>
      <w:r w:rsidRPr="00A76573">
        <w:rPr>
          <w:rFonts w:ascii="Bookman Old Style" w:hAnsi="Bookman Old Style" w:cs="Bookman Old Style"/>
          <w:b/>
          <w:sz w:val="26"/>
        </w:rPr>
        <w:t xml:space="preserve">Čl. </w:t>
      </w:r>
      <w:r w:rsidR="00204DBB" w:rsidRPr="00A76573">
        <w:rPr>
          <w:rFonts w:ascii="Bookman Old Style" w:hAnsi="Bookman Old Style" w:cs="Bookman Old Style"/>
          <w:b/>
          <w:sz w:val="26"/>
        </w:rPr>
        <w:t>X</w:t>
      </w:r>
      <w:r w:rsidR="00AC49A2" w:rsidRPr="00A76573">
        <w:rPr>
          <w:rFonts w:ascii="Bookman Old Style" w:hAnsi="Bookman Old Style" w:cs="Bookman Old Style"/>
          <w:b/>
          <w:sz w:val="26"/>
        </w:rPr>
        <w:t>I</w:t>
      </w:r>
      <w:r w:rsidR="00204DBB" w:rsidRPr="00A76573">
        <w:rPr>
          <w:rFonts w:ascii="Bookman Old Style" w:hAnsi="Bookman Old Style" w:cs="Bookman Old Style"/>
          <w:b/>
          <w:sz w:val="26"/>
        </w:rPr>
        <w:t>.</w:t>
      </w:r>
    </w:p>
    <w:p w14:paraId="09965421" w14:textId="77777777" w:rsidR="00204DBB" w:rsidRPr="00A76573" w:rsidRDefault="00204DBB" w:rsidP="00A76573">
      <w:pPr>
        <w:pStyle w:val="Zkladntext31"/>
        <w:jc w:val="center"/>
        <w:rPr>
          <w:rFonts w:ascii="Bookman Old Style" w:hAnsi="Bookman Old Style" w:cs="Bookman Old Style"/>
          <w:b/>
          <w:sz w:val="26"/>
        </w:rPr>
      </w:pPr>
      <w:r w:rsidRPr="00A76573">
        <w:rPr>
          <w:rFonts w:ascii="Bookman Old Style" w:hAnsi="Bookman Old Style" w:cs="Bookman Old Style"/>
          <w:b/>
          <w:sz w:val="26"/>
        </w:rPr>
        <w:t>Závěrečná ujednání</w:t>
      </w:r>
    </w:p>
    <w:p w14:paraId="672622F1" w14:textId="77777777" w:rsidR="00204DBB" w:rsidRDefault="00204DBB">
      <w:pPr>
        <w:pStyle w:val="Zkladntext"/>
        <w:jc w:val="center"/>
        <w:rPr>
          <w:rFonts w:ascii="Bookman Old Style" w:hAnsi="Bookman Old Style" w:cs="Bookman Old Style"/>
          <w:sz w:val="8"/>
          <w:szCs w:val="8"/>
        </w:rPr>
      </w:pPr>
    </w:p>
    <w:p w14:paraId="3D177727" w14:textId="77777777" w:rsidR="00951E3D" w:rsidRDefault="00951E3D">
      <w:pPr>
        <w:pStyle w:val="Zkladntext"/>
        <w:jc w:val="center"/>
        <w:rPr>
          <w:rFonts w:ascii="Bookman Old Style" w:hAnsi="Bookman Old Style" w:cs="Bookman Old Style"/>
          <w:sz w:val="8"/>
          <w:szCs w:val="8"/>
        </w:rPr>
      </w:pPr>
    </w:p>
    <w:p w14:paraId="4842F9D2" w14:textId="77777777" w:rsidR="00951E3D" w:rsidRPr="00543B15" w:rsidRDefault="00951E3D">
      <w:pPr>
        <w:pStyle w:val="Zkladntext"/>
        <w:jc w:val="center"/>
        <w:rPr>
          <w:rFonts w:ascii="Bookman Old Style" w:hAnsi="Bookman Old Style" w:cs="Bookman Old Style"/>
          <w:sz w:val="8"/>
          <w:szCs w:val="8"/>
        </w:rPr>
      </w:pPr>
    </w:p>
    <w:p w14:paraId="4C76C149" w14:textId="77777777" w:rsidR="000621AE" w:rsidRPr="000621AE" w:rsidRDefault="000621AE" w:rsidP="000621AE">
      <w:pPr>
        <w:pStyle w:val="Zkladntext"/>
        <w:numPr>
          <w:ilvl w:val="0"/>
          <w:numId w:val="24"/>
        </w:numPr>
        <w:tabs>
          <w:tab w:val="clear" w:pos="720"/>
          <w:tab w:val="left" w:pos="426"/>
        </w:tabs>
        <w:suppressAutoHyphens w:val="0"/>
        <w:ind w:left="426"/>
        <w:rPr>
          <w:rFonts w:ascii="Bookman Old Style" w:hAnsi="Bookman Old Style" w:cs="Bookman Old Style"/>
          <w:sz w:val="24"/>
        </w:rPr>
      </w:pPr>
      <w:r w:rsidRPr="000621AE">
        <w:rPr>
          <w:rFonts w:ascii="Bookman Old Style" w:hAnsi="Bookman Old Style" w:cs="Bookman Old Style"/>
          <w:sz w:val="24"/>
        </w:rPr>
        <w:t>Tato smlouva nabývá platnosti dnem podpisu obou smluvních stran a účinnosti dnem uveřejnění v informačním systému veřejné správy – Registru smluv.</w:t>
      </w:r>
    </w:p>
    <w:p w14:paraId="02E1D8C0" w14:textId="77777777" w:rsidR="00204DBB" w:rsidRPr="00543B15" w:rsidRDefault="00204DBB">
      <w:pPr>
        <w:pStyle w:val="Zkladntext"/>
        <w:ind w:left="426"/>
        <w:rPr>
          <w:rFonts w:ascii="Bookman Old Style" w:hAnsi="Bookman Old Style" w:cs="Bookman Old Style"/>
          <w:sz w:val="8"/>
          <w:szCs w:val="8"/>
        </w:rPr>
      </w:pPr>
    </w:p>
    <w:p w14:paraId="2D44FF50" w14:textId="77777777" w:rsidR="00204DBB" w:rsidRPr="00BA17E0" w:rsidRDefault="00204DBB" w:rsidP="00BA17E0">
      <w:pPr>
        <w:pStyle w:val="Zkladntext"/>
        <w:numPr>
          <w:ilvl w:val="0"/>
          <w:numId w:val="24"/>
        </w:numPr>
        <w:tabs>
          <w:tab w:val="clear" w:pos="720"/>
          <w:tab w:val="left" w:pos="426"/>
        </w:tabs>
        <w:suppressAutoHyphens w:val="0"/>
        <w:ind w:left="426"/>
        <w:rPr>
          <w:rFonts w:ascii="Bookman Old Style" w:hAnsi="Bookman Old Style" w:cs="Bookman Old Style"/>
          <w:sz w:val="24"/>
          <w:u w:val="single"/>
        </w:rPr>
      </w:pPr>
      <w:r w:rsidRPr="00BA17E0">
        <w:rPr>
          <w:rFonts w:ascii="Bookman Old Style" w:hAnsi="Bookman Old Style" w:cs="Bookman Old Style"/>
          <w:sz w:val="24"/>
          <w:u w:val="single"/>
        </w:rPr>
        <w:t>Kontaktní údaje kupujícího ve věcech vyplývajících z této smlouvy:</w:t>
      </w:r>
    </w:p>
    <w:p w14:paraId="4B03776E" w14:textId="77777777" w:rsidR="00204DBB" w:rsidRDefault="00204DBB">
      <w:pPr>
        <w:numPr>
          <w:ilvl w:val="0"/>
          <w:numId w:val="3"/>
        </w:numPr>
        <w:spacing w:line="360" w:lineRule="auto"/>
        <w:jc w:val="both"/>
        <w:rPr>
          <w:rFonts w:ascii="Bookman Old Style" w:hAnsi="Bookman Old Style" w:cs="Bookman Old Style"/>
        </w:rPr>
      </w:pPr>
      <w:r>
        <w:rPr>
          <w:rFonts w:ascii="Bookman Old Style" w:hAnsi="Bookman Old Style" w:cs="Bookman Old Style"/>
          <w:b/>
        </w:rPr>
        <w:t>ve věcech smluvních:</w:t>
      </w:r>
    </w:p>
    <w:p w14:paraId="5F099FDC" w14:textId="77777777" w:rsidR="00204DBB" w:rsidRDefault="00951E3D">
      <w:pPr>
        <w:spacing w:line="360" w:lineRule="auto"/>
        <w:ind w:left="1440"/>
        <w:jc w:val="both"/>
        <w:rPr>
          <w:rFonts w:ascii="Bookman Old Style" w:hAnsi="Bookman Old Style" w:cs="Bookman Old Style"/>
        </w:rPr>
      </w:pPr>
      <w:r>
        <w:rPr>
          <w:rFonts w:ascii="Bookman Old Style" w:hAnsi="Bookman Old Style" w:cs="Bookman Old Style"/>
        </w:rPr>
        <w:t>Sylva Klementová</w:t>
      </w:r>
      <w:r w:rsidR="00204DBB">
        <w:rPr>
          <w:rFonts w:ascii="Bookman Old Style" w:hAnsi="Bookman Old Style" w:cs="Bookman Old Style"/>
        </w:rPr>
        <w:t xml:space="preserve">, </w:t>
      </w:r>
      <w:r w:rsidR="00DB6729">
        <w:rPr>
          <w:rFonts w:ascii="Bookman Old Style" w:hAnsi="Bookman Old Style" w:cs="Bookman Old Style"/>
        </w:rPr>
        <w:t xml:space="preserve">oddělení </w:t>
      </w:r>
      <w:r w:rsidR="00204DBB">
        <w:rPr>
          <w:rFonts w:ascii="Bookman Old Style" w:hAnsi="Bookman Old Style" w:cs="Bookman Old Style"/>
        </w:rPr>
        <w:t>nákupu a veřejných zakázek</w:t>
      </w:r>
    </w:p>
    <w:p w14:paraId="0F46A027" w14:textId="77777777" w:rsidR="00204DBB" w:rsidRDefault="00204DBB">
      <w:pPr>
        <w:spacing w:line="360" w:lineRule="auto"/>
        <w:ind w:left="1440"/>
        <w:jc w:val="both"/>
        <w:rPr>
          <w:rFonts w:ascii="Bookman Old Style" w:hAnsi="Bookman Old Style" w:cs="Bookman Old Style"/>
        </w:rPr>
      </w:pPr>
      <w:r>
        <w:rPr>
          <w:rFonts w:ascii="Bookman Old Style" w:hAnsi="Bookman Old Style" w:cs="Bookman Old Style"/>
        </w:rPr>
        <w:t>tel. 566 801 6</w:t>
      </w:r>
      <w:r w:rsidR="00951E3D">
        <w:rPr>
          <w:rFonts w:ascii="Bookman Old Style" w:hAnsi="Bookman Old Style" w:cs="Bookman Old Style"/>
        </w:rPr>
        <w:t>19</w:t>
      </w:r>
      <w:r>
        <w:rPr>
          <w:rFonts w:ascii="Bookman Old Style" w:hAnsi="Bookman Old Style" w:cs="Bookman Old Style"/>
        </w:rPr>
        <w:t xml:space="preserve"> </w:t>
      </w:r>
      <w:r>
        <w:rPr>
          <w:rFonts w:ascii="Bookman Old Style" w:hAnsi="Bookman Old Style" w:cs="Bookman Old Style"/>
        </w:rPr>
        <w:tab/>
      </w:r>
      <w:r>
        <w:rPr>
          <w:rFonts w:ascii="Bookman Old Style" w:hAnsi="Bookman Old Style" w:cs="Bookman Old Style"/>
        </w:rPr>
        <w:tab/>
        <w:t xml:space="preserve">email: </w:t>
      </w:r>
      <w:hyperlink r:id="rId11" w:history="1">
        <w:r w:rsidR="00951E3D" w:rsidRPr="00280D35">
          <w:rPr>
            <w:rStyle w:val="Hypertextovodkaz"/>
            <w:rFonts w:ascii="Bookman Old Style" w:hAnsi="Bookman Old Style" w:cs="Bookman Old Style"/>
          </w:rPr>
          <w:t>sylva.klementova@nnm.cz</w:t>
        </w:r>
      </w:hyperlink>
    </w:p>
    <w:p w14:paraId="237ABADB" w14:textId="77777777" w:rsidR="00204DBB" w:rsidRDefault="00204DBB">
      <w:pPr>
        <w:numPr>
          <w:ilvl w:val="0"/>
          <w:numId w:val="3"/>
        </w:numPr>
        <w:spacing w:line="360" w:lineRule="auto"/>
        <w:jc w:val="both"/>
        <w:rPr>
          <w:rFonts w:ascii="Bookman Old Style" w:hAnsi="Bookman Old Style" w:cs="Bookman Old Style"/>
        </w:rPr>
      </w:pPr>
      <w:r>
        <w:rPr>
          <w:rFonts w:ascii="Bookman Old Style" w:hAnsi="Bookman Old Style" w:cs="Bookman Old Style"/>
          <w:b/>
        </w:rPr>
        <w:t>ve věcech technických:</w:t>
      </w:r>
    </w:p>
    <w:p w14:paraId="365F305C" w14:textId="77777777" w:rsidR="00204DBB" w:rsidRDefault="00204DBB">
      <w:pPr>
        <w:spacing w:line="360" w:lineRule="auto"/>
        <w:ind w:left="720" w:firstLine="696"/>
        <w:jc w:val="both"/>
        <w:rPr>
          <w:rFonts w:ascii="Bookman Old Style" w:hAnsi="Bookman Old Style" w:cs="Bookman Old Style"/>
        </w:rPr>
      </w:pPr>
      <w:r>
        <w:rPr>
          <w:rFonts w:ascii="Bookman Old Style" w:hAnsi="Bookman Old Style" w:cs="Bookman Old Style"/>
        </w:rPr>
        <w:t>dopravní zdravotní služba kupujícího</w:t>
      </w:r>
    </w:p>
    <w:p w14:paraId="7CCF1A3A" w14:textId="77777777" w:rsidR="00204DBB" w:rsidRDefault="00204DBB">
      <w:pPr>
        <w:spacing w:line="360" w:lineRule="auto"/>
        <w:ind w:left="720" w:firstLine="696"/>
        <w:jc w:val="both"/>
        <w:rPr>
          <w:rFonts w:ascii="Bookman Old Style" w:hAnsi="Bookman Old Style" w:cs="Bookman Old Style"/>
        </w:rPr>
      </w:pPr>
      <w:r>
        <w:rPr>
          <w:rFonts w:ascii="Bookman Old Style" w:hAnsi="Bookman Old Style" w:cs="Bookman Old Style"/>
        </w:rPr>
        <w:t>tel. 566 801 830 (833)</w:t>
      </w:r>
      <w:r>
        <w:rPr>
          <w:rFonts w:ascii="Bookman Old Style" w:hAnsi="Bookman Old Style" w:cs="Bookman Old Style"/>
        </w:rPr>
        <w:tab/>
        <w:t>email:</w:t>
      </w:r>
      <w:r w:rsidR="000621AE">
        <w:rPr>
          <w:rFonts w:ascii="Bookman Old Style" w:hAnsi="Bookman Old Style" w:cs="Bookman Old Style"/>
        </w:rPr>
        <w:t xml:space="preserve"> </w:t>
      </w:r>
      <w:hyperlink r:id="rId12" w:history="1">
        <w:r w:rsidR="00951E3D" w:rsidRPr="00280D35">
          <w:rPr>
            <w:rStyle w:val="Hypertextovodkaz"/>
            <w:rFonts w:ascii="Bookman Old Style" w:hAnsi="Bookman Old Style" w:cs="Bookman Old Style"/>
          </w:rPr>
          <w:t>pavel.zdrazil@nnm.cz</w:t>
        </w:r>
      </w:hyperlink>
    </w:p>
    <w:p w14:paraId="1B38D375" w14:textId="77777777" w:rsidR="00204DBB" w:rsidRPr="00BA17E0" w:rsidRDefault="00204DBB" w:rsidP="00BA17E0">
      <w:pPr>
        <w:pStyle w:val="Zkladntext"/>
        <w:numPr>
          <w:ilvl w:val="0"/>
          <w:numId w:val="24"/>
        </w:numPr>
        <w:tabs>
          <w:tab w:val="clear" w:pos="720"/>
          <w:tab w:val="left" w:pos="426"/>
        </w:tabs>
        <w:suppressAutoHyphens w:val="0"/>
        <w:ind w:left="426"/>
        <w:rPr>
          <w:rFonts w:ascii="Bookman Old Style" w:hAnsi="Bookman Old Style" w:cs="Bookman Old Style"/>
          <w:sz w:val="24"/>
          <w:u w:val="single"/>
        </w:rPr>
      </w:pPr>
      <w:r w:rsidRPr="00BA17E0">
        <w:rPr>
          <w:rFonts w:ascii="Bookman Old Style" w:hAnsi="Bookman Old Style" w:cs="Bookman Old Style"/>
          <w:sz w:val="24"/>
          <w:u w:val="single"/>
        </w:rPr>
        <w:t>Kontaktní údaje prodávajícího ve věcech vyplývajících z této smlouvy:</w:t>
      </w:r>
    </w:p>
    <w:p w14:paraId="6E14E3CD" w14:textId="77777777" w:rsidR="00204DBB" w:rsidRDefault="00204DBB">
      <w:pPr>
        <w:spacing w:line="360" w:lineRule="auto"/>
        <w:ind w:left="720"/>
        <w:jc w:val="both"/>
        <w:rPr>
          <w:rFonts w:ascii="Bookman Old Style" w:hAnsi="Bookman Old Style" w:cs="Bookman Old Style"/>
        </w:rPr>
      </w:pPr>
    </w:p>
    <w:p w14:paraId="3274276F" w14:textId="77777777" w:rsidR="00204DBB" w:rsidRPr="00EE36F2" w:rsidRDefault="00204DBB">
      <w:pPr>
        <w:spacing w:line="360" w:lineRule="auto"/>
        <w:ind w:left="720"/>
        <w:jc w:val="both"/>
        <w:rPr>
          <w:rFonts w:ascii="Bookman Old Style" w:hAnsi="Bookman Old Style" w:cs="Bookman Old Style"/>
        </w:rPr>
      </w:pPr>
      <w:permStart w:id="875648967" w:edGrp="everyone"/>
      <w:r w:rsidRPr="00EE36F2">
        <w:rPr>
          <w:rFonts w:ascii="Bookman Old Style" w:hAnsi="Bookman Old Style" w:cs="Bookman Old Style"/>
        </w:rPr>
        <w:t>………………….</w:t>
      </w:r>
    </w:p>
    <w:permEnd w:id="875648967"/>
    <w:p w14:paraId="2D199FD2" w14:textId="77777777" w:rsidR="00204DBB" w:rsidRDefault="00204DBB">
      <w:pPr>
        <w:spacing w:line="360" w:lineRule="auto"/>
        <w:ind w:left="720"/>
        <w:jc w:val="both"/>
        <w:rPr>
          <w:rFonts w:ascii="Bookman Old Style" w:hAnsi="Bookman Old Style" w:cs="Bookman Old Style"/>
        </w:rPr>
      </w:pPr>
      <w:r>
        <w:rPr>
          <w:rFonts w:ascii="Bookman Old Style" w:hAnsi="Bookman Old Style" w:cs="Bookman Old Style"/>
        </w:rPr>
        <w:t xml:space="preserve">tel.:  </w:t>
      </w:r>
      <w:permStart w:id="2133815620" w:edGrp="everyone"/>
      <w:r>
        <w:rPr>
          <w:rFonts w:ascii="Bookman Old Style" w:hAnsi="Bookman Old Style" w:cs="Bookman Old Style"/>
        </w:rPr>
        <w:t>……………………</w:t>
      </w:r>
      <w:permEnd w:id="2133815620"/>
    </w:p>
    <w:p w14:paraId="4B15149A" w14:textId="77777777" w:rsidR="00204DBB" w:rsidRDefault="007D594B">
      <w:pPr>
        <w:spacing w:line="360" w:lineRule="auto"/>
        <w:ind w:left="720"/>
        <w:jc w:val="both"/>
        <w:rPr>
          <w:rFonts w:ascii="Bookman Old Style" w:hAnsi="Bookman Old Style" w:cs="Bookman Old Style"/>
        </w:rPr>
      </w:pPr>
      <w:proofErr w:type="gramStart"/>
      <w:r>
        <w:rPr>
          <w:rFonts w:ascii="Bookman Old Style" w:hAnsi="Bookman Old Style" w:cs="Bookman Old Style"/>
        </w:rPr>
        <w:t xml:space="preserve">email:  </w:t>
      </w:r>
      <w:permStart w:id="922421879" w:edGrp="everyone"/>
      <w:r>
        <w:rPr>
          <w:rFonts w:ascii="Bookman Old Style" w:hAnsi="Bookman Old Style" w:cs="Bookman Old Style"/>
        </w:rPr>
        <w:t>…</w:t>
      </w:r>
      <w:proofErr w:type="gramEnd"/>
      <w:r>
        <w:rPr>
          <w:rFonts w:ascii="Bookman Old Style" w:hAnsi="Bookman Old Style" w:cs="Bookman Old Style"/>
        </w:rPr>
        <w:t>……………</w:t>
      </w:r>
      <w:proofErr w:type="gramStart"/>
      <w:r>
        <w:rPr>
          <w:rFonts w:ascii="Bookman Old Style" w:hAnsi="Bookman Old Style" w:cs="Bookman Old Style"/>
        </w:rPr>
        <w:t>…….</w:t>
      </w:r>
      <w:proofErr w:type="gramEnd"/>
      <w:r>
        <w:rPr>
          <w:rFonts w:ascii="Bookman Old Style" w:hAnsi="Bookman Old Style" w:cs="Bookman Old Style"/>
        </w:rPr>
        <w:t>.</w:t>
      </w:r>
    </w:p>
    <w:permEnd w:id="922421879"/>
    <w:p w14:paraId="02C44592" w14:textId="77777777" w:rsidR="005D7F52" w:rsidRDefault="005D7F52">
      <w:pPr>
        <w:spacing w:line="360" w:lineRule="auto"/>
        <w:ind w:left="720"/>
        <w:jc w:val="both"/>
        <w:rPr>
          <w:rFonts w:ascii="Bookman Old Style" w:hAnsi="Bookman Old Style" w:cs="Bookman Old Style"/>
        </w:rPr>
      </w:pPr>
    </w:p>
    <w:p w14:paraId="3EAD9B8D" w14:textId="77777777" w:rsidR="000621AE" w:rsidRPr="00BA17E0" w:rsidRDefault="00204DBB" w:rsidP="00BA17E0">
      <w:pPr>
        <w:pStyle w:val="Zkladntext"/>
        <w:numPr>
          <w:ilvl w:val="0"/>
          <w:numId w:val="24"/>
        </w:numPr>
        <w:tabs>
          <w:tab w:val="clear" w:pos="720"/>
          <w:tab w:val="left" w:pos="426"/>
        </w:tabs>
        <w:suppressAutoHyphens w:val="0"/>
        <w:ind w:left="426"/>
        <w:rPr>
          <w:rFonts w:ascii="Bookman Old Style" w:hAnsi="Bookman Old Style" w:cs="Bookman Old Style"/>
          <w:sz w:val="24"/>
        </w:rPr>
      </w:pPr>
      <w:r w:rsidRPr="00BA17E0">
        <w:rPr>
          <w:rFonts w:ascii="Bookman Old Style" w:hAnsi="Bookman Old Style" w:cs="Bookman Old Style"/>
          <w:sz w:val="24"/>
        </w:rPr>
        <w:t xml:space="preserve">Prodávající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w:t>
      </w:r>
      <w:r w:rsidRPr="00BA17E0">
        <w:rPr>
          <w:rFonts w:ascii="Bookman Old Style" w:hAnsi="Bookman Old Style" w:cs="Bookman Old Style"/>
          <w:sz w:val="24"/>
        </w:rPr>
        <w:lastRenderedPageBreak/>
        <w:t xml:space="preserve">a že se zejména ve vztahu k ostatním </w:t>
      </w:r>
      <w:r w:rsidR="000621AE" w:rsidRPr="00BA17E0">
        <w:rPr>
          <w:rFonts w:ascii="Bookman Old Style" w:hAnsi="Bookman Old Style" w:cs="Bookman Old Style"/>
          <w:sz w:val="24"/>
        </w:rPr>
        <w:t xml:space="preserve">účastníkům </w:t>
      </w:r>
      <w:r w:rsidRPr="00BA17E0">
        <w:rPr>
          <w:rFonts w:ascii="Bookman Old Style" w:hAnsi="Bookman Old Style" w:cs="Bookman Old Style"/>
          <w:sz w:val="24"/>
        </w:rPr>
        <w:t>nedopustil žádného jednání narušujícího hospodářskou soutěž.</w:t>
      </w:r>
    </w:p>
    <w:p w14:paraId="25353BD4" w14:textId="77777777" w:rsidR="00D126A8" w:rsidRPr="00D126A8" w:rsidRDefault="00D126A8" w:rsidP="00D126A8">
      <w:pPr>
        <w:pStyle w:val="Zkladntext"/>
        <w:numPr>
          <w:ilvl w:val="0"/>
          <w:numId w:val="24"/>
        </w:numPr>
        <w:tabs>
          <w:tab w:val="clear" w:pos="720"/>
          <w:tab w:val="left" w:pos="426"/>
        </w:tabs>
        <w:suppressAutoHyphens w:val="0"/>
        <w:ind w:left="426"/>
        <w:rPr>
          <w:rFonts w:ascii="Bookman Old Style" w:hAnsi="Bookman Old Style" w:cs="Bookman Old Style"/>
          <w:sz w:val="24"/>
        </w:rPr>
      </w:pPr>
      <w:r w:rsidRPr="00BE5DAB">
        <w:rPr>
          <w:rFonts w:ascii="Bookman Old Style" w:hAnsi="Bookman Old Style" w:cs="Bookman Old Style"/>
          <w:sz w:val="24"/>
        </w:rPr>
        <w:t>Kupující si vyhrazuje možnost úpravy termínu plnění předmětu smlouvy z důvodů vzniklých na jeho straně, a to po předchozí dohodě s prodávajícím.</w:t>
      </w:r>
    </w:p>
    <w:p w14:paraId="06450910" w14:textId="77777777" w:rsidR="00D126A8" w:rsidRDefault="000621AE" w:rsidP="00D126A8">
      <w:pPr>
        <w:pStyle w:val="Zkladntext"/>
        <w:numPr>
          <w:ilvl w:val="0"/>
          <w:numId w:val="24"/>
        </w:numPr>
        <w:tabs>
          <w:tab w:val="clear" w:pos="720"/>
          <w:tab w:val="left" w:pos="426"/>
        </w:tabs>
        <w:suppressAutoHyphens w:val="0"/>
        <w:ind w:left="426"/>
        <w:rPr>
          <w:rFonts w:ascii="Bookman Old Style" w:hAnsi="Bookman Old Style" w:cs="Bookman Old Style"/>
          <w:sz w:val="24"/>
        </w:rPr>
      </w:pPr>
      <w:r w:rsidRPr="00BA17E0">
        <w:rPr>
          <w:rFonts w:ascii="Bookman Old Style" w:hAnsi="Bookman Old Style" w:cs="Bookman Old Style"/>
          <w:sz w:val="24"/>
        </w:rPr>
        <w:t>Smluvní strany se zavazují vyvinout maximální úsilí k odstranění vzájemných sporů vzniklých na základě této smlouvy nebo v souvislosti s ní a k jejich vyřešení smírnou cestou, zejména prostřednictvím jednání oprávněných osob, příp. statutárních orgánů či jejích členů. Nedojde-li ke smírnému vyřešení sporů mezi smluvními stranami, smluvní strany se dohodly, že všechny spory, vznikající z této smlouvy a v souvislosti s ní, budou řešeny prostřednictvím věcně příslušných soudů. Smluvní strany se dále dle § 89a zákona č. 99/1963 Sb., občanský soudní řád, v platném znění, dohodly, že k řešení případných sporů mezi smluvními stranami plynoucích z této smlouvy je místně příslušným soudem soud, jehož místní příslušnost se řídí obecným soudem kupujícího.</w:t>
      </w:r>
    </w:p>
    <w:p w14:paraId="21796482" w14:textId="77777777" w:rsidR="00E2073E" w:rsidRPr="00E51589" w:rsidRDefault="000517F4" w:rsidP="000517F4">
      <w:pPr>
        <w:pStyle w:val="Zkladntext"/>
        <w:numPr>
          <w:ilvl w:val="0"/>
          <w:numId w:val="24"/>
        </w:numPr>
        <w:tabs>
          <w:tab w:val="clear" w:pos="720"/>
          <w:tab w:val="left" w:pos="426"/>
        </w:tabs>
        <w:suppressAutoHyphens w:val="0"/>
        <w:ind w:left="426"/>
        <w:rPr>
          <w:rFonts w:ascii="Bookman Old Style" w:hAnsi="Bookman Old Style" w:cs="Bookman Old Style"/>
          <w:sz w:val="24"/>
        </w:rPr>
      </w:pPr>
      <w:r w:rsidRPr="000517F4">
        <w:rPr>
          <w:rFonts w:ascii="Bookman Old Style" w:hAnsi="Bookman Old Style"/>
          <w:sz w:val="24"/>
        </w:rPr>
        <w:t xml:space="preserve">Smluvní strany jsou si plně vědomy zákonné povinnosti od 1. 7. 2016 uveřejnit dle zákona č. 340/2015 Sb., o zvláštních podmínkách účinnosti některých smluv, uveřejňování těchto smluv a o registru smluv (zákon o registru smluv) tuto smlouvu a včetně všech případných dodatků, kterými se tato smlouva doplňuje, mění, nahrazuje nebo ruší, a to prostřednictvím registru smluv. </w:t>
      </w:r>
      <w:r w:rsidR="00E2073E" w:rsidRPr="000517F4">
        <w:rPr>
          <w:rFonts w:ascii="Bookman Old Style" w:hAnsi="Bookman Old Style" w:cs="Bookman Old Style"/>
          <w:sz w:val="24"/>
        </w:rPr>
        <w:t xml:space="preserve">Smluvní strany se dohodly, </w:t>
      </w:r>
      <w:r w:rsidR="00E2073E" w:rsidRPr="00E51589">
        <w:rPr>
          <w:rFonts w:ascii="Bookman Old Style" w:hAnsi="Bookman Old Style" w:cs="Bookman Old Style"/>
          <w:sz w:val="24"/>
        </w:rPr>
        <w:t>že zákonnou povinnost splní kupující a splnění této povinnosti doloží prodávajícímu. Současně berou smluvní strany na vědomí, že v případě nesplnění zákonné povinnosti je smlouva do tří měsíců od jejího podpisu bez dalšího zrušena od samého počátku.</w:t>
      </w:r>
    </w:p>
    <w:p w14:paraId="4911A3D2" w14:textId="77777777" w:rsidR="00E2073E" w:rsidRDefault="00E2073E" w:rsidP="00E2073E">
      <w:pPr>
        <w:pStyle w:val="Zkladntext"/>
        <w:numPr>
          <w:ilvl w:val="0"/>
          <w:numId w:val="24"/>
        </w:numPr>
        <w:tabs>
          <w:tab w:val="clear" w:pos="720"/>
          <w:tab w:val="left" w:pos="426"/>
        </w:tabs>
        <w:suppressAutoHyphens w:val="0"/>
        <w:ind w:left="426"/>
        <w:rPr>
          <w:rFonts w:ascii="Bookman Old Style" w:hAnsi="Bookman Old Style" w:cs="Bookman Old Style"/>
          <w:sz w:val="24"/>
        </w:rPr>
      </w:pPr>
      <w:r w:rsidRPr="00BA17E0">
        <w:rPr>
          <w:rFonts w:ascii="Bookman Old Style" w:hAnsi="Bookman Old Style" w:cs="Bookman Old Style"/>
          <w:sz w:val="24"/>
        </w:rPr>
        <w:t>Prodávající výslovně souhlasí se zveřejněním celého textu této smlouvy v informačním systému veřejné správy – Registru smluv.</w:t>
      </w:r>
    </w:p>
    <w:p w14:paraId="44C68BE7" w14:textId="77777777" w:rsidR="00D126A8" w:rsidRDefault="00D126A8" w:rsidP="00D126A8">
      <w:pPr>
        <w:pStyle w:val="Zkladntext"/>
        <w:numPr>
          <w:ilvl w:val="0"/>
          <w:numId w:val="24"/>
        </w:numPr>
        <w:tabs>
          <w:tab w:val="clear" w:pos="720"/>
        </w:tabs>
        <w:suppressAutoHyphens w:val="0"/>
        <w:ind w:left="426" w:hanging="426"/>
        <w:rPr>
          <w:rFonts w:ascii="Bookman Old Style" w:hAnsi="Bookman Old Style" w:cs="Bookman Old Style"/>
          <w:sz w:val="24"/>
        </w:rPr>
      </w:pPr>
      <w:r w:rsidRPr="00BA17E0">
        <w:rPr>
          <w:rFonts w:ascii="Bookman Old Style" w:hAnsi="Bookman Old Style" w:cs="Bookman Old Style"/>
          <w:sz w:val="24"/>
        </w:rPr>
        <w:t>Všechna předcházející ujednání, týkající se předmětu smlouvy jsou po podpisu této smlouvy neplatná.</w:t>
      </w:r>
    </w:p>
    <w:p w14:paraId="0FF1E3E1" w14:textId="77777777" w:rsidR="000621AE" w:rsidRDefault="00D126A8" w:rsidP="00D126A8">
      <w:pPr>
        <w:pStyle w:val="Zkladntext"/>
        <w:numPr>
          <w:ilvl w:val="0"/>
          <w:numId w:val="24"/>
        </w:numPr>
        <w:tabs>
          <w:tab w:val="clear" w:pos="720"/>
        </w:tabs>
        <w:suppressAutoHyphens w:val="0"/>
        <w:ind w:left="426" w:hanging="426"/>
        <w:rPr>
          <w:rFonts w:ascii="Bookman Old Style" w:hAnsi="Bookman Old Style" w:cs="Bookman Old Style"/>
          <w:sz w:val="24"/>
        </w:rPr>
      </w:pPr>
      <w:r w:rsidRPr="00D126A8">
        <w:rPr>
          <w:rFonts w:ascii="Bookman Old Style" w:hAnsi="Bookman Old Style" w:cs="Bookman Old Style"/>
          <w:sz w:val="24"/>
        </w:rPr>
        <w:t>Veškerá další ujednání,</w:t>
      </w:r>
      <w:r w:rsidR="000621AE" w:rsidRPr="00D126A8">
        <w:rPr>
          <w:rFonts w:ascii="Bookman Old Style" w:hAnsi="Bookman Old Style" w:cs="Bookman Old Style"/>
          <w:sz w:val="24"/>
        </w:rPr>
        <w:t xml:space="preserve"> změny </w:t>
      </w:r>
      <w:r w:rsidRPr="00D126A8">
        <w:rPr>
          <w:rFonts w:ascii="Bookman Old Style" w:hAnsi="Bookman Old Style" w:cs="Bookman Old Style"/>
          <w:sz w:val="24"/>
        </w:rPr>
        <w:t xml:space="preserve">či doplnění </w:t>
      </w:r>
      <w:r w:rsidR="000621AE" w:rsidRPr="00D126A8">
        <w:rPr>
          <w:rFonts w:ascii="Bookman Old Style" w:hAnsi="Bookman Old Style" w:cs="Bookman Old Style"/>
          <w:sz w:val="24"/>
        </w:rPr>
        <w:t xml:space="preserve">smlouvy </w:t>
      </w:r>
      <w:r w:rsidRPr="00D126A8">
        <w:rPr>
          <w:rFonts w:ascii="Bookman Old Style" w:hAnsi="Bookman Old Style" w:cs="Bookman Old Style"/>
          <w:sz w:val="24"/>
        </w:rPr>
        <w:t>mohou</w:t>
      </w:r>
      <w:r w:rsidR="000621AE" w:rsidRPr="00D126A8">
        <w:rPr>
          <w:rFonts w:ascii="Bookman Old Style" w:hAnsi="Bookman Old Style" w:cs="Bookman Old Style"/>
          <w:sz w:val="24"/>
        </w:rPr>
        <w:t xml:space="preserve"> být</w:t>
      </w:r>
      <w:r w:rsidRPr="00D126A8">
        <w:rPr>
          <w:rFonts w:ascii="Bookman Old Style" w:hAnsi="Bookman Old Style" w:cs="Bookman Old Style"/>
          <w:sz w:val="24"/>
        </w:rPr>
        <w:t xml:space="preserve"> učiněna</w:t>
      </w:r>
      <w:r w:rsidR="000621AE" w:rsidRPr="00D126A8">
        <w:rPr>
          <w:rFonts w:ascii="Bookman Old Style" w:hAnsi="Bookman Old Style" w:cs="Bookman Old Style"/>
          <w:sz w:val="24"/>
        </w:rPr>
        <w:t xml:space="preserve"> </w:t>
      </w:r>
      <w:r w:rsidRPr="00D126A8">
        <w:rPr>
          <w:rFonts w:ascii="Bookman Old Style" w:hAnsi="Bookman Old Style" w:cs="Bookman Old Style"/>
          <w:sz w:val="24"/>
        </w:rPr>
        <w:t xml:space="preserve">jen </w:t>
      </w:r>
      <w:r w:rsidR="000621AE" w:rsidRPr="00D126A8">
        <w:rPr>
          <w:rFonts w:ascii="Bookman Old Style" w:hAnsi="Bookman Old Style" w:cs="Bookman Old Style"/>
          <w:sz w:val="24"/>
        </w:rPr>
        <w:t>formou písemn</w:t>
      </w:r>
      <w:r w:rsidRPr="00D126A8">
        <w:rPr>
          <w:rFonts w:ascii="Bookman Old Style" w:hAnsi="Bookman Old Style" w:cs="Bookman Old Style"/>
          <w:sz w:val="24"/>
        </w:rPr>
        <w:t>é</w:t>
      </w:r>
      <w:r w:rsidR="000621AE" w:rsidRPr="00D126A8">
        <w:rPr>
          <w:rFonts w:ascii="Bookman Old Style" w:hAnsi="Bookman Old Style" w:cs="Bookman Old Style"/>
          <w:sz w:val="24"/>
        </w:rPr>
        <w:t>h</w:t>
      </w:r>
      <w:r w:rsidRPr="00D126A8">
        <w:rPr>
          <w:rFonts w:ascii="Bookman Old Style" w:hAnsi="Bookman Old Style" w:cs="Bookman Old Style"/>
          <w:sz w:val="24"/>
        </w:rPr>
        <w:t>o</w:t>
      </w:r>
      <w:r w:rsidR="000621AE" w:rsidRPr="00D126A8">
        <w:rPr>
          <w:rFonts w:ascii="Bookman Old Style" w:hAnsi="Bookman Old Style" w:cs="Bookman Old Style"/>
          <w:sz w:val="24"/>
        </w:rPr>
        <w:t>,</w:t>
      </w:r>
      <w:r w:rsidRPr="00D126A8">
        <w:rPr>
          <w:rFonts w:ascii="Bookman Old Style" w:hAnsi="Bookman Old Style" w:cs="Bookman Old Style"/>
          <w:sz w:val="24"/>
        </w:rPr>
        <w:t xml:space="preserve"> číslovaného dodatku,</w:t>
      </w:r>
      <w:r w:rsidR="000621AE" w:rsidRPr="00D126A8">
        <w:rPr>
          <w:rFonts w:ascii="Bookman Old Style" w:hAnsi="Bookman Old Style" w:cs="Bookman Old Style"/>
          <w:sz w:val="24"/>
        </w:rPr>
        <w:t xml:space="preserve"> </w:t>
      </w:r>
      <w:r w:rsidRPr="00D126A8">
        <w:rPr>
          <w:rFonts w:ascii="Bookman Old Style" w:hAnsi="Bookman Old Style" w:cs="Bookman Old Style"/>
          <w:sz w:val="24"/>
        </w:rPr>
        <w:t>podepsaného</w:t>
      </w:r>
      <w:r w:rsidR="000621AE" w:rsidRPr="00D126A8">
        <w:rPr>
          <w:rFonts w:ascii="Bookman Old Style" w:hAnsi="Bookman Old Style" w:cs="Bookman Old Style"/>
          <w:sz w:val="24"/>
        </w:rPr>
        <w:t xml:space="preserve"> oběma smluvními stranami.</w:t>
      </w:r>
    </w:p>
    <w:p w14:paraId="4DBFE2BD" w14:textId="77777777" w:rsidR="00A86FE4" w:rsidRPr="00B313DF" w:rsidRDefault="00A86FE4" w:rsidP="00A86FE4">
      <w:pPr>
        <w:pStyle w:val="Zkladntext"/>
        <w:numPr>
          <w:ilvl w:val="0"/>
          <w:numId w:val="24"/>
        </w:numPr>
        <w:tabs>
          <w:tab w:val="clear" w:pos="720"/>
        </w:tabs>
        <w:suppressAutoHyphens w:val="0"/>
        <w:ind w:left="426" w:hanging="426"/>
        <w:rPr>
          <w:rFonts w:ascii="Bookman Old Style" w:hAnsi="Bookman Old Style" w:cs="Bookman Old Style"/>
          <w:sz w:val="24"/>
        </w:rPr>
      </w:pPr>
      <w:r w:rsidRPr="00BA17E0">
        <w:rPr>
          <w:rFonts w:ascii="Bookman Old Style" w:hAnsi="Bookman Old Style" w:cs="Bookman Old Style"/>
          <w:sz w:val="24"/>
        </w:rPr>
        <w:t>Případná neplatnost některého ujednání kupní smlouvy nemůže mít za následek neplatnost celé kupní smlouvy.</w:t>
      </w:r>
    </w:p>
    <w:p w14:paraId="556A48BF" w14:textId="77777777" w:rsidR="00A86FE4" w:rsidRDefault="00A86FE4" w:rsidP="00A86FE4">
      <w:pPr>
        <w:pStyle w:val="Zkladntext"/>
        <w:numPr>
          <w:ilvl w:val="0"/>
          <w:numId w:val="24"/>
        </w:numPr>
        <w:tabs>
          <w:tab w:val="clear" w:pos="720"/>
        </w:tabs>
        <w:suppressAutoHyphens w:val="0"/>
        <w:ind w:left="426" w:hanging="426"/>
        <w:rPr>
          <w:rFonts w:ascii="Bookman Old Style" w:hAnsi="Bookman Old Style" w:cs="Bookman Old Style"/>
          <w:sz w:val="24"/>
        </w:rPr>
      </w:pPr>
      <w:r>
        <w:rPr>
          <w:rFonts w:ascii="Bookman Old Style" w:hAnsi="Bookman Old Style" w:cs="Bookman Old Style"/>
          <w:sz w:val="24"/>
        </w:rPr>
        <w:t>Pohled</w:t>
      </w:r>
      <w:r w:rsidRPr="00B313DF">
        <w:rPr>
          <w:rFonts w:ascii="Bookman Old Style" w:hAnsi="Bookman Old Style" w:cs="Bookman Old Style"/>
          <w:sz w:val="24"/>
        </w:rPr>
        <w:t>ávky vyplývající z této smlouvy</w:t>
      </w:r>
      <w:r>
        <w:rPr>
          <w:rFonts w:ascii="Bookman Old Style" w:hAnsi="Bookman Old Style" w:cs="Bookman Old Style"/>
          <w:sz w:val="24"/>
        </w:rPr>
        <w:t xml:space="preserve"> může prodávající převést na jinou osobu jen s předchozím písemným souhlasem kupujícího.</w:t>
      </w:r>
    </w:p>
    <w:p w14:paraId="6975AA4A" w14:textId="77777777" w:rsidR="00A86FE4" w:rsidRDefault="00A86FE4" w:rsidP="00A86FE4">
      <w:pPr>
        <w:pStyle w:val="Zkladntext"/>
        <w:numPr>
          <w:ilvl w:val="0"/>
          <w:numId w:val="24"/>
        </w:numPr>
        <w:tabs>
          <w:tab w:val="clear" w:pos="720"/>
        </w:tabs>
        <w:suppressAutoHyphens w:val="0"/>
        <w:ind w:left="426" w:hanging="426"/>
        <w:rPr>
          <w:rFonts w:ascii="Bookman Old Style" w:hAnsi="Bookman Old Style" w:cs="Bookman Old Style"/>
          <w:sz w:val="24"/>
        </w:rPr>
      </w:pPr>
      <w:r w:rsidRPr="00BE5DAB">
        <w:rPr>
          <w:rFonts w:ascii="Bookman Old Style" w:hAnsi="Bookman Old Style" w:cs="Bookman Old Style"/>
          <w:sz w:val="24"/>
        </w:rPr>
        <w:t xml:space="preserve">Právní vztahy touto smlouvou výslovně neupravené se řídí příslušnými ustanoveními </w:t>
      </w:r>
      <w:r>
        <w:rPr>
          <w:rFonts w:ascii="Bookman Old Style" w:hAnsi="Bookman Old Style" w:cs="Bookman Old Style"/>
          <w:sz w:val="24"/>
        </w:rPr>
        <w:t>O</w:t>
      </w:r>
      <w:r w:rsidRPr="00BE5DAB">
        <w:rPr>
          <w:rFonts w:ascii="Bookman Old Style" w:hAnsi="Bookman Old Style" w:cs="Bookman Old Style"/>
          <w:sz w:val="24"/>
        </w:rPr>
        <w:t>bčanského zákoníku.</w:t>
      </w:r>
    </w:p>
    <w:p w14:paraId="6212D018" w14:textId="77777777" w:rsidR="000517F4" w:rsidRPr="00E26495" w:rsidRDefault="000517F4" w:rsidP="00E26495">
      <w:pPr>
        <w:pStyle w:val="Zkladntext"/>
        <w:numPr>
          <w:ilvl w:val="0"/>
          <w:numId w:val="24"/>
        </w:numPr>
        <w:tabs>
          <w:tab w:val="clear" w:pos="720"/>
        </w:tabs>
        <w:suppressAutoHyphens w:val="0"/>
        <w:ind w:left="426" w:hanging="426"/>
        <w:rPr>
          <w:rFonts w:ascii="Bookman Old Style" w:hAnsi="Bookman Old Style" w:cs="Bookman Old Style"/>
          <w:sz w:val="24"/>
        </w:rPr>
      </w:pPr>
      <w:r w:rsidRPr="00E26495">
        <w:rPr>
          <w:rFonts w:ascii="Bookman Old Style" w:hAnsi="Bookman Old Style" w:cs="Bookman Old Style"/>
          <w:sz w:val="24"/>
        </w:rPr>
        <w:t>Tato kupní smlouva je sepsána ve dvou výtiscích, každý s platností originálu, z nichž jeden obdrží kupující a jeden prodávající.</w:t>
      </w:r>
    </w:p>
    <w:p w14:paraId="06C60230" w14:textId="77777777" w:rsidR="005453BA" w:rsidRDefault="00BE5DAB" w:rsidP="00A86FE4">
      <w:pPr>
        <w:pStyle w:val="Zkladntext"/>
        <w:numPr>
          <w:ilvl w:val="0"/>
          <w:numId w:val="24"/>
        </w:numPr>
        <w:tabs>
          <w:tab w:val="clear" w:pos="720"/>
        </w:tabs>
        <w:suppressAutoHyphens w:val="0"/>
        <w:ind w:left="426" w:hanging="426"/>
        <w:rPr>
          <w:rFonts w:ascii="Bookman Old Style" w:hAnsi="Bookman Old Style" w:cs="Bookman Old Style"/>
          <w:sz w:val="24"/>
        </w:rPr>
      </w:pPr>
      <w:r w:rsidRPr="00A86FE4">
        <w:rPr>
          <w:rFonts w:ascii="Bookman Old Style" w:hAnsi="Bookman Old Style" w:cs="Bookman Old Style"/>
          <w:sz w:val="24"/>
        </w:rPr>
        <w:t>Smluvní strany prohlašují, že si tuto smlouvu přečetly, že se dohodly na celém jejím obsahu, že se smluvními podmínkami souhlasí a že smlouva nebyla podepsána v tísni ani za nápadně jednostranně nevýhodných podmínek.</w:t>
      </w:r>
    </w:p>
    <w:p w14:paraId="1387B304" w14:textId="77777777" w:rsidR="00A76573" w:rsidRDefault="00A76573" w:rsidP="00A76573">
      <w:pPr>
        <w:pStyle w:val="Zkladntext"/>
        <w:suppressAutoHyphens w:val="0"/>
        <w:ind w:left="426"/>
        <w:rPr>
          <w:rFonts w:ascii="Bookman Old Style" w:hAnsi="Bookman Old Style" w:cs="Bookman Old Style"/>
          <w:sz w:val="24"/>
        </w:rPr>
      </w:pPr>
    </w:p>
    <w:p w14:paraId="754E9A44" w14:textId="77777777" w:rsidR="003D489E" w:rsidRDefault="00A86FE4" w:rsidP="005453BA">
      <w:pPr>
        <w:pStyle w:val="Zkladntext"/>
        <w:numPr>
          <w:ilvl w:val="0"/>
          <w:numId w:val="24"/>
        </w:numPr>
        <w:tabs>
          <w:tab w:val="clear" w:pos="720"/>
        </w:tabs>
        <w:suppressAutoHyphens w:val="0"/>
        <w:ind w:left="426" w:hanging="426"/>
        <w:rPr>
          <w:rFonts w:ascii="Bookman Old Style" w:hAnsi="Bookman Old Style" w:cs="Bookman Old Style"/>
          <w:sz w:val="24"/>
        </w:rPr>
      </w:pPr>
      <w:r w:rsidRPr="00A86FE4">
        <w:rPr>
          <w:rFonts w:ascii="Bookman Old Style" w:hAnsi="Bookman Old Style" w:cs="Bookman Old Style"/>
          <w:sz w:val="24"/>
        </w:rPr>
        <w:t xml:space="preserve"> </w:t>
      </w:r>
      <w:r w:rsidR="005453BA" w:rsidRPr="005453BA">
        <w:rPr>
          <w:rFonts w:ascii="Bookman Old Style" w:hAnsi="Bookman Old Style" w:cs="Bookman Old Style"/>
          <w:sz w:val="24"/>
        </w:rPr>
        <w:t xml:space="preserve">Nedílnou součástí </w:t>
      </w:r>
      <w:r w:rsidR="003D489E">
        <w:rPr>
          <w:rFonts w:ascii="Bookman Old Style" w:hAnsi="Bookman Old Style" w:cs="Bookman Old Style"/>
          <w:sz w:val="24"/>
        </w:rPr>
        <w:t xml:space="preserve">této </w:t>
      </w:r>
      <w:r w:rsidR="005453BA" w:rsidRPr="005453BA">
        <w:rPr>
          <w:rFonts w:ascii="Bookman Old Style" w:hAnsi="Bookman Old Style" w:cs="Bookman Old Style"/>
          <w:sz w:val="24"/>
        </w:rPr>
        <w:t xml:space="preserve">smlouvy jsou </w:t>
      </w:r>
      <w:r w:rsidR="003D489E">
        <w:rPr>
          <w:rFonts w:ascii="Bookman Old Style" w:hAnsi="Bookman Old Style" w:cs="Bookman Old Style"/>
          <w:sz w:val="24"/>
        </w:rPr>
        <w:t xml:space="preserve">tyto </w:t>
      </w:r>
      <w:r w:rsidR="005453BA" w:rsidRPr="005453BA">
        <w:rPr>
          <w:rFonts w:ascii="Bookman Old Style" w:hAnsi="Bookman Old Style" w:cs="Bookman Old Style"/>
          <w:sz w:val="24"/>
        </w:rPr>
        <w:t>přílohy</w:t>
      </w:r>
      <w:r w:rsidR="003D489E">
        <w:rPr>
          <w:rFonts w:ascii="Bookman Old Style" w:hAnsi="Bookman Old Style" w:cs="Bookman Old Style"/>
          <w:sz w:val="24"/>
        </w:rPr>
        <w:t>:</w:t>
      </w:r>
    </w:p>
    <w:p w14:paraId="638110B2" w14:textId="77777777" w:rsidR="003D489E" w:rsidRPr="00E26495" w:rsidRDefault="003D489E" w:rsidP="00E26495">
      <w:pPr>
        <w:numPr>
          <w:ilvl w:val="0"/>
          <w:numId w:val="44"/>
        </w:numPr>
        <w:jc w:val="both"/>
        <w:rPr>
          <w:rFonts w:ascii="Bookman Old Style" w:hAnsi="Bookman Old Style" w:cs="Bookman Old Style"/>
        </w:rPr>
      </w:pPr>
      <w:r w:rsidRPr="00E26495">
        <w:rPr>
          <w:rFonts w:ascii="Bookman Old Style" w:hAnsi="Bookman Old Style" w:cs="Bookman Old Style"/>
        </w:rPr>
        <w:t>Příloha č. 1 – Popis předmětu smlouvy</w:t>
      </w:r>
    </w:p>
    <w:p w14:paraId="696A6F61" w14:textId="77777777" w:rsidR="003D489E" w:rsidRPr="00E26495" w:rsidRDefault="003D489E" w:rsidP="00E26495">
      <w:pPr>
        <w:numPr>
          <w:ilvl w:val="0"/>
          <w:numId w:val="44"/>
        </w:numPr>
        <w:jc w:val="both"/>
        <w:rPr>
          <w:rFonts w:ascii="Bookman Old Style" w:hAnsi="Bookman Old Style" w:cs="Bookman Old Style"/>
        </w:rPr>
      </w:pPr>
      <w:r w:rsidRPr="00E26495">
        <w:rPr>
          <w:rFonts w:ascii="Bookman Old Style" w:hAnsi="Bookman Old Style" w:cs="Bookman Old Style"/>
        </w:rPr>
        <w:t>Příloha č. 2 – Technick</w:t>
      </w:r>
      <w:r w:rsidR="00EB3159">
        <w:rPr>
          <w:rFonts w:ascii="Bookman Old Style" w:hAnsi="Bookman Old Style" w:cs="Bookman Old Style"/>
        </w:rPr>
        <w:t>á</w:t>
      </w:r>
      <w:r w:rsidRPr="00E26495">
        <w:rPr>
          <w:rFonts w:ascii="Bookman Old Style" w:hAnsi="Bookman Old Style" w:cs="Bookman Old Style"/>
        </w:rPr>
        <w:t xml:space="preserve"> </w:t>
      </w:r>
      <w:r w:rsidR="00EB3159">
        <w:rPr>
          <w:rFonts w:ascii="Bookman Old Style" w:hAnsi="Bookman Old Style" w:cs="Bookman Old Style"/>
        </w:rPr>
        <w:t xml:space="preserve">specifikace </w:t>
      </w:r>
      <w:r w:rsidRPr="00E26495">
        <w:rPr>
          <w:rFonts w:ascii="Bookman Old Style" w:hAnsi="Bookman Old Style" w:cs="Bookman Old Style"/>
        </w:rPr>
        <w:t>předmět</w:t>
      </w:r>
      <w:r w:rsidR="00EB3159">
        <w:rPr>
          <w:rFonts w:ascii="Bookman Old Style" w:hAnsi="Bookman Old Style" w:cs="Bookman Old Style"/>
        </w:rPr>
        <w:t>u</w:t>
      </w:r>
      <w:r w:rsidRPr="00E26495">
        <w:rPr>
          <w:rFonts w:ascii="Bookman Old Style" w:hAnsi="Bookman Old Style" w:cs="Bookman Old Style"/>
        </w:rPr>
        <w:t xml:space="preserve"> smlouvy</w:t>
      </w:r>
    </w:p>
    <w:p w14:paraId="333FB99A" w14:textId="77777777" w:rsidR="003D489E" w:rsidRPr="00E26495" w:rsidRDefault="003D489E" w:rsidP="00E26495">
      <w:pPr>
        <w:numPr>
          <w:ilvl w:val="0"/>
          <w:numId w:val="44"/>
        </w:numPr>
        <w:jc w:val="both"/>
        <w:rPr>
          <w:rFonts w:ascii="Bookman Old Style" w:hAnsi="Bookman Old Style" w:cs="Bookman Old Style"/>
        </w:rPr>
      </w:pPr>
      <w:r w:rsidRPr="00E26495">
        <w:rPr>
          <w:rFonts w:ascii="Bookman Old Style" w:hAnsi="Bookman Old Style" w:cs="Bookman Old Style"/>
        </w:rPr>
        <w:lastRenderedPageBreak/>
        <w:t>Příloha č. 3 – Rozpis kupní ceny</w:t>
      </w:r>
    </w:p>
    <w:p w14:paraId="2EC008DC" w14:textId="77777777" w:rsidR="003D489E" w:rsidRPr="00E26495" w:rsidRDefault="003D489E" w:rsidP="00E26495">
      <w:pPr>
        <w:numPr>
          <w:ilvl w:val="0"/>
          <w:numId w:val="44"/>
        </w:numPr>
        <w:jc w:val="both"/>
        <w:rPr>
          <w:rFonts w:ascii="Bookman Old Style" w:hAnsi="Bookman Old Style" w:cs="Bookman Old Style"/>
        </w:rPr>
      </w:pPr>
      <w:r w:rsidRPr="00E26495">
        <w:rPr>
          <w:rFonts w:ascii="Bookman Old Style" w:hAnsi="Bookman Old Style" w:cs="Bookman Old Style"/>
        </w:rPr>
        <w:t>Příloha č. 4 – Podmínky záručního servisu</w:t>
      </w:r>
    </w:p>
    <w:p w14:paraId="1820B771" w14:textId="77777777" w:rsidR="00204DBB" w:rsidRDefault="00204DBB">
      <w:pPr>
        <w:pStyle w:val="Zkladntext"/>
        <w:rPr>
          <w:rFonts w:ascii="Bookman Old Style" w:hAnsi="Bookman Old Style" w:cs="Bookman Old Style"/>
          <w:sz w:val="24"/>
        </w:rPr>
      </w:pPr>
    </w:p>
    <w:p w14:paraId="29ACCC23" w14:textId="77777777" w:rsidR="00FB78C2" w:rsidRDefault="00FB78C2">
      <w:pPr>
        <w:pStyle w:val="Zkladntext"/>
        <w:rPr>
          <w:rFonts w:ascii="Bookman Old Style" w:hAnsi="Bookman Old Style" w:cs="Bookman Old Style"/>
          <w:sz w:val="24"/>
        </w:rPr>
      </w:pPr>
    </w:p>
    <w:p w14:paraId="3A2A2385" w14:textId="77777777" w:rsidR="00204DBB" w:rsidRDefault="00204DBB">
      <w:pPr>
        <w:pStyle w:val="Zkladntext"/>
        <w:rPr>
          <w:rFonts w:ascii="Bookman Old Style" w:hAnsi="Bookman Old Style" w:cs="Bookman Old Style"/>
          <w:sz w:val="24"/>
        </w:rPr>
      </w:pPr>
      <w:r>
        <w:rPr>
          <w:rFonts w:ascii="Bookman Old Style" w:hAnsi="Bookman Old Style" w:cs="Bookman Old Style"/>
          <w:sz w:val="24"/>
        </w:rPr>
        <w:t xml:space="preserve">V Novém Městě na Moravě dne </w:t>
      </w:r>
      <w:proofErr w:type="gramStart"/>
      <w:r>
        <w:rPr>
          <w:rFonts w:ascii="Bookman Old Style" w:hAnsi="Bookman Old Style" w:cs="Bookman Old Style"/>
          <w:sz w:val="24"/>
        </w:rPr>
        <w:t>…….</w:t>
      </w:r>
      <w:proofErr w:type="gramEnd"/>
      <w:r>
        <w:rPr>
          <w:rFonts w:ascii="Bookman Old Style" w:hAnsi="Bookman Old Style" w:cs="Bookman Old Style"/>
          <w:sz w:val="24"/>
        </w:rPr>
        <w:t>.</w:t>
      </w:r>
      <w:r>
        <w:rPr>
          <w:rFonts w:ascii="Bookman Old Style" w:hAnsi="Bookman Old Style" w:cs="Bookman Old Style"/>
          <w:sz w:val="24"/>
        </w:rPr>
        <w:tab/>
        <w:t xml:space="preserve"> V </w:t>
      </w:r>
      <w:permStart w:id="1679979149" w:edGrp="everyone"/>
      <w:r>
        <w:rPr>
          <w:rFonts w:ascii="Bookman Old Style" w:hAnsi="Bookman Old Style" w:cs="Bookman Old Style"/>
          <w:sz w:val="24"/>
        </w:rPr>
        <w:t xml:space="preserve">………. </w:t>
      </w:r>
      <w:permEnd w:id="1679979149"/>
      <w:r>
        <w:rPr>
          <w:rFonts w:ascii="Bookman Old Style" w:hAnsi="Bookman Old Style" w:cs="Bookman Old Style"/>
          <w:sz w:val="24"/>
        </w:rPr>
        <w:t xml:space="preserve">dne </w:t>
      </w:r>
      <w:permStart w:id="1289046315" w:edGrp="everyone"/>
      <w:r>
        <w:rPr>
          <w:rFonts w:ascii="Bookman Old Style" w:hAnsi="Bookman Old Style" w:cs="Bookman Old Style"/>
          <w:sz w:val="24"/>
        </w:rPr>
        <w:t>………</w:t>
      </w:r>
      <w:proofErr w:type="gramStart"/>
      <w:r>
        <w:rPr>
          <w:rFonts w:ascii="Bookman Old Style" w:hAnsi="Bookman Old Style" w:cs="Bookman Old Style"/>
          <w:sz w:val="24"/>
        </w:rPr>
        <w:t>…….</w:t>
      </w:r>
      <w:proofErr w:type="gramEnd"/>
      <w:r>
        <w:rPr>
          <w:rFonts w:ascii="Bookman Old Style" w:hAnsi="Bookman Old Style" w:cs="Bookman Old Style"/>
          <w:sz w:val="24"/>
        </w:rPr>
        <w:t>.</w:t>
      </w:r>
      <w:permEnd w:id="1289046315"/>
    </w:p>
    <w:p w14:paraId="7DA18B5E" w14:textId="77777777" w:rsidR="00204DBB" w:rsidRDefault="00204DBB">
      <w:pPr>
        <w:pStyle w:val="Zkladntext"/>
        <w:rPr>
          <w:rFonts w:ascii="Bookman Old Style" w:hAnsi="Bookman Old Style" w:cs="Bookman Old Style"/>
          <w:sz w:val="24"/>
        </w:rPr>
      </w:pPr>
    </w:p>
    <w:p w14:paraId="396C7E20" w14:textId="77777777" w:rsidR="00204DBB" w:rsidRDefault="00204DBB">
      <w:pPr>
        <w:pStyle w:val="Zkladntext"/>
        <w:rPr>
          <w:rFonts w:ascii="Bookman Old Style" w:hAnsi="Bookman Old Style" w:cs="Bookman Old Style"/>
          <w:sz w:val="24"/>
        </w:rPr>
      </w:pPr>
    </w:p>
    <w:p w14:paraId="122F5789" w14:textId="77777777" w:rsidR="00204DBB" w:rsidRDefault="00204DBB">
      <w:pPr>
        <w:pStyle w:val="Zkladntext"/>
        <w:rPr>
          <w:rFonts w:ascii="Bookman Old Style" w:hAnsi="Bookman Old Style" w:cs="Bookman Old Style"/>
          <w:sz w:val="24"/>
        </w:rPr>
      </w:pPr>
    </w:p>
    <w:p w14:paraId="3D3DE84E" w14:textId="77777777" w:rsidR="00204DBB" w:rsidRDefault="00204DBB">
      <w:pPr>
        <w:pStyle w:val="Zkladntext"/>
        <w:rPr>
          <w:rFonts w:ascii="Bookman Old Style" w:hAnsi="Bookman Old Style" w:cs="Bookman Old Style"/>
          <w:sz w:val="24"/>
        </w:rPr>
      </w:pPr>
    </w:p>
    <w:p w14:paraId="0B05C165" w14:textId="77777777" w:rsidR="00204DBB" w:rsidRDefault="00204DBB">
      <w:pPr>
        <w:pStyle w:val="Zkladntext"/>
        <w:rPr>
          <w:rFonts w:ascii="Bookman Old Style" w:hAnsi="Bookman Old Style" w:cs="Bookman Old Style"/>
          <w:bCs/>
        </w:rPr>
      </w:pPr>
      <w:r>
        <w:rPr>
          <w:rFonts w:ascii="Bookman Old Style" w:hAnsi="Bookman Old Style" w:cs="Bookman Old Style"/>
          <w:sz w:val="24"/>
        </w:rPr>
        <w:t>……………………………….</w:t>
      </w:r>
      <w:r>
        <w:rPr>
          <w:rFonts w:ascii="Bookman Old Style" w:hAnsi="Bookman Old Style" w:cs="Bookman Old Style"/>
          <w:sz w:val="24"/>
        </w:rPr>
        <w:tab/>
      </w:r>
      <w:r>
        <w:rPr>
          <w:rFonts w:ascii="Bookman Old Style" w:hAnsi="Bookman Old Style" w:cs="Bookman Old Style"/>
          <w:sz w:val="24"/>
        </w:rPr>
        <w:tab/>
        <w:t xml:space="preserve">     </w:t>
      </w:r>
      <w:r>
        <w:rPr>
          <w:rFonts w:ascii="Bookman Old Style" w:hAnsi="Bookman Old Style" w:cs="Bookman Old Style"/>
          <w:sz w:val="24"/>
        </w:rPr>
        <w:tab/>
      </w:r>
      <w:r>
        <w:rPr>
          <w:rFonts w:ascii="Bookman Old Style" w:hAnsi="Bookman Old Style" w:cs="Bookman Old Style"/>
          <w:sz w:val="24"/>
        </w:rPr>
        <w:tab/>
        <w:t>…………………………………</w:t>
      </w:r>
    </w:p>
    <w:p w14:paraId="76D8F6FC" w14:textId="77777777" w:rsidR="00204DBB" w:rsidRDefault="00204DBB">
      <w:pPr>
        <w:rPr>
          <w:rFonts w:ascii="Bookman Old Style" w:hAnsi="Bookman Old Style" w:cs="Bookman Old Style"/>
          <w:bCs/>
        </w:rPr>
      </w:pPr>
      <w:r>
        <w:rPr>
          <w:rFonts w:ascii="Bookman Old Style" w:hAnsi="Bookman Old Style" w:cs="Bookman Old Style"/>
          <w:bCs/>
        </w:rPr>
        <w:t xml:space="preserve">   JUDr. Věra Palečková</w:t>
      </w:r>
      <w:r>
        <w:rPr>
          <w:rFonts w:ascii="Bookman Old Style" w:hAnsi="Bookman Old Style" w:cs="Bookman Old Style"/>
          <w:bCs/>
        </w:rPr>
        <w:tab/>
      </w:r>
      <w:r>
        <w:rPr>
          <w:rFonts w:ascii="Bookman Old Style" w:hAnsi="Bookman Old Style" w:cs="Bookman Old Style"/>
          <w:bCs/>
        </w:rPr>
        <w:tab/>
      </w:r>
      <w:r>
        <w:rPr>
          <w:rFonts w:ascii="Bookman Old Style" w:hAnsi="Bookman Old Style" w:cs="Bookman Old Style"/>
          <w:bCs/>
        </w:rPr>
        <w:tab/>
      </w:r>
      <w:r>
        <w:rPr>
          <w:rFonts w:ascii="Bookman Old Style" w:hAnsi="Bookman Old Style" w:cs="Bookman Old Style"/>
          <w:bCs/>
        </w:rPr>
        <w:tab/>
      </w:r>
      <w:r>
        <w:rPr>
          <w:rFonts w:ascii="Bookman Old Style" w:hAnsi="Bookman Old Style" w:cs="Bookman Old Style"/>
          <w:bCs/>
        </w:rPr>
        <w:tab/>
        <w:t xml:space="preserve"> </w:t>
      </w:r>
    </w:p>
    <w:p w14:paraId="7C8823B2" w14:textId="77777777" w:rsidR="00204DBB" w:rsidRDefault="00204DBB">
      <w:pPr>
        <w:jc w:val="both"/>
        <w:rPr>
          <w:rFonts w:ascii="Bookman Old Style" w:hAnsi="Bookman Old Style" w:cs="Bookman Old Style"/>
          <w:bCs/>
          <w:sz w:val="18"/>
          <w:szCs w:val="18"/>
        </w:rPr>
      </w:pPr>
      <w:r>
        <w:rPr>
          <w:rFonts w:ascii="Bookman Old Style" w:hAnsi="Bookman Old Style" w:cs="Bookman Old Style"/>
          <w:bCs/>
        </w:rPr>
        <w:t xml:space="preserve">    ředitelka nemocnice</w:t>
      </w:r>
      <w:r>
        <w:rPr>
          <w:rFonts w:ascii="Bookman Old Style" w:hAnsi="Bookman Old Style" w:cs="Bookman Old Style"/>
          <w:bCs/>
        </w:rPr>
        <w:tab/>
      </w:r>
      <w:r>
        <w:rPr>
          <w:rFonts w:ascii="Bookman Old Style" w:hAnsi="Bookman Old Style" w:cs="Bookman Old Style"/>
          <w:bCs/>
        </w:rPr>
        <w:tab/>
      </w:r>
      <w:r>
        <w:rPr>
          <w:rFonts w:ascii="Bookman Old Style" w:hAnsi="Bookman Old Style" w:cs="Bookman Old Style"/>
          <w:bCs/>
        </w:rPr>
        <w:tab/>
        <w:t xml:space="preserve">             </w:t>
      </w:r>
      <w:permStart w:id="1047221755" w:edGrp="everyone"/>
      <w:r>
        <w:rPr>
          <w:rFonts w:ascii="Bookman Old Style" w:hAnsi="Bookman Old Style" w:cs="Bookman Old Style"/>
          <w:bCs/>
        </w:rPr>
        <w:t xml:space="preserve"> </w:t>
      </w:r>
      <w:r w:rsidR="00E33DF7">
        <w:rPr>
          <w:rFonts w:ascii="Bookman Old Style" w:hAnsi="Bookman Old Style" w:cs="Bookman Old Style"/>
          <w:bCs/>
        </w:rPr>
        <w:t>statutární orgán</w:t>
      </w:r>
      <w:r>
        <w:rPr>
          <w:rFonts w:ascii="Bookman Old Style" w:hAnsi="Bookman Old Style" w:cs="Bookman Old Style"/>
          <w:bCs/>
        </w:rPr>
        <w:t xml:space="preserve"> prodávajícího</w:t>
      </w:r>
      <w:permEnd w:id="1047221755"/>
    </w:p>
    <w:p w14:paraId="0DCE5123" w14:textId="77777777" w:rsidR="00204DBB" w:rsidRDefault="00204DBB">
      <w:pPr>
        <w:jc w:val="both"/>
        <w:rPr>
          <w:rFonts w:ascii="Bookman Old Style" w:hAnsi="Bookman Old Style" w:cs="Bookman Old Style"/>
          <w:bCs/>
          <w:sz w:val="18"/>
          <w:szCs w:val="18"/>
        </w:rPr>
      </w:pPr>
    </w:p>
    <w:p w14:paraId="3F0B6DBA" w14:textId="77777777" w:rsidR="00204DBB" w:rsidRDefault="00204DBB">
      <w:pPr>
        <w:jc w:val="both"/>
        <w:rPr>
          <w:rFonts w:ascii="Bookman Old Style" w:hAnsi="Bookman Old Style" w:cs="Bookman Old Style"/>
          <w:bCs/>
          <w:sz w:val="18"/>
          <w:szCs w:val="18"/>
        </w:rPr>
      </w:pPr>
    </w:p>
    <w:p w14:paraId="347D5362" w14:textId="77777777" w:rsidR="00B313DF" w:rsidRDefault="00B313DF">
      <w:pPr>
        <w:jc w:val="both"/>
        <w:rPr>
          <w:rFonts w:ascii="Bookman Old Style" w:hAnsi="Bookman Old Style" w:cs="Bookman Old Style"/>
          <w:bCs/>
          <w:sz w:val="18"/>
          <w:szCs w:val="18"/>
          <w:u w:val="single"/>
        </w:rPr>
      </w:pPr>
    </w:p>
    <w:p w14:paraId="46F4B623" w14:textId="77777777" w:rsidR="00AC49A2" w:rsidRDefault="00AC49A2">
      <w:pPr>
        <w:jc w:val="both"/>
        <w:rPr>
          <w:rFonts w:ascii="Bookman Old Style" w:hAnsi="Bookman Old Style" w:cs="Bookman Old Style"/>
          <w:bCs/>
          <w:sz w:val="18"/>
          <w:szCs w:val="18"/>
          <w:u w:val="single"/>
        </w:rPr>
      </w:pPr>
    </w:p>
    <w:p w14:paraId="34FC26E5" w14:textId="77777777" w:rsidR="00204DBB" w:rsidRDefault="00204DBB">
      <w:pPr>
        <w:jc w:val="both"/>
        <w:rPr>
          <w:rFonts w:ascii="Bookman Old Style" w:hAnsi="Bookman Old Style" w:cs="Bookman Old Style"/>
          <w:bCs/>
          <w:sz w:val="18"/>
          <w:szCs w:val="18"/>
          <w:u w:val="single"/>
        </w:rPr>
      </w:pPr>
    </w:p>
    <w:p w14:paraId="486CF249" w14:textId="77777777" w:rsidR="00204DBB" w:rsidRDefault="00204DBB">
      <w:pPr>
        <w:jc w:val="both"/>
      </w:pPr>
    </w:p>
    <w:sectPr w:rsidR="00204DBB">
      <w:pgSz w:w="11906" w:h="16838"/>
      <w:pgMar w:top="1417" w:right="1417" w:bottom="1417" w:left="1417" w:header="708" w:footer="708"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951ED2" w14:textId="77777777" w:rsidR="00F55589" w:rsidRDefault="00F55589" w:rsidP="0051117D">
      <w:r>
        <w:separator/>
      </w:r>
    </w:p>
  </w:endnote>
  <w:endnote w:type="continuationSeparator" w:id="0">
    <w:p w14:paraId="61755CF4" w14:textId="77777777" w:rsidR="00F55589" w:rsidRDefault="00F55589" w:rsidP="00511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ookman Old Style">
    <w:panose1 w:val="02050604050505020204"/>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RotisSerif">
    <w:altName w:val="Cambria"/>
    <w:panose1 w:val="00000000000000000000"/>
    <w:charset w:val="EE"/>
    <w:family w:val="roman"/>
    <w:notTrueType/>
    <w:pitch w:val="variable"/>
    <w:sig w:usb0="00000007"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B02C43" w14:textId="77777777" w:rsidR="00F55589" w:rsidRDefault="00F55589" w:rsidP="0051117D">
      <w:r>
        <w:separator/>
      </w:r>
    </w:p>
  </w:footnote>
  <w:footnote w:type="continuationSeparator" w:id="0">
    <w:p w14:paraId="5187335A" w14:textId="77777777" w:rsidR="00F55589" w:rsidRDefault="00F55589" w:rsidP="005111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3"/>
    <w:lvl w:ilvl="0">
      <w:start w:val="1"/>
      <w:numFmt w:val="decimal"/>
      <w:lvlText w:val="%1."/>
      <w:lvlJc w:val="left"/>
      <w:pPr>
        <w:tabs>
          <w:tab w:val="num" w:pos="720"/>
        </w:tabs>
        <w:ind w:left="720" w:hanging="360"/>
      </w:pPr>
      <w:rPr>
        <w:rFonts w:ascii="Bookman Old Style" w:hAnsi="Bookman Old Style" w:cs="Bookman Old Style"/>
        <w:sz w:val="24"/>
      </w:rPr>
    </w:lvl>
  </w:abstractNum>
  <w:abstractNum w:abstractNumId="2" w15:restartNumberingAfterBreak="0">
    <w:nsid w:val="00000003"/>
    <w:multiLevelType w:val="singleLevel"/>
    <w:tmpl w:val="00000003"/>
    <w:name w:val="WW8Num4"/>
    <w:lvl w:ilvl="0">
      <w:start w:val="1"/>
      <w:numFmt w:val="bullet"/>
      <w:lvlText w:val=""/>
      <w:lvlJc w:val="left"/>
      <w:pPr>
        <w:tabs>
          <w:tab w:val="num" w:pos="0"/>
        </w:tabs>
        <w:ind w:left="1440" w:hanging="360"/>
      </w:pPr>
      <w:rPr>
        <w:rFonts w:ascii="Symbol" w:hAnsi="Symbol" w:cs="Symbol" w:hint="default"/>
      </w:rPr>
    </w:lvl>
  </w:abstractNum>
  <w:abstractNum w:abstractNumId="3" w15:restartNumberingAfterBreak="0">
    <w:nsid w:val="00000004"/>
    <w:multiLevelType w:val="singleLevel"/>
    <w:tmpl w:val="00000004"/>
    <w:name w:val="WW8Num5"/>
    <w:lvl w:ilvl="0">
      <w:start w:val="1"/>
      <w:numFmt w:val="decimal"/>
      <w:lvlText w:val="%1."/>
      <w:lvlJc w:val="left"/>
      <w:pPr>
        <w:tabs>
          <w:tab w:val="num" w:pos="1068"/>
        </w:tabs>
        <w:ind w:left="1068" w:hanging="360"/>
      </w:pPr>
      <w:rPr>
        <w:rFonts w:ascii="Bookman Old Style" w:hAnsi="Bookman Old Style" w:cs="Bookman Old Style"/>
        <w:sz w:val="24"/>
      </w:rPr>
    </w:lvl>
  </w:abstractNum>
  <w:abstractNum w:abstractNumId="4" w15:restartNumberingAfterBreak="0">
    <w:nsid w:val="00000005"/>
    <w:multiLevelType w:val="singleLevel"/>
    <w:tmpl w:val="00000005"/>
    <w:name w:val="WW8Num6"/>
    <w:lvl w:ilvl="0">
      <w:start w:val="1"/>
      <w:numFmt w:val="decimal"/>
      <w:lvlText w:val="%1."/>
      <w:lvlJc w:val="left"/>
      <w:pPr>
        <w:tabs>
          <w:tab w:val="num" w:pos="720"/>
        </w:tabs>
        <w:ind w:left="720" w:hanging="360"/>
      </w:pPr>
      <w:rPr>
        <w:rFonts w:ascii="Bookman Old Style" w:hAnsi="Bookman Old Style" w:cs="Bookman Old Style"/>
        <w:sz w:val="24"/>
      </w:rPr>
    </w:lvl>
  </w:abstractNum>
  <w:abstractNum w:abstractNumId="5" w15:restartNumberingAfterBreak="0">
    <w:nsid w:val="00000006"/>
    <w:multiLevelType w:val="singleLevel"/>
    <w:tmpl w:val="00000006"/>
    <w:name w:val="WW8Num7"/>
    <w:lvl w:ilvl="0">
      <w:start w:val="1"/>
      <w:numFmt w:val="decimal"/>
      <w:lvlText w:val="%1."/>
      <w:lvlJc w:val="left"/>
      <w:pPr>
        <w:tabs>
          <w:tab w:val="num" w:pos="720"/>
        </w:tabs>
        <w:ind w:left="720" w:hanging="360"/>
      </w:pPr>
      <w:rPr>
        <w:rFonts w:ascii="Bookman Old Style" w:hAnsi="Bookman Old Style" w:cs="Bookman Old Style"/>
      </w:rPr>
    </w:lvl>
  </w:abstractNum>
  <w:abstractNum w:abstractNumId="6" w15:restartNumberingAfterBreak="0">
    <w:nsid w:val="00000007"/>
    <w:multiLevelType w:val="singleLevel"/>
    <w:tmpl w:val="00000007"/>
    <w:name w:val="WW8Num10"/>
    <w:lvl w:ilvl="0">
      <w:start w:val="1"/>
      <w:numFmt w:val="lowerLetter"/>
      <w:lvlText w:val="%1)"/>
      <w:lvlJc w:val="left"/>
      <w:pPr>
        <w:tabs>
          <w:tab w:val="num" w:pos="0"/>
        </w:tabs>
        <w:ind w:left="1429" w:hanging="360"/>
      </w:pPr>
      <w:rPr>
        <w:rFonts w:ascii="Bookman Old Style" w:hAnsi="Bookman Old Style" w:cs="Bookman Old Style"/>
      </w:rPr>
    </w:lvl>
  </w:abstractNum>
  <w:abstractNum w:abstractNumId="7" w15:restartNumberingAfterBreak="0">
    <w:nsid w:val="00000008"/>
    <w:multiLevelType w:val="singleLevel"/>
    <w:tmpl w:val="00000008"/>
    <w:name w:val="WW8Num12"/>
    <w:lvl w:ilvl="0">
      <w:start w:val="1"/>
      <w:numFmt w:val="decimal"/>
      <w:lvlText w:val="%1."/>
      <w:lvlJc w:val="left"/>
      <w:pPr>
        <w:tabs>
          <w:tab w:val="num" w:pos="1323"/>
        </w:tabs>
        <w:ind w:left="1323" w:hanging="615"/>
      </w:pPr>
      <w:rPr>
        <w:rFonts w:ascii="Bookman Old Style" w:hAnsi="Bookman Old Style" w:cs="Bookman Old Style"/>
      </w:rPr>
    </w:lvl>
  </w:abstractNum>
  <w:abstractNum w:abstractNumId="8" w15:restartNumberingAfterBreak="0">
    <w:nsid w:val="00000009"/>
    <w:multiLevelType w:val="singleLevel"/>
    <w:tmpl w:val="00000009"/>
    <w:name w:val="WW8Num14"/>
    <w:lvl w:ilvl="0">
      <w:start w:val="1"/>
      <w:numFmt w:val="decimal"/>
      <w:lvlText w:val="%1."/>
      <w:lvlJc w:val="left"/>
      <w:pPr>
        <w:tabs>
          <w:tab w:val="num" w:pos="720"/>
        </w:tabs>
        <w:ind w:left="720" w:hanging="360"/>
      </w:pPr>
      <w:rPr>
        <w:rFonts w:ascii="Bookman Old Style" w:hAnsi="Bookman Old Style" w:cs="Bookman Old Style"/>
        <w:sz w:val="26"/>
      </w:rPr>
    </w:lvl>
  </w:abstractNum>
  <w:abstractNum w:abstractNumId="9" w15:restartNumberingAfterBreak="0">
    <w:nsid w:val="0000000A"/>
    <w:multiLevelType w:val="singleLevel"/>
    <w:tmpl w:val="0000000A"/>
    <w:name w:val="WW8Num15"/>
    <w:lvl w:ilvl="0">
      <w:start w:val="1"/>
      <w:numFmt w:val="decimal"/>
      <w:lvlText w:val="%1."/>
      <w:lvlJc w:val="left"/>
      <w:pPr>
        <w:tabs>
          <w:tab w:val="num" w:pos="720"/>
        </w:tabs>
        <w:ind w:left="720" w:hanging="360"/>
      </w:pPr>
      <w:rPr>
        <w:rFonts w:ascii="Bookman Old Style" w:hAnsi="Bookman Old Style" w:cs="Bookman Old Style"/>
        <w:sz w:val="24"/>
      </w:rPr>
    </w:lvl>
  </w:abstractNum>
  <w:abstractNum w:abstractNumId="10" w15:restartNumberingAfterBreak="0">
    <w:nsid w:val="0000000B"/>
    <w:multiLevelType w:val="singleLevel"/>
    <w:tmpl w:val="0000000B"/>
    <w:name w:val="WW8Num16"/>
    <w:lvl w:ilvl="0">
      <w:start w:val="1"/>
      <w:numFmt w:val="decimal"/>
      <w:lvlText w:val="%1."/>
      <w:lvlJc w:val="left"/>
      <w:pPr>
        <w:tabs>
          <w:tab w:val="num" w:pos="360"/>
        </w:tabs>
        <w:ind w:left="360" w:hanging="360"/>
      </w:pPr>
      <w:rPr>
        <w:rFonts w:ascii="Bookman Old Style" w:hAnsi="Bookman Old Style" w:cs="Bookman Old Style"/>
        <w:sz w:val="24"/>
      </w:rPr>
    </w:lvl>
  </w:abstractNum>
  <w:abstractNum w:abstractNumId="11" w15:restartNumberingAfterBreak="0">
    <w:nsid w:val="0000000C"/>
    <w:multiLevelType w:val="singleLevel"/>
    <w:tmpl w:val="0000000C"/>
    <w:name w:val="WW8Num17"/>
    <w:lvl w:ilvl="0">
      <w:start w:val="1"/>
      <w:numFmt w:val="decimal"/>
      <w:lvlText w:val="%1."/>
      <w:lvlJc w:val="left"/>
      <w:pPr>
        <w:tabs>
          <w:tab w:val="num" w:pos="720"/>
        </w:tabs>
        <w:ind w:left="720" w:hanging="360"/>
      </w:pPr>
      <w:rPr>
        <w:rFonts w:ascii="Bookman Old Style" w:hAnsi="Bookman Old Style" w:cs="Bookman Old Style"/>
        <w:b w:val="0"/>
        <w:sz w:val="24"/>
      </w:rPr>
    </w:lvl>
  </w:abstractNum>
  <w:abstractNum w:abstractNumId="12" w15:restartNumberingAfterBreak="0">
    <w:nsid w:val="0000000D"/>
    <w:multiLevelType w:val="multilevel"/>
    <w:tmpl w:val="0000000D"/>
    <w:lvl w:ilvl="0">
      <w:start w:val="1"/>
      <w:numFmt w:val="decimal"/>
      <w:lvlText w:val="%1."/>
      <w:lvlJc w:val="left"/>
      <w:pPr>
        <w:tabs>
          <w:tab w:val="num" w:pos="720"/>
        </w:tabs>
        <w:ind w:left="720" w:hanging="360"/>
      </w:pPr>
      <w:rPr>
        <w:rFonts w:ascii="Bookman Old Style" w:hAnsi="Bookman Old Style" w:cs="Bookman Old Style"/>
        <w:b w:val="0"/>
        <w:sz w:val="24"/>
      </w:rPr>
    </w:lvl>
    <w:lvl w:ilvl="1">
      <w:start w:val="1"/>
      <w:numFmt w:val="lowerLetter"/>
      <w:lvlText w:val="%2)"/>
      <w:lvlJc w:val="left"/>
      <w:pPr>
        <w:tabs>
          <w:tab w:val="num" w:pos="1440"/>
        </w:tabs>
        <w:ind w:left="1440" w:hanging="360"/>
      </w:pPr>
      <w:rPr>
        <w:rFonts w:ascii="Bookman Old Style" w:hAnsi="Bookman Old Style" w:cs="Bookman Old Style"/>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0E"/>
    <w:multiLevelType w:val="hybridMultilevel"/>
    <w:tmpl w:val="0000000E"/>
    <w:lvl w:ilvl="0" w:tplc="E216267C">
      <w:start w:val="1"/>
      <w:numFmt w:val="decimal"/>
      <w:lvlText w:val="%1."/>
      <w:lvlJc w:val="left"/>
      <w:pPr>
        <w:tabs>
          <w:tab w:val="num" w:pos="720"/>
        </w:tabs>
        <w:ind w:left="720" w:hanging="360"/>
      </w:pPr>
      <w:rPr>
        <w:rFonts w:ascii="Bookman Old Style" w:hAnsi="Bookman Old Style" w:hint="default"/>
        <w:sz w:val="24"/>
      </w:rPr>
    </w:lvl>
    <w:lvl w:ilvl="1" w:tplc="BD084D74">
      <w:start w:val="1"/>
      <w:numFmt w:val="lowerLetter"/>
      <w:lvlText w:val="%2)"/>
      <w:lvlJc w:val="left"/>
      <w:pPr>
        <w:tabs>
          <w:tab w:val="num" w:pos="1440"/>
        </w:tabs>
        <w:ind w:left="1440" w:hanging="360"/>
      </w:pPr>
      <w:rPr>
        <w:sz w:val="24"/>
      </w:rPr>
    </w:lvl>
    <w:lvl w:ilvl="2" w:tplc="B9D47B06">
      <w:start w:val="1"/>
      <w:numFmt w:val="lowerRoman"/>
      <w:lvlText w:val="%3."/>
      <w:lvlJc w:val="right"/>
      <w:pPr>
        <w:tabs>
          <w:tab w:val="num" w:pos="2160"/>
        </w:tabs>
        <w:ind w:left="2160" w:hanging="180"/>
      </w:pPr>
    </w:lvl>
    <w:lvl w:ilvl="3" w:tplc="0EF4F94E">
      <w:start w:val="1"/>
      <w:numFmt w:val="decimal"/>
      <w:lvlText w:val="%4."/>
      <w:lvlJc w:val="left"/>
      <w:pPr>
        <w:tabs>
          <w:tab w:val="num" w:pos="2880"/>
        </w:tabs>
        <w:ind w:left="2880" w:hanging="360"/>
      </w:pPr>
    </w:lvl>
    <w:lvl w:ilvl="4" w:tplc="D9ECD482">
      <w:start w:val="1"/>
      <w:numFmt w:val="lowerLetter"/>
      <w:lvlText w:val="%5."/>
      <w:lvlJc w:val="left"/>
      <w:pPr>
        <w:tabs>
          <w:tab w:val="num" w:pos="3600"/>
        </w:tabs>
        <w:ind w:left="3600" w:hanging="360"/>
      </w:pPr>
    </w:lvl>
    <w:lvl w:ilvl="5" w:tplc="1B1E8FF4">
      <w:start w:val="1"/>
      <w:numFmt w:val="lowerRoman"/>
      <w:lvlText w:val="%6."/>
      <w:lvlJc w:val="right"/>
      <w:pPr>
        <w:tabs>
          <w:tab w:val="num" w:pos="4320"/>
        </w:tabs>
        <w:ind w:left="4320" w:hanging="180"/>
      </w:pPr>
    </w:lvl>
    <w:lvl w:ilvl="6" w:tplc="2162ECF2">
      <w:start w:val="1"/>
      <w:numFmt w:val="decimal"/>
      <w:lvlText w:val="%7."/>
      <w:lvlJc w:val="left"/>
      <w:pPr>
        <w:tabs>
          <w:tab w:val="num" w:pos="5040"/>
        </w:tabs>
        <w:ind w:left="5040" w:hanging="360"/>
      </w:pPr>
    </w:lvl>
    <w:lvl w:ilvl="7" w:tplc="88C0CB2A">
      <w:start w:val="1"/>
      <w:numFmt w:val="lowerLetter"/>
      <w:lvlText w:val="%8."/>
      <w:lvlJc w:val="left"/>
      <w:pPr>
        <w:tabs>
          <w:tab w:val="num" w:pos="5760"/>
        </w:tabs>
        <w:ind w:left="5760" w:hanging="360"/>
      </w:pPr>
    </w:lvl>
    <w:lvl w:ilvl="8" w:tplc="B352F73E">
      <w:start w:val="1"/>
      <w:numFmt w:val="lowerRoman"/>
      <w:lvlText w:val="%9."/>
      <w:lvlJc w:val="right"/>
      <w:pPr>
        <w:tabs>
          <w:tab w:val="num" w:pos="6480"/>
        </w:tabs>
        <w:ind w:left="6480" w:hanging="180"/>
      </w:pPr>
    </w:lvl>
  </w:abstractNum>
  <w:abstractNum w:abstractNumId="14" w15:restartNumberingAfterBreak="0">
    <w:nsid w:val="0000000F"/>
    <w:multiLevelType w:val="multilevel"/>
    <w:tmpl w:val="0000000F"/>
    <w:lvl w:ilvl="0">
      <w:start w:val="1"/>
      <w:numFmt w:val="decimal"/>
      <w:lvlText w:val="%1."/>
      <w:lvlJc w:val="left"/>
      <w:pPr>
        <w:tabs>
          <w:tab w:val="num" w:pos="1323"/>
        </w:tabs>
        <w:ind w:left="1323" w:hanging="615"/>
      </w:pPr>
      <w:rPr>
        <w:rFonts w:ascii="Bookman Old Style" w:hAnsi="Bookman Old Style" w:cs="Bookman Old Style"/>
      </w:r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15" w15:restartNumberingAfterBreak="0">
    <w:nsid w:val="00000010"/>
    <w:multiLevelType w:val="multilevel"/>
    <w:tmpl w:val="7034EF62"/>
    <w:lvl w:ilvl="0">
      <w:start w:val="1"/>
      <w:numFmt w:val="decimal"/>
      <w:lvlText w:val="%1."/>
      <w:lvlJc w:val="left"/>
      <w:pPr>
        <w:tabs>
          <w:tab w:val="num" w:pos="1068"/>
        </w:tabs>
        <w:ind w:left="1068" w:hanging="360"/>
      </w:pPr>
      <w:rPr>
        <w:rFonts w:ascii="Bookman Old Style" w:hAnsi="Bookman Old Style" w:cs="Bookman Old Style"/>
        <w:b w:val="0"/>
        <w:sz w:val="24"/>
      </w:r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16" w15:restartNumberingAfterBreak="0">
    <w:nsid w:val="00000011"/>
    <w:multiLevelType w:val="multilevel"/>
    <w:tmpl w:val="00000011"/>
    <w:lvl w:ilvl="0">
      <w:start w:val="1"/>
      <w:numFmt w:val="decimal"/>
      <w:lvlText w:val="%1."/>
      <w:lvlJc w:val="left"/>
      <w:pPr>
        <w:tabs>
          <w:tab w:val="num" w:pos="720"/>
        </w:tabs>
        <w:ind w:left="720" w:hanging="360"/>
      </w:pPr>
      <w:rPr>
        <w:rFonts w:ascii="Bookman Old Style" w:hAnsi="Bookman Old Style" w:cs="Bookman Old Style"/>
        <w:sz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00000012"/>
    <w:multiLevelType w:val="multilevel"/>
    <w:tmpl w:val="15EC5B02"/>
    <w:lvl w:ilvl="0">
      <w:start w:val="1"/>
      <w:numFmt w:val="decimal"/>
      <w:lvlText w:val="%1."/>
      <w:lvlJc w:val="left"/>
      <w:pPr>
        <w:tabs>
          <w:tab w:val="num" w:pos="720"/>
        </w:tabs>
        <w:ind w:left="720" w:hanging="360"/>
      </w:pPr>
      <w:rPr>
        <w:rFonts w:ascii="Bookman Old Style" w:hAnsi="Bookman Old Style" w:cs="Bookman Old Style"/>
        <w:b w:val="0"/>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00000013"/>
    <w:multiLevelType w:val="multilevel"/>
    <w:tmpl w:val="00000013"/>
    <w:lvl w:ilvl="0">
      <w:start w:val="1"/>
      <w:numFmt w:val="decimal"/>
      <w:lvlText w:val="%1."/>
      <w:lvlJc w:val="left"/>
      <w:pPr>
        <w:tabs>
          <w:tab w:val="num" w:pos="360"/>
        </w:tabs>
        <w:ind w:left="360" w:hanging="360"/>
      </w:pPr>
      <w:rPr>
        <w:rFonts w:ascii="Bookman Old Style" w:hAnsi="Bookman Old Style" w:cs="Bookman Old Style"/>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00000014"/>
    <w:multiLevelType w:val="multilevel"/>
    <w:tmpl w:val="00000014"/>
    <w:lvl w:ilvl="0">
      <w:start w:val="1"/>
      <w:numFmt w:val="decimal"/>
      <w:lvlText w:val="%1."/>
      <w:lvlJc w:val="left"/>
      <w:pPr>
        <w:tabs>
          <w:tab w:val="num" w:pos="720"/>
        </w:tabs>
        <w:ind w:left="720" w:hanging="360"/>
      </w:pPr>
      <w:rPr>
        <w:rFonts w:ascii="Bookman Old Style" w:hAnsi="Bookman Old Style" w:cs="Bookman Old Style"/>
        <w:b w:val="0"/>
        <w:sz w:val="24"/>
      </w:rPr>
    </w:lvl>
    <w:lvl w:ilvl="1">
      <w:start w:val="1"/>
      <w:numFmt w:val="lowerLetter"/>
      <w:lvlText w:val="%2)"/>
      <w:lvlJc w:val="left"/>
      <w:pPr>
        <w:tabs>
          <w:tab w:val="num" w:pos="1440"/>
        </w:tabs>
        <w:ind w:left="1440" w:hanging="360"/>
      </w:pPr>
      <w:rPr>
        <w:rFonts w:ascii="Bookman Old Style" w:hAnsi="Bookman Old Style" w:cs="Bookman Old Style"/>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00000015"/>
    <w:multiLevelType w:val="multilevel"/>
    <w:tmpl w:val="00000015"/>
    <w:lvl w:ilvl="0">
      <w:start w:val="1"/>
      <w:numFmt w:val="decimal"/>
      <w:lvlText w:val="%1."/>
      <w:lvlJc w:val="left"/>
      <w:pPr>
        <w:tabs>
          <w:tab w:val="num" w:pos="720"/>
        </w:tabs>
        <w:ind w:left="720" w:hanging="360"/>
      </w:pPr>
      <w:rPr>
        <w:rFonts w:ascii="Bookman Old Style" w:hAnsi="Bookman Old Style" w:cs="Bookman Old Style"/>
        <w:sz w:val="24"/>
      </w:rPr>
    </w:lvl>
    <w:lvl w:ilvl="1">
      <w:start w:val="1"/>
      <w:numFmt w:val="lowerLetter"/>
      <w:lvlText w:val="%2)"/>
      <w:lvlJc w:val="left"/>
      <w:pPr>
        <w:tabs>
          <w:tab w:val="num" w:pos="1440"/>
        </w:tabs>
        <w:ind w:left="1440" w:hanging="360"/>
      </w:pPr>
      <w:rPr>
        <w:rFonts w:ascii="Bookman Old Style" w:hAnsi="Bookman Old Style" w:cs="Bookman Old Style"/>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00000016"/>
    <w:multiLevelType w:val="multilevel"/>
    <w:tmpl w:val="00000016"/>
    <w:lvl w:ilvl="0">
      <w:start w:val="1"/>
      <w:numFmt w:val="decimal"/>
      <w:lvlText w:val="%1."/>
      <w:lvlJc w:val="left"/>
      <w:pPr>
        <w:tabs>
          <w:tab w:val="num" w:pos="720"/>
        </w:tabs>
        <w:ind w:left="720" w:hanging="360"/>
      </w:pPr>
      <w:rPr>
        <w:rFonts w:ascii="Bookman Old Style" w:hAnsi="Bookman Old Style" w:cs="Bookman Old Style"/>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00000017"/>
    <w:multiLevelType w:val="multilevel"/>
    <w:tmpl w:val="821863CC"/>
    <w:lvl w:ilvl="0">
      <w:start w:val="4"/>
      <w:numFmt w:val="decimal"/>
      <w:lvlText w:val="%1."/>
      <w:lvlJc w:val="left"/>
      <w:pPr>
        <w:tabs>
          <w:tab w:val="num" w:pos="720"/>
        </w:tabs>
        <w:ind w:left="720" w:hanging="360"/>
      </w:pPr>
      <w:rPr>
        <w:rFonts w:ascii="Bookman Old Style" w:hAnsi="Bookman Old Style" w:cs="Bookman Old Style" w:hint="default"/>
        <w:b w:val="0"/>
        <w:sz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02C03348"/>
    <w:multiLevelType w:val="multilevel"/>
    <w:tmpl w:val="4EC09D50"/>
    <w:lvl w:ilvl="0">
      <w:start w:val="3"/>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4" w15:restartNumberingAfterBreak="0">
    <w:nsid w:val="05C63C93"/>
    <w:multiLevelType w:val="hybridMultilevel"/>
    <w:tmpl w:val="3A44C68E"/>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5" w15:restartNumberingAfterBreak="0">
    <w:nsid w:val="0FC81DB3"/>
    <w:multiLevelType w:val="hybridMultilevel"/>
    <w:tmpl w:val="0B586E5C"/>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6" w15:restartNumberingAfterBreak="0">
    <w:nsid w:val="14AF32B2"/>
    <w:multiLevelType w:val="hybridMultilevel"/>
    <w:tmpl w:val="0136D95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7" w15:restartNumberingAfterBreak="0">
    <w:nsid w:val="18187651"/>
    <w:multiLevelType w:val="multilevel"/>
    <w:tmpl w:val="E21871F8"/>
    <w:lvl w:ilvl="0">
      <w:start w:val="1"/>
      <w:numFmt w:val="decimal"/>
      <w:lvlText w:val="%1."/>
      <w:lvlJc w:val="left"/>
      <w:pPr>
        <w:tabs>
          <w:tab w:val="num" w:pos="720"/>
        </w:tabs>
        <w:ind w:left="720" w:hanging="360"/>
      </w:pPr>
      <w:rPr>
        <w:rFonts w:cs="Bookman Old Style"/>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1BE26FCF"/>
    <w:multiLevelType w:val="hybridMultilevel"/>
    <w:tmpl w:val="4220597E"/>
    <w:lvl w:ilvl="0" w:tplc="0BF299B6">
      <w:start w:val="1"/>
      <w:numFmt w:val="decimal"/>
      <w:lvlText w:val="%1."/>
      <w:lvlJc w:val="left"/>
      <w:pPr>
        <w:tabs>
          <w:tab w:val="num" w:pos="1068"/>
        </w:tabs>
        <w:ind w:left="1068" w:hanging="360"/>
      </w:pPr>
    </w:lvl>
    <w:lvl w:ilvl="1" w:tplc="04050019">
      <w:start w:val="1"/>
      <w:numFmt w:val="lowerLetter"/>
      <w:lvlText w:val="%2."/>
      <w:lvlJc w:val="left"/>
      <w:pPr>
        <w:tabs>
          <w:tab w:val="num" w:pos="1788"/>
        </w:tabs>
        <w:ind w:left="1788" w:hanging="360"/>
      </w:pPr>
    </w:lvl>
    <w:lvl w:ilvl="2" w:tplc="0405001B">
      <w:start w:val="1"/>
      <w:numFmt w:val="lowerRoman"/>
      <w:lvlText w:val="%3."/>
      <w:lvlJc w:val="right"/>
      <w:pPr>
        <w:tabs>
          <w:tab w:val="num" w:pos="2508"/>
        </w:tabs>
        <w:ind w:left="2508" w:hanging="180"/>
      </w:pPr>
    </w:lvl>
    <w:lvl w:ilvl="3" w:tplc="0405000F">
      <w:start w:val="1"/>
      <w:numFmt w:val="decimal"/>
      <w:lvlText w:val="%4."/>
      <w:lvlJc w:val="left"/>
      <w:pPr>
        <w:tabs>
          <w:tab w:val="num" w:pos="3228"/>
        </w:tabs>
        <w:ind w:left="3228" w:hanging="360"/>
      </w:pPr>
    </w:lvl>
    <w:lvl w:ilvl="4" w:tplc="04050019">
      <w:start w:val="1"/>
      <w:numFmt w:val="lowerLetter"/>
      <w:lvlText w:val="%5."/>
      <w:lvlJc w:val="left"/>
      <w:pPr>
        <w:tabs>
          <w:tab w:val="num" w:pos="3948"/>
        </w:tabs>
        <w:ind w:left="3948" w:hanging="360"/>
      </w:pPr>
    </w:lvl>
    <w:lvl w:ilvl="5" w:tplc="0405001B">
      <w:start w:val="1"/>
      <w:numFmt w:val="lowerRoman"/>
      <w:lvlText w:val="%6."/>
      <w:lvlJc w:val="right"/>
      <w:pPr>
        <w:tabs>
          <w:tab w:val="num" w:pos="4668"/>
        </w:tabs>
        <w:ind w:left="4668" w:hanging="180"/>
      </w:pPr>
    </w:lvl>
    <w:lvl w:ilvl="6" w:tplc="0405000F">
      <w:start w:val="1"/>
      <w:numFmt w:val="decimal"/>
      <w:lvlText w:val="%7."/>
      <w:lvlJc w:val="left"/>
      <w:pPr>
        <w:tabs>
          <w:tab w:val="num" w:pos="5388"/>
        </w:tabs>
        <w:ind w:left="5388" w:hanging="360"/>
      </w:pPr>
    </w:lvl>
    <w:lvl w:ilvl="7" w:tplc="04050019">
      <w:start w:val="1"/>
      <w:numFmt w:val="lowerLetter"/>
      <w:lvlText w:val="%8."/>
      <w:lvlJc w:val="left"/>
      <w:pPr>
        <w:tabs>
          <w:tab w:val="num" w:pos="6108"/>
        </w:tabs>
        <w:ind w:left="6108" w:hanging="360"/>
      </w:pPr>
    </w:lvl>
    <w:lvl w:ilvl="8" w:tplc="0405001B">
      <w:start w:val="1"/>
      <w:numFmt w:val="lowerRoman"/>
      <w:lvlText w:val="%9."/>
      <w:lvlJc w:val="right"/>
      <w:pPr>
        <w:tabs>
          <w:tab w:val="num" w:pos="6828"/>
        </w:tabs>
        <w:ind w:left="6828" w:hanging="180"/>
      </w:pPr>
    </w:lvl>
  </w:abstractNum>
  <w:abstractNum w:abstractNumId="29" w15:restartNumberingAfterBreak="0">
    <w:nsid w:val="1C800E0A"/>
    <w:multiLevelType w:val="multilevel"/>
    <w:tmpl w:val="E21871F8"/>
    <w:lvl w:ilvl="0">
      <w:start w:val="1"/>
      <w:numFmt w:val="decimal"/>
      <w:lvlText w:val="%1."/>
      <w:lvlJc w:val="left"/>
      <w:pPr>
        <w:tabs>
          <w:tab w:val="num" w:pos="720"/>
        </w:tabs>
        <w:ind w:left="720" w:hanging="360"/>
      </w:pPr>
      <w:rPr>
        <w:rFonts w:cs="Bookman Old Style"/>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215C107B"/>
    <w:multiLevelType w:val="multilevel"/>
    <w:tmpl w:val="A12CBCEE"/>
    <w:lvl w:ilvl="0">
      <w:start w:val="1"/>
      <w:numFmt w:val="decimal"/>
      <w:lvlText w:val="%1."/>
      <w:lvlJc w:val="left"/>
      <w:pPr>
        <w:tabs>
          <w:tab w:val="num" w:pos="720"/>
        </w:tabs>
        <w:ind w:left="720" w:hanging="360"/>
      </w:pPr>
      <w:rPr>
        <w:b/>
        <w:bCs/>
        <w:i w:val="0"/>
        <w:sz w:val="24"/>
        <w:szCs w:val="24"/>
        <w:lang w:val="cs-CZ"/>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22611B7D"/>
    <w:multiLevelType w:val="multilevel"/>
    <w:tmpl w:val="55562702"/>
    <w:lvl w:ilvl="0">
      <w:start w:val="1"/>
      <w:numFmt w:val="decimal"/>
      <w:lvlText w:val="%1."/>
      <w:lvlJc w:val="left"/>
      <w:pPr>
        <w:tabs>
          <w:tab w:val="num" w:pos="720"/>
        </w:tabs>
        <w:ind w:left="720" w:hanging="360"/>
      </w:pPr>
      <w:rPr>
        <w:rFonts w:ascii="Bookman Old Style" w:hAnsi="Bookman Old Style" w:cs="Bookman Old Style"/>
        <w:b w:val="0"/>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24D35BF8"/>
    <w:multiLevelType w:val="hybridMultilevel"/>
    <w:tmpl w:val="0890D7C8"/>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3" w15:restartNumberingAfterBreak="0">
    <w:nsid w:val="25532420"/>
    <w:multiLevelType w:val="hybridMultilevel"/>
    <w:tmpl w:val="93104916"/>
    <w:lvl w:ilvl="0" w:tplc="396674B0">
      <w:start w:val="1"/>
      <w:numFmt w:val="decimal"/>
      <w:lvlText w:val="%1."/>
      <w:lvlJc w:val="left"/>
      <w:pPr>
        <w:tabs>
          <w:tab w:val="num" w:pos="720"/>
        </w:tabs>
        <w:ind w:left="720" w:hanging="360"/>
      </w:pPr>
      <w:rPr>
        <w:strike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4" w15:restartNumberingAfterBreak="0">
    <w:nsid w:val="25C064FE"/>
    <w:multiLevelType w:val="multilevel"/>
    <w:tmpl w:val="00000016"/>
    <w:lvl w:ilvl="0">
      <w:start w:val="1"/>
      <w:numFmt w:val="decimal"/>
      <w:lvlText w:val="%1."/>
      <w:lvlJc w:val="left"/>
      <w:pPr>
        <w:tabs>
          <w:tab w:val="num" w:pos="720"/>
        </w:tabs>
        <w:ind w:left="720" w:hanging="360"/>
      </w:pPr>
      <w:rPr>
        <w:rFonts w:ascii="Bookman Old Style" w:hAnsi="Bookman Old Style" w:cs="Bookman Old Style"/>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28AF0A46"/>
    <w:multiLevelType w:val="hybridMultilevel"/>
    <w:tmpl w:val="C336A116"/>
    <w:lvl w:ilvl="0" w:tplc="CA222C3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EDD7577"/>
    <w:multiLevelType w:val="hybridMultilevel"/>
    <w:tmpl w:val="2886F49E"/>
    <w:lvl w:ilvl="0" w:tplc="04050017">
      <w:start w:val="1"/>
      <w:numFmt w:val="lowerLetter"/>
      <w:lvlText w:val="%1)"/>
      <w:lvlJc w:val="left"/>
      <w:pPr>
        <w:tabs>
          <w:tab w:val="num" w:pos="2340"/>
        </w:tabs>
        <w:ind w:left="2340" w:hanging="360"/>
      </w:pPr>
    </w:lvl>
    <w:lvl w:ilvl="1" w:tplc="FB22E514">
      <w:start w:val="1"/>
      <w:numFmt w:val="decimal"/>
      <w:lvlText w:val="%2."/>
      <w:lvlJc w:val="left"/>
      <w:pPr>
        <w:tabs>
          <w:tab w:val="num" w:pos="3060"/>
        </w:tabs>
        <w:ind w:left="3060" w:hanging="360"/>
      </w:pPr>
    </w:lvl>
    <w:lvl w:ilvl="2" w:tplc="0405001B">
      <w:start w:val="1"/>
      <w:numFmt w:val="lowerRoman"/>
      <w:lvlText w:val="%3."/>
      <w:lvlJc w:val="right"/>
      <w:pPr>
        <w:tabs>
          <w:tab w:val="num" w:pos="3780"/>
        </w:tabs>
        <w:ind w:left="3780" w:hanging="180"/>
      </w:pPr>
    </w:lvl>
    <w:lvl w:ilvl="3" w:tplc="0405000F">
      <w:start w:val="1"/>
      <w:numFmt w:val="decimal"/>
      <w:lvlText w:val="%4."/>
      <w:lvlJc w:val="left"/>
      <w:pPr>
        <w:tabs>
          <w:tab w:val="num" w:pos="4500"/>
        </w:tabs>
        <w:ind w:left="4500" w:hanging="360"/>
      </w:pPr>
    </w:lvl>
    <w:lvl w:ilvl="4" w:tplc="04050019">
      <w:start w:val="1"/>
      <w:numFmt w:val="lowerLetter"/>
      <w:lvlText w:val="%5."/>
      <w:lvlJc w:val="left"/>
      <w:pPr>
        <w:tabs>
          <w:tab w:val="num" w:pos="5220"/>
        </w:tabs>
        <w:ind w:left="5220" w:hanging="360"/>
      </w:pPr>
    </w:lvl>
    <w:lvl w:ilvl="5" w:tplc="0405001B">
      <w:start w:val="1"/>
      <w:numFmt w:val="lowerRoman"/>
      <w:lvlText w:val="%6."/>
      <w:lvlJc w:val="right"/>
      <w:pPr>
        <w:tabs>
          <w:tab w:val="num" w:pos="5940"/>
        </w:tabs>
        <w:ind w:left="5940" w:hanging="180"/>
      </w:pPr>
    </w:lvl>
    <w:lvl w:ilvl="6" w:tplc="0405000F">
      <w:start w:val="1"/>
      <w:numFmt w:val="decimal"/>
      <w:lvlText w:val="%7."/>
      <w:lvlJc w:val="left"/>
      <w:pPr>
        <w:tabs>
          <w:tab w:val="num" w:pos="6660"/>
        </w:tabs>
        <w:ind w:left="6660" w:hanging="360"/>
      </w:pPr>
    </w:lvl>
    <w:lvl w:ilvl="7" w:tplc="04050019">
      <w:start w:val="1"/>
      <w:numFmt w:val="lowerLetter"/>
      <w:lvlText w:val="%8."/>
      <w:lvlJc w:val="left"/>
      <w:pPr>
        <w:tabs>
          <w:tab w:val="num" w:pos="7380"/>
        </w:tabs>
        <w:ind w:left="7380" w:hanging="360"/>
      </w:pPr>
    </w:lvl>
    <w:lvl w:ilvl="8" w:tplc="0405001B">
      <w:start w:val="1"/>
      <w:numFmt w:val="lowerRoman"/>
      <w:lvlText w:val="%9."/>
      <w:lvlJc w:val="right"/>
      <w:pPr>
        <w:tabs>
          <w:tab w:val="num" w:pos="8100"/>
        </w:tabs>
        <w:ind w:left="8100" w:hanging="180"/>
      </w:pPr>
    </w:lvl>
  </w:abstractNum>
  <w:abstractNum w:abstractNumId="37"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8" w15:restartNumberingAfterBreak="0">
    <w:nsid w:val="48923FDD"/>
    <w:multiLevelType w:val="multilevel"/>
    <w:tmpl w:val="E21871F8"/>
    <w:lvl w:ilvl="0">
      <w:start w:val="1"/>
      <w:numFmt w:val="decimal"/>
      <w:lvlText w:val="%1."/>
      <w:lvlJc w:val="left"/>
      <w:pPr>
        <w:tabs>
          <w:tab w:val="num" w:pos="720"/>
        </w:tabs>
        <w:ind w:left="720" w:hanging="360"/>
      </w:pPr>
      <w:rPr>
        <w:rFonts w:cs="Bookman Old Style"/>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50050AA1"/>
    <w:multiLevelType w:val="multilevel"/>
    <w:tmpl w:val="E6DE5076"/>
    <w:lvl w:ilvl="0">
      <w:start w:val="1"/>
      <w:numFmt w:val="bullet"/>
      <w:lvlText w:val=""/>
      <w:lvlJc w:val="left"/>
      <w:pPr>
        <w:tabs>
          <w:tab w:val="num" w:pos="720"/>
        </w:tabs>
        <w:ind w:left="720" w:hanging="360"/>
      </w:pPr>
      <w:rPr>
        <w:rFonts w:ascii="Symbol" w:hAnsi="Symbol" w:hint="default"/>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5D84609F"/>
    <w:multiLevelType w:val="multilevel"/>
    <w:tmpl w:val="285CC6C8"/>
    <w:lvl w:ilvl="0">
      <w:start w:val="1"/>
      <w:numFmt w:val="decimal"/>
      <w:lvlText w:val="%1."/>
      <w:lvlJc w:val="left"/>
      <w:pPr>
        <w:tabs>
          <w:tab w:val="num" w:pos="720"/>
        </w:tabs>
        <w:ind w:left="720" w:hanging="360"/>
      </w:pPr>
      <w:rPr>
        <w:rFonts w:ascii="Bookman Old Style" w:hAnsi="Bookman Old Style" w:cs="Bookman Old Style" w:hint="default"/>
        <w:b w:val="0"/>
        <w:sz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1" w15:restartNumberingAfterBreak="0">
    <w:nsid w:val="6B253141"/>
    <w:multiLevelType w:val="hybridMultilevel"/>
    <w:tmpl w:val="804C5A9C"/>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2" w15:restartNumberingAfterBreak="0">
    <w:nsid w:val="6EE46347"/>
    <w:multiLevelType w:val="hybridMultilevel"/>
    <w:tmpl w:val="2D488B34"/>
    <w:lvl w:ilvl="0" w:tplc="A494653C">
      <w:start w:val="1"/>
      <w:numFmt w:val="lowerLetter"/>
      <w:lvlText w:val="%1)"/>
      <w:lvlJc w:val="left"/>
      <w:pPr>
        <w:ind w:left="930" w:hanging="363"/>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3" w15:restartNumberingAfterBreak="0">
    <w:nsid w:val="71E112F8"/>
    <w:multiLevelType w:val="hybridMultilevel"/>
    <w:tmpl w:val="EE72437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1">
      <w:start w:val="1"/>
      <w:numFmt w:val="bullet"/>
      <w:lvlText w:val=""/>
      <w:lvlJc w:val="left"/>
      <w:pPr>
        <w:ind w:left="2880" w:hanging="360"/>
      </w:pPr>
      <w:rPr>
        <w:rFonts w:ascii="Symbol" w:hAnsi="Symbol" w:hint="default"/>
      </w:r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053769950">
    <w:abstractNumId w:val="0"/>
  </w:num>
  <w:num w:numId="2" w16cid:durableId="988242249">
    <w:abstractNumId w:val="1"/>
  </w:num>
  <w:num w:numId="3" w16cid:durableId="1878658868">
    <w:abstractNumId w:val="2"/>
  </w:num>
  <w:num w:numId="4" w16cid:durableId="2050446945">
    <w:abstractNumId w:val="3"/>
  </w:num>
  <w:num w:numId="5" w16cid:durableId="231621282">
    <w:abstractNumId w:val="4"/>
  </w:num>
  <w:num w:numId="6" w16cid:durableId="241644244">
    <w:abstractNumId w:val="5"/>
  </w:num>
  <w:num w:numId="7" w16cid:durableId="728311918">
    <w:abstractNumId w:val="6"/>
  </w:num>
  <w:num w:numId="8" w16cid:durableId="1007250367">
    <w:abstractNumId w:val="7"/>
  </w:num>
  <w:num w:numId="9" w16cid:durableId="1561793029">
    <w:abstractNumId w:val="8"/>
  </w:num>
  <w:num w:numId="10" w16cid:durableId="1961371851">
    <w:abstractNumId w:val="9"/>
  </w:num>
  <w:num w:numId="11" w16cid:durableId="966199695">
    <w:abstractNumId w:val="10"/>
  </w:num>
  <w:num w:numId="12" w16cid:durableId="1936015399">
    <w:abstractNumId w:val="11"/>
  </w:num>
  <w:num w:numId="13" w16cid:durableId="1816025983">
    <w:abstractNumId w:val="12"/>
  </w:num>
  <w:num w:numId="14" w16cid:durableId="1438678629">
    <w:abstractNumId w:val="13"/>
  </w:num>
  <w:num w:numId="15" w16cid:durableId="1301762731">
    <w:abstractNumId w:val="14"/>
  </w:num>
  <w:num w:numId="16" w16cid:durableId="1105230404">
    <w:abstractNumId w:val="15"/>
  </w:num>
  <w:num w:numId="17" w16cid:durableId="1672483450">
    <w:abstractNumId w:val="16"/>
  </w:num>
  <w:num w:numId="18" w16cid:durableId="191110268">
    <w:abstractNumId w:val="17"/>
  </w:num>
  <w:num w:numId="19" w16cid:durableId="1988586353">
    <w:abstractNumId w:val="18"/>
  </w:num>
  <w:num w:numId="20" w16cid:durableId="525337409">
    <w:abstractNumId w:val="19"/>
  </w:num>
  <w:num w:numId="21" w16cid:durableId="11801893">
    <w:abstractNumId w:val="20"/>
  </w:num>
  <w:num w:numId="22" w16cid:durableId="1787969310">
    <w:abstractNumId w:val="21"/>
  </w:num>
  <w:num w:numId="23" w16cid:durableId="286469676">
    <w:abstractNumId w:val="22"/>
  </w:num>
  <w:num w:numId="24" w16cid:durableId="380640285">
    <w:abstractNumId w:val="27"/>
  </w:num>
  <w:num w:numId="25" w16cid:durableId="900100084">
    <w:abstractNumId w:val="23"/>
  </w:num>
  <w:num w:numId="26" w16cid:durableId="1181317261">
    <w:abstractNumId w:val="31"/>
  </w:num>
  <w:num w:numId="27" w16cid:durableId="410935369">
    <w:abstractNumId w:val="40"/>
  </w:num>
  <w:num w:numId="28" w16cid:durableId="783578947">
    <w:abstractNumId w:val="29"/>
  </w:num>
  <w:num w:numId="29" w16cid:durableId="28424271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50294582">
    <w:abstractNumId w:val="43"/>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001882231">
    <w:abstractNumId w:val="30"/>
  </w:num>
  <w:num w:numId="32" w16cid:durableId="705835323">
    <w:abstractNumId w:val="43"/>
  </w:num>
  <w:num w:numId="33" w16cid:durableId="1810901370">
    <w:abstractNumId w:val="34"/>
  </w:num>
  <w:num w:numId="34" w16cid:durableId="1539706366">
    <w:abstractNumId w:val="26"/>
  </w:num>
  <w:num w:numId="35" w16cid:durableId="22691575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10869432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2260630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89334957">
    <w:abstractNumId w:val="36"/>
  </w:num>
  <w:num w:numId="39" w16cid:durableId="860709008">
    <w:abstractNumId w:val="24"/>
  </w:num>
  <w:num w:numId="40" w16cid:durableId="117453660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4658906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402481975">
    <w:abstractNumId w:val="38"/>
  </w:num>
  <w:num w:numId="43" w16cid:durableId="154844983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47867194">
    <w:abstractNumId w:val="39"/>
  </w:num>
  <w:num w:numId="45" w16cid:durableId="1335499702">
    <w:abstractNumId w:val="42"/>
  </w:num>
  <w:num w:numId="46" w16cid:durableId="1382746713">
    <w:abstractNumId w:val="1"/>
    <w:lvlOverride w:ilvl="0">
      <w:startOverride w:val="1"/>
    </w:lvlOverride>
  </w:num>
  <w:num w:numId="47" w16cid:durableId="76410640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enforcement="1" w:cryptProviderType="rsaAES" w:cryptAlgorithmClass="hash" w:cryptAlgorithmType="typeAny" w:cryptAlgorithmSid="14" w:cryptSpinCount="100000" w:hash="pSs5qiEWuXzeKEfyO84MJ0SBgRyMJ3PZhhXcHOgxEGJEDLeM0ZNe0m8BDM9KdVMOxy06abVIx1yy9M4XNfqmuw==" w:salt="4eIFrn2c5dnmIGEbsteuwQ=="/>
  <w:defaultTabStop w:val="708"/>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4DBB"/>
    <w:rsid w:val="000517F4"/>
    <w:rsid w:val="000621AE"/>
    <w:rsid w:val="00063A2B"/>
    <w:rsid w:val="00067E6E"/>
    <w:rsid w:val="00094B8B"/>
    <w:rsid w:val="000A683B"/>
    <w:rsid w:val="000D310E"/>
    <w:rsid w:val="000E5C0E"/>
    <w:rsid w:val="000E7802"/>
    <w:rsid w:val="000F67ED"/>
    <w:rsid w:val="00101ACF"/>
    <w:rsid w:val="001213A5"/>
    <w:rsid w:val="00122563"/>
    <w:rsid w:val="00135C26"/>
    <w:rsid w:val="001660FA"/>
    <w:rsid w:val="001B67E5"/>
    <w:rsid w:val="001C068D"/>
    <w:rsid w:val="001D39FC"/>
    <w:rsid w:val="00204DBB"/>
    <w:rsid w:val="0022555F"/>
    <w:rsid w:val="00271C3F"/>
    <w:rsid w:val="00294F3A"/>
    <w:rsid w:val="00297FA8"/>
    <w:rsid w:val="002D7195"/>
    <w:rsid w:val="002E358F"/>
    <w:rsid w:val="00301F19"/>
    <w:rsid w:val="003150B8"/>
    <w:rsid w:val="003726DF"/>
    <w:rsid w:val="0038197A"/>
    <w:rsid w:val="00382BFB"/>
    <w:rsid w:val="00386D74"/>
    <w:rsid w:val="003A24A4"/>
    <w:rsid w:val="003B0973"/>
    <w:rsid w:val="003D489E"/>
    <w:rsid w:val="003E7475"/>
    <w:rsid w:val="0040043A"/>
    <w:rsid w:val="004A2EF4"/>
    <w:rsid w:val="004B31AE"/>
    <w:rsid w:val="004B51C7"/>
    <w:rsid w:val="004C6C66"/>
    <w:rsid w:val="004D0660"/>
    <w:rsid w:val="004D163F"/>
    <w:rsid w:val="004E50A9"/>
    <w:rsid w:val="004E690A"/>
    <w:rsid w:val="004F159F"/>
    <w:rsid w:val="004F4EDD"/>
    <w:rsid w:val="00505D98"/>
    <w:rsid w:val="0051117D"/>
    <w:rsid w:val="00511C6A"/>
    <w:rsid w:val="00523CF7"/>
    <w:rsid w:val="005271A3"/>
    <w:rsid w:val="0054356D"/>
    <w:rsid w:val="00543B15"/>
    <w:rsid w:val="005453BA"/>
    <w:rsid w:val="00595DDD"/>
    <w:rsid w:val="005A5CD5"/>
    <w:rsid w:val="005B5667"/>
    <w:rsid w:val="005C7456"/>
    <w:rsid w:val="005D7F52"/>
    <w:rsid w:val="005F1DF2"/>
    <w:rsid w:val="005F4612"/>
    <w:rsid w:val="00630F64"/>
    <w:rsid w:val="00662DE8"/>
    <w:rsid w:val="00674132"/>
    <w:rsid w:val="00692EBE"/>
    <w:rsid w:val="006C1928"/>
    <w:rsid w:val="006C8CBC"/>
    <w:rsid w:val="006F2AAE"/>
    <w:rsid w:val="00705C24"/>
    <w:rsid w:val="00714D85"/>
    <w:rsid w:val="00716192"/>
    <w:rsid w:val="00757134"/>
    <w:rsid w:val="007669CC"/>
    <w:rsid w:val="007844C0"/>
    <w:rsid w:val="007B3A82"/>
    <w:rsid w:val="007D594B"/>
    <w:rsid w:val="007D77E5"/>
    <w:rsid w:val="007E10FF"/>
    <w:rsid w:val="007E2C45"/>
    <w:rsid w:val="00877831"/>
    <w:rsid w:val="0089226F"/>
    <w:rsid w:val="008949CD"/>
    <w:rsid w:val="008A6F19"/>
    <w:rsid w:val="008D2F9C"/>
    <w:rsid w:val="008D3591"/>
    <w:rsid w:val="008F7D52"/>
    <w:rsid w:val="00913783"/>
    <w:rsid w:val="00951E3D"/>
    <w:rsid w:val="009978A1"/>
    <w:rsid w:val="009A391A"/>
    <w:rsid w:val="009A3A86"/>
    <w:rsid w:val="009D05F2"/>
    <w:rsid w:val="00A00F4E"/>
    <w:rsid w:val="00A24985"/>
    <w:rsid w:val="00A370A0"/>
    <w:rsid w:val="00A41B4D"/>
    <w:rsid w:val="00A55235"/>
    <w:rsid w:val="00A76573"/>
    <w:rsid w:val="00A84A4B"/>
    <w:rsid w:val="00A86FE4"/>
    <w:rsid w:val="00A87B74"/>
    <w:rsid w:val="00AA6408"/>
    <w:rsid w:val="00AC49A2"/>
    <w:rsid w:val="00ADE61C"/>
    <w:rsid w:val="00B17FDC"/>
    <w:rsid w:val="00B313DF"/>
    <w:rsid w:val="00B414AD"/>
    <w:rsid w:val="00B54CAF"/>
    <w:rsid w:val="00B56FCA"/>
    <w:rsid w:val="00BA17E0"/>
    <w:rsid w:val="00BC560B"/>
    <w:rsid w:val="00BE5DAB"/>
    <w:rsid w:val="00BE6687"/>
    <w:rsid w:val="00C10B2F"/>
    <w:rsid w:val="00C16362"/>
    <w:rsid w:val="00C176FE"/>
    <w:rsid w:val="00C267DE"/>
    <w:rsid w:val="00C35204"/>
    <w:rsid w:val="00C4208B"/>
    <w:rsid w:val="00CA318C"/>
    <w:rsid w:val="00CE2307"/>
    <w:rsid w:val="00CF4404"/>
    <w:rsid w:val="00D126A8"/>
    <w:rsid w:val="00D25428"/>
    <w:rsid w:val="00D838F1"/>
    <w:rsid w:val="00D861CD"/>
    <w:rsid w:val="00DA1824"/>
    <w:rsid w:val="00DB38C9"/>
    <w:rsid w:val="00DB6729"/>
    <w:rsid w:val="00DD1372"/>
    <w:rsid w:val="00DE5333"/>
    <w:rsid w:val="00E0287B"/>
    <w:rsid w:val="00E1082C"/>
    <w:rsid w:val="00E2073E"/>
    <w:rsid w:val="00E21D69"/>
    <w:rsid w:val="00E26495"/>
    <w:rsid w:val="00E33DF7"/>
    <w:rsid w:val="00E40A3B"/>
    <w:rsid w:val="00E51589"/>
    <w:rsid w:val="00E57ED8"/>
    <w:rsid w:val="00EB052D"/>
    <w:rsid w:val="00EB3159"/>
    <w:rsid w:val="00ED2773"/>
    <w:rsid w:val="00EE36F2"/>
    <w:rsid w:val="00F153E3"/>
    <w:rsid w:val="00F55589"/>
    <w:rsid w:val="00FA0D00"/>
    <w:rsid w:val="00FB154F"/>
    <w:rsid w:val="00FB78C2"/>
    <w:rsid w:val="00FC3843"/>
    <w:rsid w:val="00FE2CAE"/>
    <w:rsid w:val="00FE6580"/>
    <w:rsid w:val="036CD4EB"/>
    <w:rsid w:val="0374DB82"/>
    <w:rsid w:val="05A8EB1D"/>
    <w:rsid w:val="0BA3445F"/>
    <w:rsid w:val="0E4263A6"/>
    <w:rsid w:val="0F0851AD"/>
    <w:rsid w:val="142710E3"/>
    <w:rsid w:val="195516C6"/>
    <w:rsid w:val="1D239457"/>
    <w:rsid w:val="1DA3400E"/>
    <w:rsid w:val="2191DF66"/>
    <w:rsid w:val="22E011E5"/>
    <w:rsid w:val="262D9D93"/>
    <w:rsid w:val="2821C6AA"/>
    <w:rsid w:val="28E556DD"/>
    <w:rsid w:val="2CA4FD2E"/>
    <w:rsid w:val="2D0AA6BF"/>
    <w:rsid w:val="2E00FC0D"/>
    <w:rsid w:val="2E871D2A"/>
    <w:rsid w:val="2FB756B0"/>
    <w:rsid w:val="34330D52"/>
    <w:rsid w:val="350CC3FC"/>
    <w:rsid w:val="362738E6"/>
    <w:rsid w:val="372FFD41"/>
    <w:rsid w:val="37BAE304"/>
    <w:rsid w:val="37BB1A8D"/>
    <w:rsid w:val="37CAE5E7"/>
    <w:rsid w:val="384AA054"/>
    <w:rsid w:val="38625834"/>
    <w:rsid w:val="3BA3A021"/>
    <w:rsid w:val="3BA6D66F"/>
    <w:rsid w:val="3C550666"/>
    <w:rsid w:val="3E8D4FBA"/>
    <w:rsid w:val="3F794B3A"/>
    <w:rsid w:val="4075E8AA"/>
    <w:rsid w:val="4080F8A1"/>
    <w:rsid w:val="4318D1C6"/>
    <w:rsid w:val="433523EA"/>
    <w:rsid w:val="43726F03"/>
    <w:rsid w:val="456BCDB5"/>
    <w:rsid w:val="46B0B390"/>
    <w:rsid w:val="470D8004"/>
    <w:rsid w:val="472E9292"/>
    <w:rsid w:val="49C33828"/>
    <w:rsid w:val="4B94184B"/>
    <w:rsid w:val="4C114438"/>
    <w:rsid w:val="4C6F2379"/>
    <w:rsid w:val="4CC02CAE"/>
    <w:rsid w:val="4D05006B"/>
    <w:rsid w:val="4D54E716"/>
    <w:rsid w:val="4FE9C0E6"/>
    <w:rsid w:val="4FF13F33"/>
    <w:rsid w:val="500BB457"/>
    <w:rsid w:val="50B21099"/>
    <w:rsid w:val="5276B7B9"/>
    <w:rsid w:val="5279A46F"/>
    <w:rsid w:val="591084A9"/>
    <w:rsid w:val="5992556F"/>
    <w:rsid w:val="5A6E3EC0"/>
    <w:rsid w:val="5B9A27F5"/>
    <w:rsid w:val="5BB3215F"/>
    <w:rsid w:val="5BEBE10B"/>
    <w:rsid w:val="5C1777EC"/>
    <w:rsid w:val="5D637E99"/>
    <w:rsid w:val="5E53D848"/>
    <w:rsid w:val="5F1EBFE6"/>
    <w:rsid w:val="5FD24688"/>
    <w:rsid w:val="601C58D3"/>
    <w:rsid w:val="6187046B"/>
    <w:rsid w:val="61F2F9F9"/>
    <w:rsid w:val="63CE20D1"/>
    <w:rsid w:val="646F81BE"/>
    <w:rsid w:val="649BC5DA"/>
    <w:rsid w:val="65972917"/>
    <w:rsid w:val="65DB77AC"/>
    <w:rsid w:val="67036F18"/>
    <w:rsid w:val="671E1D93"/>
    <w:rsid w:val="679D1666"/>
    <w:rsid w:val="68478B9F"/>
    <w:rsid w:val="68BD15FF"/>
    <w:rsid w:val="68EAB3CC"/>
    <w:rsid w:val="68FB25A9"/>
    <w:rsid w:val="69733211"/>
    <w:rsid w:val="6BFC0B08"/>
    <w:rsid w:val="6D4E562B"/>
    <w:rsid w:val="6E9FE686"/>
    <w:rsid w:val="7256F288"/>
    <w:rsid w:val="7290880A"/>
    <w:rsid w:val="72F30958"/>
    <w:rsid w:val="744226BD"/>
    <w:rsid w:val="7481B3FB"/>
    <w:rsid w:val="7533D818"/>
    <w:rsid w:val="768C715F"/>
    <w:rsid w:val="77C0D0F8"/>
    <w:rsid w:val="783A4968"/>
    <w:rsid w:val="79AB515C"/>
    <w:rsid w:val="7A847231"/>
    <w:rsid w:val="7ADDE90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939B109"/>
  <w15:chartTrackingRefBased/>
  <w15:docId w15:val="{E518ECA7-4146-473E-8A55-3EB240448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sz w:val="24"/>
      <w:szCs w:val="24"/>
      <w:lang w:eastAsia="ar-SA"/>
    </w:rPr>
  </w:style>
  <w:style w:type="paragraph" w:styleId="Nadpis1">
    <w:name w:val="heading 1"/>
    <w:basedOn w:val="Normln"/>
    <w:next w:val="Normln"/>
    <w:qFormat/>
    <w:pPr>
      <w:keepNext/>
      <w:numPr>
        <w:numId w:val="1"/>
      </w:numPr>
      <w:outlineLvl w:val="0"/>
    </w:pPr>
    <w:rPr>
      <w:b/>
      <w:bCs/>
    </w:rPr>
  </w:style>
  <w:style w:type="paragraph" w:styleId="Nadpis3">
    <w:name w:val="heading 3"/>
    <w:basedOn w:val="Normln"/>
    <w:next w:val="Normln"/>
    <w:qFormat/>
    <w:pPr>
      <w:keepNext/>
      <w:numPr>
        <w:ilvl w:val="2"/>
        <w:numId w:val="1"/>
      </w:numPr>
      <w:spacing w:before="240" w:after="60"/>
      <w:outlineLvl w:val="2"/>
    </w:pPr>
    <w:rPr>
      <w:rFonts w:ascii="Cambria"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ascii="Times New Roman" w:eastAsia="Times New Roman" w:hAnsi="Times New Roman" w:cs="Times New Roman" w:hint="default"/>
    </w:rPr>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1z3">
    <w:name w:val="WW8Num1z3"/>
    <w:rPr>
      <w:rFonts w:ascii="Symbol" w:hAnsi="Symbol" w:cs="Symbol" w:hint="default"/>
    </w:rPr>
  </w:style>
  <w:style w:type="character" w:customStyle="1" w:styleId="WW8Num2z0">
    <w:name w:val="WW8Num2z0"/>
    <w:rPr>
      <w:rFonts w:hint="default"/>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Bookman Old Style" w:hAnsi="Bookman Old Style" w:cs="Bookman Old Style"/>
      <w:sz w:val="24"/>
    </w:rPr>
  </w:style>
  <w:style w:type="character" w:customStyle="1" w:styleId="WW8Num3z1">
    <w:name w:val="WW8Num3z1"/>
    <w:rPr>
      <w:rFonts w:ascii="Bookman Old Style" w:hAnsi="Bookman Old Style" w:cs="Bookman Old Style"/>
      <w:sz w:val="24"/>
    </w:rPr>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ascii="Bookman Old Style" w:hAnsi="Bookman Old Style" w:cs="Bookman Old Style"/>
      <w:sz w:val="24"/>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Bookman Old Style" w:hAnsi="Bookman Old Style" w:cs="Bookman Old Style"/>
      <w:sz w:val="24"/>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Bookman Old Style" w:hAnsi="Bookman Old Style" w:cs="Bookman Old Style"/>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hint="default"/>
    </w:rPr>
  </w:style>
  <w:style w:type="character" w:customStyle="1" w:styleId="WW8Num8z1">
    <w:name w:val="WW8Num8z1"/>
    <w:rPr>
      <w:rFonts w:ascii="Times New Roman" w:eastAsia="Times New Roman" w:hAnsi="Times New Roman" w:cs="Times New Roman" w:hint="default"/>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Bookman Old Style" w:hAnsi="Bookman Old Style" w:cs="Bookman Old Style"/>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Wingdings" w:hAnsi="Wingdings" w:cs="Wingdings"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Bookman Old Style" w:hAnsi="Bookman Old Style" w:cs="Bookman Old Style"/>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Symbol" w:hint="default"/>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4z0">
    <w:name w:val="WW8Num14z0"/>
    <w:rPr>
      <w:rFonts w:ascii="Bookman Old Style" w:hAnsi="Bookman Old Style" w:cs="Bookman Old Style"/>
      <w:sz w:val="26"/>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Bookman Old Style" w:hAnsi="Bookman Old Style" w:cs="Bookman Old Style"/>
      <w:sz w:val="24"/>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Bookman Old Style" w:hAnsi="Bookman Old Style" w:cs="Bookman Old Style"/>
      <w:sz w:val="24"/>
    </w:rPr>
  </w:style>
  <w:style w:type="character" w:customStyle="1" w:styleId="WW8Num17z0">
    <w:name w:val="WW8Num17z0"/>
    <w:rPr>
      <w:rFonts w:ascii="Bookman Old Style" w:hAnsi="Bookman Old Style" w:cs="Bookman Old Style"/>
      <w:b w:val="0"/>
      <w:sz w:val="24"/>
    </w:rPr>
  </w:style>
  <w:style w:type="character" w:customStyle="1" w:styleId="WW8Num17z1">
    <w:name w:val="WW8Num17z1"/>
    <w:rPr>
      <w:rFonts w:ascii="Bookman Old Style" w:hAnsi="Bookman Old Style" w:cs="Bookman Old Style"/>
    </w:rPr>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Standardnpsmoodstavce1">
    <w:name w:val="Standardní písmo odstavce1"/>
  </w:style>
  <w:style w:type="character" w:customStyle="1" w:styleId="Nadpis1Char">
    <w:name w:val="Nadpis 1 Char"/>
    <w:rPr>
      <w:b/>
      <w:bCs/>
      <w:sz w:val="24"/>
      <w:szCs w:val="24"/>
    </w:rPr>
  </w:style>
  <w:style w:type="character" w:styleId="Hypertextovodkaz">
    <w:name w:val="Hyperlink"/>
    <w:rPr>
      <w:color w:val="0000FF"/>
      <w:u w:val="single"/>
    </w:rPr>
  </w:style>
  <w:style w:type="character" w:customStyle="1" w:styleId="NzevChar">
    <w:name w:val="Název Char"/>
    <w:rPr>
      <w:b/>
      <w:bCs/>
      <w:sz w:val="40"/>
      <w:szCs w:val="24"/>
    </w:rPr>
  </w:style>
  <w:style w:type="character" w:customStyle="1" w:styleId="ZkladntextChar">
    <w:name w:val="Základní text Char"/>
    <w:rPr>
      <w:sz w:val="26"/>
      <w:szCs w:val="24"/>
    </w:rPr>
  </w:style>
  <w:style w:type="character" w:customStyle="1" w:styleId="ZkladntextodsazenChar">
    <w:name w:val="Základní text odsazený Char"/>
    <w:rPr>
      <w:sz w:val="26"/>
      <w:szCs w:val="24"/>
    </w:rPr>
  </w:style>
  <w:style w:type="character" w:customStyle="1" w:styleId="Zkladntext2Char">
    <w:name w:val="Základní text 2 Char"/>
    <w:rPr>
      <w:sz w:val="24"/>
      <w:szCs w:val="24"/>
    </w:rPr>
  </w:style>
  <w:style w:type="character" w:customStyle="1" w:styleId="Zkladntext3Char">
    <w:name w:val="Základní text 3 Char"/>
    <w:link w:val="Zkladntext3"/>
    <w:rPr>
      <w:sz w:val="16"/>
      <w:szCs w:val="16"/>
    </w:rPr>
  </w:style>
  <w:style w:type="character" w:customStyle="1" w:styleId="Zkladntextodsazen2Char">
    <w:name w:val="Základní text odsazený 2 Char"/>
    <w:rPr>
      <w:sz w:val="26"/>
      <w:szCs w:val="24"/>
    </w:rPr>
  </w:style>
  <w:style w:type="character" w:customStyle="1" w:styleId="Zkladntextodsazen3Char">
    <w:name w:val="Základní text odsazený 3 Char"/>
    <w:rPr>
      <w:b/>
      <w:bCs/>
      <w:sz w:val="24"/>
      <w:szCs w:val="24"/>
    </w:rPr>
  </w:style>
  <w:style w:type="character" w:customStyle="1" w:styleId="Nadpis3Char">
    <w:name w:val="Nadpis 3 Char"/>
    <w:rPr>
      <w:rFonts w:ascii="Cambria" w:eastAsia="Times New Roman" w:hAnsi="Cambria" w:cs="Times New Roman"/>
      <w:b/>
      <w:bCs/>
      <w:sz w:val="26"/>
      <w:szCs w:val="26"/>
    </w:rPr>
  </w:style>
  <w:style w:type="character" w:customStyle="1" w:styleId="TextbublinyChar">
    <w:name w:val="Text bubliny Char"/>
    <w:rPr>
      <w:rFonts w:ascii="Tahoma" w:hAnsi="Tahoma" w:cs="Tahoma"/>
      <w:sz w:val="16"/>
      <w:szCs w:val="16"/>
    </w:rPr>
  </w:style>
  <w:style w:type="character" w:customStyle="1" w:styleId="Odkaznakoment1">
    <w:name w:val="Odkaz na komentář1"/>
    <w:rPr>
      <w:sz w:val="16"/>
      <w:szCs w:val="16"/>
    </w:rPr>
  </w:style>
  <w:style w:type="character" w:customStyle="1" w:styleId="TextkomenteChar">
    <w:name w:val="Text komentáře Char"/>
    <w:basedOn w:val="Standardnpsmoodstavce1"/>
  </w:style>
  <w:style w:type="character" w:customStyle="1" w:styleId="PedmtkomenteChar">
    <w:name w:val="Předmět komentáře Char"/>
    <w:rPr>
      <w:b/>
      <w:bCs/>
    </w:rPr>
  </w:style>
  <w:style w:type="character" w:customStyle="1" w:styleId="TextpoznpodarouChar">
    <w:name w:val="Text pozn. pod čarou Char"/>
    <w:basedOn w:val="Standardnpsmoodstavce1"/>
  </w:style>
  <w:style w:type="character" w:customStyle="1" w:styleId="Znakypropoznmkupodarou">
    <w:name w:val="Znaky pro poznámku pod čarou"/>
    <w:rPr>
      <w:vertAlign w:val="superscript"/>
    </w:rPr>
  </w:style>
  <w:style w:type="character" w:customStyle="1" w:styleId="ZhlavChar">
    <w:name w:val="Záhlaví Char"/>
    <w:rPr>
      <w:sz w:val="24"/>
      <w:szCs w:val="24"/>
    </w:rPr>
  </w:style>
  <w:style w:type="character" w:customStyle="1" w:styleId="ZpatChar">
    <w:name w:val="Zápatí Char"/>
    <w:rPr>
      <w:sz w:val="24"/>
      <w:szCs w:val="24"/>
    </w:rPr>
  </w:style>
  <w:style w:type="character" w:customStyle="1" w:styleId="Odrky">
    <w:name w:val="Odrážky"/>
    <w:rPr>
      <w:rFonts w:ascii="OpenSymbol" w:eastAsia="OpenSymbol" w:hAnsi="OpenSymbol" w:cs="OpenSymbol"/>
    </w:rPr>
  </w:style>
  <w:style w:type="paragraph" w:customStyle="1" w:styleId="Nadpis">
    <w:name w:val="Nadpis"/>
    <w:basedOn w:val="Normln"/>
    <w:next w:val="Zkladntext"/>
    <w:pPr>
      <w:keepNext/>
      <w:spacing w:before="240" w:after="120"/>
    </w:pPr>
    <w:rPr>
      <w:rFonts w:ascii="Arial" w:eastAsia="Microsoft YaHei" w:hAnsi="Arial" w:cs="Arial"/>
      <w:sz w:val="28"/>
      <w:szCs w:val="28"/>
    </w:rPr>
  </w:style>
  <w:style w:type="paragraph" w:styleId="Zkladntext">
    <w:name w:val="Body Text"/>
    <w:basedOn w:val="Normln"/>
    <w:pPr>
      <w:jc w:val="both"/>
    </w:pPr>
    <w:rPr>
      <w:sz w:val="26"/>
    </w:rPr>
  </w:style>
  <w:style w:type="paragraph" w:styleId="Seznam">
    <w:name w:val="List"/>
    <w:basedOn w:val="Zkladntext"/>
    <w:rPr>
      <w:rFonts w:cs="Arial"/>
    </w:rPr>
  </w:style>
  <w:style w:type="paragraph" w:customStyle="1" w:styleId="Popisek">
    <w:name w:val="Popisek"/>
    <w:basedOn w:val="Normln"/>
    <w:pPr>
      <w:suppressLineNumbers/>
      <w:spacing w:before="120" w:after="120"/>
    </w:pPr>
    <w:rPr>
      <w:rFonts w:cs="Arial"/>
      <w:i/>
      <w:iCs/>
    </w:rPr>
  </w:style>
  <w:style w:type="paragraph" w:customStyle="1" w:styleId="Rejstk">
    <w:name w:val="Rejstřík"/>
    <w:basedOn w:val="Normln"/>
    <w:pPr>
      <w:suppressLineNumbers/>
    </w:pPr>
    <w:rPr>
      <w:rFonts w:cs="Arial"/>
    </w:rPr>
  </w:style>
  <w:style w:type="paragraph" w:styleId="Nzev">
    <w:name w:val="Title"/>
    <w:basedOn w:val="Normln"/>
    <w:next w:val="Podtitul"/>
    <w:qFormat/>
    <w:pPr>
      <w:jc w:val="center"/>
    </w:pPr>
    <w:rPr>
      <w:b/>
      <w:bCs/>
      <w:sz w:val="40"/>
    </w:rPr>
  </w:style>
  <w:style w:type="paragraph" w:customStyle="1" w:styleId="Podtitul">
    <w:name w:val="Podtitul"/>
    <w:basedOn w:val="Nadpis"/>
    <w:next w:val="Zkladntext"/>
    <w:qFormat/>
    <w:pPr>
      <w:jc w:val="center"/>
    </w:pPr>
    <w:rPr>
      <w:i/>
      <w:iCs/>
    </w:rPr>
  </w:style>
  <w:style w:type="paragraph" w:styleId="Zkladntextodsazen">
    <w:name w:val="Body Text Indent"/>
    <w:basedOn w:val="Normln"/>
    <w:pPr>
      <w:ind w:left="708"/>
      <w:jc w:val="both"/>
    </w:pPr>
    <w:rPr>
      <w:sz w:val="26"/>
    </w:rPr>
  </w:style>
  <w:style w:type="paragraph" w:customStyle="1" w:styleId="Zkladntext21">
    <w:name w:val="Základní text 21"/>
    <w:basedOn w:val="Normln"/>
    <w:pPr>
      <w:jc w:val="both"/>
    </w:pPr>
  </w:style>
  <w:style w:type="paragraph" w:customStyle="1" w:styleId="Zkladntext31">
    <w:name w:val="Základní text 31"/>
    <w:basedOn w:val="Normln"/>
    <w:pPr>
      <w:spacing w:after="120"/>
    </w:pPr>
    <w:rPr>
      <w:sz w:val="16"/>
      <w:szCs w:val="16"/>
    </w:rPr>
  </w:style>
  <w:style w:type="paragraph" w:customStyle="1" w:styleId="Zkladntextodsazen21">
    <w:name w:val="Základní text odsazený 21"/>
    <w:basedOn w:val="Normln"/>
    <w:pPr>
      <w:ind w:left="360"/>
      <w:jc w:val="both"/>
    </w:pPr>
    <w:rPr>
      <w:sz w:val="26"/>
    </w:rPr>
  </w:style>
  <w:style w:type="paragraph" w:customStyle="1" w:styleId="Zkladntextodsazen31">
    <w:name w:val="Základní text odsazený 31"/>
    <w:basedOn w:val="Normln"/>
    <w:pPr>
      <w:ind w:left="2832" w:firstLine="3"/>
    </w:pPr>
    <w:rPr>
      <w:b/>
      <w:bCs/>
    </w:rPr>
  </w:style>
  <w:style w:type="paragraph" w:styleId="Textbubliny">
    <w:name w:val="Balloon Text"/>
    <w:basedOn w:val="Normln"/>
    <w:rPr>
      <w:rFonts w:ascii="Tahoma" w:hAnsi="Tahoma" w:cs="Tahoma"/>
      <w:sz w:val="16"/>
      <w:szCs w:val="16"/>
    </w:rPr>
  </w:style>
  <w:style w:type="paragraph" w:customStyle="1" w:styleId="Textkomente1">
    <w:name w:val="Text komentáře1"/>
    <w:basedOn w:val="Normln"/>
    <w:rPr>
      <w:sz w:val="20"/>
      <w:szCs w:val="20"/>
    </w:rPr>
  </w:style>
  <w:style w:type="paragraph" w:styleId="Pedmtkomente">
    <w:name w:val="annotation subject"/>
    <w:basedOn w:val="Textkomente1"/>
    <w:next w:val="Textkomente1"/>
    <w:rPr>
      <w:b/>
      <w:bCs/>
    </w:rPr>
  </w:style>
  <w:style w:type="paragraph" w:styleId="Textpoznpodarou">
    <w:name w:val="footnote text"/>
    <w:basedOn w:val="Normln"/>
    <w:rPr>
      <w:sz w:val="20"/>
      <w:szCs w:val="20"/>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customStyle="1" w:styleId="Zkladntext0">
    <w:name w:val="Základní text_"/>
    <w:link w:val="Zkladntext1"/>
    <w:rsid w:val="000621AE"/>
    <w:rPr>
      <w:shd w:val="clear" w:color="auto" w:fill="FFFFFF"/>
    </w:rPr>
  </w:style>
  <w:style w:type="paragraph" w:customStyle="1" w:styleId="Zkladntext1">
    <w:name w:val="Základní text1"/>
    <w:basedOn w:val="Normln"/>
    <w:link w:val="Zkladntext0"/>
    <w:rsid w:val="000621AE"/>
    <w:pPr>
      <w:widowControl w:val="0"/>
      <w:shd w:val="clear" w:color="auto" w:fill="FFFFFF"/>
      <w:suppressAutoHyphens w:val="0"/>
      <w:jc w:val="both"/>
    </w:pPr>
    <w:rPr>
      <w:sz w:val="20"/>
      <w:szCs w:val="20"/>
      <w:lang w:eastAsia="cs-CZ"/>
    </w:rPr>
  </w:style>
  <w:style w:type="character" w:styleId="Odkaznakoment">
    <w:name w:val="annotation reference"/>
    <w:uiPriority w:val="99"/>
    <w:semiHidden/>
    <w:unhideWhenUsed/>
    <w:rsid w:val="00A41B4D"/>
    <w:rPr>
      <w:sz w:val="16"/>
      <w:szCs w:val="16"/>
    </w:rPr>
  </w:style>
  <w:style w:type="paragraph" w:styleId="Textkomente">
    <w:name w:val="annotation text"/>
    <w:basedOn w:val="Normln"/>
    <w:link w:val="TextkomenteChar1"/>
    <w:uiPriority w:val="99"/>
    <w:semiHidden/>
    <w:unhideWhenUsed/>
    <w:rsid w:val="00A41B4D"/>
    <w:rPr>
      <w:sz w:val="20"/>
      <w:szCs w:val="20"/>
    </w:rPr>
  </w:style>
  <w:style w:type="character" w:customStyle="1" w:styleId="TextkomenteChar1">
    <w:name w:val="Text komentáře Char1"/>
    <w:link w:val="Textkomente"/>
    <w:uiPriority w:val="99"/>
    <w:semiHidden/>
    <w:rsid w:val="00A41B4D"/>
    <w:rPr>
      <w:lang w:eastAsia="ar-SA"/>
    </w:rPr>
  </w:style>
  <w:style w:type="paragraph" w:customStyle="1" w:styleId="NadpisLEG">
    <w:name w:val="Nadpis LEG"/>
    <w:basedOn w:val="Normln"/>
    <w:uiPriority w:val="99"/>
    <w:rsid w:val="004B31AE"/>
    <w:pPr>
      <w:keepNext/>
      <w:numPr>
        <w:numId w:val="29"/>
      </w:numPr>
      <w:tabs>
        <w:tab w:val="num" w:pos="720"/>
      </w:tabs>
      <w:suppressAutoHyphens w:val="0"/>
      <w:autoSpaceDE w:val="0"/>
      <w:autoSpaceDN w:val="0"/>
      <w:spacing w:before="240" w:after="180"/>
      <w:ind w:left="720"/>
      <w:jc w:val="center"/>
    </w:pPr>
    <w:rPr>
      <w:rFonts w:ascii="RotisSerif" w:eastAsia="Calibri" w:hAnsi="RotisSerif"/>
      <w:b/>
      <w:bCs/>
      <w:color w:val="2E74B5"/>
      <w:lang w:eastAsia="en-US"/>
    </w:rPr>
  </w:style>
  <w:style w:type="paragraph" w:customStyle="1" w:styleId="LEG1">
    <w:name w:val="LEG 1"/>
    <w:basedOn w:val="Normln"/>
    <w:uiPriority w:val="99"/>
    <w:rsid w:val="004B31AE"/>
    <w:pPr>
      <w:numPr>
        <w:ilvl w:val="1"/>
        <w:numId w:val="29"/>
      </w:numPr>
      <w:tabs>
        <w:tab w:val="num" w:pos="1080"/>
      </w:tabs>
      <w:suppressAutoHyphens w:val="0"/>
      <w:autoSpaceDE w:val="0"/>
      <w:autoSpaceDN w:val="0"/>
      <w:spacing w:after="180"/>
      <w:ind w:left="1080" w:hanging="360"/>
      <w:jc w:val="both"/>
    </w:pPr>
    <w:rPr>
      <w:rFonts w:ascii="RotisSerif" w:eastAsia="Calibri" w:hAnsi="RotisSerif"/>
      <w:lang w:eastAsia="en-US"/>
    </w:rPr>
  </w:style>
  <w:style w:type="paragraph" w:customStyle="1" w:styleId="LEG2">
    <w:name w:val="LEG 2"/>
    <w:basedOn w:val="Normln"/>
    <w:uiPriority w:val="99"/>
    <w:rsid w:val="004B31AE"/>
    <w:pPr>
      <w:numPr>
        <w:ilvl w:val="2"/>
        <w:numId w:val="29"/>
      </w:numPr>
      <w:tabs>
        <w:tab w:val="num" w:pos="1440"/>
      </w:tabs>
      <w:suppressAutoHyphens w:val="0"/>
      <w:autoSpaceDE w:val="0"/>
      <w:autoSpaceDN w:val="0"/>
      <w:spacing w:after="180"/>
      <w:ind w:left="1418" w:hanging="360"/>
      <w:jc w:val="both"/>
    </w:pPr>
    <w:rPr>
      <w:rFonts w:ascii="RotisSerif" w:eastAsia="Calibri" w:hAnsi="RotisSerif"/>
      <w:lang w:eastAsia="cs-CZ"/>
    </w:rPr>
  </w:style>
  <w:style w:type="paragraph" w:customStyle="1" w:styleId="LEG3">
    <w:name w:val="LEG 3"/>
    <w:basedOn w:val="Normln"/>
    <w:uiPriority w:val="99"/>
    <w:rsid w:val="004B31AE"/>
    <w:pPr>
      <w:numPr>
        <w:ilvl w:val="3"/>
        <w:numId w:val="29"/>
      </w:numPr>
      <w:suppressAutoHyphens w:val="0"/>
      <w:autoSpaceDE w:val="0"/>
      <w:autoSpaceDN w:val="0"/>
      <w:spacing w:after="180"/>
      <w:jc w:val="both"/>
    </w:pPr>
    <w:rPr>
      <w:rFonts w:ascii="RotisSerif" w:eastAsia="Calibri" w:hAnsi="RotisSerif"/>
      <w:lang w:eastAsia="cs-CZ"/>
    </w:rPr>
  </w:style>
  <w:style w:type="paragraph" w:styleId="Revize">
    <w:name w:val="Revision"/>
    <w:hidden/>
    <w:uiPriority w:val="99"/>
    <w:semiHidden/>
    <w:rsid w:val="002E358F"/>
    <w:rPr>
      <w:sz w:val="24"/>
      <w:szCs w:val="24"/>
      <w:lang w:eastAsia="ar-SA"/>
    </w:rPr>
  </w:style>
  <w:style w:type="paragraph" w:styleId="Zkladntext3">
    <w:name w:val="Body Text 3"/>
    <w:basedOn w:val="Normln"/>
    <w:link w:val="Zkladntext3Char"/>
    <w:unhideWhenUsed/>
    <w:rsid w:val="00505D98"/>
    <w:pPr>
      <w:suppressAutoHyphens w:val="0"/>
      <w:spacing w:after="120"/>
    </w:pPr>
    <w:rPr>
      <w:sz w:val="16"/>
      <w:szCs w:val="16"/>
      <w:lang w:eastAsia="cs-CZ"/>
    </w:rPr>
  </w:style>
  <w:style w:type="character" w:customStyle="1" w:styleId="Zkladntext3Char1">
    <w:name w:val="Základní text 3 Char1"/>
    <w:uiPriority w:val="99"/>
    <w:semiHidden/>
    <w:rsid w:val="00505D98"/>
    <w:rPr>
      <w:sz w:val="16"/>
      <w:szCs w:val="16"/>
      <w:lang w:eastAsia="ar-SA"/>
    </w:rPr>
  </w:style>
  <w:style w:type="paragraph" w:styleId="Odstavecseseznamem">
    <w:name w:val="List Paragraph"/>
    <w:basedOn w:val="Normln"/>
    <w:uiPriority w:val="34"/>
    <w:qFormat/>
    <w:rsid w:val="00D25428"/>
    <w:pPr>
      <w:suppressAutoHyphens w:val="0"/>
      <w:ind w:left="720"/>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013926">
      <w:bodyDiv w:val="1"/>
      <w:marLeft w:val="0"/>
      <w:marRight w:val="0"/>
      <w:marTop w:val="0"/>
      <w:marBottom w:val="0"/>
      <w:divBdr>
        <w:top w:val="none" w:sz="0" w:space="0" w:color="auto"/>
        <w:left w:val="none" w:sz="0" w:space="0" w:color="auto"/>
        <w:bottom w:val="none" w:sz="0" w:space="0" w:color="auto"/>
        <w:right w:val="none" w:sz="0" w:space="0" w:color="auto"/>
      </w:divBdr>
    </w:div>
    <w:div w:id="497157526">
      <w:bodyDiv w:val="1"/>
      <w:marLeft w:val="0"/>
      <w:marRight w:val="0"/>
      <w:marTop w:val="0"/>
      <w:marBottom w:val="0"/>
      <w:divBdr>
        <w:top w:val="none" w:sz="0" w:space="0" w:color="auto"/>
        <w:left w:val="none" w:sz="0" w:space="0" w:color="auto"/>
        <w:bottom w:val="none" w:sz="0" w:space="0" w:color="auto"/>
        <w:right w:val="none" w:sz="0" w:space="0" w:color="auto"/>
      </w:divBdr>
    </w:div>
    <w:div w:id="623660327">
      <w:bodyDiv w:val="1"/>
      <w:marLeft w:val="0"/>
      <w:marRight w:val="0"/>
      <w:marTop w:val="0"/>
      <w:marBottom w:val="0"/>
      <w:divBdr>
        <w:top w:val="none" w:sz="0" w:space="0" w:color="auto"/>
        <w:left w:val="none" w:sz="0" w:space="0" w:color="auto"/>
        <w:bottom w:val="none" w:sz="0" w:space="0" w:color="auto"/>
        <w:right w:val="none" w:sz="0" w:space="0" w:color="auto"/>
      </w:divBdr>
    </w:div>
    <w:div w:id="1512602391">
      <w:bodyDiv w:val="1"/>
      <w:marLeft w:val="0"/>
      <w:marRight w:val="0"/>
      <w:marTop w:val="0"/>
      <w:marBottom w:val="0"/>
      <w:divBdr>
        <w:top w:val="none" w:sz="0" w:space="0" w:color="auto"/>
        <w:left w:val="none" w:sz="0" w:space="0" w:color="auto"/>
        <w:bottom w:val="none" w:sz="0" w:space="0" w:color="auto"/>
        <w:right w:val="none" w:sz="0" w:space="0" w:color="auto"/>
      </w:divBdr>
    </w:div>
    <w:div w:id="1679428310">
      <w:bodyDiv w:val="1"/>
      <w:marLeft w:val="0"/>
      <w:marRight w:val="0"/>
      <w:marTop w:val="0"/>
      <w:marBottom w:val="0"/>
      <w:divBdr>
        <w:top w:val="none" w:sz="0" w:space="0" w:color="auto"/>
        <w:left w:val="none" w:sz="0" w:space="0" w:color="auto"/>
        <w:bottom w:val="none" w:sz="0" w:space="0" w:color="auto"/>
        <w:right w:val="none" w:sz="0" w:space="0" w:color="auto"/>
      </w:divBdr>
    </w:div>
    <w:div w:id="1736735320">
      <w:bodyDiv w:val="1"/>
      <w:marLeft w:val="0"/>
      <w:marRight w:val="0"/>
      <w:marTop w:val="0"/>
      <w:marBottom w:val="0"/>
      <w:divBdr>
        <w:top w:val="none" w:sz="0" w:space="0" w:color="auto"/>
        <w:left w:val="none" w:sz="0" w:space="0" w:color="auto"/>
        <w:bottom w:val="none" w:sz="0" w:space="0" w:color="auto"/>
        <w:right w:val="none" w:sz="0" w:space="0" w:color="auto"/>
      </w:divBdr>
    </w:div>
    <w:div w:id="1754741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avel.zdrazil@nnm.cz"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ylva.klementova@nnm.cz"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B719642EB2DC347ADA617C105AAC22D" ma:contentTypeVersion="9" ma:contentTypeDescription="Create a new document." ma:contentTypeScope="" ma:versionID="c59a360a372638eae888efa0789861ba">
  <xsd:schema xmlns:xsd="http://www.w3.org/2001/XMLSchema" xmlns:xs="http://www.w3.org/2001/XMLSchema" xmlns:p="http://schemas.microsoft.com/office/2006/metadata/properties" xmlns:ns3="9423a6d1-0d6f-4d32-8044-d1b24daee924" xmlns:ns4="d68bfe5b-1d0f-4c99-ab74-a720d3de4ebd" targetNamespace="http://schemas.microsoft.com/office/2006/metadata/properties" ma:root="true" ma:fieldsID="32360954c054c3ed23106b2a98bbfc52" ns3:_="" ns4:_="">
    <xsd:import namespace="9423a6d1-0d6f-4d32-8044-d1b24daee924"/>
    <xsd:import namespace="d68bfe5b-1d0f-4c99-ab74-a720d3de4ebd"/>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_activity" minOccurs="0"/>
                <xsd:element ref="ns4:SharedWithUsers" minOccurs="0"/>
                <xsd:element ref="ns4:SharedWithDetails" minOccurs="0"/>
                <xsd:element ref="ns4:SharingHintHash"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23a6d1-0d6f-4d32-8044-d1b24daee9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_activity" ma:index="12" nillable="true" ma:displayName="_activity" ma:hidden="true" ma:internalName="_activity">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68bfe5b-1d0f-4c99-ab74-a720d3de4eb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 StyleName=""/>
</file>

<file path=customXml/item4.xml><?xml version="1.0" encoding="utf-8"?>
<p:properties xmlns:p="http://schemas.microsoft.com/office/2006/metadata/properties" xmlns:xsi="http://www.w3.org/2001/XMLSchema-instance" xmlns:pc="http://schemas.microsoft.com/office/infopath/2007/PartnerControls">
  <documentManagement>
    <_activity xmlns="9423a6d1-0d6f-4d32-8044-d1b24daee924" xsi:nil="true"/>
  </documentManagement>
</p:properties>
</file>

<file path=customXml/itemProps1.xml><?xml version="1.0" encoding="utf-8"?>
<ds:datastoreItem xmlns:ds="http://schemas.openxmlformats.org/officeDocument/2006/customXml" ds:itemID="{13EF85D0-DFB5-4177-8F36-DBF8E38BCB7B}">
  <ds:schemaRefs>
    <ds:schemaRef ds:uri="http://schemas.microsoft.com/sharepoint/v3/contenttype/forms"/>
  </ds:schemaRefs>
</ds:datastoreItem>
</file>

<file path=customXml/itemProps2.xml><?xml version="1.0" encoding="utf-8"?>
<ds:datastoreItem xmlns:ds="http://schemas.openxmlformats.org/officeDocument/2006/customXml" ds:itemID="{6F0D1978-F35C-45A2-BE10-4E2EC01738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23a6d1-0d6f-4d32-8044-d1b24daee924"/>
    <ds:schemaRef ds:uri="d68bfe5b-1d0f-4c99-ab74-a720d3de4e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4C2AFD9-259E-44FC-A212-FA79C4BCCFDB}">
  <ds:schemaRefs>
    <ds:schemaRef ds:uri="http://schemas.openxmlformats.org/officeDocument/2006/bibliography"/>
  </ds:schemaRefs>
</ds:datastoreItem>
</file>

<file path=customXml/itemProps4.xml><?xml version="1.0" encoding="utf-8"?>
<ds:datastoreItem xmlns:ds="http://schemas.openxmlformats.org/officeDocument/2006/customXml" ds:itemID="{00BB45BB-C7F2-434C-9FB1-2FE4463BDF62}">
  <ds:schemaRefs>
    <ds:schemaRef ds:uri="http://schemas.microsoft.com/office/2006/metadata/properties"/>
    <ds:schemaRef ds:uri="http://schemas.microsoft.com/office/infopath/2007/PartnerControls"/>
    <ds:schemaRef ds:uri="9423a6d1-0d6f-4d32-8044-d1b24daee924"/>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14</Pages>
  <Words>4473</Words>
  <Characters>26391</Characters>
  <Application>Microsoft Office Word</Application>
  <DocSecurity>8</DocSecurity>
  <Lines>219</Lines>
  <Paragraphs>61</Paragraphs>
  <ScaleCrop>false</ScaleCrop>
  <HeadingPairs>
    <vt:vector size="2" baseType="variant">
      <vt:variant>
        <vt:lpstr>Název</vt:lpstr>
      </vt:variant>
      <vt:variant>
        <vt:i4>1</vt:i4>
      </vt:variant>
    </vt:vector>
  </HeadingPairs>
  <TitlesOfParts>
    <vt:vector size="1" baseType="lpstr">
      <vt:lpstr>KUPNÍ  SMLOUVA</vt:lpstr>
    </vt:vector>
  </TitlesOfParts>
  <Company>ATC</Company>
  <LinksUpToDate>false</LinksUpToDate>
  <CharactersWithSpaces>30803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Standard</dc:creator>
  <cp:keywords/>
  <cp:lastModifiedBy>Sylva Klementová</cp:lastModifiedBy>
  <cp:revision>4</cp:revision>
  <cp:lastPrinted>2025-08-28T12:19:00Z</cp:lastPrinted>
  <dcterms:created xsi:type="dcterms:W3CDTF">2025-08-01T08:48:00Z</dcterms:created>
  <dcterms:modified xsi:type="dcterms:W3CDTF">2025-08-28T12:19:00Z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0x0101008B719642EB2DC347ADA617C105AAC22D</vt:lpwstr>
  </property>
</Properties>
</file>