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02" w:rsidRDefault="00913F02" w:rsidP="00590CA4">
      <w:pPr>
        <w:pStyle w:val="Nadpis1"/>
        <w:rPr>
          <w:b w:val="0"/>
          <w:sz w:val="20"/>
          <w:szCs w:val="20"/>
        </w:rPr>
      </w:pPr>
    </w:p>
    <w:p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Příloha č. </w:t>
      </w:r>
      <w:r w:rsidR="00B35006">
        <w:rPr>
          <w:b w:val="0"/>
          <w:sz w:val="20"/>
          <w:szCs w:val="20"/>
        </w:rPr>
        <w:t xml:space="preserve">3 </w:t>
      </w:r>
      <w:r>
        <w:rPr>
          <w:b w:val="0"/>
          <w:sz w:val="20"/>
          <w:szCs w:val="20"/>
        </w:rPr>
        <w:t>ZD</w:t>
      </w:r>
    </w:p>
    <w:p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:rsidR="00590CA4" w:rsidRDefault="00590CA4" w:rsidP="00590CA4">
      <w:pPr>
        <w:jc w:val="center"/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:rsidTr="00A80EDB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590CA4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747565" w:rsidRDefault="00583F88" w:rsidP="00583F8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Vrtací</w:t>
            </w:r>
            <w:r w:rsidR="00266082">
              <w:rPr>
                <w:b/>
                <w:sz w:val="20"/>
                <w:szCs w:val="20"/>
                <w:lang w:eastAsia="ar-SA"/>
              </w:rPr>
              <w:t xml:space="preserve"> systém</w:t>
            </w:r>
            <w:r w:rsidR="00AC6CD7">
              <w:rPr>
                <w:b/>
                <w:sz w:val="20"/>
                <w:szCs w:val="20"/>
                <w:lang w:eastAsia="ar-SA"/>
              </w:rPr>
              <w:t>y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 w:rsidR="00913F02"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203909" w:rsidRDefault="00913F02" w:rsidP="00A80ED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D1552F">
              <w:rPr>
                <w:b/>
                <w:sz w:val="20"/>
                <w:szCs w:val="20"/>
              </w:rPr>
              <w:t>nadlimitní veřejná zakázka na dodávky zadávaná v otevřeném řízení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CA4" w:rsidRPr="00AD3389" w:rsidRDefault="00590CA4" w:rsidP="000F688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AD3389">
              <w:rPr>
                <w:b/>
                <w:sz w:val="20"/>
                <w:szCs w:val="20"/>
                <w:lang w:eastAsia="ar-SA"/>
              </w:rPr>
              <w:t>VZ/</w:t>
            </w:r>
            <w:r w:rsidR="000F688B">
              <w:rPr>
                <w:b/>
                <w:sz w:val="20"/>
                <w:szCs w:val="20"/>
                <w:lang w:eastAsia="ar-SA"/>
              </w:rPr>
              <w:t>23</w:t>
            </w:r>
            <w:r w:rsidRPr="00AD3389">
              <w:rPr>
                <w:b/>
                <w:sz w:val="20"/>
                <w:szCs w:val="20"/>
                <w:lang w:eastAsia="ar-SA"/>
              </w:rPr>
              <w:t>/2</w:t>
            </w:r>
            <w:r>
              <w:rPr>
                <w:b/>
                <w:sz w:val="20"/>
                <w:szCs w:val="20"/>
                <w:lang w:eastAsia="ar-SA"/>
              </w:rPr>
              <w:t>017</w:t>
            </w:r>
            <w:r w:rsidR="00102136">
              <w:rPr>
                <w:b/>
                <w:sz w:val="20"/>
                <w:szCs w:val="20"/>
                <w:lang w:eastAsia="ar-SA"/>
              </w:rPr>
              <w:t>/IROP 2/VZ1</w:t>
            </w:r>
          </w:p>
        </w:tc>
      </w:tr>
    </w:tbl>
    <w:p w:rsidR="00590CA4" w:rsidRDefault="00590CA4" w:rsidP="00590CA4">
      <w:pPr>
        <w:pStyle w:val="Nadpis1"/>
        <w:rPr>
          <w:bCs w:val="0"/>
          <w:sz w:val="16"/>
          <w:szCs w:val="16"/>
        </w:rPr>
      </w:pPr>
    </w:p>
    <w:p w:rsidR="00590CA4" w:rsidRDefault="00590CA4" w:rsidP="00590CA4">
      <w:pPr>
        <w:pStyle w:val="Nadpis1"/>
        <w:rPr>
          <w:bCs w:val="0"/>
          <w:sz w:val="16"/>
          <w:szCs w:val="16"/>
        </w:rPr>
      </w:pPr>
    </w:p>
    <w:p w:rsidR="00590CA4" w:rsidRPr="00511995" w:rsidRDefault="00590CA4" w:rsidP="00590CA4">
      <w:pPr>
        <w:pStyle w:val="Nadpis1"/>
        <w:numPr>
          <w:ilvl w:val="0"/>
          <w:numId w:val="1"/>
        </w:numPr>
        <w:ind w:left="426"/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="000C64AE" w:rsidRPr="006867CA">
        <w:rPr>
          <w:sz w:val="28"/>
          <w:szCs w:val="28"/>
          <w:u w:val="single"/>
        </w:rPr>
        <w:t>účastníkovi řízení</w:t>
      </w:r>
    </w:p>
    <w:p w:rsidR="00590CA4" w:rsidRDefault="00590CA4" w:rsidP="00590CA4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:rsidR="00590CA4" w:rsidRDefault="00590CA4" w:rsidP="00A80ED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:rsidR="00590CA4" w:rsidRDefault="00590CA4" w:rsidP="00A80EDB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rPr>
                <w:b/>
              </w:rPr>
              <w:t>Sídlo</w:t>
            </w:r>
            <w:r>
              <w:t xml:space="preserve"> </w:t>
            </w:r>
          </w:p>
          <w:p w:rsidR="00590CA4" w:rsidRDefault="00590CA4" w:rsidP="00A80EDB">
            <w:r>
              <w:rPr>
                <w:i/>
                <w:sz w:val="20"/>
                <w:szCs w:val="20"/>
              </w:rPr>
              <w:t>(jedná-li se o právnickou osobu)</w:t>
            </w:r>
          </w:p>
          <w:p w:rsidR="00590CA4" w:rsidRDefault="00590CA4" w:rsidP="00A80EDB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:rsidR="00590CA4" w:rsidRDefault="00590CA4" w:rsidP="00A80ED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6E4FBD" w:rsidP="00081BD2">
            <w:r>
              <w:t xml:space="preserve">Kontaktní </w:t>
            </w:r>
            <w:r w:rsidRPr="00081BD2">
              <w:rPr>
                <w:b/>
              </w:rPr>
              <w:t>e</w:t>
            </w:r>
            <w:r w:rsidR="00590CA4" w:rsidRPr="00081BD2">
              <w:rPr>
                <w:b/>
              </w:rPr>
              <w:t>-mail</w:t>
            </w:r>
            <w:r w:rsidR="00B20A25">
              <w:t xml:space="preserve"> (případně více e-mailů</w:t>
            </w:r>
            <w:r w:rsidR="00081BD2">
              <w:t>, na které je třeba odeslat oznámení</w:t>
            </w:r>
            <w:r w:rsidR="00B20A25">
              <w:t>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A80E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Default="00590CA4" w:rsidP="00A80EDB"/>
        </w:tc>
      </w:tr>
      <w:tr w:rsidR="00590C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Default="00590CA4" w:rsidP="00913F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</w:t>
            </w:r>
            <w:r w:rsidR="00913F02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CA4" w:rsidRDefault="00590CA4" w:rsidP="00A80EDB"/>
        </w:tc>
      </w:tr>
    </w:tbl>
    <w:p w:rsidR="00590CA4" w:rsidRDefault="00590CA4" w:rsidP="00590CA4">
      <w:pPr>
        <w:rPr>
          <w:sz w:val="16"/>
          <w:szCs w:val="16"/>
        </w:rPr>
      </w:pPr>
    </w:p>
    <w:p w:rsidR="00590CA4" w:rsidRDefault="00590CA4" w:rsidP="00590CA4">
      <w:pPr>
        <w:rPr>
          <w:sz w:val="16"/>
          <w:szCs w:val="16"/>
        </w:rPr>
      </w:pPr>
    </w:p>
    <w:p w:rsidR="00590CA4" w:rsidRDefault="00590CA4" w:rsidP="00590CA4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="000C64AE">
        <w:rPr>
          <w:b/>
        </w:rPr>
        <w:t>účastníka řízení</w:t>
      </w:r>
      <w:r>
        <w:rPr>
          <w:b/>
        </w:rPr>
        <w:t>:</w:t>
      </w:r>
    </w:p>
    <w:p w:rsidR="00590CA4" w:rsidRDefault="00590CA4" w:rsidP="00590CA4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:rsidR="00590CA4" w:rsidRDefault="00590CA4" w:rsidP="00590CA4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:rsidR="00590CA4" w:rsidRDefault="00590CA4" w:rsidP="00590CA4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:rsidR="00590CA4" w:rsidRDefault="00913F02" w:rsidP="00590CA4">
      <w:pPr>
        <w:pStyle w:val="Nadpis1"/>
        <w:numPr>
          <w:ilvl w:val="0"/>
          <w:numId w:val="1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N</w:t>
      </w:r>
      <w:r w:rsidR="00590CA4">
        <w:rPr>
          <w:sz w:val="28"/>
          <w:szCs w:val="28"/>
          <w:u w:val="single"/>
        </w:rPr>
        <w:t>abídková cena</w:t>
      </w:r>
    </w:p>
    <w:p w:rsidR="00590CA4" w:rsidRDefault="00590CA4" w:rsidP="00590CA4">
      <w:pPr>
        <w:rPr>
          <w:sz w:val="16"/>
          <w:szCs w:val="16"/>
        </w:rPr>
      </w:pPr>
    </w:p>
    <w:p w:rsidR="006867CA" w:rsidRDefault="006867CA" w:rsidP="006867CA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</w:t>
      </w:r>
      <w:r w:rsidR="00266082">
        <w:rPr>
          <w:rFonts w:ascii="Times New Roman" w:hAnsi="Times New Roman" w:cs="Times New Roman"/>
          <w:sz w:val="24"/>
          <w:szCs w:val="24"/>
        </w:rPr>
        <w:t xml:space="preserve">předmětu plnění = </w:t>
      </w:r>
      <w:r w:rsidR="00040B7B">
        <w:rPr>
          <w:rFonts w:ascii="Times New Roman" w:hAnsi="Times New Roman" w:cs="Times New Roman"/>
          <w:sz w:val="24"/>
          <w:szCs w:val="24"/>
        </w:rPr>
        <w:t>vrtacích systémů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094D3F" w:rsidTr="00094D3F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4D3F" w:rsidRPr="00150211" w:rsidRDefault="00094D3F" w:rsidP="00BB11FF">
            <w:pPr>
              <w:rPr>
                <w:b/>
              </w:rPr>
            </w:pPr>
            <w:r w:rsidRPr="00150211">
              <w:rPr>
                <w:b/>
              </w:rPr>
              <w:t>Celková cena bez DPH</w:t>
            </w:r>
            <w:r>
              <w:rPr>
                <w:b/>
              </w:rPr>
              <w:t xml:space="preserve"> – vrtací systém</w:t>
            </w:r>
            <w:r w:rsidR="00BB11FF">
              <w:rPr>
                <w:b/>
              </w:rPr>
              <w:t xml:space="preserve"> pro velké ortopedické výkony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4D3F" w:rsidRDefault="00094D3F" w:rsidP="00314451">
            <w:pPr>
              <w:jc w:val="right"/>
            </w:pPr>
            <w:r>
              <w:t>Kč</w:t>
            </w:r>
          </w:p>
        </w:tc>
      </w:tr>
      <w:tr w:rsidR="00094D3F" w:rsidTr="00314451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94D3F" w:rsidRDefault="00094D3F" w:rsidP="00314451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D3F" w:rsidRDefault="00094D3F" w:rsidP="00314451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094D3F" w:rsidTr="00314451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94D3F" w:rsidRPr="00203909" w:rsidRDefault="00094D3F" w:rsidP="00314451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D3F" w:rsidRDefault="00094D3F" w:rsidP="00314451">
            <w:pPr>
              <w:jc w:val="right"/>
            </w:pPr>
            <w:r>
              <w:t>Kč</w:t>
            </w:r>
          </w:p>
        </w:tc>
      </w:tr>
      <w:tr w:rsidR="00094D3F" w:rsidTr="00094D3F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4D3F" w:rsidRPr="00094D3F" w:rsidRDefault="00094D3F" w:rsidP="00A446EC">
            <w:pPr>
              <w:pStyle w:val="Nadpis4"/>
              <w:jc w:val="left"/>
              <w:rPr>
                <w:sz w:val="24"/>
              </w:rPr>
            </w:pPr>
            <w:r w:rsidRPr="00094D3F">
              <w:rPr>
                <w:sz w:val="24"/>
              </w:rPr>
              <w:t>Celková cena bez DPH</w:t>
            </w:r>
            <w:r>
              <w:rPr>
                <w:sz w:val="24"/>
              </w:rPr>
              <w:t xml:space="preserve"> – vrtací systém</w:t>
            </w:r>
            <w:r w:rsidR="00BB11FF">
              <w:rPr>
                <w:sz w:val="24"/>
              </w:rPr>
              <w:t xml:space="preserve"> pro malé </w:t>
            </w:r>
            <w:r w:rsidR="00A446EC">
              <w:rPr>
                <w:sz w:val="24"/>
              </w:rPr>
              <w:t>kosti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4D3F" w:rsidRDefault="00094D3F" w:rsidP="00314451">
            <w:pPr>
              <w:jc w:val="right"/>
            </w:pPr>
            <w:r>
              <w:t>Kč</w:t>
            </w:r>
          </w:p>
        </w:tc>
      </w:tr>
      <w:tr w:rsidR="00094D3F" w:rsidTr="00094D3F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94D3F" w:rsidRPr="00094D3F" w:rsidRDefault="00094D3F" w:rsidP="00314451">
            <w:pPr>
              <w:pStyle w:val="Nadpis4"/>
              <w:jc w:val="left"/>
              <w:rPr>
                <w:sz w:val="24"/>
              </w:rPr>
            </w:pPr>
            <w:r w:rsidRPr="00094D3F">
              <w:rPr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D3F" w:rsidRPr="00094D3F" w:rsidRDefault="00094D3F" w:rsidP="00314451">
            <w:pPr>
              <w:jc w:val="right"/>
            </w:pPr>
            <w:r w:rsidRPr="00094D3F">
              <w:t>Kč</w:t>
            </w:r>
          </w:p>
        </w:tc>
        <w:bookmarkStart w:id="0" w:name="_GoBack"/>
        <w:bookmarkEnd w:id="0"/>
      </w:tr>
      <w:tr w:rsidR="00094D3F" w:rsidTr="00094D3F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94D3F" w:rsidRPr="00203909" w:rsidRDefault="00094D3F" w:rsidP="00314451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D3F" w:rsidRDefault="00094D3F" w:rsidP="00314451">
            <w:pPr>
              <w:jc w:val="right"/>
            </w:pPr>
            <w:r>
              <w:t>Kč</w:t>
            </w:r>
          </w:p>
        </w:tc>
      </w:tr>
    </w:tbl>
    <w:p w:rsidR="00590CA4" w:rsidRDefault="00590CA4" w:rsidP="00590CA4">
      <w:pPr>
        <w:pStyle w:val="Nadpis1"/>
        <w:rPr>
          <w:sz w:val="16"/>
          <w:szCs w:val="16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:rsidTr="00094D3F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90CA4" w:rsidRPr="00150211" w:rsidRDefault="00590CA4" w:rsidP="00094D3F">
            <w:pPr>
              <w:rPr>
                <w:b/>
              </w:rPr>
            </w:pPr>
            <w:r w:rsidRPr="00150211">
              <w:rPr>
                <w:b/>
              </w:rPr>
              <w:t>Celková cena bez DPH</w:t>
            </w:r>
            <w:r w:rsidR="00094D3F">
              <w:rPr>
                <w:b/>
              </w:rPr>
              <w:t xml:space="preserve"> za oba vrtací systémy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590CA4" w:rsidRDefault="00590CA4" w:rsidP="00A80EDB">
            <w:pPr>
              <w:jc w:val="right"/>
            </w:pPr>
            <w:r>
              <w:t>Kč</w:t>
            </w:r>
          </w:p>
        </w:tc>
      </w:tr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Default="00590CA4" w:rsidP="00A80EDB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Pr="00203909" w:rsidRDefault="00590CA4" w:rsidP="00A80EDB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</w:t>
            </w:r>
            <w:r w:rsidR="00094D3F">
              <w:rPr>
                <w:sz w:val="24"/>
              </w:rPr>
              <w:t xml:space="preserve"> za oba vrtací systémy</w:t>
            </w:r>
            <w:r w:rsidRPr="00203909">
              <w:rPr>
                <w:sz w:val="24"/>
              </w:rPr>
              <w:t xml:space="preserve">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</w:pPr>
            <w:r>
              <w:t>Kč</w:t>
            </w:r>
          </w:p>
        </w:tc>
      </w:tr>
    </w:tbl>
    <w:p w:rsidR="00590CA4" w:rsidRDefault="00590CA4" w:rsidP="00590CA4">
      <w:pPr>
        <w:rPr>
          <w:sz w:val="16"/>
          <w:szCs w:val="16"/>
        </w:rPr>
      </w:pPr>
    </w:p>
    <w:p w:rsidR="006867CA" w:rsidRDefault="006867CA" w:rsidP="00590CA4">
      <w:pPr>
        <w:rPr>
          <w:sz w:val="16"/>
          <w:szCs w:val="16"/>
        </w:rPr>
      </w:pPr>
    </w:p>
    <w:p w:rsidR="00590CA4" w:rsidRPr="00DF0530" w:rsidRDefault="00590CA4" w:rsidP="00DF0530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:rsidR="00DF0530" w:rsidRDefault="00DF0530" w:rsidP="00590CA4">
      <w:pPr>
        <w:jc w:val="both"/>
      </w:pPr>
    </w:p>
    <w:p w:rsidR="00DF0530" w:rsidRDefault="00DF0530" w:rsidP="00590CA4">
      <w:pPr>
        <w:jc w:val="both"/>
      </w:pPr>
    </w:p>
    <w:p w:rsidR="00DF0530" w:rsidRDefault="00DF0530" w:rsidP="00590CA4">
      <w:pPr>
        <w:jc w:val="both"/>
      </w:pPr>
    </w:p>
    <w:p w:rsidR="00DF0530" w:rsidRDefault="00DF0530" w:rsidP="00590CA4">
      <w:pPr>
        <w:jc w:val="both"/>
      </w:pPr>
    </w:p>
    <w:p w:rsidR="00590CA4" w:rsidRDefault="00590CA4" w:rsidP="00DF0530">
      <w:pPr>
        <w:ind w:left="2832" w:firstLine="708"/>
        <w:jc w:val="both"/>
      </w:pPr>
      <w:r>
        <w:t xml:space="preserve"> ……………………………….</w:t>
      </w:r>
    </w:p>
    <w:p w:rsidR="00C0775B" w:rsidRDefault="00DF0530" w:rsidP="00DF0530">
      <w:pPr>
        <w:ind w:left="3540"/>
        <w:jc w:val="both"/>
      </w:pPr>
      <w:r>
        <w:t xml:space="preserve">razítko, jméno a podpis </w:t>
      </w:r>
      <w:r w:rsidR="00590CA4">
        <w:t xml:space="preserve">oprávněné osoby </w:t>
      </w:r>
      <w:r w:rsidR="00B364C1">
        <w:t>dodavatele</w:t>
      </w:r>
    </w:p>
    <w:sectPr w:rsidR="00C0775B" w:rsidSect="00640577">
      <w:headerReference w:type="default" r:id="rId9"/>
      <w:footerReference w:type="even" r:id="rId10"/>
      <w:footerReference w:type="default" r:id="rId11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07D" w:rsidRDefault="0097307D" w:rsidP="00590CA4">
      <w:r>
        <w:separator/>
      </w:r>
    </w:p>
  </w:endnote>
  <w:endnote w:type="continuationSeparator" w:id="0">
    <w:p w:rsidR="0097307D" w:rsidRDefault="0097307D" w:rsidP="0059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DF4B4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040B7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C4" w:rsidRDefault="00040B7B" w:rsidP="00B60FC4">
    <w:pPr>
      <w:pStyle w:val="Zpat"/>
      <w:ind w:right="360"/>
      <w:jc w:val="right"/>
      <w:rPr>
        <w:i/>
        <w:iCs/>
        <w:sz w:val="20"/>
      </w:rPr>
    </w:pPr>
  </w:p>
  <w:p w:rsidR="00B60FC4" w:rsidRDefault="00040B7B" w:rsidP="00B60FC4">
    <w:pPr>
      <w:pStyle w:val="Zpat"/>
      <w:ind w:right="360"/>
      <w:jc w:val="right"/>
      <w:rPr>
        <w:i/>
        <w:iCs/>
        <w:sz w:val="20"/>
      </w:rPr>
    </w:pPr>
  </w:p>
  <w:p w:rsidR="00461F81" w:rsidRDefault="00040B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07D" w:rsidRDefault="0097307D" w:rsidP="00590CA4">
      <w:r>
        <w:separator/>
      </w:r>
    </w:p>
  </w:footnote>
  <w:footnote w:type="continuationSeparator" w:id="0">
    <w:p w:rsidR="0097307D" w:rsidRDefault="0097307D" w:rsidP="00590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565" w:rsidRPr="00747565" w:rsidRDefault="00590CA4" w:rsidP="00652ED6">
    <w:pPr>
      <w:pStyle w:val="Nadpis6"/>
      <w:spacing w:before="0" w:after="0"/>
      <w:ind w:left="2832" w:firstLine="708"/>
      <w:jc w:val="both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66083F67" wp14:editId="6575394B">
              <wp:simplePos x="0" y="0"/>
              <wp:positionH relativeFrom="column">
                <wp:posOffset>688975</wp:posOffset>
              </wp:positionH>
              <wp:positionV relativeFrom="paragraph">
                <wp:posOffset>-116840</wp:posOffset>
              </wp:positionV>
              <wp:extent cx="5247640" cy="485140"/>
              <wp:effectExtent l="3175" t="6985" r="6985" b="317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7640" cy="4851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12D0" w:rsidRDefault="00040B7B" w:rsidP="00FC12D0">
                          <w:pPr>
                            <w:rPr>
                              <w:sz w:val="18"/>
                            </w:rPr>
                          </w:pPr>
                        </w:p>
                        <w:p w:rsidR="00FC12D0" w:rsidRDefault="00040B7B" w:rsidP="00FC12D0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6083F6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54.25pt;margin-top:-9.2pt;width:413.2pt;height:38.2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" stroked="f">
              <v:fill opacity="0"/>
              <v:textbox inset="0,0,0,0">
                <w:txbxContent>
                  <w:p w:rsidR="00FC12D0" w:rsidRDefault="00B364C1" w:rsidP="00FC12D0">
                    <w:pPr>
                      <w:rPr>
                        <w:sz w:val="18"/>
                      </w:rPr>
                    </w:pPr>
                  </w:p>
                  <w:p w:rsidR="00FC12D0" w:rsidRDefault="00B364C1" w:rsidP="00FC12D0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</w:rPr>
      <w:drawing>
        <wp:anchor distT="0" distB="0" distL="114300" distR="114300" simplePos="0" relativeHeight="251660288" behindDoc="0" locked="0" layoutInCell="1" allowOverlap="1" wp14:anchorId="5D23DB25" wp14:editId="439AFFAB">
          <wp:simplePos x="0" y="0"/>
          <wp:positionH relativeFrom="column">
            <wp:posOffset>121285</wp:posOffset>
          </wp:positionH>
          <wp:positionV relativeFrom="paragraph">
            <wp:posOffset>-14605</wp:posOffset>
          </wp:positionV>
          <wp:extent cx="1600200" cy="691515"/>
          <wp:effectExtent l="0" t="0" r="0" b="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4B41" w:rsidRPr="00747565">
      <w:rPr>
        <w:rFonts w:ascii="Times New Roman" w:hAnsi="Times New Roman"/>
        <w:sz w:val="18"/>
        <w:szCs w:val="18"/>
      </w:rPr>
      <w:t>Nemocnice Havlíčkův Brod, příspěvková organizace</w:t>
    </w:r>
  </w:p>
  <w:p w:rsidR="00747565" w:rsidRPr="00747565" w:rsidRDefault="00DF4B41" w:rsidP="00652ED6">
    <w:pPr>
      <w:pStyle w:val="Nadpis6"/>
      <w:spacing w:before="0" w:after="0"/>
      <w:ind w:left="3116" w:firstLine="424"/>
      <w:rPr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Husova 2624, 580 22 Havlíčkův Brod</w:t>
    </w:r>
  </w:p>
  <w:p w:rsidR="00747565" w:rsidRPr="00747565" w:rsidRDefault="00DF4B41" w:rsidP="00652ED6">
    <w:pPr>
      <w:pStyle w:val="Nadpis6"/>
      <w:spacing w:before="0" w:after="0"/>
      <w:ind w:left="3116" w:firstLine="424"/>
      <w:rPr>
        <w:rFonts w:ascii="Times New Roman" w:hAnsi="Times New Roman"/>
        <w:b w:val="0"/>
        <w:bCs w:val="0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tel.: +420 569 472 111</w:t>
    </w:r>
  </w:p>
  <w:p w:rsidR="00747565" w:rsidRPr="00747565" w:rsidRDefault="00DF4B41" w:rsidP="00652ED6">
    <w:pPr>
      <w:pStyle w:val="Nadpis6"/>
      <w:spacing w:before="0" w:after="0"/>
      <w:ind w:left="3116" w:firstLine="424"/>
      <w:rPr>
        <w:rStyle w:val="Hypertextovodkaz"/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e-mail:</w:t>
    </w:r>
    <w:r w:rsidRPr="00747565">
      <w:rPr>
        <w:rFonts w:ascii="Times New Roman" w:hAnsi="Times New Roman"/>
        <w:color w:val="092679"/>
      </w:rPr>
      <w:t> </w:t>
    </w:r>
    <w:hyperlink r:id="rId2" w:history="1">
      <w:r w:rsidRPr="00747565">
        <w:rPr>
          <w:rStyle w:val="Hypertextovodkaz"/>
          <w:rFonts w:ascii="Times New Roman" w:hAnsi="Times New Roman"/>
          <w:sz w:val="18"/>
          <w:szCs w:val="18"/>
        </w:rPr>
        <w:t>nemocnice@onhb.cz</w:t>
      </w:r>
    </w:hyperlink>
  </w:p>
  <w:p w:rsidR="00747565" w:rsidRPr="00747565" w:rsidRDefault="00040B7B" w:rsidP="00652ED6">
    <w:pPr>
      <w:pStyle w:val="Nadpis6"/>
      <w:spacing w:before="0" w:after="0"/>
      <w:ind w:left="3116" w:firstLine="424"/>
      <w:rPr>
        <w:rFonts w:ascii="Times New Roman" w:hAnsi="Times New Roman"/>
      </w:rPr>
    </w:pPr>
    <w:hyperlink r:id="rId3" w:history="1">
      <w:r w:rsidR="00DF4B41" w:rsidRPr="00747565">
        <w:rPr>
          <w:rStyle w:val="Hypertextovodkaz"/>
          <w:rFonts w:ascii="Times New Roman" w:hAnsi="Times New Roman"/>
          <w:sz w:val="18"/>
          <w:szCs w:val="18"/>
        </w:rPr>
        <w:t>www.onhb.cz</w:t>
      </w:r>
    </w:hyperlink>
  </w:p>
  <w:p w:rsidR="00DF45B1" w:rsidRDefault="00040B7B" w:rsidP="00B7658D">
    <w:pPr>
      <w:pStyle w:val="Zhlav"/>
      <w:tabs>
        <w:tab w:val="clear" w:pos="4536"/>
        <w:tab w:val="clear" w:pos="9072"/>
        <w:tab w:val="left" w:pos="277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F0DE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07525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66453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a Marek 561">
    <w15:presenceInfo w15:providerId="Windows Live" w15:userId="91390a3996512f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A4"/>
    <w:rsid w:val="00040B7B"/>
    <w:rsid w:val="00081BD2"/>
    <w:rsid w:val="00094D3F"/>
    <w:rsid w:val="000C2882"/>
    <w:rsid w:val="000C64AE"/>
    <w:rsid w:val="000F688B"/>
    <w:rsid w:val="00102136"/>
    <w:rsid w:val="001B461B"/>
    <w:rsid w:val="00266082"/>
    <w:rsid w:val="00280BAE"/>
    <w:rsid w:val="00511995"/>
    <w:rsid w:val="00583F88"/>
    <w:rsid w:val="00590CA4"/>
    <w:rsid w:val="006867CA"/>
    <w:rsid w:val="006E4FBD"/>
    <w:rsid w:val="00913F02"/>
    <w:rsid w:val="0097307D"/>
    <w:rsid w:val="00A446EC"/>
    <w:rsid w:val="00AC6CD7"/>
    <w:rsid w:val="00B20A25"/>
    <w:rsid w:val="00B35006"/>
    <w:rsid w:val="00B364C1"/>
    <w:rsid w:val="00BB11FF"/>
    <w:rsid w:val="00C0775B"/>
    <w:rsid w:val="00D1552F"/>
    <w:rsid w:val="00DF0530"/>
    <w:rsid w:val="00D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80B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0BA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0BA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0B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0BA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80B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0BA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0BA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0B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0BA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B8CE3-7487-492B-B9C1-AD6925A3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21</cp:revision>
  <dcterms:created xsi:type="dcterms:W3CDTF">2017-04-28T08:51:00Z</dcterms:created>
  <dcterms:modified xsi:type="dcterms:W3CDTF">2017-12-29T07:30:00Z</dcterms:modified>
</cp:coreProperties>
</file>